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Override PartName="/customXml/itemProps1.xml" ContentType="application/vnd.openxmlformats-officedocument.customXmlProperties+xml"/>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charts/chart2.xml" ContentType="application/vnd.openxmlformats-officedocument.drawingml.chart+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1429" w:rsidRDefault="00811429" w:rsidP="00811429">
      <w:pPr>
        <w:ind w:firstLine="0"/>
        <w:jc w:val="right"/>
      </w:pPr>
      <w:bookmarkStart w:id="0" w:name="OLE_LINK590"/>
      <w:bookmarkStart w:id="1" w:name="OLE_LINK591"/>
      <w:bookmarkStart w:id="2" w:name="OLE_LINK196"/>
      <w:bookmarkStart w:id="3" w:name="OLE_LINK197"/>
      <w:bookmarkStart w:id="4" w:name="OLE_LINK19"/>
      <w:bookmarkStart w:id="5" w:name="OLE_LINK20"/>
      <w:bookmarkStart w:id="6" w:name="_Toc273554828"/>
      <w:bookmarkStart w:id="7" w:name="_Toc273558607"/>
      <w:r>
        <w:t xml:space="preserve">Приложение к решению </w:t>
      </w:r>
    </w:p>
    <w:p w:rsidR="00811429" w:rsidRDefault="00811429" w:rsidP="00811429">
      <w:pPr>
        <w:ind w:firstLine="0"/>
        <w:jc w:val="right"/>
      </w:pPr>
      <w:r>
        <w:t>Вольского муниципального собрания</w:t>
      </w:r>
    </w:p>
    <w:p w:rsidR="00811429" w:rsidRDefault="00811429" w:rsidP="00811429">
      <w:pPr>
        <w:ind w:firstLine="0"/>
        <w:jc w:val="right"/>
      </w:pPr>
      <w:r>
        <w:t xml:space="preserve">от </w:t>
      </w:r>
      <w:r w:rsidR="00C437C2">
        <w:t xml:space="preserve"> 12.02.2018</w:t>
      </w:r>
      <w:r>
        <w:t xml:space="preserve">    № </w:t>
      </w:r>
      <w:r w:rsidR="00C437C2">
        <w:t>5/21-171</w:t>
      </w:r>
    </w:p>
    <w:p w:rsidR="00C437C2" w:rsidRPr="00C437C2" w:rsidRDefault="00C437C2" w:rsidP="00811429">
      <w:pPr>
        <w:ind w:firstLine="0"/>
        <w:jc w:val="right"/>
        <w:rPr>
          <w:color w:val="FF0000"/>
        </w:rPr>
      </w:pPr>
      <w:proofErr w:type="spellStart"/>
      <w:r w:rsidRPr="00C437C2">
        <w:rPr>
          <w:color w:val="FF0000"/>
        </w:rPr>
        <w:t>изм</w:t>
      </w:r>
      <w:proofErr w:type="gramStart"/>
      <w:r w:rsidRPr="00C437C2">
        <w:rPr>
          <w:color w:val="FF0000"/>
        </w:rPr>
        <w:t>.о</w:t>
      </w:r>
      <w:proofErr w:type="gramEnd"/>
      <w:r w:rsidRPr="00C437C2">
        <w:rPr>
          <w:color w:val="FF0000"/>
        </w:rPr>
        <w:t>т</w:t>
      </w:r>
      <w:proofErr w:type="spellEnd"/>
      <w:r w:rsidRPr="00C437C2">
        <w:rPr>
          <w:color w:val="FF0000"/>
        </w:rPr>
        <w:t xml:space="preserve"> 28.08.2025 № 137/804-2025</w:t>
      </w:r>
    </w:p>
    <w:p w:rsidR="00811429" w:rsidRPr="00C437C2" w:rsidRDefault="00811429" w:rsidP="00811429">
      <w:pPr>
        <w:ind w:firstLine="0"/>
        <w:jc w:val="center"/>
        <w:rPr>
          <w:color w:val="FF0000"/>
        </w:rPr>
      </w:pPr>
    </w:p>
    <w:p w:rsidR="00811429" w:rsidRDefault="00811429" w:rsidP="00811429">
      <w:pPr>
        <w:ind w:firstLine="0"/>
        <w:jc w:val="center"/>
      </w:pPr>
    </w:p>
    <w:p w:rsidR="00811429" w:rsidRDefault="00811429" w:rsidP="00811429">
      <w:pPr>
        <w:ind w:firstLine="0"/>
        <w:jc w:val="center"/>
      </w:pPr>
    </w:p>
    <w:p w:rsidR="00811429" w:rsidRDefault="00811429" w:rsidP="00811429">
      <w:pPr>
        <w:ind w:firstLine="0"/>
        <w:jc w:val="center"/>
      </w:pPr>
    </w:p>
    <w:p w:rsidR="00811429" w:rsidRDefault="00811429" w:rsidP="00811429">
      <w:pPr>
        <w:ind w:firstLine="0"/>
        <w:jc w:val="center"/>
      </w:pPr>
    </w:p>
    <w:p w:rsidR="00811429" w:rsidRDefault="00811429" w:rsidP="00811429">
      <w:pPr>
        <w:ind w:firstLine="0"/>
        <w:jc w:val="center"/>
      </w:pPr>
    </w:p>
    <w:p w:rsidR="00811429" w:rsidRDefault="00811429" w:rsidP="00811429">
      <w:pPr>
        <w:ind w:firstLine="0"/>
        <w:jc w:val="center"/>
      </w:pPr>
    </w:p>
    <w:p w:rsidR="00811429" w:rsidRDefault="00811429" w:rsidP="00811429">
      <w:pPr>
        <w:ind w:firstLine="0"/>
        <w:jc w:val="center"/>
      </w:pPr>
    </w:p>
    <w:p w:rsidR="00811429" w:rsidRDefault="00811429" w:rsidP="00811429">
      <w:pPr>
        <w:ind w:firstLine="0"/>
        <w:jc w:val="center"/>
      </w:pPr>
    </w:p>
    <w:p w:rsidR="00811429" w:rsidRDefault="00811429" w:rsidP="00811429">
      <w:pPr>
        <w:ind w:firstLine="0"/>
        <w:jc w:val="center"/>
      </w:pPr>
    </w:p>
    <w:p w:rsidR="00811429" w:rsidRDefault="00811429" w:rsidP="00811429">
      <w:pPr>
        <w:ind w:firstLine="0"/>
        <w:jc w:val="center"/>
      </w:pPr>
    </w:p>
    <w:p w:rsidR="00811429" w:rsidRDefault="00811429" w:rsidP="00811429">
      <w:pPr>
        <w:ind w:firstLine="0"/>
        <w:jc w:val="center"/>
      </w:pPr>
    </w:p>
    <w:p w:rsidR="00811429" w:rsidRDefault="00811429" w:rsidP="00811429">
      <w:pPr>
        <w:ind w:firstLine="0"/>
        <w:jc w:val="center"/>
      </w:pPr>
    </w:p>
    <w:p w:rsidR="00811429" w:rsidRDefault="00811429" w:rsidP="00811429">
      <w:pPr>
        <w:ind w:firstLine="0"/>
        <w:jc w:val="center"/>
      </w:pPr>
    </w:p>
    <w:p w:rsidR="00811429" w:rsidRDefault="00811429" w:rsidP="00811429">
      <w:pPr>
        <w:ind w:firstLine="0"/>
        <w:jc w:val="center"/>
      </w:pPr>
    </w:p>
    <w:p w:rsidR="00811429" w:rsidRDefault="00811429" w:rsidP="00811429">
      <w:pPr>
        <w:ind w:firstLine="0"/>
        <w:jc w:val="center"/>
      </w:pPr>
    </w:p>
    <w:p w:rsidR="00811429" w:rsidRDefault="00811429" w:rsidP="00811429">
      <w:pPr>
        <w:pStyle w:val="aff6"/>
        <w:ind w:firstLine="0"/>
        <w:jc w:val="center"/>
        <w:outlineLvl w:val="0"/>
        <w:rPr>
          <w:b/>
          <w:sz w:val="36"/>
          <w:szCs w:val="36"/>
          <w:lang w:val="ru-RU"/>
        </w:rPr>
      </w:pPr>
      <w:bookmarkStart w:id="8" w:name="_Toc487905090"/>
      <w:bookmarkStart w:id="9" w:name="_Toc488146972"/>
      <w:bookmarkStart w:id="10" w:name="_Toc488147924"/>
      <w:bookmarkStart w:id="11" w:name="_Toc489975180"/>
      <w:bookmarkStart w:id="12" w:name="_Toc489976854"/>
      <w:bookmarkStart w:id="13" w:name="_Toc490753439"/>
      <w:bookmarkStart w:id="14" w:name="_Toc490754331"/>
      <w:r>
        <w:rPr>
          <w:b/>
          <w:sz w:val="36"/>
          <w:szCs w:val="36"/>
          <w:lang w:val="ru-RU"/>
        </w:rPr>
        <w:t>МЕСТНЫЕ НОРМАТИВЫ</w:t>
      </w:r>
      <w:bookmarkEnd w:id="8"/>
      <w:bookmarkEnd w:id="9"/>
      <w:bookmarkEnd w:id="10"/>
      <w:bookmarkEnd w:id="11"/>
      <w:bookmarkEnd w:id="12"/>
      <w:bookmarkEnd w:id="13"/>
      <w:bookmarkEnd w:id="14"/>
    </w:p>
    <w:p w:rsidR="00811429" w:rsidRDefault="00811429" w:rsidP="00811429">
      <w:pPr>
        <w:pStyle w:val="aff6"/>
        <w:ind w:firstLine="0"/>
        <w:jc w:val="center"/>
        <w:outlineLvl w:val="0"/>
        <w:rPr>
          <w:b/>
          <w:sz w:val="36"/>
          <w:szCs w:val="36"/>
          <w:lang w:val="ru-RU"/>
        </w:rPr>
      </w:pPr>
      <w:bookmarkStart w:id="15" w:name="_Toc487905091"/>
      <w:bookmarkStart w:id="16" w:name="_Toc488146973"/>
      <w:bookmarkStart w:id="17" w:name="_Toc488147925"/>
      <w:bookmarkStart w:id="18" w:name="_Toc489975181"/>
      <w:bookmarkStart w:id="19" w:name="_Toc489976855"/>
      <w:bookmarkStart w:id="20" w:name="_Toc490753440"/>
      <w:bookmarkStart w:id="21" w:name="_Toc490754332"/>
      <w:r>
        <w:rPr>
          <w:b/>
          <w:sz w:val="36"/>
          <w:szCs w:val="36"/>
          <w:lang w:val="ru-RU"/>
        </w:rPr>
        <w:t>ГРАДОСТРОИТЕЛЬНОГО ПРОЕКТИРОВАНИЯ</w:t>
      </w:r>
      <w:bookmarkEnd w:id="15"/>
      <w:bookmarkEnd w:id="16"/>
      <w:bookmarkEnd w:id="17"/>
      <w:bookmarkEnd w:id="18"/>
      <w:bookmarkEnd w:id="19"/>
      <w:bookmarkEnd w:id="20"/>
      <w:bookmarkEnd w:id="21"/>
    </w:p>
    <w:p w:rsidR="00811429" w:rsidRPr="006D48A4" w:rsidRDefault="00811429" w:rsidP="00811429">
      <w:pPr>
        <w:ind w:firstLine="0"/>
        <w:jc w:val="center"/>
      </w:pPr>
    </w:p>
    <w:p w:rsidR="00811429" w:rsidRDefault="00811429" w:rsidP="00811429">
      <w:pPr>
        <w:ind w:firstLine="0"/>
        <w:jc w:val="center"/>
        <w:rPr>
          <w:b/>
          <w:sz w:val="52"/>
          <w:szCs w:val="52"/>
        </w:rPr>
      </w:pPr>
    </w:p>
    <w:p w:rsidR="00811429" w:rsidRDefault="00811429" w:rsidP="00811429">
      <w:pPr>
        <w:ind w:firstLine="0"/>
        <w:jc w:val="center"/>
        <w:rPr>
          <w:b/>
          <w:sz w:val="52"/>
          <w:szCs w:val="52"/>
        </w:rPr>
      </w:pPr>
    </w:p>
    <w:p w:rsidR="00811429" w:rsidRPr="00523391" w:rsidRDefault="00811429" w:rsidP="00811429">
      <w:pPr>
        <w:ind w:firstLine="0"/>
        <w:jc w:val="center"/>
        <w:rPr>
          <w:b/>
          <w:sz w:val="14"/>
          <w:szCs w:val="52"/>
        </w:rPr>
      </w:pPr>
    </w:p>
    <w:p w:rsidR="00811429" w:rsidRDefault="00811429" w:rsidP="00811429">
      <w:pPr>
        <w:ind w:firstLine="0"/>
        <w:jc w:val="center"/>
        <w:rPr>
          <w:b/>
          <w:sz w:val="52"/>
          <w:szCs w:val="52"/>
        </w:rPr>
      </w:pPr>
    </w:p>
    <w:p w:rsidR="00811429" w:rsidRPr="00372AB8" w:rsidRDefault="001C543E" w:rsidP="00811429">
      <w:pPr>
        <w:ind w:firstLine="0"/>
        <w:jc w:val="center"/>
        <w:rPr>
          <w:b/>
          <w:sz w:val="48"/>
          <w:szCs w:val="52"/>
        </w:rPr>
      </w:pPr>
      <w:proofErr w:type="spellStart"/>
      <w:r>
        <w:rPr>
          <w:b/>
          <w:sz w:val="48"/>
          <w:szCs w:val="52"/>
        </w:rPr>
        <w:t>Терсинское</w:t>
      </w:r>
      <w:proofErr w:type="spellEnd"/>
    </w:p>
    <w:p w:rsidR="00811429" w:rsidRPr="00372AB8" w:rsidRDefault="00811429" w:rsidP="00811429">
      <w:pPr>
        <w:ind w:firstLine="0"/>
        <w:jc w:val="center"/>
        <w:rPr>
          <w:b/>
          <w:sz w:val="48"/>
          <w:szCs w:val="52"/>
        </w:rPr>
      </w:pPr>
      <w:r w:rsidRPr="00372AB8">
        <w:rPr>
          <w:b/>
          <w:sz w:val="48"/>
          <w:szCs w:val="52"/>
        </w:rPr>
        <w:t xml:space="preserve">муниципальное образование </w:t>
      </w:r>
    </w:p>
    <w:p w:rsidR="00811429" w:rsidRDefault="00811429" w:rsidP="00811429">
      <w:pPr>
        <w:ind w:firstLine="0"/>
        <w:jc w:val="center"/>
        <w:rPr>
          <w:b/>
          <w:sz w:val="48"/>
          <w:szCs w:val="52"/>
        </w:rPr>
      </w:pPr>
      <w:r w:rsidRPr="00372AB8">
        <w:rPr>
          <w:b/>
          <w:sz w:val="48"/>
          <w:szCs w:val="52"/>
        </w:rPr>
        <w:t>Вольского муниципального района</w:t>
      </w:r>
    </w:p>
    <w:p w:rsidR="00811429" w:rsidRPr="00372AB8" w:rsidRDefault="00811429" w:rsidP="00811429">
      <w:pPr>
        <w:ind w:firstLine="0"/>
        <w:jc w:val="center"/>
        <w:rPr>
          <w:b/>
          <w:sz w:val="48"/>
          <w:szCs w:val="52"/>
        </w:rPr>
      </w:pPr>
      <w:r>
        <w:rPr>
          <w:b/>
          <w:sz w:val="48"/>
          <w:szCs w:val="52"/>
        </w:rPr>
        <w:t>Саратовской области</w:t>
      </w:r>
    </w:p>
    <w:p w:rsidR="00811429" w:rsidRPr="00372AB8" w:rsidRDefault="00811429" w:rsidP="00811429">
      <w:pPr>
        <w:ind w:firstLine="0"/>
        <w:jc w:val="center"/>
        <w:rPr>
          <w:sz w:val="22"/>
        </w:rPr>
      </w:pPr>
    </w:p>
    <w:p w:rsidR="00811429" w:rsidRDefault="00811429" w:rsidP="00811429">
      <w:pPr>
        <w:ind w:firstLine="0"/>
        <w:jc w:val="center"/>
      </w:pPr>
    </w:p>
    <w:p w:rsidR="00811429" w:rsidRDefault="00811429" w:rsidP="00811429">
      <w:pPr>
        <w:ind w:firstLine="0"/>
        <w:jc w:val="center"/>
      </w:pPr>
    </w:p>
    <w:p w:rsidR="00811429" w:rsidRPr="004336B1" w:rsidRDefault="00811429" w:rsidP="00811429">
      <w:pPr>
        <w:ind w:firstLine="0"/>
        <w:jc w:val="center"/>
      </w:pPr>
    </w:p>
    <w:p w:rsidR="00811429" w:rsidRPr="004336B1" w:rsidRDefault="00811429" w:rsidP="00811429">
      <w:pPr>
        <w:ind w:firstLine="0"/>
        <w:jc w:val="center"/>
      </w:pPr>
    </w:p>
    <w:p w:rsidR="00811429" w:rsidRDefault="00811429" w:rsidP="00811429">
      <w:pPr>
        <w:ind w:firstLine="0"/>
        <w:jc w:val="center"/>
      </w:pPr>
    </w:p>
    <w:p w:rsidR="00811429" w:rsidRDefault="00811429" w:rsidP="00811429">
      <w:pPr>
        <w:ind w:firstLine="0"/>
        <w:jc w:val="center"/>
      </w:pPr>
    </w:p>
    <w:p w:rsidR="00811429" w:rsidRPr="004336B1" w:rsidRDefault="00811429" w:rsidP="00811429">
      <w:pPr>
        <w:ind w:firstLine="0"/>
        <w:jc w:val="center"/>
      </w:pPr>
    </w:p>
    <w:p w:rsidR="00811429" w:rsidRDefault="00811429" w:rsidP="00811429">
      <w:pPr>
        <w:ind w:firstLine="0"/>
        <w:jc w:val="center"/>
      </w:pPr>
    </w:p>
    <w:p w:rsidR="00811429" w:rsidRDefault="00811429" w:rsidP="00811429">
      <w:pPr>
        <w:ind w:firstLine="0"/>
        <w:jc w:val="center"/>
      </w:pPr>
    </w:p>
    <w:p w:rsidR="00811429" w:rsidRPr="002C35F8" w:rsidRDefault="00811429" w:rsidP="00811429">
      <w:pPr>
        <w:ind w:firstLine="0"/>
        <w:jc w:val="center"/>
      </w:pPr>
    </w:p>
    <w:p w:rsidR="00811429" w:rsidRPr="002C35F8" w:rsidRDefault="00811429" w:rsidP="00811429">
      <w:pPr>
        <w:ind w:firstLine="0"/>
        <w:jc w:val="center"/>
      </w:pPr>
    </w:p>
    <w:p w:rsidR="00811429" w:rsidRDefault="00811429" w:rsidP="00811429">
      <w:pPr>
        <w:spacing w:after="200" w:line="276" w:lineRule="auto"/>
        <w:ind w:firstLine="0"/>
        <w:jc w:val="left"/>
        <w:rPr>
          <w:b/>
          <w:sz w:val="28"/>
          <w:szCs w:val="28"/>
        </w:rPr>
      </w:pPr>
      <w:r>
        <w:rPr>
          <w:b/>
          <w:sz w:val="28"/>
          <w:szCs w:val="28"/>
        </w:rPr>
        <w:br w:type="page"/>
      </w:r>
    </w:p>
    <w:p w:rsidR="00811429" w:rsidRDefault="00811429">
      <w:pPr>
        <w:spacing w:after="200" w:line="276" w:lineRule="auto"/>
        <w:ind w:firstLine="0"/>
        <w:jc w:val="left"/>
        <w:rPr>
          <w:rFonts w:eastAsia="Times New Roman" w:cs="Times New Roman"/>
          <w:szCs w:val="24"/>
          <w:lang w:eastAsia="ar-SA" w:bidi="en-US"/>
        </w:rPr>
      </w:pPr>
    </w:p>
    <w:p w:rsidR="00FB5101" w:rsidRDefault="00FB5101" w:rsidP="00FB5101">
      <w:pPr>
        <w:pStyle w:val="aff6"/>
        <w:ind w:firstLine="0"/>
        <w:jc w:val="center"/>
        <w:rPr>
          <w:lang w:val="ru-RU"/>
        </w:rPr>
      </w:pPr>
      <w:r w:rsidRPr="002C35F8">
        <w:rPr>
          <w:lang w:val="ru-RU"/>
        </w:rPr>
        <w:object w:dxaOrig="2664" w:dyaOrig="89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6pt;height:37pt" o:ole="">
            <v:imagedata r:id="rId8" o:title=""/>
          </v:shape>
          <o:OLEObject Type="Embed" ProgID="CorelDRAW.Graphic.14" ShapeID="_x0000_i1025" DrawAspect="Content" ObjectID="_1818578717" r:id="rId9"/>
        </w:object>
      </w:r>
    </w:p>
    <w:p w:rsidR="00FB5101" w:rsidRPr="006A6114" w:rsidRDefault="00FB5101" w:rsidP="00FB5101">
      <w:pPr>
        <w:pStyle w:val="aff6"/>
        <w:ind w:firstLine="0"/>
        <w:jc w:val="center"/>
        <w:rPr>
          <w:b/>
          <w:i/>
          <w:sz w:val="36"/>
          <w:szCs w:val="36"/>
          <w:lang w:val="ru-RU"/>
        </w:rPr>
      </w:pPr>
      <w:r w:rsidRPr="006A6114">
        <w:rPr>
          <w:b/>
          <w:i/>
          <w:sz w:val="36"/>
          <w:szCs w:val="36"/>
          <w:lang w:val="ru-RU"/>
        </w:rPr>
        <w:t>Общество с ограниченной ответственностью</w:t>
      </w:r>
    </w:p>
    <w:p w:rsidR="00FB5101" w:rsidRPr="006A6114" w:rsidRDefault="00FB5101" w:rsidP="00FB5101">
      <w:pPr>
        <w:pStyle w:val="aff6"/>
        <w:ind w:firstLine="0"/>
        <w:jc w:val="center"/>
        <w:rPr>
          <w:b/>
          <w:i/>
          <w:sz w:val="36"/>
          <w:szCs w:val="36"/>
          <w:lang w:val="ru-RU"/>
        </w:rPr>
      </w:pPr>
      <w:r w:rsidRPr="006A6114">
        <w:rPr>
          <w:b/>
          <w:i/>
          <w:sz w:val="36"/>
          <w:szCs w:val="36"/>
          <w:lang w:val="ru-RU"/>
        </w:rPr>
        <w:t>«САРСТРОЙНИИПРОЕКТ»</w:t>
      </w:r>
    </w:p>
    <w:bookmarkEnd w:id="0"/>
    <w:bookmarkEnd w:id="1"/>
    <w:p w:rsidR="00FB5101" w:rsidRPr="002C35F8" w:rsidRDefault="00FB5101" w:rsidP="00FB5101">
      <w:pPr>
        <w:jc w:val="center"/>
      </w:pPr>
    </w:p>
    <w:p w:rsidR="00FB5101" w:rsidRDefault="00FB5101" w:rsidP="00FB5101">
      <w:pPr>
        <w:jc w:val="center"/>
      </w:pPr>
    </w:p>
    <w:p w:rsidR="00FB5101" w:rsidRDefault="00FB5101" w:rsidP="00FB5101">
      <w:pPr>
        <w:jc w:val="center"/>
      </w:pPr>
    </w:p>
    <w:p w:rsidR="00FB5101" w:rsidRDefault="00FB5101" w:rsidP="00FB5101">
      <w:pPr>
        <w:jc w:val="center"/>
      </w:pPr>
    </w:p>
    <w:p w:rsidR="00FB5101" w:rsidRDefault="00FB5101" w:rsidP="00FB5101">
      <w:pPr>
        <w:jc w:val="center"/>
      </w:pPr>
    </w:p>
    <w:p w:rsidR="00FB5101" w:rsidRDefault="00FB5101" w:rsidP="00FB5101">
      <w:pPr>
        <w:jc w:val="center"/>
      </w:pPr>
    </w:p>
    <w:p w:rsidR="00FB5101" w:rsidRPr="007306E0" w:rsidRDefault="00FB5101" w:rsidP="00FB5101">
      <w:pPr>
        <w:jc w:val="center"/>
      </w:pPr>
    </w:p>
    <w:p w:rsidR="00FB5101" w:rsidRPr="007306E0" w:rsidRDefault="00FB5101" w:rsidP="00FB5101">
      <w:pPr>
        <w:jc w:val="center"/>
      </w:pPr>
    </w:p>
    <w:tbl>
      <w:tblPr>
        <w:tblW w:w="9464" w:type="dxa"/>
        <w:tblLook w:val="04A0"/>
      </w:tblPr>
      <w:tblGrid>
        <w:gridCol w:w="5778"/>
        <w:gridCol w:w="3686"/>
      </w:tblGrid>
      <w:tr w:rsidR="00CE7D76" w:rsidRPr="00DB7B7E" w:rsidTr="00581B43">
        <w:tc>
          <w:tcPr>
            <w:tcW w:w="5778" w:type="dxa"/>
          </w:tcPr>
          <w:bookmarkEnd w:id="2"/>
          <w:bookmarkEnd w:id="3"/>
          <w:p w:rsidR="00CE7D76" w:rsidRDefault="00CE7D76" w:rsidP="00581B43">
            <w:pPr>
              <w:ind w:firstLine="0"/>
              <w:rPr>
                <w:sz w:val="20"/>
                <w:szCs w:val="20"/>
              </w:rPr>
            </w:pPr>
            <w:proofErr w:type="spellStart"/>
            <w:r w:rsidRPr="00876DC5">
              <w:rPr>
                <w:sz w:val="20"/>
                <w:szCs w:val="20"/>
              </w:rPr>
              <w:t>Заказчик</w:t>
            </w:r>
            <w:proofErr w:type="gramStart"/>
            <w:r>
              <w:rPr>
                <w:sz w:val="20"/>
                <w:szCs w:val="20"/>
              </w:rPr>
              <w:t>:А</w:t>
            </w:r>
            <w:proofErr w:type="gramEnd"/>
            <w:r w:rsidRPr="005C4553">
              <w:rPr>
                <w:sz w:val="20"/>
                <w:szCs w:val="20"/>
              </w:rPr>
              <w:t>дминистрация</w:t>
            </w:r>
            <w:proofErr w:type="spellEnd"/>
            <w:r w:rsidRPr="005C4553">
              <w:rPr>
                <w:sz w:val="20"/>
                <w:szCs w:val="20"/>
              </w:rPr>
              <w:t xml:space="preserve"> </w:t>
            </w:r>
            <w:proofErr w:type="spellStart"/>
            <w:r w:rsidRPr="005C4553">
              <w:rPr>
                <w:sz w:val="20"/>
                <w:szCs w:val="20"/>
              </w:rPr>
              <w:t>Вольского</w:t>
            </w:r>
            <w:proofErr w:type="spellEnd"/>
            <w:r w:rsidRPr="005C4553">
              <w:rPr>
                <w:sz w:val="20"/>
                <w:szCs w:val="20"/>
              </w:rPr>
              <w:t xml:space="preserve"> </w:t>
            </w:r>
          </w:p>
          <w:p w:rsidR="00CE7D76" w:rsidRPr="009008F2" w:rsidRDefault="00CE7D76" w:rsidP="00581B43">
            <w:pPr>
              <w:ind w:firstLine="0"/>
              <w:rPr>
                <w:sz w:val="20"/>
                <w:szCs w:val="20"/>
              </w:rPr>
            </w:pPr>
            <w:r w:rsidRPr="005C4553">
              <w:rPr>
                <w:sz w:val="20"/>
                <w:szCs w:val="20"/>
              </w:rPr>
              <w:t>муниципального района</w:t>
            </w:r>
            <w:r>
              <w:rPr>
                <w:sz w:val="20"/>
                <w:szCs w:val="20"/>
              </w:rPr>
              <w:t xml:space="preserve"> Саратовской области</w:t>
            </w:r>
          </w:p>
        </w:tc>
        <w:tc>
          <w:tcPr>
            <w:tcW w:w="3686" w:type="dxa"/>
          </w:tcPr>
          <w:p w:rsidR="00CE7D76" w:rsidRPr="00876DC5" w:rsidRDefault="00CE7D76" w:rsidP="00581B43">
            <w:pPr>
              <w:ind w:firstLine="0"/>
              <w:jc w:val="right"/>
              <w:rPr>
                <w:sz w:val="20"/>
                <w:szCs w:val="20"/>
              </w:rPr>
            </w:pPr>
            <w:r>
              <w:rPr>
                <w:sz w:val="20"/>
                <w:szCs w:val="20"/>
              </w:rPr>
              <w:t>Договор № 44 от 09 июля 2017 г.</w:t>
            </w:r>
          </w:p>
        </w:tc>
      </w:tr>
    </w:tbl>
    <w:p w:rsidR="00CE7D76" w:rsidRPr="007306E0" w:rsidRDefault="00CE7D76" w:rsidP="00CE7D76">
      <w:pPr>
        <w:ind w:firstLine="0"/>
        <w:jc w:val="center"/>
      </w:pPr>
    </w:p>
    <w:p w:rsidR="00273CC3" w:rsidRDefault="00273CC3" w:rsidP="00273CC3">
      <w:pPr>
        <w:ind w:firstLine="0"/>
        <w:jc w:val="center"/>
      </w:pPr>
    </w:p>
    <w:p w:rsidR="00273CC3" w:rsidRDefault="00273CC3" w:rsidP="00273CC3">
      <w:pPr>
        <w:ind w:firstLine="0"/>
        <w:jc w:val="center"/>
      </w:pPr>
    </w:p>
    <w:p w:rsidR="00273CC3" w:rsidRDefault="00273CC3" w:rsidP="00273CC3">
      <w:pPr>
        <w:ind w:firstLine="0"/>
        <w:jc w:val="center"/>
      </w:pPr>
    </w:p>
    <w:p w:rsidR="00273CC3" w:rsidRDefault="00273CC3" w:rsidP="00273CC3">
      <w:pPr>
        <w:ind w:firstLine="0"/>
        <w:jc w:val="center"/>
      </w:pPr>
    </w:p>
    <w:p w:rsidR="00273CC3" w:rsidRPr="007078D4" w:rsidRDefault="00273CC3" w:rsidP="00273CC3">
      <w:pPr>
        <w:ind w:firstLine="0"/>
        <w:jc w:val="center"/>
        <w:rPr>
          <w:rFonts w:eastAsia="Times New Roman" w:cs="Times New Roman"/>
          <w:b/>
          <w:sz w:val="36"/>
          <w:szCs w:val="36"/>
          <w:lang w:eastAsia="ar-SA" w:bidi="en-US"/>
        </w:rPr>
      </w:pPr>
      <w:r w:rsidRPr="007078D4">
        <w:rPr>
          <w:rFonts w:eastAsia="Times New Roman" w:cs="Times New Roman"/>
          <w:b/>
          <w:sz w:val="36"/>
          <w:szCs w:val="36"/>
          <w:lang w:eastAsia="ar-SA" w:bidi="en-US"/>
        </w:rPr>
        <w:t>МЕСТНЫЕ НОРМАТИВЫ</w:t>
      </w:r>
    </w:p>
    <w:p w:rsidR="00273CC3" w:rsidRPr="007078D4" w:rsidRDefault="00273CC3" w:rsidP="00273CC3">
      <w:pPr>
        <w:ind w:firstLine="0"/>
        <w:jc w:val="center"/>
        <w:rPr>
          <w:rFonts w:eastAsia="Times New Roman" w:cs="Times New Roman"/>
          <w:b/>
          <w:sz w:val="36"/>
          <w:szCs w:val="36"/>
          <w:lang w:eastAsia="ar-SA" w:bidi="en-US"/>
        </w:rPr>
      </w:pPr>
      <w:r w:rsidRPr="007078D4">
        <w:rPr>
          <w:rFonts w:eastAsia="Times New Roman" w:cs="Times New Roman"/>
          <w:b/>
          <w:sz w:val="36"/>
          <w:szCs w:val="36"/>
          <w:lang w:eastAsia="ar-SA" w:bidi="en-US"/>
        </w:rPr>
        <w:t>ГРАДОСТРОИТЕЛЬНОГО ПРОЕКТИРОВАНИЯ</w:t>
      </w:r>
    </w:p>
    <w:p w:rsidR="00273CC3" w:rsidRDefault="00273CC3" w:rsidP="00273CC3">
      <w:pPr>
        <w:ind w:firstLine="0"/>
        <w:jc w:val="center"/>
      </w:pPr>
    </w:p>
    <w:p w:rsidR="00273CC3" w:rsidRDefault="00273CC3" w:rsidP="00273CC3">
      <w:pPr>
        <w:ind w:firstLine="0"/>
        <w:jc w:val="center"/>
      </w:pPr>
    </w:p>
    <w:p w:rsidR="00146C7F" w:rsidRDefault="00146C7F" w:rsidP="00273CC3">
      <w:pPr>
        <w:ind w:firstLine="0"/>
        <w:jc w:val="center"/>
      </w:pPr>
    </w:p>
    <w:p w:rsidR="00273CC3" w:rsidRDefault="00273CC3" w:rsidP="00273CC3">
      <w:pPr>
        <w:ind w:firstLine="0"/>
        <w:jc w:val="center"/>
      </w:pPr>
    </w:p>
    <w:p w:rsidR="002D4450" w:rsidRPr="00372AB8" w:rsidRDefault="001C543E" w:rsidP="002D4450">
      <w:pPr>
        <w:ind w:firstLine="0"/>
        <w:jc w:val="center"/>
        <w:rPr>
          <w:b/>
          <w:sz w:val="48"/>
          <w:szCs w:val="52"/>
        </w:rPr>
      </w:pPr>
      <w:r>
        <w:rPr>
          <w:b/>
          <w:sz w:val="48"/>
          <w:szCs w:val="52"/>
        </w:rPr>
        <w:t>Терсинское</w:t>
      </w:r>
    </w:p>
    <w:p w:rsidR="002D4450" w:rsidRPr="00372AB8" w:rsidRDefault="002D4450" w:rsidP="002D4450">
      <w:pPr>
        <w:ind w:firstLine="0"/>
        <w:jc w:val="center"/>
        <w:rPr>
          <w:b/>
          <w:sz w:val="48"/>
          <w:szCs w:val="52"/>
        </w:rPr>
      </w:pPr>
      <w:r w:rsidRPr="00372AB8">
        <w:rPr>
          <w:b/>
          <w:sz w:val="48"/>
          <w:szCs w:val="52"/>
        </w:rPr>
        <w:t xml:space="preserve">муниципальное образование </w:t>
      </w:r>
    </w:p>
    <w:p w:rsidR="002D4450" w:rsidRDefault="002D4450" w:rsidP="002D4450">
      <w:pPr>
        <w:ind w:firstLine="0"/>
        <w:jc w:val="center"/>
        <w:rPr>
          <w:b/>
          <w:sz w:val="48"/>
          <w:szCs w:val="52"/>
        </w:rPr>
      </w:pPr>
      <w:r w:rsidRPr="00372AB8">
        <w:rPr>
          <w:b/>
          <w:sz w:val="48"/>
          <w:szCs w:val="52"/>
        </w:rPr>
        <w:t>Вольского муниципального района</w:t>
      </w:r>
    </w:p>
    <w:p w:rsidR="002D4450" w:rsidRPr="00372AB8" w:rsidRDefault="002D4450" w:rsidP="002D4450">
      <w:pPr>
        <w:ind w:firstLine="0"/>
        <w:jc w:val="center"/>
        <w:rPr>
          <w:b/>
          <w:sz w:val="48"/>
          <w:szCs w:val="52"/>
        </w:rPr>
      </w:pPr>
      <w:r>
        <w:rPr>
          <w:b/>
          <w:sz w:val="48"/>
          <w:szCs w:val="52"/>
        </w:rPr>
        <w:t>Саратовской области</w:t>
      </w:r>
    </w:p>
    <w:p w:rsidR="002D4450" w:rsidRPr="00372AB8" w:rsidRDefault="002D4450" w:rsidP="002D4450">
      <w:pPr>
        <w:ind w:firstLine="0"/>
        <w:jc w:val="center"/>
        <w:rPr>
          <w:sz w:val="22"/>
        </w:rPr>
      </w:pPr>
    </w:p>
    <w:p w:rsidR="007B1B84" w:rsidRPr="002C35F8" w:rsidRDefault="007B1B84" w:rsidP="00200A6B">
      <w:pPr>
        <w:jc w:val="center"/>
      </w:pPr>
    </w:p>
    <w:p w:rsidR="006D48A4" w:rsidRDefault="006D48A4" w:rsidP="00200A6B">
      <w:pPr>
        <w:jc w:val="center"/>
      </w:pPr>
    </w:p>
    <w:p w:rsidR="006D48A4" w:rsidRDefault="006D48A4" w:rsidP="00200A6B">
      <w:pPr>
        <w:jc w:val="center"/>
      </w:pPr>
    </w:p>
    <w:p w:rsidR="006D48A4" w:rsidRDefault="006D48A4" w:rsidP="00200A6B">
      <w:pPr>
        <w:jc w:val="center"/>
      </w:pPr>
    </w:p>
    <w:p w:rsidR="007B1B84" w:rsidRDefault="007B1B84" w:rsidP="00200A6B">
      <w:pPr>
        <w:jc w:val="center"/>
      </w:pPr>
    </w:p>
    <w:tbl>
      <w:tblPr>
        <w:tblW w:w="9181" w:type="dxa"/>
        <w:tblInd w:w="392" w:type="dxa"/>
        <w:tblLook w:val="04A0"/>
      </w:tblPr>
      <w:tblGrid>
        <w:gridCol w:w="4503"/>
        <w:gridCol w:w="2126"/>
        <w:gridCol w:w="2552"/>
      </w:tblGrid>
      <w:tr w:rsidR="00200A6B" w:rsidRPr="002C35F8" w:rsidTr="00182EED">
        <w:tc>
          <w:tcPr>
            <w:tcW w:w="4503" w:type="dxa"/>
          </w:tcPr>
          <w:p w:rsidR="00200A6B" w:rsidRPr="002C35F8" w:rsidRDefault="007B1B84" w:rsidP="005C4553">
            <w:pPr>
              <w:ind w:firstLine="0"/>
              <w:jc w:val="left"/>
            </w:pPr>
            <w:bookmarkStart w:id="22" w:name="OLE_LINK203"/>
            <w:bookmarkStart w:id="23" w:name="OLE_LINK204"/>
            <w:bookmarkStart w:id="24" w:name="OLE_LINK205"/>
            <w:r>
              <w:rPr>
                <w:sz w:val="28"/>
              </w:rPr>
              <w:t>Г</w:t>
            </w:r>
            <w:r w:rsidR="00200A6B" w:rsidRPr="002C35F8">
              <w:rPr>
                <w:sz w:val="28"/>
              </w:rPr>
              <w:t xml:space="preserve">енеральный директор </w:t>
            </w:r>
            <w:r w:rsidR="00200A6B">
              <w:rPr>
                <w:sz w:val="28"/>
              </w:rPr>
              <w:t xml:space="preserve">ООО </w:t>
            </w:r>
            <w:r w:rsidR="00200A6B" w:rsidRPr="002C35F8">
              <w:rPr>
                <w:sz w:val="28"/>
              </w:rPr>
              <w:t>«</w:t>
            </w:r>
            <w:r w:rsidR="005C4553">
              <w:rPr>
                <w:sz w:val="28"/>
              </w:rPr>
              <w:t>САРСТРОЙНИИПРОЕКТ</w:t>
            </w:r>
            <w:r w:rsidR="00200A6B" w:rsidRPr="002C35F8">
              <w:rPr>
                <w:sz w:val="28"/>
              </w:rPr>
              <w:t xml:space="preserve">» </w:t>
            </w:r>
          </w:p>
        </w:tc>
        <w:tc>
          <w:tcPr>
            <w:tcW w:w="2126" w:type="dxa"/>
            <w:tcBorders>
              <w:bottom w:val="single" w:sz="4" w:space="0" w:color="auto"/>
            </w:tcBorders>
          </w:tcPr>
          <w:p w:rsidR="00200A6B" w:rsidRPr="002C35F8" w:rsidRDefault="00200A6B" w:rsidP="00200A6B">
            <w:pPr>
              <w:ind w:firstLine="0"/>
              <w:rPr>
                <w:u w:val="single"/>
              </w:rPr>
            </w:pPr>
          </w:p>
        </w:tc>
        <w:tc>
          <w:tcPr>
            <w:tcW w:w="2552" w:type="dxa"/>
          </w:tcPr>
          <w:p w:rsidR="00200A6B" w:rsidRPr="002C35F8" w:rsidRDefault="00200A6B" w:rsidP="00200A6B">
            <w:pPr>
              <w:ind w:firstLine="0"/>
              <w:rPr>
                <w:sz w:val="28"/>
                <w:szCs w:val="28"/>
              </w:rPr>
            </w:pPr>
          </w:p>
          <w:p w:rsidR="00200A6B" w:rsidRPr="002C35F8" w:rsidRDefault="005C4553" w:rsidP="005C4553">
            <w:pPr>
              <w:ind w:firstLine="0"/>
              <w:rPr>
                <w:sz w:val="28"/>
                <w:szCs w:val="28"/>
              </w:rPr>
            </w:pPr>
            <w:r>
              <w:rPr>
                <w:sz w:val="28"/>
                <w:szCs w:val="28"/>
              </w:rPr>
              <w:t xml:space="preserve">Т.Ю. </w:t>
            </w:r>
            <w:proofErr w:type="spellStart"/>
            <w:r>
              <w:rPr>
                <w:sz w:val="28"/>
                <w:szCs w:val="28"/>
              </w:rPr>
              <w:t>Базанова</w:t>
            </w:r>
            <w:proofErr w:type="spellEnd"/>
          </w:p>
        </w:tc>
      </w:tr>
      <w:tr w:rsidR="00200A6B" w:rsidRPr="002C35F8" w:rsidTr="00182EED">
        <w:tc>
          <w:tcPr>
            <w:tcW w:w="4503" w:type="dxa"/>
          </w:tcPr>
          <w:p w:rsidR="00200A6B" w:rsidRPr="002C35F8" w:rsidRDefault="00200A6B" w:rsidP="00200A6B">
            <w:pPr>
              <w:ind w:firstLine="0"/>
              <w:jc w:val="left"/>
              <w:rPr>
                <w:sz w:val="28"/>
              </w:rPr>
            </w:pPr>
          </w:p>
        </w:tc>
        <w:tc>
          <w:tcPr>
            <w:tcW w:w="2126" w:type="dxa"/>
            <w:tcBorders>
              <w:top w:val="single" w:sz="4" w:space="0" w:color="auto"/>
            </w:tcBorders>
          </w:tcPr>
          <w:p w:rsidR="00200A6B" w:rsidRPr="002C35F8" w:rsidRDefault="00200A6B" w:rsidP="00200A6B">
            <w:pPr>
              <w:ind w:firstLine="0"/>
              <w:rPr>
                <w:u w:val="single"/>
              </w:rPr>
            </w:pPr>
          </w:p>
        </w:tc>
        <w:tc>
          <w:tcPr>
            <w:tcW w:w="2552" w:type="dxa"/>
          </w:tcPr>
          <w:p w:rsidR="00200A6B" w:rsidRPr="002C35F8" w:rsidRDefault="00200A6B" w:rsidP="00200A6B">
            <w:pPr>
              <w:ind w:firstLine="0"/>
              <w:rPr>
                <w:sz w:val="28"/>
                <w:szCs w:val="28"/>
              </w:rPr>
            </w:pPr>
          </w:p>
        </w:tc>
      </w:tr>
    </w:tbl>
    <w:p w:rsidR="00200A6B" w:rsidRDefault="00200A6B" w:rsidP="00200A6B">
      <w:pPr>
        <w:jc w:val="center"/>
      </w:pPr>
    </w:p>
    <w:p w:rsidR="0059144D" w:rsidRDefault="0059144D" w:rsidP="00200A6B">
      <w:pPr>
        <w:jc w:val="center"/>
      </w:pPr>
    </w:p>
    <w:p w:rsidR="0059144D" w:rsidRDefault="0059144D" w:rsidP="00200A6B">
      <w:pPr>
        <w:jc w:val="center"/>
      </w:pPr>
    </w:p>
    <w:bookmarkEnd w:id="22"/>
    <w:bookmarkEnd w:id="23"/>
    <w:bookmarkEnd w:id="24"/>
    <w:p w:rsidR="00200A6B" w:rsidRPr="002C35F8" w:rsidRDefault="00200A6B" w:rsidP="00200A6B">
      <w:pPr>
        <w:jc w:val="center"/>
      </w:pPr>
    </w:p>
    <w:p w:rsidR="00200A6B" w:rsidRDefault="00200A6B" w:rsidP="00200A6B">
      <w:pPr>
        <w:jc w:val="center"/>
        <w:rPr>
          <w:rFonts w:cs="Times New Roman"/>
          <w:b/>
          <w:szCs w:val="24"/>
        </w:rPr>
      </w:pPr>
      <w:r>
        <w:rPr>
          <w:b/>
          <w:sz w:val="28"/>
          <w:szCs w:val="28"/>
        </w:rPr>
        <w:t>2017</w:t>
      </w:r>
      <w:r w:rsidRPr="002C35F8">
        <w:rPr>
          <w:b/>
          <w:sz w:val="28"/>
          <w:szCs w:val="28"/>
        </w:rPr>
        <w:t xml:space="preserve"> г.</w:t>
      </w:r>
      <w:bookmarkEnd w:id="4"/>
      <w:bookmarkEnd w:id="5"/>
    </w:p>
    <w:p w:rsidR="00200A6B" w:rsidRDefault="00200A6B" w:rsidP="004843F4">
      <w:pPr>
        <w:spacing w:after="120"/>
        <w:jc w:val="center"/>
        <w:rPr>
          <w:rFonts w:cs="Times New Roman"/>
          <w:b/>
          <w:szCs w:val="24"/>
        </w:rPr>
        <w:sectPr w:rsidR="00200A6B" w:rsidSect="00A1544E">
          <w:pgSz w:w="11906" w:h="16838"/>
          <w:pgMar w:top="1134" w:right="851" w:bottom="1134" w:left="1701" w:header="709" w:footer="709" w:gutter="0"/>
          <w:cols w:space="708"/>
          <w:docGrid w:linePitch="360"/>
        </w:sectPr>
      </w:pPr>
    </w:p>
    <w:p w:rsidR="00D4239C" w:rsidRDefault="00D4239C" w:rsidP="004843F4">
      <w:pPr>
        <w:spacing w:after="120"/>
        <w:jc w:val="center"/>
        <w:rPr>
          <w:rFonts w:cs="Times New Roman"/>
          <w:b/>
          <w:szCs w:val="24"/>
        </w:rPr>
      </w:pPr>
      <w:bookmarkStart w:id="25" w:name="_GoBack"/>
      <w:bookmarkEnd w:id="25"/>
      <w:r w:rsidRPr="00BE1075">
        <w:rPr>
          <w:rFonts w:cs="Times New Roman"/>
          <w:b/>
          <w:szCs w:val="24"/>
        </w:rPr>
        <w:lastRenderedPageBreak/>
        <w:t>ОГЛАВЛЕНИЕ</w:t>
      </w:r>
    </w:p>
    <w:p w:rsidR="00CA2A89" w:rsidRDefault="00C867FF">
      <w:pPr>
        <w:pStyle w:val="16"/>
        <w:tabs>
          <w:tab w:val="right" w:leader="dot" w:pos="9344"/>
        </w:tabs>
        <w:rPr>
          <w:rFonts w:asciiTheme="minorHAnsi" w:eastAsiaTheme="minorEastAsia" w:hAnsiTheme="minorHAnsi" w:cstheme="minorBidi"/>
          <w:b w:val="0"/>
          <w:bCs w:val="0"/>
          <w:caps w:val="0"/>
          <w:noProof/>
          <w:sz w:val="22"/>
          <w:szCs w:val="22"/>
          <w:lang w:eastAsia="ru-RU"/>
        </w:rPr>
      </w:pPr>
      <w:r w:rsidRPr="00C867FF">
        <w:fldChar w:fldCharType="begin"/>
      </w:r>
      <w:r w:rsidR="007F2D50">
        <w:instrText xml:space="preserve"> TOC \o "1-3" \h \z \u </w:instrText>
      </w:r>
      <w:r w:rsidRPr="00C867FF">
        <w:fldChar w:fldCharType="separate"/>
      </w:r>
      <w:hyperlink w:anchor="_Toc499049170" w:history="1">
        <w:r w:rsidR="00CA2A89" w:rsidRPr="001979BA">
          <w:rPr>
            <w:rStyle w:val="a9"/>
            <w:noProof/>
          </w:rPr>
          <w:t>Введение</w:t>
        </w:r>
        <w:r w:rsidR="00CA2A89">
          <w:rPr>
            <w:noProof/>
            <w:webHidden/>
          </w:rPr>
          <w:tab/>
        </w:r>
        <w:r>
          <w:rPr>
            <w:noProof/>
            <w:webHidden/>
          </w:rPr>
          <w:fldChar w:fldCharType="begin"/>
        </w:r>
        <w:r w:rsidR="00CA2A89">
          <w:rPr>
            <w:noProof/>
            <w:webHidden/>
          </w:rPr>
          <w:instrText xml:space="preserve"> PAGEREF _Toc499049170 \h </w:instrText>
        </w:r>
        <w:r>
          <w:rPr>
            <w:noProof/>
            <w:webHidden/>
          </w:rPr>
        </w:r>
        <w:r>
          <w:rPr>
            <w:noProof/>
            <w:webHidden/>
          </w:rPr>
          <w:fldChar w:fldCharType="separate"/>
        </w:r>
        <w:r w:rsidR="00A1544E">
          <w:rPr>
            <w:noProof/>
            <w:webHidden/>
          </w:rPr>
          <w:t>5</w:t>
        </w:r>
        <w:r>
          <w:rPr>
            <w:noProof/>
            <w:webHidden/>
          </w:rPr>
          <w:fldChar w:fldCharType="end"/>
        </w:r>
      </w:hyperlink>
    </w:p>
    <w:p w:rsidR="00CA2A89" w:rsidRDefault="00C867FF">
      <w:pPr>
        <w:pStyle w:val="16"/>
        <w:tabs>
          <w:tab w:val="left" w:pos="442"/>
          <w:tab w:val="right" w:leader="dot" w:pos="9344"/>
        </w:tabs>
        <w:rPr>
          <w:rFonts w:asciiTheme="minorHAnsi" w:eastAsiaTheme="minorEastAsia" w:hAnsiTheme="minorHAnsi" w:cstheme="minorBidi"/>
          <w:b w:val="0"/>
          <w:bCs w:val="0"/>
          <w:caps w:val="0"/>
          <w:noProof/>
          <w:sz w:val="22"/>
          <w:szCs w:val="22"/>
          <w:lang w:eastAsia="ru-RU"/>
        </w:rPr>
      </w:pPr>
      <w:hyperlink w:anchor="_Toc499049171" w:history="1">
        <w:r w:rsidR="00CA2A89" w:rsidRPr="001979BA">
          <w:rPr>
            <w:rStyle w:val="a9"/>
            <w:noProof/>
          </w:rPr>
          <w:t>1.</w:t>
        </w:r>
        <w:r w:rsidR="00CA2A89">
          <w:rPr>
            <w:rFonts w:asciiTheme="minorHAnsi" w:eastAsiaTheme="minorEastAsia" w:hAnsiTheme="minorHAnsi" w:cstheme="minorBidi"/>
            <w:b w:val="0"/>
            <w:bCs w:val="0"/>
            <w:caps w:val="0"/>
            <w:noProof/>
            <w:sz w:val="22"/>
            <w:szCs w:val="22"/>
            <w:lang w:eastAsia="ru-RU"/>
          </w:rPr>
          <w:tab/>
        </w:r>
        <w:r w:rsidR="00CA2A89" w:rsidRPr="001979BA">
          <w:rPr>
            <w:rStyle w:val="a9"/>
            <w:noProof/>
          </w:rPr>
          <w:t>Основная часть. Расчетные показатели минимального допустимого уровня обеспеченности объектами местного значения и показатели максимального допустимого уровня территориальной доступности таких объектов для населения муниципального образования</w:t>
        </w:r>
        <w:r w:rsidR="00CA2A89">
          <w:rPr>
            <w:noProof/>
            <w:webHidden/>
          </w:rPr>
          <w:tab/>
        </w:r>
        <w:r>
          <w:rPr>
            <w:noProof/>
            <w:webHidden/>
          </w:rPr>
          <w:fldChar w:fldCharType="begin"/>
        </w:r>
        <w:r w:rsidR="00CA2A89">
          <w:rPr>
            <w:noProof/>
            <w:webHidden/>
          </w:rPr>
          <w:instrText xml:space="preserve"> PAGEREF _Toc499049171 \h </w:instrText>
        </w:r>
        <w:r>
          <w:rPr>
            <w:noProof/>
            <w:webHidden/>
          </w:rPr>
        </w:r>
        <w:r>
          <w:rPr>
            <w:noProof/>
            <w:webHidden/>
          </w:rPr>
          <w:fldChar w:fldCharType="separate"/>
        </w:r>
        <w:r w:rsidR="00A1544E">
          <w:rPr>
            <w:noProof/>
            <w:webHidden/>
          </w:rPr>
          <w:t>6</w:t>
        </w:r>
        <w:r>
          <w:rPr>
            <w:noProof/>
            <w:webHidden/>
          </w:rPr>
          <w:fldChar w:fldCharType="end"/>
        </w:r>
      </w:hyperlink>
    </w:p>
    <w:p w:rsidR="00CA2A89" w:rsidRDefault="00C867FF">
      <w:pPr>
        <w:pStyle w:val="22"/>
        <w:rPr>
          <w:rFonts w:asciiTheme="minorHAnsi" w:eastAsiaTheme="minorEastAsia" w:hAnsiTheme="minorHAnsi" w:cstheme="minorBidi"/>
          <w:iCs w:val="0"/>
          <w:noProof/>
          <w:sz w:val="22"/>
          <w:szCs w:val="22"/>
          <w:lang w:eastAsia="ru-RU"/>
        </w:rPr>
      </w:pPr>
      <w:hyperlink w:anchor="_Toc499049172" w:history="1">
        <w:r w:rsidR="00CA2A89" w:rsidRPr="001979BA">
          <w:rPr>
            <w:rStyle w:val="a9"/>
            <w:noProof/>
          </w:rPr>
          <w:t>1.1.</w:t>
        </w:r>
        <w:r w:rsidR="00CA2A89">
          <w:rPr>
            <w:rFonts w:asciiTheme="minorHAnsi" w:eastAsiaTheme="minorEastAsia" w:hAnsiTheme="minorHAnsi" w:cstheme="minorBidi"/>
            <w:iCs w:val="0"/>
            <w:noProof/>
            <w:sz w:val="22"/>
            <w:szCs w:val="22"/>
            <w:lang w:eastAsia="ru-RU"/>
          </w:rPr>
          <w:tab/>
        </w:r>
        <w:r w:rsidR="00CA2A89" w:rsidRPr="001979BA">
          <w:rPr>
            <w:rStyle w:val="a9"/>
            <w:noProof/>
          </w:rPr>
          <w:t>Объекты местного значения сельского поселения в области водоснабжения населения, водоотведения</w:t>
        </w:r>
        <w:r w:rsidR="00CA2A89">
          <w:rPr>
            <w:noProof/>
            <w:webHidden/>
          </w:rPr>
          <w:tab/>
        </w:r>
        <w:r>
          <w:rPr>
            <w:noProof/>
            <w:webHidden/>
          </w:rPr>
          <w:fldChar w:fldCharType="begin"/>
        </w:r>
        <w:r w:rsidR="00CA2A89">
          <w:rPr>
            <w:noProof/>
            <w:webHidden/>
          </w:rPr>
          <w:instrText xml:space="preserve"> PAGEREF _Toc499049172 \h </w:instrText>
        </w:r>
        <w:r>
          <w:rPr>
            <w:noProof/>
            <w:webHidden/>
          </w:rPr>
        </w:r>
        <w:r>
          <w:rPr>
            <w:noProof/>
            <w:webHidden/>
          </w:rPr>
          <w:fldChar w:fldCharType="separate"/>
        </w:r>
        <w:r w:rsidR="00A1544E">
          <w:rPr>
            <w:noProof/>
            <w:webHidden/>
          </w:rPr>
          <w:t>6</w:t>
        </w:r>
        <w:r>
          <w:rPr>
            <w:noProof/>
            <w:webHidden/>
          </w:rPr>
          <w:fldChar w:fldCharType="end"/>
        </w:r>
      </w:hyperlink>
    </w:p>
    <w:p w:rsidR="00CA2A89" w:rsidRDefault="00C867FF">
      <w:pPr>
        <w:pStyle w:val="22"/>
        <w:rPr>
          <w:rFonts w:asciiTheme="minorHAnsi" w:eastAsiaTheme="minorEastAsia" w:hAnsiTheme="minorHAnsi" w:cstheme="minorBidi"/>
          <w:iCs w:val="0"/>
          <w:noProof/>
          <w:sz w:val="22"/>
          <w:szCs w:val="22"/>
          <w:lang w:eastAsia="ru-RU"/>
        </w:rPr>
      </w:pPr>
      <w:hyperlink w:anchor="_Toc499049173" w:history="1">
        <w:r w:rsidR="00CA2A89" w:rsidRPr="001979BA">
          <w:rPr>
            <w:rStyle w:val="a9"/>
            <w:noProof/>
          </w:rPr>
          <w:t>1.2.</w:t>
        </w:r>
        <w:r w:rsidR="00CA2A89">
          <w:rPr>
            <w:rFonts w:asciiTheme="minorHAnsi" w:eastAsiaTheme="minorEastAsia" w:hAnsiTheme="minorHAnsi" w:cstheme="minorBidi"/>
            <w:iCs w:val="0"/>
            <w:noProof/>
            <w:sz w:val="22"/>
            <w:szCs w:val="22"/>
            <w:lang w:eastAsia="ru-RU"/>
          </w:rPr>
          <w:tab/>
        </w:r>
        <w:r w:rsidR="00CA2A89" w:rsidRPr="001979BA">
          <w:rPr>
            <w:rStyle w:val="a9"/>
            <w:noProof/>
          </w:rPr>
          <w:t>Объекты местного значения сельского поселения в области автомобильных дорог местного значения</w:t>
        </w:r>
        <w:r w:rsidR="00CA2A89">
          <w:rPr>
            <w:noProof/>
            <w:webHidden/>
          </w:rPr>
          <w:tab/>
        </w:r>
        <w:r>
          <w:rPr>
            <w:noProof/>
            <w:webHidden/>
          </w:rPr>
          <w:fldChar w:fldCharType="begin"/>
        </w:r>
        <w:r w:rsidR="00CA2A89">
          <w:rPr>
            <w:noProof/>
            <w:webHidden/>
          </w:rPr>
          <w:instrText xml:space="preserve"> PAGEREF _Toc499049173 \h </w:instrText>
        </w:r>
        <w:r>
          <w:rPr>
            <w:noProof/>
            <w:webHidden/>
          </w:rPr>
        </w:r>
        <w:r>
          <w:rPr>
            <w:noProof/>
            <w:webHidden/>
          </w:rPr>
          <w:fldChar w:fldCharType="separate"/>
        </w:r>
        <w:r w:rsidR="00A1544E">
          <w:rPr>
            <w:noProof/>
            <w:webHidden/>
          </w:rPr>
          <w:t>7</w:t>
        </w:r>
        <w:r>
          <w:rPr>
            <w:noProof/>
            <w:webHidden/>
          </w:rPr>
          <w:fldChar w:fldCharType="end"/>
        </w:r>
      </w:hyperlink>
    </w:p>
    <w:p w:rsidR="00CA2A89" w:rsidRDefault="00C867FF">
      <w:pPr>
        <w:pStyle w:val="22"/>
        <w:rPr>
          <w:rFonts w:asciiTheme="minorHAnsi" w:eastAsiaTheme="minorEastAsia" w:hAnsiTheme="minorHAnsi" w:cstheme="minorBidi"/>
          <w:iCs w:val="0"/>
          <w:noProof/>
          <w:sz w:val="22"/>
          <w:szCs w:val="22"/>
          <w:lang w:eastAsia="ru-RU"/>
        </w:rPr>
      </w:pPr>
      <w:hyperlink w:anchor="_Toc499049174" w:history="1">
        <w:r w:rsidR="00CA2A89" w:rsidRPr="001979BA">
          <w:rPr>
            <w:rStyle w:val="a9"/>
            <w:noProof/>
          </w:rPr>
          <w:t>1.3.</w:t>
        </w:r>
        <w:r w:rsidR="00CA2A89">
          <w:rPr>
            <w:rFonts w:asciiTheme="minorHAnsi" w:eastAsiaTheme="minorEastAsia" w:hAnsiTheme="minorHAnsi" w:cstheme="minorBidi"/>
            <w:iCs w:val="0"/>
            <w:noProof/>
            <w:sz w:val="22"/>
            <w:szCs w:val="22"/>
            <w:lang w:eastAsia="ru-RU"/>
          </w:rPr>
          <w:tab/>
        </w:r>
        <w:r w:rsidR="00CA2A89" w:rsidRPr="001979BA">
          <w:rPr>
            <w:rStyle w:val="a9"/>
            <w:noProof/>
          </w:rPr>
          <w:t>Объекты местного значения сельского поселения в области физической культуры и массового спорта</w:t>
        </w:r>
        <w:r w:rsidR="00CA2A89">
          <w:rPr>
            <w:noProof/>
            <w:webHidden/>
          </w:rPr>
          <w:tab/>
        </w:r>
        <w:r>
          <w:rPr>
            <w:noProof/>
            <w:webHidden/>
          </w:rPr>
          <w:fldChar w:fldCharType="begin"/>
        </w:r>
        <w:r w:rsidR="00CA2A89">
          <w:rPr>
            <w:noProof/>
            <w:webHidden/>
          </w:rPr>
          <w:instrText xml:space="preserve"> PAGEREF _Toc499049174 \h </w:instrText>
        </w:r>
        <w:r>
          <w:rPr>
            <w:noProof/>
            <w:webHidden/>
          </w:rPr>
        </w:r>
        <w:r>
          <w:rPr>
            <w:noProof/>
            <w:webHidden/>
          </w:rPr>
          <w:fldChar w:fldCharType="separate"/>
        </w:r>
        <w:r w:rsidR="00A1544E">
          <w:rPr>
            <w:noProof/>
            <w:webHidden/>
          </w:rPr>
          <w:t>7</w:t>
        </w:r>
        <w:r>
          <w:rPr>
            <w:noProof/>
            <w:webHidden/>
          </w:rPr>
          <w:fldChar w:fldCharType="end"/>
        </w:r>
      </w:hyperlink>
    </w:p>
    <w:p w:rsidR="00CA2A89" w:rsidRDefault="00C867FF">
      <w:pPr>
        <w:pStyle w:val="22"/>
        <w:rPr>
          <w:rFonts w:asciiTheme="minorHAnsi" w:eastAsiaTheme="minorEastAsia" w:hAnsiTheme="minorHAnsi" w:cstheme="minorBidi"/>
          <w:iCs w:val="0"/>
          <w:noProof/>
          <w:sz w:val="22"/>
          <w:szCs w:val="22"/>
          <w:lang w:eastAsia="ru-RU"/>
        </w:rPr>
      </w:pPr>
      <w:hyperlink w:anchor="_Toc499049175" w:history="1">
        <w:r w:rsidR="00CA2A89" w:rsidRPr="001979BA">
          <w:rPr>
            <w:rStyle w:val="a9"/>
            <w:noProof/>
          </w:rPr>
          <w:t>1.4.</w:t>
        </w:r>
        <w:r w:rsidR="00CA2A89">
          <w:rPr>
            <w:rFonts w:asciiTheme="minorHAnsi" w:eastAsiaTheme="minorEastAsia" w:hAnsiTheme="minorHAnsi" w:cstheme="minorBidi"/>
            <w:iCs w:val="0"/>
            <w:noProof/>
            <w:sz w:val="22"/>
            <w:szCs w:val="22"/>
            <w:lang w:eastAsia="ru-RU"/>
          </w:rPr>
          <w:tab/>
        </w:r>
        <w:r w:rsidR="00CA2A89" w:rsidRPr="001979BA">
          <w:rPr>
            <w:rStyle w:val="a9"/>
            <w:noProof/>
          </w:rPr>
          <w:t>Объекты местного значения сельского поселения в области сбора и вывоза твердых коммунальных отходов</w:t>
        </w:r>
        <w:r w:rsidR="00CA2A89">
          <w:rPr>
            <w:noProof/>
            <w:webHidden/>
          </w:rPr>
          <w:tab/>
        </w:r>
        <w:r>
          <w:rPr>
            <w:noProof/>
            <w:webHidden/>
          </w:rPr>
          <w:fldChar w:fldCharType="begin"/>
        </w:r>
        <w:r w:rsidR="00CA2A89">
          <w:rPr>
            <w:noProof/>
            <w:webHidden/>
          </w:rPr>
          <w:instrText xml:space="preserve"> PAGEREF _Toc499049175 \h </w:instrText>
        </w:r>
        <w:r>
          <w:rPr>
            <w:noProof/>
            <w:webHidden/>
          </w:rPr>
        </w:r>
        <w:r>
          <w:rPr>
            <w:noProof/>
            <w:webHidden/>
          </w:rPr>
          <w:fldChar w:fldCharType="separate"/>
        </w:r>
        <w:r w:rsidR="00A1544E">
          <w:rPr>
            <w:noProof/>
            <w:webHidden/>
          </w:rPr>
          <w:t>8</w:t>
        </w:r>
        <w:r>
          <w:rPr>
            <w:noProof/>
            <w:webHidden/>
          </w:rPr>
          <w:fldChar w:fldCharType="end"/>
        </w:r>
      </w:hyperlink>
    </w:p>
    <w:p w:rsidR="00CA2A89" w:rsidRDefault="00C867FF">
      <w:pPr>
        <w:pStyle w:val="22"/>
        <w:rPr>
          <w:rFonts w:asciiTheme="minorHAnsi" w:eastAsiaTheme="minorEastAsia" w:hAnsiTheme="minorHAnsi" w:cstheme="minorBidi"/>
          <w:iCs w:val="0"/>
          <w:noProof/>
          <w:sz w:val="22"/>
          <w:szCs w:val="22"/>
          <w:lang w:eastAsia="ru-RU"/>
        </w:rPr>
      </w:pPr>
      <w:hyperlink w:anchor="_Toc499049176" w:history="1">
        <w:r w:rsidR="00CA2A89" w:rsidRPr="001979BA">
          <w:rPr>
            <w:rStyle w:val="a9"/>
            <w:noProof/>
          </w:rPr>
          <w:t>1.5.</w:t>
        </w:r>
        <w:r w:rsidR="00CA2A89">
          <w:rPr>
            <w:rFonts w:asciiTheme="minorHAnsi" w:eastAsiaTheme="minorEastAsia" w:hAnsiTheme="minorHAnsi" w:cstheme="minorBidi"/>
            <w:iCs w:val="0"/>
            <w:noProof/>
            <w:sz w:val="22"/>
            <w:szCs w:val="22"/>
            <w:lang w:eastAsia="ru-RU"/>
          </w:rPr>
          <w:tab/>
        </w:r>
        <w:r w:rsidR="00CA2A89" w:rsidRPr="001979BA">
          <w:rPr>
            <w:rStyle w:val="a9"/>
            <w:noProof/>
          </w:rPr>
          <w:t>Объекты местного значения сельского поселения в области предупреждения чрезвычайных ситуаций и ликвидации их последствий</w:t>
        </w:r>
        <w:r w:rsidR="00CA2A89">
          <w:rPr>
            <w:noProof/>
            <w:webHidden/>
          </w:rPr>
          <w:tab/>
        </w:r>
        <w:r>
          <w:rPr>
            <w:noProof/>
            <w:webHidden/>
          </w:rPr>
          <w:fldChar w:fldCharType="begin"/>
        </w:r>
        <w:r w:rsidR="00CA2A89">
          <w:rPr>
            <w:noProof/>
            <w:webHidden/>
          </w:rPr>
          <w:instrText xml:space="preserve"> PAGEREF _Toc499049176 \h </w:instrText>
        </w:r>
        <w:r>
          <w:rPr>
            <w:noProof/>
            <w:webHidden/>
          </w:rPr>
        </w:r>
        <w:r>
          <w:rPr>
            <w:noProof/>
            <w:webHidden/>
          </w:rPr>
          <w:fldChar w:fldCharType="separate"/>
        </w:r>
        <w:r w:rsidR="00A1544E">
          <w:rPr>
            <w:noProof/>
            <w:webHidden/>
          </w:rPr>
          <w:t>8</w:t>
        </w:r>
        <w:r>
          <w:rPr>
            <w:noProof/>
            <w:webHidden/>
          </w:rPr>
          <w:fldChar w:fldCharType="end"/>
        </w:r>
      </w:hyperlink>
    </w:p>
    <w:p w:rsidR="00CA2A89" w:rsidRDefault="00C867FF">
      <w:pPr>
        <w:pStyle w:val="22"/>
        <w:rPr>
          <w:rFonts w:asciiTheme="minorHAnsi" w:eastAsiaTheme="minorEastAsia" w:hAnsiTheme="minorHAnsi" w:cstheme="minorBidi"/>
          <w:iCs w:val="0"/>
          <w:noProof/>
          <w:sz w:val="22"/>
          <w:szCs w:val="22"/>
          <w:lang w:eastAsia="ru-RU"/>
        </w:rPr>
      </w:pPr>
      <w:hyperlink w:anchor="_Toc499049177" w:history="1">
        <w:r w:rsidR="00CA2A89" w:rsidRPr="001979BA">
          <w:rPr>
            <w:rStyle w:val="a9"/>
            <w:noProof/>
          </w:rPr>
          <w:t>1.6.</w:t>
        </w:r>
        <w:r w:rsidR="00CA2A89">
          <w:rPr>
            <w:rFonts w:asciiTheme="minorHAnsi" w:eastAsiaTheme="minorEastAsia" w:hAnsiTheme="minorHAnsi" w:cstheme="minorBidi"/>
            <w:iCs w:val="0"/>
            <w:noProof/>
            <w:sz w:val="22"/>
            <w:szCs w:val="22"/>
            <w:lang w:eastAsia="ru-RU"/>
          </w:rPr>
          <w:tab/>
        </w:r>
        <w:r w:rsidR="00CA2A89" w:rsidRPr="001979BA">
          <w:rPr>
            <w:rStyle w:val="a9"/>
            <w:noProof/>
          </w:rPr>
          <w:t>Объекты местного значения сельского поселения в области ритуальных услуг и содержания мест захоронения</w:t>
        </w:r>
        <w:r w:rsidR="00CA2A89">
          <w:rPr>
            <w:noProof/>
            <w:webHidden/>
          </w:rPr>
          <w:tab/>
        </w:r>
        <w:r>
          <w:rPr>
            <w:noProof/>
            <w:webHidden/>
          </w:rPr>
          <w:fldChar w:fldCharType="begin"/>
        </w:r>
        <w:r w:rsidR="00CA2A89">
          <w:rPr>
            <w:noProof/>
            <w:webHidden/>
          </w:rPr>
          <w:instrText xml:space="preserve"> PAGEREF _Toc499049177 \h </w:instrText>
        </w:r>
        <w:r>
          <w:rPr>
            <w:noProof/>
            <w:webHidden/>
          </w:rPr>
        </w:r>
        <w:r>
          <w:rPr>
            <w:noProof/>
            <w:webHidden/>
          </w:rPr>
          <w:fldChar w:fldCharType="separate"/>
        </w:r>
        <w:r w:rsidR="00A1544E">
          <w:rPr>
            <w:noProof/>
            <w:webHidden/>
          </w:rPr>
          <w:t>9</w:t>
        </w:r>
        <w:r>
          <w:rPr>
            <w:noProof/>
            <w:webHidden/>
          </w:rPr>
          <w:fldChar w:fldCharType="end"/>
        </w:r>
      </w:hyperlink>
    </w:p>
    <w:p w:rsidR="00CA2A89" w:rsidRDefault="00C867FF">
      <w:pPr>
        <w:pStyle w:val="22"/>
        <w:rPr>
          <w:rFonts w:asciiTheme="minorHAnsi" w:eastAsiaTheme="minorEastAsia" w:hAnsiTheme="minorHAnsi" w:cstheme="minorBidi"/>
          <w:iCs w:val="0"/>
          <w:noProof/>
          <w:sz w:val="22"/>
          <w:szCs w:val="22"/>
          <w:lang w:eastAsia="ru-RU"/>
        </w:rPr>
      </w:pPr>
      <w:hyperlink w:anchor="_Toc499049178" w:history="1">
        <w:r w:rsidR="00CA2A89" w:rsidRPr="001979BA">
          <w:rPr>
            <w:rStyle w:val="a9"/>
            <w:noProof/>
          </w:rPr>
          <w:t>1.7.</w:t>
        </w:r>
        <w:r w:rsidR="00CA2A89">
          <w:rPr>
            <w:rFonts w:asciiTheme="minorHAnsi" w:eastAsiaTheme="minorEastAsia" w:hAnsiTheme="minorHAnsi" w:cstheme="minorBidi"/>
            <w:iCs w:val="0"/>
            <w:noProof/>
            <w:sz w:val="22"/>
            <w:szCs w:val="22"/>
            <w:lang w:eastAsia="ru-RU"/>
          </w:rPr>
          <w:tab/>
        </w:r>
        <w:r w:rsidR="00CA2A89" w:rsidRPr="001979BA">
          <w:rPr>
            <w:rStyle w:val="a9"/>
            <w:noProof/>
          </w:rPr>
          <w:t>Объекты местного значения сельского поселения в области культуры и искусства</w:t>
        </w:r>
        <w:r w:rsidR="00CA2A89">
          <w:rPr>
            <w:noProof/>
            <w:webHidden/>
          </w:rPr>
          <w:tab/>
        </w:r>
        <w:r>
          <w:rPr>
            <w:noProof/>
            <w:webHidden/>
          </w:rPr>
          <w:fldChar w:fldCharType="begin"/>
        </w:r>
        <w:r w:rsidR="00CA2A89">
          <w:rPr>
            <w:noProof/>
            <w:webHidden/>
          </w:rPr>
          <w:instrText xml:space="preserve"> PAGEREF _Toc499049178 \h </w:instrText>
        </w:r>
        <w:r>
          <w:rPr>
            <w:noProof/>
            <w:webHidden/>
          </w:rPr>
        </w:r>
        <w:r>
          <w:rPr>
            <w:noProof/>
            <w:webHidden/>
          </w:rPr>
          <w:fldChar w:fldCharType="separate"/>
        </w:r>
        <w:r w:rsidR="00A1544E">
          <w:rPr>
            <w:noProof/>
            <w:webHidden/>
          </w:rPr>
          <w:t>9</w:t>
        </w:r>
        <w:r>
          <w:rPr>
            <w:noProof/>
            <w:webHidden/>
          </w:rPr>
          <w:fldChar w:fldCharType="end"/>
        </w:r>
      </w:hyperlink>
    </w:p>
    <w:p w:rsidR="00CA2A89" w:rsidRDefault="00C867FF">
      <w:pPr>
        <w:pStyle w:val="22"/>
        <w:rPr>
          <w:rFonts w:asciiTheme="minorHAnsi" w:eastAsiaTheme="minorEastAsia" w:hAnsiTheme="minorHAnsi" w:cstheme="minorBidi"/>
          <w:iCs w:val="0"/>
          <w:noProof/>
          <w:sz w:val="22"/>
          <w:szCs w:val="22"/>
          <w:lang w:eastAsia="ru-RU"/>
        </w:rPr>
      </w:pPr>
      <w:hyperlink w:anchor="_Toc499049179" w:history="1">
        <w:r w:rsidR="00CA2A89" w:rsidRPr="001979BA">
          <w:rPr>
            <w:rStyle w:val="a9"/>
            <w:noProof/>
          </w:rPr>
          <w:t>1.8.</w:t>
        </w:r>
        <w:r w:rsidR="00CA2A89">
          <w:rPr>
            <w:rFonts w:asciiTheme="minorHAnsi" w:eastAsiaTheme="minorEastAsia" w:hAnsiTheme="minorHAnsi" w:cstheme="minorBidi"/>
            <w:iCs w:val="0"/>
            <w:noProof/>
            <w:sz w:val="22"/>
            <w:szCs w:val="22"/>
            <w:lang w:eastAsia="ru-RU"/>
          </w:rPr>
          <w:tab/>
        </w:r>
        <w:r w:rsidR="00CA2A89" w:rsidRPr="001979BA">
          <w:rPr>
            <w:rStyle w:val="a9"/>
            <w:noProof/>
          </w:rPr>
          <w:t>Объекты местного значения сельского поселения в области благоустройства и озеленения территории поселения</w:t>
        </w:r>
        <w:r w:rsidR="00CA2A89">
          <w:rPr>
            <w:noProof/>
            <w:webHidden/>
          </w:rPr>
          <w:tab/>
        </w:r>
        <w:r>
          <w:rPr>
            <w:noProof/>
            <w:webHidden/>
          </w:rPr>
          <w:fldChar w:fldCharType="begin"/>
        </w:r>
        <w:r w:rsidR="00CA2A89">
          <w:rPr>
            <w:noProof/>
            <w:webHidden/>
          </w:rPr>
          <w:instrText xml:space="preserve"> PAGEREF _Toc499049179 \h </w:instrText>
        </w:r>
        <w:r>
          <w:rPr>
            <w:noProof/>
            <w:webHidden/>
          </w:rPr>
        </w:r>
        <w:r>
          <w:rPr>
            <w:noProof/>
            <w:webHidden/>
          </w:rPr>
          <w:fldChar w:fldCharType="separate"/>
        </w:r>
        <w:r w:rsidR="00A1544E">
          <w:rPr>
            <w:noProof/>
            <w:webHidden/>
          </w:rPr>
          <w:t>10</w:t>
        </w:r>
        <w:r>
          <w:rPr>
            <w:noProof/>
            <w:webHidden/>
          </w:rPr>
          <w:fldChar w:fldCharType="end"/>
        </w:r>
      </w:hyperlink>
    </w:p>
    <w:p w:rsidR="00CA2A89" w:rsidRDefault="00C867FF">
      <w:pPr>
        <w:pStyle w:val="22"/>
        <w:rPr>
          <w:rFonts w:asciiTheme="minorHAnsi" w:eastAsiaTheme="minorEastAsia" w:hAnsiTheme="minorHAnsi" w:cstheme="minorBidi"/>
          <w:iCs w:val="0"/>
          <w:noProof/>
          <w:sz w:val="22"/>
          <w:szCs w:val="22"/>
          <w:lang w:eastAsia="ru-RU"/>
        </w:rPr>
      </w:pPr>
      <w:hyperlink w:anchor="_Toc499049180" w:history="1">
        <w:r w:rsidR="00CA2A89" w:rsidRPr="001979BA">
          <w:rPr>
            <w:rStyle w:val="a9"/>
            <w:noProof/>
          </w:rPr>
          <w:t>1.9.</w:t>
        </w:r>
        <w:r w:rsidR="00CA2A89">
          <w:rPr>
            <w:rFonts w:asciiTheme="minorHAnsi" w:eastAsiaTheme="minorEastAsia" w:hAnsiTheme="minorHAnsi" w:cstheme="minorBidi"/>
            <w:iCs w:val="0"/>
            <w:noProof/>
            <w:sz w:val="22"/>
            <w:szCs w:val="22"/>
            <w:lang w:eastAsia="ru-RU"/>
          </w:rPr>
          <w:tab/>
        </w:r>
        <w:r w:rsidR="00CA2A89" w:rsidRPr="001979BA">
          <w:rPr>
            <w:rStyle w:val="a9"/>
            <w:noProof/>
          </w:rPr>
          <w:t>Объекты местного значения сельского поселения в области торговли, общественного питания и бытового обслуживания</w:t>
        </w:r>
        <w:r w:rsidR="00CA2A89">
          <w:rPr>
            <w:noProof/>
            <w:webHidden/>
          </w:rPr>
          <w:tab/>
        </w:r>
        <w:r>
          <w:rPr>
            <w:noProof/>
            <w:webHidden/>
          </w:rPr>
          <w:fldChar w:fldCharType="begin"/>
        </w:r>
        <w:r w:rsidR="00CA2A89">
          <w:rPr>
            <w:noProof/>
            <w:webHidden/>
          </w:rPr>
          <w:instrText xml:space="preserve"> PAGEREF _Toc499049180 \h </w:instrText>
        </w:r>
        <w:r>
          <w:rPr>
            <w:noProof/>
            <w:webHidden/>
          </w:rPr>
        </w:r>
        <w:r>
          <w:rPr>
            <w:noProof/>
            <w:webHidden/>
          </w:rPr>
          <w:fldChar w:fldCharType="separate"/>
        </w:r>
        <w:r w:rsidR="00A1544E">
          <w:rPr>
            <w:noProof/>
            <w:webHidden/>
          </w:rPr>
          <w:t>10</w:t>
        </w:r>
        <w:r>
          <w:rPr>
            <w:noProof/>
            <w:webHidden/>
          </w:rPr>
          <w:fldChar w:fldCharType="end"/>
        </w:r>
      </w:hyperlink>
    </w:p>
    <w:p w:rsidR="00CA2A89" w:rsidRDefault="00C867FF">
      <w:pPr>
        <w:pStyle w:val="22"/>
      </w:pPr>
      <w:hyperlink w:anchor="_Toc499049181" w:history="1">
        <w:r w:rsidR="00CA2A89" w:rsidRPr="001979BA">
          <w:rPr>
            <w:rStyle w:val="a9"/>
            <w:noProof/>
          </w:rPr>
          <w:t>1.10.</w:t>
        </w:r>
        <w:r w:rsidR="00CA2A89">
          <w:rPr>
            <w:rFonts w:asciiTheme="minorHAnsi" w:eastAsiaTheme="minorEastAsia" w:hAnsiTheme="minorHAnsi" w:cstheme="minorBidi"/>
            <w:iCs w:val="0"/>
            <w:noProof/>
            <w:sz w:val="22"/>
            <w:szCs w:val="22"/>
            <w:lang w:eastAsia="ru-RU"/>
          </w:rPr>
          <w:tab/>
        </w:r>
        <w:r w:rsidR="00CA2A89" w:rsidRPr="001979BA">
          <w:rPr>
            <w:rStyle w:val="a9"/>
            <w:noProof/>
          </w:rPr>
          <w:t>Объекты местного значения сельского поселения в области деятельности органов местного самоуправления</w:t>
        </w:r>
        <w:r w:rsidR="00CA2A89">
          <w:rPr>
            <w:noProof/>
            <w:webHidden/>
          </w:rPr>
          <w:tab/>
        </w:r>
        <w:r>
          <w:rPr>
            <w:noProof/>
            <w:webHidden/>
          </w:rPr>
          <w:fldChar w:fldCharType="begin"/>
        </w:r>
        <w:r w:rsidR="00CA2A89">
          <w:rPr>
            <w:noProof/>
            <w:webHidden/>
          </w:rPr>
          <w:instrText xml:space="preserve"> PAGEREF _Toc499049181 \h </w:instrText>
        </w:r>
        <w:r>
          <w:rPr>
            <w:noProof/>
            <w:webHidden/>
          </w:rPr>
        </w:r>
        <w:r>
          <w:rPr>
            <w:noProof/>
            <w:webHidden/>
          </w:rPr>
          <w:fldChar w:fldCharType="separate"/>
        </w:r>
        <w:r w:rsidR="00A1544E">
          <w:rPr>
            <w:noProof/>
            <w:webHidden/>
          </w:rPr>
          <w:t>11</w:t>
        </w:r>
        <w:r>
          <w:rPr>
            <w:noProof/>
            <w:webHidden/>
          </w:rPr>
          <w:fldChar w:fldCharType="end"/>
        </w:r>
      </w:hyperlink>
    </w:p>
    <w:p w:rsidR="00B710A1" w:rsidRPr="00B710A1" w:rsidRDefault="00B710A1" w:rsidP="00B710A1">
      <w:pPr>
        <w:pStyle w:val="ac"/>
        <w:ind w:firstLine="426"/>
      </w:pPr>
      <w:r>
        <w:rPr>
          <w:color w:val="7F1F16" w:themeColor="accent2" w:themeShade="BF"/>
          <w:sz w:val="28"/>
          <w:szCs w:val="28"/>
        </w:rPr>
        <w:t xml:space="preserve">1.11.   Объекты   местного значения муниципального района в области </w:t>
      </w:r>
      <w:r>
        <w:rPr>
          <w:color w:val="7F1F16" w:themeColor="accent2" w:themeShade="BF"/>
          <w:sz w:val="28"/>
          <w:szCs w:val="28"/>
        </w:rPr>
        <w:br/>
        <w:t>образования………………………………………………………………………</w:t>
      </w:r>
    </w:p>
    <w:p w:rsidR="00CA2A89" w:rsidRDefault="00C867FF">
      <w:pPr>
        <w:pStyle w:val="16"/>
        <w:tabs>
          <w:tab w:val="left" w:pos="442"/>
          <w:tab w:val="right" w:leader="dot" w:pos="9344"/>
        </w:tabs>
        <w:rPr>
          <w:rFonts w:asciiTheme="minorHAnsi" w:eastAsiaTheme="minorEastAsia" w:hAnsiTheme="minorHAnsi" w:cstheme="minorBidi"/>
          <w:b w:val="0"/>
          <w:bCs w:val="0"/>
          <w:caps w:val="0"/>
          <w:noProof/>
          <w:sz w:val="22"/>
          <w:szCs w:val="22"/>
          <w:lang w:eastAsia="ru-RU"/>
        </w:rPr>
      </w:pPr>
      <w:hyperlink w:anchor="_Toc499049182" w:history="1">
        <w:r w:rsidR="00CA2A89" w:rsidRPr="001979BA">
          <w:rPr>
            <w:rStyle w:val="a9"/>
            <w:noProof/>
          </w:rPr>
          <w:t>2.</w:t>
        </w:r>
        <w:r w:rsidR="00CA2A89">
          <w:rPr>
            <w:rFonts w:asciiTheme="minorHAnsi" w:eastAsiaTheme="minorEastAsia" w:hAnsiTheme="minorHAnsi" w:cstheme="minorBidi"/>
            <w:b w:val="0"/>
            <w:bCs w:val="0"/>
            <w:caps w:val="0"/>
            <w:noProof/>
            <w:sz w:val="22"/>
            <w:szCs w:val="22"/>
            <w:lang w:eastAsia="ru-RU"/>
          </w:rPr>
          <w:tab/>
        </w:r>
        <w:r w:rsidR="00CA2A89" w:rsidRPr="001979BA">
          <w:rPr>
            <w:rStyle w:val="a9"/>
            <w:noProof/>
          </w:rPr>
          <w:t>Материалы по обоснованию расчетных показателей, содержащихся в основной части местных нормативов градостроительного проектирования муниципального образования</w:t>
        </w:r>
        <w:r w:rsidR="00CA2A89">
          <w:rPr>
            <w:noProof/>
            <w:webHidden/>
          </w:rPr>
          <w:tab/>
        </w:r>
        <w:r>
          <w:rPr>
            <w:noProof/>
            <w:webHidden/>
          </w:rPr>
          <w:fldChar w:fldCharType="begin"/>
        </w:r>
        <w:r w:rsidR="00CA2A89">
          <w:rPr>
            <w:noProof/>
            <w:webHidden/>
          </w:rPr>
          <w:instrText xml:space="preserve"> PAGEREF _Toc499049182 \h </w:instrText>
        </w:r>
        <w:r>
          <w:rPr>
            <w:noProof/>
            <w:webHidden/>
          </w:rPr>
        </w:r>
        <w:r>
          <w:rPr>
            <w:noProof/>
            <w:webHidden/>
          </w:rPr>
          <w:fldChar w:fldCharType="separate"/>
        </w:r>
        <w:r w:rsidR="00A1544E">
          <w:rPr>
            <w:noProof/>
            <w:webHidden/>
          </w:rPr>
          <w:t>12</w:t>
        </w:r>
        <w:r>
          <w:rPr>
            <w:noProof/>
            <w:webHidden/>
          </w:rPr>
          <w:fldChar w:fldCharType="end"/>
        </w:r>
      </w:hyperlink>
    </w:p>
    <w:p w:rsidR="00CA2A89" w:rsidRDefault="00C867FF">
      <w:pPr>
        <w:pStyle w:val="22"/>
        <w:rPr>
          <w:rFonts w:asciiTheme="minorHAnsi" w:eastAsiaTheme="minorEastAsia" w:hAnsiTheme="minorHAnsi" w:cstheme="minorBidi"/>
          <w:iCs w:val="0"/>
          <w:noProof/>
          <w:sz w:val="22"/>
          <w:szCs w:val="22"/>
          <w:lang w:eastAsia="ru-RU"/>
        </w:rPr>
      </w:pPr>
      <w:hyperlink w:anchor="_Toc499049183" w:history="1">
        <w:r w:rsidR="00CA2A89" w:rsidRPr="001979BA">
          <w:rPr>
            <w:rStyle w:val="a9"/>
            <w:noProof/>
          </w:rPr>
          <w:t>2.1.</w:t>
        </w:r>
        <w:r w:rsidR="00CA2A89">
          <w:rPr>
            <w:rFonts w:asciiTheme="minorHAnsi" w:eastAsiaTheme="minorEastAsia" w:hAnsiTheme="minorHAnsi" w:cstheme="minorBidi"/>
            <w:iCs w:val="0"/>
            <w:noProof/>
            <w:sz w:val="22"/>
            <w:szCs w:val="22"/>
            <w:lang w:eastAsia="ru-RU"/>
          </w:rPr>
          <w:tab/>
        </w:r>
        <w:r w:rsidR="00CA2A89" w:rsidRPr="001979BA">
          <w:rPr>
            <w:rStyle w:val="a9"/>
            <w:noProof/>
          </w:rPr>
          <w:t xml:space="preserve">Результаты анализа административно-территориального устройства, природно-климатических и социально-экономических условий развития сельских поселений </w:t>
        </w:r>
        <w:r w:rsidR="00CE7D76">
          <w:rPr>
            <w:rStyle w:val="a9"/>
            <w:noProof/>
          </w:rPr>
          <w:t>Вольск</w:t>
        </w:r>
        <w:r w:rsidR="00CA2A89" w:rsidRPr="001979BA">
          <w:rPr>
            <w:rStyle w:val="a9"/>
            <w:noProof/>
          </w:rPr>
          <w:t>ого муниципального района, влияющих на установление расчетных показателей</w:t>
        </w:r>
        <w:r w:rsidR="00CA2A89">
          <w:rPr>
            <w:noProof/>
            <w:webHidden/>
          </w:rPr>
          <w:tab/>
        </w:r>
        <w:r>
          <w:rPr>
            <w:noProof/>
            <w:webHidden/>
          </w:rPr>
          <w:fldChar w:fldCharType="begin"/>
        </w:r>
        <w:r w:rsidR="00CA2A89">
          <w:rPr>
            <w:noProof/>
            <w:webHidden/>
          </w:rPr>
          <w:instrText xml:space="preserve"> PAGEREF _Toc499049183 \h </w:instrText>
        </w:r>
        <w:r>
          <w:rPr>
            <w:noProof/>
            <w:webHidden/>
          </w:rPr>
        </w:r>
        <w:r>
          <w:rPr>
            <w:noProof/>
            <w:webHidden/>
          </w:rPr>
          <w:fldChar w:fldCharType="separate"/>
        </w:r>
        <w:r w:rsidR="00A1544E">
          <w:rPr>
            <w:noProof/>
            <w:webHidden/>
          </w:rPr>
          <w:t>12</w:t>
        </w:r>
        <w:r>
          <w:rPr>
            <w:noProof/>
            <w:webHidden/>
          </w:rPr>
          <w:fldChar w:fldCharType="end"/>
        </w:r>
      </w:hyperlink>
    </w:p>
    <w:p w:rsidR="00CA2A89" w:rsidRDefault="00C867FF">
      <w:pPr>
        <w:pStyle w:val="31"/>
        <w:rPr>
          <w:rFonts w:asciiTheme="minorHAnsi" w:eastAsiaTheme="minorEastAsia" w:hAnsiTheme="minorHAnsi" w:cstheme="minorBidi"/>
          <w:noProof/>
          <w:sz w:val="22"/>
          <w:szCs w:val="22"/>
          <w:lang w:eastAsia="ru-RU"/>
        </w:rPr>
      </w:pPr>
      <w:hyperlink w:anchor="_Toc499049184" w:history="1">
        <w:r w:rsidR="00CA2A89" w:rsidRPr="001979BA">
          <w:rPr>
            <w:rStyle w:val="a9"/>
            <w:noProof/>
          </w:rPr>
          <w:t>2.1.1.</w:t>
        </w:r>
        <w:r w:rsidR="00CA2A89">
          <w:rPr>
            <w:rFonts w:asciiTheme="minorHAnsi" w:eastAsiaTheme="minorEastAsia" w:hAnsiTheme="minorHAnsi" w:cstheme="minorBidi"/>
            <w:noProof/>
            <w:sz w:val="22"/>
            <w:szCs w:val="22"/>
            <w:lang w:eastAsia="ru-RU"/>
          </w:rPr>
          <w:tab/>
        </w:r>
        <w:r w:rsidR="00CA2A89" w:rsidRPr="001979BA">
          <w:rPr>
            <w:rStyle w:val="a9"/>
            <w:noProof/>
          </w:rPr>
          <w:t xml:space="preserve">Анализ административно-территориального устройства сельских поселений </w:t>
        </w:r>
        <w:r w:rsidR="00CE7D76">
          <w:rPr>
            <w:rStyle w:val="a9"/>
            <w:noProof/>
          </w:rPr>
          <w:t>Вольск</w:t>
        </w:r>
        <w:r w:rsidR="00CA2A89" w:rsidRPr="001979BA">
          <w:rPr>
            <w:rStyle w:val="a9"/>
            <w:noProof/>
          </w:rPr>
          <w:t>ого муниципального района</w:t>
        </w:r>
        <w:r w:rsidR="00CA2A89">
          <w:rPr>
            <w:noProof/>
            <w:webHidden/>
          </w:rPr>
          <w:tab/>
        </w:r>
        <w:r>
          <w:rPr>
            <w:noProof/>
            <w:webHidden/>
          </w:rPr>
          <w:fldChar w:fldCharType="begin"/>
        </w:r>
        <w:r w:rsidR="00CA2A89">
          <w:rPr>
            <w:noProof/>
            <w:webHidden/>
          </w:rPr>
          <w:instrText xml:space="preserve"> PAGEREF _Toc499049184 \h </w:instrText>
        </w:r>
        <w:r>
          <w:rPr>
            <w:noProof/>
            <w:webHidden/>
          </w:rPr>
        </w:r>
        <w:r>
          <w:rPr>
            <w:noProof/>
            <w:webHidden/>
          </w:rPr>
          <w:fldChar w:fldCharType="separate"/>
        </w:r>
        <w:r w:rsidR="00A1544E">
          <w:rPr>
            <w:noProof/>
            <w:webHidden/>
          </w:rPr>
          <w:t>12</w:t>
        </w:r>
        <w:r>
          <w:rPr>
            <w:noProof/>
            <w:webHidden/>
          </w:rPr>
          <w:fldChar w:fldCharType="end"/>
        </w:r>
      </w:hyperlink>
    </w:p>
    <w:p w:rsidR="00CA2A89" w:rsidRDefault="00C867FF">
      <w:pPr>
        <w:pStyle w:val="31"/>
        <w:rPr>
          <w:rFonts w:asciiTheme="minorHAnsi" w:eastAsiaTheme="minorEastAsia" w:hAnsiTheme="minorHAnsi" w:cstheme="minorBidi"/>
          <w:noProof/>
          <w:sz w:val="22"/>
          <w:szCs w:val="22"/>
          <w:lang w:eastAsia="ru-RU"/>
        </w:rPr>
      </w:pPr>
      <w:hyperlink w:anchor="_Toc499049185" w:history="1">
        <w:r w:rsidR="00CA2A89" w:rsidRPr="001979BA">
          <w:rPr>
            <w:rStyle w:val="a9"/>
            <w:noProof/>
          </w:rPr>
          <w:t>2.1.2.</w:t>
        </w:r>
        <w:r w:rsidR="00CA2A89">
          <w:rPr>
            <w:rFonts w:asciiTheme="minorHAnsi" w:eastAsiaTheme="minorEastAsia" w:hAnsiTheme="minorHAnsi" w:cstheme="minorBidi"/>
            <w:noProof/>
            <w:sz w:val="22"/>
            <w:szCs w:val="22"/>
            <w:lang w:eastAsia="ru-RU"/>
          </w:rPr>
          <w:tab/>
        </w:r>
        <w:r w:rsidR="00CA2A89" w:rsidRPr="001979BA">
          <w:rPr>
            <w:rStyle w:val="a9"/>
            <w:noProof/>
          </w:rPr>
          <w:t xml:space="preserve">Анализ природно-климатических условий развития сельских поселений </w:t>
        </w:r>
        <w:r w:rsidR="00CE7D76">
          <w:rPr>
            <w:rStyle w:val="a9"/>
            <w:noProof/>
          </w:rPr>
          <w:t>Вольск</w:t>
        </w:r>
        <w:r w:rsidR="00CA2A89" w:rsidRPr="001979BA">
          <w:rPr>
            <w:rStyle w:val="a9"/>
            <w:noProof/>
          </w:rPr>
          <w:t>ого муниципального района</w:t>
        </w:r>
        <w:r w:rsidR="00CA2A89">
          <w:rPr>
            <w:noProof/>
            <w:webHidden/>
          </w:rPr>
          <w:tab/>
        </w:r>
        <w:r>
          <w:rPr>
            <w:noProof/>
            <w:webHidden/>
          </w:rPr>
          <w:fldChar w:fldCharType="begin"/>
        </w:r>
        <w:r w:rsidR="00CA2A89">
          <w:rPr>
            <w:noProof/>
            <w:webHidden/>
          </w:rPr>
          <w:instrText xml:space="preserve"> PAGEREF _Toc499049185 \h </w:instrText>
        </w:r>
        <w:r>
          <w:rPr>
            <w:noProof/>
            <w:webHidden/>
          </w:rPr>
        </w:r>
        <w:r>
          <w:rPr>
            <w:noProof/>
            <w:webHidden/>
          </w:rPr>
          <w:fldChar w:fldCharType="separate"/>
        </w:r>
        <w:r w:rsidR="00A1544E">
          <w:rPr>
            <w:noProof/>
            <w:webHidden/>
          </w:rPr>
          <w:t>13</w:t>
        </w:r>
        <w:r>
          <w:rPr>
            <w:noProof/>
            <w:webHidden/>
          </w:rPr>
          <w:fldChar w:fldCharType="end"/>
        </w:r>
      </w:hyperlink>
    </w:p>
    <w:p w:rsidR="00CA2A89" w:rsidRDefault="00C867FF">
      <w:pPr>
        <w:pStyle w:val="31"/>
        <w:rPr>
          <w:rFonts w:asciiTheme="minorHAnsi" w:eastAsiaTheme="minorEastAsia" w:hAnsiTheme="minorHAnsi" w:cstheme="minorBidi"/>
          <w:noProof/>
          <w:sz w:val="22"/>
          <w:szCs w:val="22"/>
          <w:lang w:eastAsia="ru-RU"/>
        </w:rPr>
      </w:pPr>
      <w:hyperlink w:anchor="_Toc499049186" w:history="1">
        <w:r w:rsidR="00CA2A89" w:rsidRPr="001979BA">
          <w:rPr>
            <w:rStyle w:val="a9"/>
            <w:noProof/>
          </w:rPr>
          <w:t>2.1.3.</w:t>
        </w:r>
        <w:r w:rsidR="00CA2A89">
          <w:rPr>
            <w:rFonts w:asciiTheme="minorHAnsi" w:eastAsiaTheme="minorEastAsia" w:hAnsiTheme="minorHAnsi" w:cstheme="minorBidi"/>
            <w:noProof/>
            <w:sz w:val="22"/>
            <w:szCs w:val="22"/>
            <w:lang w:eastAsia="ru-RU"/>
          </w:rPr>
          <w:tab/>
        </w:r>
        <w:r w:rsidR="00CA2A89" w:rsidRPr="001979BA">
          <w:rPr>
            <w:rStyle w:val="a9"/>
            <w:noProof/>
          </w:rPr>
          <w:t xml:space="preserve">Анализ социально-демографических условий развития сельских поселений </w:t>
        </w:r>
        <w:r w:rsidR="00CE7D76">
          <w:rPr>
            <w:rStyle w:val="a9"/>
            <w:noProof/>
          </w:rPr>
          <w:t>Вольск</w:t>
        </w:r>
        <w:r w:rsidR="00CA2A89" w:rsidRPr="001979BA">
          <w:rPr>
            <w:rStyle w:val="a9"/>
            <w:noProof/>
          </w:rPr>
          <w:t>ого муниципального района</w:t>
        </w:r>
        <w:r w:rsidR="00CA2A89">
          <w:rPr>
            <w:noProof/>
            <w:webHidden/>
          </w:rPr>
          <w:tab/>
        </w:r>
        <w:r>
          <w:rPr>
            <w:noProof/>
            <w:webHidden/>
          </w:rPr>
          <w:fldChar w:fldCharType="begin"/>
        </w:r>
        <w:r w:rsidR="00CA2A89">
          <w:rPr>
            <w:noProof/>
            <w:webHidden/>
          </w:rPr>
          <w:instrText xml:space="preserve"> PAGEREF _Toc499049186 \h </w:instrText>
        </w:r>
        <w:r>
          <w:rPr>
            <w:noProof/>
            <w:webHidden/>
          </w:rPr>
        </w:r>
        <w:r>
          <w:rPr>
            <w:noProof/>
            <w:webHidden/>
          </w:rPr>
          <w:fldChar w:fldCharType="separate"/>
        </w:r>
        <w:r w:rsidR="00A1544E">
          <w:rPr>
            <w:noProof/>
            <w:webHidden/>
          </w:rPr>
          <w:t>14</w:t>
        </w:r>
        <w:r>
          <w:rPr>
            <w:noProof/>
            <w:webHidden/>
          </w:rPr>
          <w:fldChar w:fldCharType="end"/>
        </w:r>
      </w:hyperlink>
    </w:p>
    <w:p w:rsidR="00CA2A89" w:rsidRDefault="00C867FF">
      <w:pPr>
        <w:pStyle w:val="22"/>
        <w:rPr>
          <w:rFonts w:asciiTheme="minorHAnsi" w:eastAsiaTheme="minorEastAsia" w:hAnsiTheme="minorHAnsi" w:cstheme="minorBidi"/>
          <w:iCs w:val="0"/>
          <w:noProof/>
          <w:sz w:val="22"/>
          <w:szCs w:val="22"/>
          <w:lang w:eastAsia="ru-RU"/>
        </w:rPr>
      </w:pPr>
      <w:hyperlink w:anchor="_Toc499049187" w:history="1">
        <w:r w:rsidR="00CA2A89" w:rsidRPr="001979BA">
          <w:rPr>
            <w:rStyle w:val="a9"/>
            <w:noProof/>
          </w:rPr>
          <w:t>2.2.</w:t>
        </w:r>
        <w:r w:rsidR="00CA2A89">
          <w:rPr>
            <w:rFonts w:asciiTheme="minorHAnsi" w:eastAsiaTheme="minorEastAsia" w:hAnsiTheme="minorHAnsi" w:cstheme="minorBidi"/>
            <w:iCs w:val="0"/>
            <w:noProof/>
            <w:sz w:val="22"/>
            <w:szCs w:val="22"/>
            <w:lang w:eastAsia="ru-RU"/>
          </w:rPr>
          <w:tab/>
        </w:r>
        <w:r w:rsidR="00CA2A89" w:rsidRPr="001979BA">
          <w:rPr>
            <w:rStyle w:val="a9"/>
            <w:noProof/>
          </w:rPr>
          <w:t>Виды объектов местного значения сельского поселения, для которых разрабатываются местные нормативы градостроительного проектирования</w:t>
        </w:r>
        <w:r w:rsidR="00CA2A89">
          <w:rPr>
            <w:noProof/>
            <w:webHidden/>
          </w:rPr>
          <w:tab/>
        </w:r>
        <w:r>
          <w:rPr>
            <w:noProof/>
            <w:webHidden/>
          </w:rPr>
          <w:fldChar w:fldCharType="begin"/>
        </w:r>
        <w:r w:rsidR="00CA2A89">
          <w:rPr>
            <w:noProof/>
            <w:webHidden/>
          </w:rPr>
          <w:instrText xml:space="preserve"> PAGEREF _Toc499049187 \h </w:instrText>
        </w:r>
        <w:r>
          <w:rPr>
            <w:noProof/>
            <w:webHidden/>
          </w:rPr>
        </w:r>
        <w:r>
          <w:rPr>
            <w:noProof/>
            <w:webHidden/>
          </w:rPr>
          <w:fldChar w:fldCharType="separate"/>
        </w:r>
        <w:r w:rsidR="00A1544E">
          <w:rPr>
            <w:noProof/>
            <w:webHidden/>
          </w:rPr>
          <w:t>15</w:t>
        </w:r>
        <w:r>
          <w:rPr>
            <w:noProof/>
            <w:webHidden/>
          </w:rPr>
          <w:fldChar w:fldCharType="end"/>
        </w:r>
      </w:hyperlink>
    </w:p>
    <w:p w:rsidR="00CA2A89" w:rsidRDefault="00C867FF">
      <w:pPr>
        <w:pStyle w:val="22"/>
        <w:rPr>
          <w:rFonts w:asciiTheme="minorHAnsi" w:eastAsiaTheme="minorEastAsia" w:hAnsiTheme="minorHAnsi" w:cstheme="minorBidi"/>
          <w:iCs w:val="0"/>
          <w:noProof/>
          <w:sz w:val="22"/>
          <w:szCs w:val="22"/>
          <w:lang w:eastAsia="ru-RU"/>
        </w:rPr>
      </w:pPr>
      <w:hyperlink w:anchor="_Toc499049188" w:history="1">
        <w:r w:rsidR="00CA2A89" w:rsidRPr="001979BA">
          <w:rPr>
            <w:rStyle w:val="a9"/>
            <w:noProof/>
          </w:rPr>
          <w:t>2.3.</w:t>
        </w:r>
        <w:r w:rsidR="00CA2A89">
          <w:rPr>
            <w:rFonts w:asciiTheme="minorHAnsi" w:eastAsiaTheme="minorEastAsia" w:hAnsiTheme="minorHAnsi" w:cstheme="minorBidi"/>
            <w:iCs w:val="0"/>
            <w:noProof/>
            <w:sz w:val="22"/>
            <w:szCs w:val="22"/>
            <w:lang w:eastAsia="ru-RU"/>
          </w:rPr>
          <w:tab/>
        </w:r>
        <w:r w:rsidR="00CA2A89" w:rsidRPr="001979BA">
          <w:rPr>
            <w:rStyle w:val="a9"/>
            <w:noProof/>
          </w:rPr>
          <w:t>Объекты местного значения сельского поселения в области водоснабжения населения, водоотведения</w:t>
        </w:r>
        <w:r w:rsidR="00CA2A89">
          <w:rPr>
            <w:noProof/>
            <w:webHidden/>
          </w:rPr>
          <w:tab/>
        </w:r>
        <w:r>
          <w:rPr>
            <w:noProof/>
            <w:webHidden/>
          </w:rPr>
          <w:fldChar w:fldCharType="begin"/>
        </w:r>
        <w:r w:rsidR="00CA2A89">
          <w:rPr>
            <w:noProof/>
            <w:webHidden/>
          </w:rPr>
          <w:instrText xml:space="preserve"> PAGEREF _Toc499049188 \h </w:instrText>
        </w:r>
        <w:r>
          <w:rPr>
            <w:noProof/>
            <w:webHidden/>
          </w:rPr>
        </w:r>
        <w:r>
          <w:rPr>
            <w:noProof/>
            <w:webHidden/>
          </w:rPr>
          <w:fldChar w:fldCharType="separate"/>
        </w:r>
        <w:r w:rsidR="00A1544E">
          <w:rPr>
            <w:noProof/>
            <w:webHidden/>
          </w:rPr>
          <w:t>17</w:t>
        </w:r>
        <w:r>
          <w:rPr>
            <w:noProof/>
            <w:webHidden/>
          </w:rPr>
          <w:fldChar w:fldCharType="end"/>
        </w:r>
      </w:hyperlink>
    </w:p>
    <w:p w:rsidR="00CA2A89" w:rsidRDefault="00C867FF">
      <w:pPr>
        <w:pStyle w:val="22"/>
        <w:rPr>
          <w:rFonts w:asciiTheme="minorHAnsi" w:eastAsiaTheme="minorEastAsia" w:hAnsiTheme="minorHAnsi" w:cstheme="minorBidi"/>
          <w:iCs w:val="0"/>
          <w:noProof/>
          <w:sz w:val="22"/>
          <w:szCs w:val="22"/>
          <w:lang w:eastAsia="ru-RU"/>
        </w:rPr>
      </w:pPr>
      <w:hyperlink w:anchor="_Toc499049189" w:history="1">
        <w:r w:rsidR="00CA2A89" w:rsidRPr="001979BA">
          <w:rPr>
            <w:rStyle w:val="a9"/>
            <w:noProof/>
          </w:rPr>
          <w:t>2.4.</w:t>
        </w:r>
        <w:r w:rsidR="00CA2A89">
          <w:rPr>
            <w:rFonts w:asciiTheme="minorHAnsi" w:eastAsiaTheme="minorEastAsia" w:hAnsiTheme="minorHAnsi" w:cstheme="minorBidi"/>
            <w:iCs w:val="0"/>
            <w:noProof/>
            <w:sz w:val="22"/>
            <w:szCs w:val="22"/>
            <w:lang w:eastAsia="ru-RU"/>
          </w:rPr>
          <w:tab/>
        </w:r>
        <w:r w:rsidR="00CA2A89" w:rsidRPr="001979BA">
          <w:rPr>
            <w:rStyle w:val="a9"/>
            <w:noProof/>
          </w:rPr>
          <w:t>Объекты местного значения сельского поселения в области автомобильных дорог местного значения</w:t>
        </w:r>
        <w:r w:rsidR="00CA2A89">
          <w:rPr>
            <w:noProof/>
            <w:webHidden/>
          </w:rPr>
          <w:tab/>
        </w:r>
        <w:r>
          <w:rPr>
            <w:noProof/>
            <w:webHidden/>
          </w:rPr>
          <w:fldChar w:fldCharType="begin"/>
        </w:r>
        <w:r w:rsidR="00CA2A89">
          <w:rPr>
            <w:noProof/>
            <w:webHidden/>
          </w:rPr>
          <w:instrText xml:space="preserve"> PAGEREF _Toc499049189 \h </w:instrText>
        </w:r>
        <w:r>
          <w:rPr>
            <w:noProof/>
            <w:webHidden/>
          </w:rPr>
        </w:r>
        <w:r>
          <w:rPr>
            <w:noProof/>
            <w:webHidden/>
          </w:rPr>
          <w:fldChar w:fldCharType="separate"/>
        </w:r>
        <w:r w:rsidR="00A1544E">
          <w:rPr>
            <w:noProof/>
            <w:webHidden/>
          </w:rPr>
          <w:t>17</w:t>
        </w:r>
        <w:r>
          <w:rPr>
            <w:noProof/>
            <w:webHidden/>
          </w:rPr>
          <w:fldChar w:fldCharType="end"/>
        </w:r>
      </w:hyperlink>
    </w:p>
    <w:p w:rsidR="00CA2A89" w:rsidRDefault="00C867FF">
      <w:pPr>
        <w:pStyle w:val="22"/>
        <w:rPr>
          <w:rFonts w:asciiTheme="minorHAnsi" w:eastAsiaTheme="minorEastAsia" w:hAnsiTheme="minorHAnsi" w:cstheme="minorBidi"/>
          <w:iCs w:val="0"/>
          <w:noProof/>
          <w:sz w:val="22"/>
          <w:szCs w:val="22"/>
          <w:lang w:eastAsia="ru-RU"/>
        </w:rPr>
      </w:pPr>
      <w:hyperlink w:anchor="_Toc499049190" w:history="1">
        <w:r w:rsidR="00CA2A89" w:rsidRPr="001979BA">
          <w:rPr>
            <w:rStyle w:val="a9"/>
            <w:noProof/>
          </w:rPr>
          <w:t>2.5.</w:t>
        </w:r>
        <w:r w:rsidR="00CA2A89">
          <w:rPr>
            <w:rFonts w:asciiTheme="minorHAnsi" w:eastAsiaTheme="minorEastAsia" w:hAnsiTheme="minorHAnsi" w:cstheme="minorBidi"/>
            <w:iCs w:val="0"/>
            <w:noProof/>
            <w:sz w:val="22"/>
            <w:szCs w:val="22"/>
            <w:lang w:eastAsia="ru-RU"/>
          </w:rPr>
          <w:tab/>
        </w:r>
        <w:r w:rsidR="00CA2A89" w:rsidRPr="001979BA">
          <w:rPr>
            <w:rStyle w:val="a9"/>
            <w:noProof/>
          </w:rPr>
          <w:t>Объекты местного значения сельского поселения в области физической культуры и массового спорта</w:t>
        </w:r>
        <w:r w:rsidR="00CA2A89">
          <w:rPr>
            <w:noProof/>
            <w:webHidden/>
          </w:rPr>
          <w:tab/>
        </w:r>
        <w:r>
          <w:rPr>
            <w:noProof/>
            <w:webHidden/>
          </w:rPr>
          <w:fldChar w:fldCharType="begin"/>
        </w:r>
        <w:r w:rsidR="00CA2A89">
          <w:rPr>
            <w:noProof/>
            <w:webHidden/>
          </w:rPr>
          <w:instrText xml:space="preserve"> PAGEREF _Toc499049190 \h </w:instrText>
        </w:r>
        <w:r>
          <w:rPr>
            <w:noProof/>
            <w:webHidden/>
          </w:rPr>
        </w:r>
        <w:r>
          <w:rPr>
            <w:noProof/>
            <w:webHidden/>
          </w:rPr>
          <w:fldChar w:fldCharType="separate"/>
        </w:r>
        <w:r w:rsidR="00A1544E">
          <w:rPr>
            <w:noProof/>
            <w:webHidden/>
          </w:rPr>
          <w:t>18</w:t>
        </w:r>
        <w:r>
          <w:rPr>
            <w:noProof/>
            <w:webHidden/>
          </w:rPr>
          <w:fldChar w:fldCharType="end"/>
        </w:r>
      </w:hyperlink>
    </w:p>
    <w:p w:rsidR="00CA2A89" w:rsidRDefault="00C867FF">
      <w:pPr>
        <w:pStyle w:val="22"/>
        <w:rPr>
          <w:rFonts w:asciiTheme="minorHAnsi" w:eastAsiaTheme="minorEastAsia" w:hAnsiTheme="minorHAnsi" w:cstheme="minorBidi"/>
          <w:iCs w:val="0"/>
          <w:noProof/>
          <w:sz w:val="22"/>
          <w:szCs w:val="22"/>
          <w:lang w:eastAsia="ru-RU"/>
        </w:rPr>
      </w:pPr>
      <w:hyperlink w:anchor="_Toc499049191" w:history="1">
        <w:r w:rsidR="00CA2A89" w:rsidRPr="001979BA">
          <w:rPr>
            <w:rStyle w:val="a9"/>
            <w:noProof/>
          </w:rPr>
          <w:t>2.6.</w:t>
        </w:r>
        <w:r w:rsidR="00CA2A89">
          <w:rPr>
            <w:rFonts w:asciiTheme="minorHAnsi" w:eastAsiaTheme="minorEastAsia" w:hAnsiTheme="minorHAnsi" w:cstheme="minorBidi"/>
            <w:iCs w:val="0"/>
            <w:noProof/>
            <w:sz w:val="22"/>
            <w:szCs w:val="22"/>
            <w:lang w:eastAsia="ru-RU"/>
          </w:rPr>
          <w:tab/>
        </w:r>
        <w:r w:rsidR="00CA2A89" w:rsidRPr="001979BA">
          <w:rPr>
            <w:rStyle w:val="a9"/>
            <w:noProof/>
          </w:rPr>
          <w:t>Объекты местного значения сельского поселения в области сбора и вывоза твердых коммунальных отходов</w:t>
        </w:r>
        <w:r w:rsidR="00CA2A89">
          <w:rPr>
            <w:noProof/>
            <w:webHidden/>
          </w:rPr>
          <w:tab/>
        </w:r>
        <w:r>
          <w:rPr>
            <w:noProof/>
            <w:webHidden/>
          </w:rPr>
          <w:fldChar w:fldCharType="begin"/>
        </w:r>
        <w:r w:rsidR="00CA2A89">
          <w:rPr>
            <w:noProof/>
            <w:webHidden/>
          </w:rPr>
          <w:instrText xml:space="preserve"> PAGEREF _Toc499049191 \h </w:instrText>
        </w:r>
        <w:r>
          <w:rPr>
            <w:noProof/>
            <w:webHidden/>
          </w:rPr>
        </w:r>
        <w:r>
          <w:rPr>
            <w:noProof/>
            <w:webHidden/>
          </w:rPr>
          <w:fldChar w:fldCharType="separate"/>
        </w:r>
        <w:r w:rsidR="00A1544E">
          <w:rPr>
            <w:noProof/>
            <w:webHidden/>
          </w:rPr>
          <w:t>19</w:t>
        </w:r>
        <w:r>
          <w:rPr>
            <w:noProof/>
            <w:webHidden/>
          </w:rPr>
          <w:fldChar w:fldCharType="end"/>
        </w:r>
      </w:hyperlink>
    </w:p>
    <w:p w:rsidR="00CA2A89" w:rsidRDefault="00C867FF">
      <w:pPr>
        <w:pStyle w:val="22"/>
        <w:rPr>
          <w:rFonts w:asciiTheme="minorHAnsi" w:eastAsiaTheme="minorEastAsia" w:hAnsiTheme="minorHAnsi" w:cstheme="minorBidi"/>
          <w:iCs w:val="0"/>
          <w:noProof/>
          <w:sz w:val="22"/>
          <w:szCs w:val="22"/>
          <w:lang w:eastAsia="ru-RU"/>
        </w:rPr>
      </w:pPr>
      <w:hyperlink w:anchor="_Toc499049192" w:history="1">
        <w:r w:rsidR="00CA2A89" w:rsidRPr="001979BA">
          <w:rPr>
            <w:rStyle w:val="a9"/>
            <w:noProof/>
          </w:rPr>
          <w:t>2.7.</w:t>
        </w:r>
        <w:r w:rsidR="00CA2A89">
          <w:rPr>
            <w:rFonts w:asciiTheme="minorHAnsi" w:eastAsiaTheme="minorEastAsia" w:hAnsiTheme="minorHAnsi" w:cstheme="minorBidi"/>
            <w:iCs w:val="0"/>
            <w:noProof/>
            <w:sz w:val="22"/>
            <w:szCs w:val="22"/>
            <w:lang w:eastAsia="ru-RU"/>
          </w:rPr>
          <w:tab/>
        </w:r>
        <w:r w:rsidR="00CA2A89" w:rsidRPr="001979BA">
          <w:rPr>
            <w:rStyle w:val="a9"/>
            <w:noProof/>
          </w:rPr>
          <w:t>Объекты местного значения сельского поселения в области предупреждения чрезвычайных ситуаций и ликвидации их последствий</w:t>
        </w:r>
        <w:r w:rsidR="00CA2A89">
          <w:rPr>
            <w:noProof/>
            <w:webHidden/>
          </w:rPr>
          <w:tab/>
        </w:r>
        <w:r>
          <w:rPr>
            <w:noProof/>
            <w:webHidden/>
          </w:rPr>
          <w:fldChar w:fldCharType="begin"/>
        </w:r>
        <w:r w:rsidR="00CA2A89">
          <w:rPr>
            <w:noProof/>
            <w:webHidden/>
          </w:rPr>
          <w:instrText xml:space="preserve"> PAGEREF _Toc499049192 \h </w:instrText>
        </w:r>
        <w:r>
          <w:rPr>
            <w:noProof/>
            <w:webHidden/>
          </w:rPr>
        </w:r>
        <w:r>
          <w:rPr>
            <w:noProof/>
            <w:webHidden/>
          </w:rPr>
          <w:fldChar w:fldCharType="separate"/>
        </w:r>
        <w:r w:rsidR="00A1544E">
          <w:rPr>
            <w:noProof/>
            <w:webHidden/>
          </w:rPr>
          <w:t>19</w:t>
        </w:r>
        <w:r>
          <w:rPr>
            <w:noProof/>
            <w:webHidden/>
          </w:rPr>
          <w:fldChar w:fldCharType="end"/>
        </w:r>
      </w:hyperlink>
    </w:p>
    <w:p w:rsidR="00CA2A89" w:rsidRDefault="00C867FF">
      <w:pPr>
        <w:pStyle w:val="22"/>
        <w:rPr>
          <w:rFonts w:asciiTheme="minorHAnsi" w:eastAsiaTheme="minorEastAsia" w:hAnsiTheme="minorHAnsi" w:cstheme="minorBidi"/>
          <w:iCs w:val="0"/>
          <w:noProof/>
          <w:sz w:val="22"/>
          <w:szCs w:val="22"/>
          <w:lang w:eastAsia="ru-RU"/>
        </w:rPr>
      </w:pPr>
      <w:hyperlink w:anchor="_Toc499049193" w:history="1">
        <w:r w:rsidR="00CA2A89" w:rsidRPr="001979BA">
          <w:rPr>
            <w:rStyle w:val="a9"/>
            <w:noProof/>
          </w:rPr>
          <w:t>2.8.</w:t>
        </w:r>
        <w:r w:rsidR="00CA2A89">
          <w:rPr>
            <w:rFonts w:asciiTheme="minorHAnsi" w:eastAsiaTheme="minorEastAsia" w:hAnsiTheme="minorHAnsi" w:cstheme="minorBidi"/>
            <w:iCs w:val="0"/>
            <w:noProof/>
            <w:sz w:val="22"/>
            <w:szCs w:val="22"/>
            <w:lang w:eastAsia="ru-RU"/>
          </w:rPr>
          <w:tab/>
        </w:r>
        <w:r w:rsidR="00CA2A89" w:rsidRPr="001979BA">
          <w:rPr>
            <w:rStyle w:val="a9"/>
            <w:noProof/>
          </w:rPr>
          <w:t>Объекты местного значения сельского поселения в области ритуальных услуг и содержания мест захоронения</w:t>
        </w:r>
        <w:r w:rsidR="00CA2A89">
          <w:rPr>
            <w:noProof/>
            <w:webHidden/>
          </w:rPr>
          <w:tab/>
        </w:r>
        <w:r>
          <w:rPr>
            <w:noProof/>
            <w:webHidden/>
          </w:rPr>
          <w:fldChar w:fldCharType="begin"/>
        </w:r>
        <w:r w:rsidR="00CA2A89">
          <w:rPr>
            <w:noProof/>
            <w:webHidden/>
          </w:rPr>
          <w:instrText xml:space="preserve"> PAGEREF _Toc499049193 \h </w:instrText>
        </w:r>
        <w:r>
          <w:rPr>
            <w:noProof/>
            <w:webHidden/>
          </w:rPr>
        </w:r>
        <w:r>
          <w:rPr>
            <w:noProof/>
            <w:webHidden/>
          </w:rPr>
          <w:fldChar w:fldCharType="separate"/>
        </w:r>
        <w:r w:rsidR="00A1544E">
          <w:rPr>
            <w:noProof/>
            <w:webHidden/>
          </w:rPr>
          <w:t>20</w:t>
        </w:r>
        <w:r>
          <w:rPr>
            <w:noProof/>
            <w:webHidden/>
          </w:rPr>
          <w:fldChar w:fldCharType="end"/>
        </w:r>
      </w:hyperlink>
    </w:p>
    <w:p w:rsidR="00CA2A89" w:rsidRDefault="00C867FF">
      <w:pPr>
        <w:pStyle w:val="22"/>
        <w:rPr>
          <w:rFonts w:asciiTheme="minorHAnsi" w:eastAsiaTheme="minorEastAsia" w:hAnsiTheme="minorHAnsi" w:cstheme="minorBidi"/>
          <w:iCs w:val="0"/>
          <w:noProof/>
          <w:sz w:val="22"/>
          <w:szCs w:val="22"/>
          <w:lang w:eastAsia="ru-RU"/>
        </w:rPr>
      </w:pPr>
      <w:hyperlink w:anchor="_Toc499049194" w:history="1">
        <w:r w:rsidR="00CA2A89" w:rsidRPr="001979BA">
          <w:rPr>
            <w:rStyle w:val="a9"/>
            <w:noProof/>
          </w:rPr>
          <w:t>2.9.</w:t>
        </w:r>
        <w:r w:rsidR="00CA2A89">
          <w:rPr>
            <w:rFonts w:asciiTheme="minorHAnsi" w:eastAsiaTheme="minorEastAsia" w:hAnsiTheme="minorHAnsi" w:cstheme="minorBidi"/>
            <w:iCs w:val="0"/>
            <w:noProof/>
            <w:sz w:val="22"/>
            <w:szCs w:val="22"/>
            <w:lang w:eastAsia="ru-RU"/>
          </w:rPr>
          <w:tab/>
        </w:r>
        <w:r w:rsidR="00CA2A89" w:rsidRPr="001979BA">
          <w:rPr>
            <w:rStyle w:val="a9"/>
            <w:noProof/>
          </w:rPr>
          <w:t>Объекты местного значения сельского поселения в области культуры и искусства</w:t>
        </w:r>
        <w:r w:rsidR="00CA2A89">
          <w:rPr>
            <w:noProof/>
            <w:webHidden/>
          </w:rPr>
          <w:tab/>
        </w:r>
        <w:r>
          <w:rPr>
            <w:noProof/>
            <w:webHidden/>
          </w:rPr>
          <w:fldChar w:fldCharType="begin"/>
        </w:r>
        <w:r w:rsidR="00CA2A89">
          <w:rPr>
            <w:noProof/>
            <w:webHidden/>
          </w:rPr>
          <w:instrText xml:space="preserve"> PAGEREF _Toc499049194 \h </w:instrText>
        </w:r>
        <w:r>
          <w:rPr>
            <w:noProof/>
            <w:webHidden/>
          </w:rPr>
        </w:r>
        <w:r>
          <w:rPr>
            <w:noProof/>
            <w:webHidden/>
          </w:rPr>
          <w:fldChar w:fldCharType="separate"/>
        </w:r>
        <w:r w:rsidR="00A1544E">
          <w:rPr>
            <w:noProof/>
            <w:webHidden/>
          </w:rPr>
          <w:t>20</w:t>
        </w:r>
        <w:r>
          <w:rPr>
            <w:noProof/>
            <w:webHidden/>
          </w:rPr>
          <w:fldChar w:fldCharType="end"/>
        </w:r>
      </w:hyperlink>
    </w:p>
    <w:p w:rsidR="00CA2A89" w:rsidRDefault="00C867FF">
      <w:pPr>
        <w:pStyle w:val="22"/>
        <w:rPr>
          <w:rFonts w:asciiTheme="minorHAnsi" w:eastAsiaTheme="minorEastAsia" w:hAnsiTheme="minorHAnsi" w:cstheme="minorBidi"/>
          <w:iCs w:val="0"/>
          <w:noProof/>
          <w:sz w:val="22"/>
          <w:szCs w:val="22"/>
          <w:lang w:eastAsia="ru-RU"/>
        </w:rPr>
      </w:pPr>
      <w:hyperlink w:anchor="_Toc499049195" w:history="1">
        <w:r w:rsidR="00CA2A89" w:rsidRPr="001979BA">
          <w:rPr>
            <w:rStyle w:val="a9"/>
            <w:noProof/>
          </w:rPr>
          <w:t>2.10.</w:t>
        </w:r>
        <w:r w:rsidR="00CA2A89">
          <w:rPr>
            <w:rFonts w:asciiTheme="minorHAnsi" w:eastAsiaTheme="minorEastAsia" w:hAnsiTheme="minorHAnsi" w:cstheme="minorBidi"/>
            <w:iCs w:val="0"/>
            <w:noProof/>
            <w:sz w:val="22"/>
            <w:szCs w:val="22"/>
            <w:lang w:eastAsia="ru-RU"/>
          </w:rPr>
          <w:tab/>
        </w:r>
        <w:r w:rsidR="00CA2A89" w:rsidRPr="001979BA">
          <w:rPr>
            <w:rStyle w:val="a9"/>
            <w:noProof/>
          </w:rPr>
          <w:t>Объекты местного значения сельского поселения в области благоустройства и озеленения территории поселения</w:t>
        </w:r>
        <w:r w:rsidR="00CA2A89">
          <w:rPr>
            <w:noProof/>
            <w:webHidden/>
          </w:rPr>
          <w:tab/>
        </w:r>
        <w:r>
          <w:rPr>
            <w:noProof/>
            <w:webHidden/>
          </w:rPr>
          <w:fldChar w:fldCharType="begin"/>
        </w:r>
        <w:r w:rsidR="00CA2A89">
          <w:rPr>
            <w:noProof/>
            <w:webHidden/>
          </w:rPr>
          <w:instrText xml:space="preserve"> PAGEREF _Toc499049195 \h </w:instrText>
        </w:r>
        <w:r>
          <w:rPr>
            <w:noProof/>
            <w:webHidden/>
          </w:rPr>
        </w:r>
        <w:r>
          <w:rPr>
            <w:noProof/>
            <w:webHidden/>
          </w:rPr>
          <w:fldChar w:fldCharType="separate"/>
        </w:r>
        <w:r w:rsidR="00A1544E">
          <w:rPr>
            <w:noProof/>
            <w:webHidden/>
          </w:rPr>
          <w:t>21</w:t>
        </w:r>
        <w:r>
          <w:rPr>
            <w:noProof/>
            <w:webHidden/>
          </w:rPr>
          <w:fldChar w:fldCharType="end"/>
        </w:r>
      </w:hyperlink>
    </w:p>
    <w:p w:rsidR="00CA2A89" w:rsidRDefault="00C867FF">
      <w:pPr>
        <w:pStyle w:val="22"/>
        <w:rPr>
          <w:rFonts w:asciiTheme="minorHAnsi" w:eastAsiaTheme="minorEastAsia" w:hAnsiTheme="minorHAnsi" w:cstheme="minorBidi"/>
          <w:iCs w:val="0"/>
          <w:noProof/>
          <w:sz w:val="22"/>
          <w:szCs w:val="22"/>
          <w:lang w:eastAsia="ru-RU"/>
        </w:rPr>
      </w:pPr>
      <w:hyperlink w:anchor="_Toc499049196" w:history="1">
        <w:r w:rsidR="00CA2A89" w:rsidRPr="001979BA">
          <w:rPr>
            <w:rStyle w:val="a9"/>
            <w:noProof/>
          </w:rPr>
          <w:t>2.11.</w:t>
        </w:r>
        <w:r w:rsidR="00CA2A89">
          <w:rPr>
            <w:rFonts w:asciiTheme="minorHAnsi" w:eastAsiaTheme="minorEastAsia" w:hAnsiTheme="minorHAnsi" w:cstheme="minorBidi"/>
            <w:iCs w:val="0"/>
            <w:noProof/>
            <w:sz w:val="22"/>
            <w:szCs w:val="22"/>
            <w:lang w:eastAsia="ru-RU"/>
          </w:rPr>
          <w:tab/>
        </w:r>
        <w:r w:rsidR="00CA2A89" w:rsidRPr="001979BA">
          <w:rPr>
            <w:rStyle w:val="a9"/>
            <w:noProof/>
          </w:rPr>
          <w:t>Объекты местного значения сельского поселения в области торговли, общественного питания и бытового обслуживания</w:t>
        </w:r>
        <w:r w:rsidR="00CA2A89">
          <w:rPr>
            <w:noProof/>
            <w:webHidden/>
          </w:rPr>
          <w:tab/>
        </w:r>
        <w:r>
          <w:rPr>
            <w:noProof/>
            <w:webHidden/>
          </w:rPr>
          <w:fldChar w:fldCharType="begin"/>
        </w:r>
        <w:r w:rsidR="00CA2A89">
          <w:rPr>
            <w:noProof/>
            <w:webHidden/>
          </w:rPr>
          <w:instrText xml:space="preserve"> PAGEREF _Toc499049196 \h </w:instrText>
        </w:r>
        <w:r>
          <w:rPr>
            <w:noProof/>
            <w:webHidden/>
          </w:rPr>
        </w:r>
        <w:r>
          <w:rPr>
            <w:noProof/>
            <w:webHidden/>
          </w:rPr>
          <w:fldChar w:fldCharType="separate"/>
        </w:r>
        <w:r w:rsidR="00A1544E">
          <w:rPr>
            <w:noProof/>
            <w:webHidden/>
          </w:rPr>
          <w:t>22</w:t>
        </w:r>
        <w:r>
          <w:rPr>
            <w:noProof/>
            <w:webHidden/>
          </w:rPr>
          <w:fldChar w:fldCharType="end"/>
        </w:r>
      </w:hyperlink>
    </w:p>
    <w:p w:rsidR="00CA2A89" w:rsidRDefault="00C867FF">
      <w:pPr>
        <w:pStyle w:val="22"/>
      </w:pPr>
      <w:hyperlink w:anchor="_Toc499049197" w:history="1">
        <w:r w:rsidR="00CA2A89" w:rsidRPr="001979BA">
          <w:rPr>
            <w:rStyle w:val="a9"/>
            <w:noProof/>
          </w:rPr>
          <w:t>2.12.</w:t>
        </w:r>
        <w:r w:rsidR="00CA2A89">
          <w:rPr>
            <w:rFonts w:asciiTheme="minorHAnsi" w:eastAsiaTheme="minorEastAsia" w:hAnsiTheme="minorHAnsi" w:cstheme="minorBidi"/>
            <w:iCs w:val="0"/>
            <w:noProof/>
            <w:sz w:val="22"/>
            <w:szCs w:val="22"/>
            <w:lang w:eastAsia="ru-RU"/>
          </w:rPr>
          <w:tab/>
        </w:r>
        <w:r w:rsidR="00CA2A89" w:rsidRPr="001979BA">
          <w:rPr>
            <w:rStyle w:val="a9"/>
            <w:noProof/>
          </w:rPr>
          <w:t>Объекты местного значения сельского поселения в области деятельности органов местного самоуправления</w:t>
        </w:r>
        <w:r w:rsidR="00CA2A89">
          <w:rPr>
            <w:noProof/>
            <w:webHidden/>
          </w:rPr>
          <w:tab/>
        </w:r>
        <w:r>
          <w:rPr>
            <w:noProof/>
            <w:webHidden/>
          </w:rPr>
          <w:fldChar w:fldCharType="begin"/>
        </w:r>
        <w:r w:rsidR="00CA2A89">
          <w:rPr>
            <w:noProof/>
            <w:webHidden/>
          </w:rPr>
          <w:instrText xml:space="preserve"> PAGEREF _Toc499049197 \h </w:instrText>
        </w:r>
        <w:r>
          <w:rPr>
            <w:noProof/>
            <w:webHidden/>
          </w:rPr>
        </w:r>
        <w:r>
          <w:rPr>
            <w:noProof/>
            <w:webHidden/>
          </w:rPr>
          <w:fldChar w:fldCharType="separate"/>
        </w:r>
        <w:r w:rsidR="00A1544E">
          <w:rPr>
            <w:noProof/>
            <w:webHidden/>
          </w:rPr>
          <w:t>23</w:t>
        </w:r>
        <w:r>
          <w:rPr>
            <w:noProof/>
            <w:webHidden/>
          </w:rPr>
          <w:fldChar w:fldCharType="end"/>
        </w:r>
      </w:hyperlink>
    </w:p>
    <w:p w:rsidR="00AD7CD0" w:rsidRPr="00B5468F" w:rsidRDefault="00AD7CD0" w:rsidP="00AD7CD0">
      <w:pPr>
        <w:pStyle w:val="ac"/>
        <w:ind w:firstLine="426"/>
        <w:rPr>
          <w:color w:val="7F1F16" w:themeColor="accent2" w:themeShade="BF"/>
          <w:sz w:val="28"/>
          <w:szCs w:val="28"/>
        </w:rPr>
      </w:pPr>
      <w:r w:rsidRPr="00B5468F">
        <w:rPr>
          <w:color w:val="7F1F16" w:themeColor="accent2" w:themeShade="BF"/>
          <w:sz w:val="28"/>
          <w:szCs w:val="28"/>
        </w:rPr>
        <w:t xml:space="preserve">2.13.     Объекты местного значения муниципального района в области </w:t>
      </w:r>
      <w:r w:rsidRPr="00B5468F">
        <w:rPr>
          <w:color w:val="7F1F16" w:themeColor="accent2" w:themeShade="BF"/>
          <w:sz w:val="28"/>
          <w:szCs w:val="28"/>
        </w:rPr>
        <w:br/>
        <w:t>образования……………………………………………………………………….</w:t>
      </w:r>
    </w:p>
    <w:p w:rsidR="00CA2A89" w:rsidRDefault="00C867FF">
      <w:pPr>
        <w:pStyle w:val="16"/>
        <w:tabs>
          <w:tab w:val="left" w:pos="442"/>
          <w:tab w:val="right" w:leader="dot" w:pos="9344"/>
        </w:tabs>
        <w:rPr>
          <w:rFonts w:asciiTheme="minorHAnsi" w:eastAsiaTheme="minorEastAsia" w:hAnsiTheme="minorHAnsi" w:cstheme="minorBidi"/>
          <w:b w:val="0"/>
          <w:bCs w:val="0"/>
          <w:caps w:val="0"/>
          <w:noProof/>
          <w:sz w:val="22"/>
          <w:szCs w:val="22"/>
          <w:lang w:eastAsia="ru-RU"/>
        </w:rPr>
      </w:pPr>
      <w:hyperlink w:anchor="_Toc499049198" w:history="1">
        <w:r w:rsidR="00CA2A89" w:rsidRPr="001979BA">
          <w:rPr>
            <w:rStyle w:val="a9"/>
            <w:noProof/>
          </w:rPr>
          <w:t>3.</w:t>
        </w:r>
        <w:r w:rsidR="00CA2A89">
          <w:rPr>
            <w:rFonts w:asciiTheme="minorHAnsi" w:eastAsiaTheme="minorEastAsia" w:hAnsiTheme="minorHAnsi" w:cstheme="minorBidi"/>
            <w:b w:val="0"/>
            <w:bCs w:val="0"/>
            <w:caps w:val="0"/>
            <w:noProof/>
            <w:sz w:val="22"/>
            <w:szCs w:val="22"/>
            <w:lang w:eastAsia="ru-RU"/>
          </w:rPr>
          <w:tab/>
        </w:r>
        <w:r w:rsidR="00CA2A89" w:rsidRPr="001979BA">
          <w:rPr>
            <w:rStyle w:val="a9"/>
            <w:noProof/>
          </w:rPr>
          <w:t>Правила и область применения расчетных показателей, содержащихся в основной части местных нормативов градостроительного проектирования муниципального образования</w:t>
        </w:r>
        <w:r w:rsidR="00CA2A89">
          <w:rPr>
            <w:noProof/>
            <w:webHidden/>
          </w:rPr>
          <w:tab/>
        </w:r>
        <w:r>
          <w:rPr>
            <w:noProof/>
            <w:webHidden/>
          </w:rPr>
          <w:fldChar w:fldCharType="begin"/>
        </w:r>
        <w:r w:rsidR="00CA2A89">
          <w:rPr>
            <w:noProof/>
            <w:webHidden/>
          </w:rPr>
          <w:instrText xml:space="preserve"> PAGEREF _Toc499049198 \h </w:instrText>
        </w:r>
        <w:r>
          <w:rPr>
            <w:noProof/>
            <w:webHidden/>
          </w:rPr>
        </w:r>
        <w:r>
          <w:rPr>
            <w:noProof/>
            <w:webHidden/>
          </w:rPr>
          <w:fldChar w:fldCharType="separate"/>
        </w:r>
        <w:r w:rsidR="00A1544E">
          <w:rPr>
            <w:noProof/>
            <w:webHidden/>
          </w:rPr>
          <w:t>24</w:t>
        </w:r>
        <w:r>
          <w:rPr>
            <w:noProof/>
            <w:webHidden/>
          </w:rPr>
          <w:fldChar w:fldCharType="end"/>
        </w:r>
      </w:hyperlink>
    </w:p>
    <w:p w:rsidR="00CA2A89" w:rsidRDefault="00C867FF">
      <w:pPr>
        <w:pStyle w:val="22"/>
        <w:rPr>
          <w:rFonts w:asciiTheme="minorHAnsi" w:eastAsiaTheme="minorEastAsia" w:hAnsiTheme="minorHAnsi" w:cstheme="minorBidi"/>
          <w:iCs w:val="0"/>
          <w:noProof/>
          <w:sz w:val="22"/>
          <w:szCs w:val="22"/>
          <w:lang w:eastAsia="ru-RU"/>
        </w:rPr>
      </w:pPr>
      <w:hyperlink w:anchor="_Toc499049199" w:history="1">
        <w:r w:rsidR="00CA2A89" w:rsidRPr="001979BA">
          <w:rPr>
            <w:rStyle w:val="a9"/>
            <w:noProof/>
          </w:rPr>
          <w:t>3.1.</w:t>
        </w:r>
        <w:r w:rsidR="00CA2A89">
          <w:rPr>
            <w:rFonts w:asciiTheme="minorHAnsi" w:eastAsiaTheme="minorEastAsia" w:hAnsiTheme="minorHAnsi" w:cstheme="minorBidi"/>
            <w:iCs w:val="0"/>
            <w:noProof/>
            <w:sz w:val="22"/>
            <w:szCs w:val="22"/>
            <w:lang w:eastAsia="ru-RU"/>
          </w:rPr>
          <w:tab/>
        </w:r>
        <w:r w:rsidR="00CA2A89" w:rsidRPr="001979BA">
          <w:rPr>
            <w:rStyle w:val="a9"/>
            <w:noProof/>
          </w:rPr>
          <w:t>Область применения расчетных показателей</w:t>
        </w:r>
        <w:r w:rsidR="00CA2A89">
          <w:rPr>
            <w:noProof/>
            <w:webHidden/>
          </w:rPr>
          <w:tab/>
        </w:r>
        <w:r>
          <w:rPr>
            <w:noProof/>
            <w:webHidden/>
          </w:rPr>
          <w:fldChar w:fldCharType="begin"/>
        </w:r>
        <w:r w:rsidR="00CA2A89">
          <w:rPr>
            <w:noProof/>
            <w:webHidden/>
          </w:rPr>
          <w:instrText xml:space="preserve"> PAGEREF _Toc499049199 \h </w:instrText>
        </w:r>
        <w:r>
          <w:rPr>
            <w:noProof/>
            <w:webHidden/>
          </w:rPr>
        </w:r>
        <w:r>
          <w:rPr>
            <w:noProof/>
            <w:webHidden/>
          </w:rPr>
          <w:fldChar w:fldCharType="separate"/>
        </w:r>
        <w:r w:rsidR="00A1544E">
          <w:rPr>
            <w:noProof/>
            <w:webHidden/>
          </w:rPr>
          <w:t>24</w:t>
        </w:r>
        <w:r>
          <w:rPr>
            <w:noProof/>
            <w:webHidden/>
          </w:rPr>
          <w:fldChar w:fldCharType="end"/>
        </w:r>
      </w:hyperlink>
    </w:p>
    <w:p w:rsidR="00CA2A89" w:rsidRDefault="00C867FF">
      <w:pPr>
        <w:pStyle w:val="22"/>
        <w:rPr>
          <w:rFonts w:asciiTheme="minorHAnsi" w:eastAsiaTheme="minorEastAsia" w:hAnsiTheme="minorHAnsi" w:cstheme="minorBidi"/>
          <w:iCs w:val="0"/>
          <w:noProof/>
          <w:sz w:val="22"/>
          <w:szCs w:val="22"/>
          <w:lang w:eastAsia="ru-RU"/>
        </w:rPr>
      </w:pPr>
      <w:hyperlink w:anchor="_Toc499049200" w:history="1">
        <w:r w:rsidR="00CA2A89" w:rsidRPr="001979BA">
          <w:rPr>
            <w:rStyle w:val="a9"/>
            <w:noProof/>
          </w:rPr>
          <w:t>3.2.</w:t>
        </w:r>
        <w:r w:rsidR="00CA2A89">
          <w:rPr>
            <w:rFonts w:asciiTheme="minorHAnsi" w:eastAsiaTheme="minorEastAsia" w:hAnsiTheme="minorHAnsi" w:cstheme="minorBidi"/>
            <w:iCs w:val="0"/>
            <w:noProof/>
            <w:sz w:val="22"/>
            <w:szCs w:val="22"/>
            <w:lang w:eastAsia="ru-RU"/>
          </w:rPr>
          <w:tab/>
        </w:r>
        <w:r w:rsidR="00CA2A89" w:rsidRPr="001979BA">
          <w:rPr>
            <w:rStyle w:val="a9"/>
            <w:noProof/>
          </w:rPr>
          <w:t>Правила применения расчетных показателей</w:t>
        </w:r>
        <w:r w:rsidR="00CA2A89">
          <w:rPr>
            <w:noProof/>
            <w:webHidden/>
          </w:rPr>
          <w:tab/>
        </w:r>
        <w:r>
          <w:rPr>
            <w:noProof/>
            <w:webHidden/>
          </w:rPr>
          <w:fldChar w:fldCharType="begin"/>
        </w:r>
        <w:r w:rsidR="00CA2A89">
          <w:rPr>
            <w:noProof/>
            <w:webHidden/>
          </w:rPr>
          <w:instrText xml:space="preserve"> PAGEREF _Toc499049200 \h </w:instrText>
        </w:r>
        <w:r>
          <w:rPr>
            <w:noProof/>
            <w:webHidden/>
          </w:rPr>
        </w:r>
        <w:r>
          <w:rPr>
            <w:noProof/>
            <w:webHidden/>
          </w:rPr>
          <w:fldChar w:fldCharType="separate"/>
        </w:r>
        <w:r w:rsidR="00A1544E">
          <w:rPr>
            <w:noProof/>
            <w:webHidden/>
          </w:rPr>
          <w:t>24</w:t>
        </w:r>
        <w:r>
          <w:rPr>
            <w:noProof/>
            <w:webHidden/>
          </w:rPr>
          <w:fldChar w:fldCharType="end"/>
        </w:r>
      </w:hyperlink>
    </w:p>
    <w:p w:rsidR="00CA2A89" w:rsidRDefault="00C867FF">
      <w:pPr>
        <w:pStyle w:val="16"/>
        <w:tabs>
          <w:tab w:val="right" w:leader="dot" w:pos="9344"/>
        </w:tabs>
        <w:rPr>
          <w:rFonts w:asciiTheme="minorHAnsi" w:eastAsiaTheme="minorEastAsia" w:hAnsiTheme="minorHAnsi" w:cstheme="minorBidi"/>
          <w:b w:val="0"/>
          <w:bCs w:val="0"/>
          <w:caps w:val="0"/>
          <w:noProof/>
          <w:sz w:val="22"/>
          <w:szCs w:val="22"/>
          <w:lang w:eastAsia="ru-RU"/>
        </w:rPr>
      </w:pPr>
      <w:hyperlink w:anchor="_Toc499049201" w:history="1">
        <w:r w:rsidR="00CA2A89" w:rsidRPr="001979BA">
          <w:rPr>
            <w:rStyle w:val="a9"/>
            <w:noProof/>
          </w:rPr>
          <w:t>Приложение 1. Перечень законодательных актов и нормативно-правовых актов, используемых при разработке местных нормативов градостроительного проектирования</w:t>
        </w:r>
        <w:r w:rsidR="00CA2A89">
          <w:rPr>
            <w:noProof/>
            <w:webHidden/>
          </w:rPr>
          <w:tab/>
        </w:r>
        <w:r>
          <w:rPr>
            <w:noProof/>
            <w:webHidden/>
          </w:rPr>
          <w:fldChar w:fldCharType="begin"/>
        </w:r>
        <w:r w:rsidR="00CA2A89">
          <w:rPr>
            <w:noProof/>
            <w:webHidden/>
          </w:rPr>
          <w:instrText xml:space="preserve"> PAGEREF _Toc499049201 \h </w:instrText>
        </w:r>
        <w:r>
          <w:rPr>
            <w:noProof/>
            <w:webHidden/>
          </w:rPr>
        </w:r>
        <w:r>
          <w:rPr>
            <w:noProof/>
            <w:webHidden/>
          </w:rPr>
          <w:fldChar w:fldCharType="separate"/>
        </w:r>
        <w:r w:rsidR="00A1544E">
          <w:rPr>
            <w:noProof/>
            <w:webHidden/>
          </w:rPr>
          <w:t>26</w:t>
        </w:r>
        <w:r>
          <w:rPr>
            <w:noProof/>
            <w:webHidden/>
          </w:rPr>
          <w:fldChar w:fldCharType="end"/>
        </w:r>
      </w:hyperlink>
    </w:p>
    <w:p w:rsidR="00CA2A89" w:rsidRDefault="00C867FF">
      <w:pPr>
        <w:pStyle w:val="31"/>
        <w:rPr>
          <w:rFonts w:asciiTheme="minorHAnsi" w:eastAsiaTheme="minorEastAsia" w:hAnsiTheme="minorHAnsi" w:cstheme="minorBidi"/>
          <w:noProof/>
          <w:sz w:val="22"/>
          <w:szCs w:val="22"/>
          <w:lang w:eastAsia="ru-RU"/>
        </w:rPr>
      </w:pPr>
      <w:hyperlink w:anchor="_Toc499049202" w:history="1">
        <w:r w:rsidR="00CA2A89" w:rsidRPr="001979BA">
          <w:rPr>
            <w:rStyle w:val="a9"/>
            <w:rFonts w:eastAsia="Times New Roman" w:cs="Arial"/>
            <w:bCs/>
            <w:i/>
            <w:noProof/>
          </w:rPr>
          <w:t>Федеральные законы</w:t>
        </w:r>
        <w:r w:rsidR="00CA2A89">
          <w:rPr>
            <w:noProof/>
            <w:webHidden/>
          </w:rPr>
          <w:tab/>
        </w:r>
        <w:r>
          <w:rPr>
            <w:noProof/>
            <w:webHidden/>
          </w:rPr>
          <w:fldChar w:fldCharType="begin"/>
        </w:r>
        <w:r w:rsidR="00CA2A89">
          <w:rPr>
            <w:noProof/>
            <w:webHidden/>
          </w:rPr>
          <w:instrText xml:space="preserve"> PAGEREF _Toc499049202 \h </w:instrText>
        </w:r>
        <w:r>
          <w:rPr>
            <w:noProof/>
            <w:webHidden/>
          </w:rPr>
        </w:r>
        <w:r>
          <w:rPr>
            <w:noProof/>
            <w:webHidden/>
          </w:rPr>
          <w:fldChar w:fldCharType="separate"/>
        </w:r>
        <w:r w:rsidR="00A1544E">
          <w:rPr>
            <w:noProof/>
            <w:webHidden/>
          </w:rPr>
          <w:t>26</w:t>
        </w:r>
        <w:r>
          <w:rPr>
            <w:noProof/>
            <w:webHidden/>
          </w:rPr>
          <w:fldChar w:fldCharType="end"/>
        </w:r>
      </w:hyperlink>
    </w:p>
    <w:p w:rsidR="00CA2A89" w:rsidRDefault="00C867FF">
      <w:pPr>
        <w:pStyle w:val="31"/>
        <w:rPr>
          <w:rFonts w:asciiTheme="minorHAnsi" w:eastAsiaTheme="minorEastAsia" w:hAnsiTheme="minorHAnsi" w:cstheme="minorBidi"/>
          <w:noProof/>
          <w:sz w:val="22"/>
          <w:szCs w:val="22"/>
          <w:lang w:eastAsia="ru-RU"/>
        </w:rPr>
      </w:pPr>
      <w:hyperlink w:anchor="_Toc499049203" w:history="1">
        <w:r w:rsidR="00CA2A89" w:rsidRPr="001979BA">
          <w:rPr>
            <w:rStyle w:val="a9"/>
            <w:rFonts w:eastAsia="Times New Roman" w:cs="Arial"/>
            <w:bCs/>
            <w:i/>
            <w:noProof/>
          </w:rPr>
          <w:t>Иные нормативные акты Российской Федерации</w:t>
        </w:r>
        <w:r w:rsidR="00CA2A89">
          <w:rPr>
            <w:noProof/>
            <w:webHidden/>
          </w:rPr>
          <w:tab/>
        </w:r>
        <w:r>
          <w:rPr>
            <w:noProof/>
            <w:webHidden/>
          </w:rPr>
          <w:fldChar w:fldCharType="begin"/>
        </w:r>
        <w:r w:rsidR="00CA2A89">
          <w:rPr>
            <w:noProof/>
            <w:webHidden/>
          </w:rPr>
          <w:instrText xml:space="preserve"> PAGEREF _Toc499049203 \h </w:instrText>
        </w:r>
        <w:r>
          <w:rPr>
            <w:noProof/>
            <w:webHidden/>
          </w:rPr>
        </w:r>
        <w:r>
          <w:rPr>
            <w:noProof/>
            <w:webHidden/>
          </w:rPr>
          <w:fldChar w:fldCharType="separate"/>
        </w:r>
        <w:r w:rsidR="00A1544E">
          <w:rPr>
            <w:noProof/>
            <w:webHidden/>
          </w:rPr>
          <w:t>26</w:t>
        </w:r>
        <w:r>
          <w:rPr>
            <w:noProof/>
            <w:webHidden/>
          </w:rPr>
          <w:fldChar w:fldCharType="end"/>
        </w:r>
      </w:hyperlink>
    </w:p>
    <w:p w:rsidR="00CA2A89" w:rsidRDefault="00C867FF">
      <w:pPr>
        <w:pStyle w:val="31"/>
        <w:rPr>
          <w:rFonts w:asciiTheme="minorHAnsi" w:eastAsiaTheme="minorEastAsia" w:hAnsiTheme="minorHAnsi" w:cstheme="minorBidi"/>
          <w:noProof/>
          <w:sz w:val="22"/>
          <w:szCs w:val="22"/>
          <w:lang w:eastAsia="ru-RU"/>
        </w:rPr>
      </w:pPr>
      <w:hyperlink w:anchor="_Toc499049204" w:history="1">
        <w:r w:rsidR="00CA2A89" w:rsidRPr="001979BA">
          <w:rPr>
            <w:rStyle w:val="a9"/>
            <w:rFonts w:eastAsia="Times New Roman" w:cs="Arial"/>
            <w:bCs/>
            <w:i/>
            <w:noProof/>
          </w:rPr>
          <w:t>Нормативные акты Саратовской области</w:t>
        </w:r>
        <w:r w:rsidR="00CA2A89">
          <w:rPr>
            <w:noProof/>
            <w:webHidden/>
          </w:rPr>
          <w:tab/>
        </w:r>
        <w:r>
          <w:rPr>
            <w:noProof/>
            <w:webHidden/>
          </w:rPr>
          <w:fldChar w:fldCharType="begin"/>
        </w:r>
        <w:r w:rsidR="00CA2A89">
          <w:rPr>
            <w:noProof/>
            <w:webHidden/>
          </w:rPr>
          <w:instrText xml:space="preserve"> PAGEREF _Toc499049204 \h </w:instrText>
        </w:r>
        <w:r>
          <w:rPr>
            <w:noProof/>
            <w:webHidden/>
          </w:rPr>
        </w:r>
        <w:r>
          <w:rPr>
            <w:noProof/>
            <w:webHidden/>
          </w:rPr>
          <w:fldChar w:fldCharType="separate"/>
        </w:r>
        <w:r w:rsidR="00A1544E">
          <w:rPr>
            <w:noProof/>
            <w:webHidden/>
          </w:rPr>
          <w:t>26</w:t>
        </w:r>
        <w:r>
          <w:rPr>
            <w:noProof/>
            <w:webHidden/>
          </w:rPr>
          <w:fldChar w:fldCharType="end"/>
        </w:r>
      </w:hyperlink>
    </w:p>
    <w:p w:rsidR="00CA2A89" w:rsidRDefault="00C867FF">
      <w:pPr>
        <w:pStyle w:val="31"/>
        <w:rPr>
          <w:rFonts w:asciiTheme="minorHAnsi" w:eastAsiaTheme="minorEastAsia" w:hAnsiTheme="minorHAnsi" w:cstheme="minorBidi"/>
          <w:noProof/>
          <w:sz w:val="22"/>
          <w:szCs w:val="22"/>
          <w:lang w:eastAsia="ru-RU"/>
        </w:rPr>
      </w:pPr>
      <w:hyperlink w:anchor="_Toc499049205" w:history="1">
        <w:r w:rsidR="00CA2A89" w:rsidRPr="001979BA">
          <w:rPr>
            <w:rStyle w:val="a9"/>
            <w:rFonts w:eastAsia="Times New Roman" w:cs="Arial"/>
            <w:bCs/>
            <w:i/>
            <w:noProof/>
          </w:rPr>
          <w:t xml:space="preserve">Нормативные акты </w:t>
        </w:r>
        <w:r w:rsidR="00CE7D76">
          <w:rPr>
            <w:rStyle w:val="a9"/>
            <w:rFonts w:eastAsia="Times New Roman" w:cs="Arial"/>
            <w:bCs/>
            <w:i/>
            <w:noProof/>
          </w:rPr>
          <w:t>Вольск</w:t>
        </w:r>
        <w:r w:rsidR="00CA2A89" w:rsidRPr="001979BA">
          <w:rPr>
            <w:rStyle w:val="a9"/>
            <w:rFonts w:eastAsia="Times New Roman" w:cs="Arial"/>
            <w:bCs/>
            <w:i/>
            <w:noProof/>
          </w:rPr>
          <w:t>ого муниципального района Саратовской области</w:t>
        </w:r>
        <w:r w:rsidR="00CA2A89">
          <w:rPr>
            <w:noProof/>
            <w:webHidden/>
          </w:rPr>
          <w:tab/>
        </w:r>
        <w:r>
          <w:rPr>
            <w:noProof/>
            <w:webHidden/>
          </w:rPr>
          <w:fldChar w:fldCharType="begin"/>
        </w:r>
        <w:r w:rsidR="00CA2A89">
          <w:rPr>
            <w:noProof/>
            <w:webHidden/>
          </w:rPr>
          <w:instrText xml:space="preserve"> PAGEREF _Toc499049205 \h </w:instrText>
        </w:r>
        <w:r>
          <w:rPr>
            <w:noProof/>
            <w:webHidden/>
          </w:rPr>
        </w:r>
        <w:r>
          <w:rPr>
            <w:noProof/>
            <w:webHidden/>
          </w:rPr>
          <w:fldChar w:fldCharType="separate"/>
        </w:r>
        <w:r w:rsidR="00A1544E">
          <w:rPr>
            <w:noProof/>
            <w:webHidden/>
          </w:rPr>
          <w:t>27</w:t>
        </w:r>
        <w:r>
          <w:rPr>
            <w:noProof/>
            <w:webHidden/>
          </w:rPr>
          <w:fldChar w:fldCharType="end"/>
        </w:r>
      </w:hyperlink>
    </w:p>
    <w:p w:rsidR="00CA2A89" w:rsidRDefault="00C867FF">
      <w:pPr>
        <w:pStyle w:val="31"/>
        <w:rPr>
          <w:rFonts w:asciiTheme="minorHAnsi" w:eastAsiaTheme="minorEastAsia" w:hAnsiTheme="minorHAnsi" w:cstheme="minorBidi"/>
          <w:noProof/>
          <w:sz w:val="22"/>
          <w:szCs w:val="22"/>
          <w:lang w:eastAsia="ru-RU"/>
        </w:rPr>
      </w:pPr>
      <w:hyperlink w:anchor="_Toc499049206" w:history="1">
        <w:r w:rsidR="00CA2A89" w:rsidRPr="001979BA">
          <w:rPr>
            <w:rStyle w:val="a9"/>
            <w:rFonts w:eastAsia="Times New Roman" w:cs="Arial"/>
            <w:bCs/>
            <w:i/>
            <w:noProof/>
          </w:rPr>
          <w:t xml:space="preserve">Нормативные акты сельских поселений </w:t>
        </w:r>
        <w:r w:rsidR="00CE7D76">
          <w:rPr>
            <w:rStyle w:val="a9"/>
            <w:rFonts w:eastAsia="Times New Roman" w:cs="Arial"/>
            <w:bCs/>
            <w:i/>
            <w:noProof/>
          </w:rPr>
          <w:t>Вольск</w:t>
        </w:r>
        <w:r w:rsidR="00CA2A89" w:rsidRPr="001979BA">
          <w:rPr>
            <w:rStyle w:val="a9"/>
            <w:rFonts w:eastAsia="Times New Roman" w:cs="Arial"/>
            <w:bCs/>
            <w:i/>
            <w:noProof/>
          </w:rPr>
          <w:t>ого муниципального района Саратовской области</w:t>
        </w:r>
        <w:r w:rsidR="00CA2A89">
          <w:rPr>
            <w:noProof/>
            <w:webHidden/>
          </w:rPr>
          <w:tab/>
        </w:r>
        <w:r>
          <w:rPr>
            <w:noProof/>
            <w:webHidden/>
          </w:rPr>
          <w:fldChar w:fldCharType="begin"/>
        </w:r>
        <w:r w:rsidR="00CA2A89">
          <w:rPr>
            <w:noProof/>
            <w:webHidden/>
          </w:rPr>
          <w:instrText xml:space="preserve"> PAGEREF _Toc499049206 \h </w:instrText>
        </w:r>
        <w:r>
          <w:rPr>
            <w:noProof/>
            <w:webHidden/>
          </w:rPr>
        </w:r>
        <w:r>
          <w:rPr>
            <w:noProof/>
            <w:webHidden/>
          </w:rPr>
          <w:fldChar w:fldCharType="separate"/>
        </w:r>
        <w:r w:rsidR="00A1544E">
          <w:rPr>
            <w:noProof/>
            <w:webHidden/>
          </w:rPr>
          <w:t>27</w:t>
        </w:r>
        <w:r>
          <w:rPr>
            <w:noProof/>
            <w:webHidden/>
          </w:rPr>
          <w:fldChar w:fldCharType="end"/>
        </w:r>
      </w:hyperlink>
    </w:p>
    <w:p w:rsidR="00CA2A89" w:rsidRDefault="00C867FF">
      <w:pPr>
        <w:pStyle w:val="31"/>
        <w:rPr>
          <w:rFonts w:asciiTheme="minorHAnsi" w:eastAsiaTheme="minorEastAsia" w:hAnsiTheme="minorHAnsi" w:cstheme="minorBidi"/>
          <w:noProof/>
          <w:sz w:val="22"/>
          <w:szCs w:val="22"/>
          <w:lang w:eastAsia="ru-RU"/>
        </w:rPr>
      </w:pPr>
      <w:hyperlink w:anchor="_Toc499049207" w:history="1">
        <w:r w:rsidR="00CA2A89" w:rsidRPr="001979BA">
          <w:rPr>
            <w:rStyle w:val="a9"/>
            <w:rFonts w:eastAsia="Times New Roman" w:cs="Arial"/>
            <w:bCs/>
            <w:i/>
            <w:noProof/>
          </w:rPr>
          <w:t>Своды правил по проектированию и строительству (СП)</w:t>
        </w:r>
        <w:r w:rsidR="00CA2A89">
          <w:rPr>
            <w:noProof/>
            <w:webHidden/>
          </w:rPr>
          <w:tab/>
        </w:r>
        <w:r>
          <w:rPr>
            <w:noProof/>
            <w:webHidden/>
          </w:rPr>
          <w:fldChar w:fldCharType="begin"/>
        </w:r>
        <w:r w:rsidR="00CA2A89">
          <w:rPr>
            <w:noProof/>
            <w:webHidden/>
          </w:rPr>
          <w:instrText xml:space="preserve"> PAGEREF _Toc499049207 \h </w:instrText>
        </w:r>
        <w:r>
          <w:rPr>
            <w:noProof/>
            <w:webHidden/>
          </w:rPr>
        </w:r>
        <w:r>
          <w:rPr>
            <w:noProof/>
            <w:webHidden/>
          </w:rPr>
          <w:fldChar w:fldCharType="separate"/>
        </w:r>
        <w:r w:rsidR="00A1544E">
          <w:rPr>
            <w:noProof/>
            <w:webHidden/>
          </w:rPr>
          <w:t>27</w:t>
        </w:r>
        <w:r>
          <w:rPr>
            <w:noProof/>
            <w:webHidden/>
          </w:rPr>
          <w:fldChar w:fldCharType="end"/>
        </w:r>
      </w:hyperlink>
    </w:p>
    <w:p w:rsidR="00CA2A89" w:rsidRDefault="00C867FF">
      <w:pPr>
        <w:pStyle w:val="31"/>
        <w:rPr>
          <w:rFonts w:asciiTheme="minorHAnsi" w:eastAsiaTheme="minorEastAsia" w:hAnsiTheme="minorHAnsi" w:cstheme="minorBidi"/>
          <w:noProof/>
          <w:sz w:val="22"/>
          <w:szCs w:val="22"/>
          <w:lang w:eastAsia="ru-RU"/>
        </w:rPr>
      </w:pPr>
      <w:hyperlink w:anchor="_Toc499049208" w:history="1">
        <w:r w:rsidR="00CA2A89" w:rsidRPr="001979BA">
          <w:rPr>
            <w:rStyle w:val="a9"/>
            <w:rFonts w:eastAsia="Times New Roman" w:cs="Arial"/>
            <w:bCs/>
            <w:i/>
            <w:noProof/>
          </w:rPr>
          <w:t>Иные документы</w:t>
        </w:r>
        <w:r w:rsidR="00CA2A89">
          <w:rPr>
            <w:noProof/>
            <w:webHidden/>
          </w:rPr>
          <w:tab/>
        </w:r>
        <w:r>
          <w:rPr>
            <w:noProof/>
            <w:webHidden/>
          </w:rPr>
          <w:fldChar w:fldCharType="begin"/>
        </w:r>
        <w:r w:rsidR="00CA2A89">
          <w:rPr>
            <w:noProof/>
            <w:webHidden/>
          </w:rPr>
          <w:instrText xml:space="preserve"> PAGEREF _Toc499049208 \h </w:instrText>
        </w:r>
        <w:r>
          <w:rPr>
            <w:noProof/>
            <w:webHidden/>
          </w:rPr>
        </w:r>
        <w:r>
          <w:rPr>
            <w:noProof/>
            <w:webHidden/>
          </w:rPr>
          <w:fldChar w:fldCharType="separate"/>
        </w:r>
        <w:r w:rsidR="00A1544E">
          <w:rPr>
            <w:noProof/>
            <w:webHidden/>
          </w:rPr>
          <w:t>28</w:t>
        </w:r>
        <w:r>
          <w:rPr>
            <w:noProof/>
            <w:webHidden/>
          </w:rPr>
          <w:fldChar w:fldCharType="end"/>
        </w:r>
      </w:hyperlink>
    </w:p>
    <w:p w:rsidR="00CA2A89" w:rsidRDefault="00C867FF">
      <w:pPr>
        <w:pStyle w:val="31"/>
        <w:rPr>
          <w:rFonts w:asciiTheme="minorHAnsi" w:eastAsiaTheme="minorEastAsia" w:hAnsiTheme="minorHAnsi" w:cstheme="minorBidi"/>
          <w:noProof/>
          <w:sz w:val="22"/>
          <w:szCs w:val="22"/>
          <w:lang w:eastAsia="ru-RU"/>
        </w:rPr>
      </w:pPr>
      <w:hyperlink w:anchor="_Toc499049209" w:history="1">
        <w:r w:rsidR="00CA2A89" w:rsidRPr="001979BA">
          <w:rPr>
            <w:rStyle w:val="a9"/>
            <w:rFonts w:eastAsia="Times New Roman" w:cs="Arial"/>
            <w:bCs/>
            <w:i/>
            <w:noProof/>
          </w:rPr>
          <w:t>Интернет-источники</w:t>
        </w:r>
        <w:r w:rsidR="00CA2A89">
          <w:rPr>
            <w:noProof/>
            <w:webHidden/>
          </w:rPr>
          <w:tab/>
        </w:r>
        <w:r>
          <w:rPr>
            <w:noProof/>
            <w:webHidden/>
          </w:rPr>
          <w:fldChar w:fldCharType="begin"/>
        </w:r>
        <w:r w:rsidR="00CA2A89">
          <w:rPr>
            <w:noProof/>
            <w:webHidden/>
          </w:rPr>
          <w:instrText xml:space="preserve"> PAGEREF _Toc499049209 \h </w:instrText>
        </w:r>
        <w:r>
          <w:rPr>
            <w:noProof/>
            <w:webHidden/>
          </w:rPr>
        </w:r>
        <w:r>
          <w:rPr>
            <w:noProof/>
            <w:webHidden/>
          </w:rPr>
          <w:fldChar w:fldCharType="separate"/>
        </w:r>
        <w:r w:rsidR="00A1544E">
          <w:rPr>
            <w:noProof/>
            <w:webHidden/>
          </w:rPr>
          <w:t>28</w:t>
        </w:r>
        <w:r>
          <w:rPr>
            <w:noProof/>
            <w:webHidden/>
          </w:rPr>
          <w:fldChar w:fldCharType="end"/>
        </w:r>
      </w:hyperlink>
    </w:p>
    <w:p w:rsidR="00CA2A89" w:rsidRDefault="00C867FF">
      <w:pPr>
        <w:pStyle w:val="16"/>
        <w:tabs>
          <w:tab w:val="right" w:leader="dot" w:pos="9344"/>
        </w:tabs>
        <w:rPr>
          <w:rFonts w:asciiTheme="minorHAnsi" w:eastAsiaTheme="minorEastAsia" w:hAnsiTheme="minorHAnsi" w:cstheme="minorBidi"/>
          <w:b w:val="0"/>
          <w:bCs w:val="0"/>
          <w:caps w:val="0"/>
          <w:noProof/>
          <w:sz w:val="22"/>
          <w:szCs w:val="22"/>
          <w:lang w:eastAsia="ru-RU"/>
        </w:rPr>
      </w:pPr>
      <w:hyperlink w:anchor="_Toc499049210" w:history="1">
        <w:r w:rsidR="00CA2A89" w:rsidRPr="001979BA">
          <w:rPr>
            <w:rStyle w:val="a9"/>
            <w:noProof/>
          </w:rPr>
          <w:t>Приложение 2. Список терминов и определений, применяемых в местных нормативах градостроительного проектирования</w:t>
        </w:r>
        <w:r w:rsidR="00CA2A89">
          <w:rPr>
            <w:noProof/>
            <w:webHidden/>
          </w:rPr>
          <w:tab/>
        </w:r>
        <w:r>
          <w:rPr>
            <w:noProof/>
            <w:webHidden/>
          </w:rPr>
          <w:fldChar w:fldCharType="begin"/>
        </w:r>
        <w:r w:rsidR="00CA2A89">
          <w:rPr>
            <w:noProof/>
            <w:webHidden/>
          </w:rPr>
          <w:instrText xml:space="preserve"> PAGEREF _Toc499049210 \h </w:instrText>
        </w:r>
        <w:r>
          <w:rPr>
            <w:noProof/>
            <w:webHidden/>
          </w:rPr>
        </w:r>
        <w:r>
          <w:rPr>
            <w:noProof/>
            <w:webHidden/>
          </w:rPr>
          <w:fldChar w:fldCharType="separate"/>
        </w:r>
        <w:r w:rsidR="00A1544E">
          <w:rPr>
            <w:noProof/>
            <w:webHidden/>
          </w:rPr>
          <w:t>29</w:t>
        </w:r>
        <w:r>
          <w:rPr>
            <w:noProof/>
            <w:webHidden/>
          </w:rPr>
          <w:fldChar w:fldCharType="end"/>
        </w:r>
      </w:hyperlink>
    </w:p>
    <w:p w:rsidR="00F53D97" w:rsidRDefault="00C867FF" w:rsidP="00CF373E">
      <w:pPr>
        <w:pStyle w:val="aff6"/>
      </w:pPr>
      <w:r>
        <w:rPr>
          <w:lang w:val="ru-RU"/>
        </w:rPr>
        <w:fldChar w:fldCharType="end"/>
      </w:r>
      <w:r w:rsidR="00F53D97">
        <w:br w:type="page"/>
      </w:r>
    </w:p>
    <w:p w:rsidR="0047172E" w:rsidRPr="00C46563" w:rsidRDefault="0047172E" w:rsidP="0047172E">
      <w:pPr>
        <w:pStyle w:val="11"/>
      </w:pPr>
      <w:bookmarkStart w:id="26" w:name="_Toc483046936"/>
      <w:bookmarkStart w:id="27" w:name="_Toc487905098"/>
      <w:bookmarkStart w:id="28" w:name="_Toc488147808"/>
      <w:bookmarkStart w:id="29" w:name="_Toc488147870"/>
      <w:bookmarkStart w:id="30" w:name="_Toc499049170"/>
      <w:r w:rsidRPr="008C242F">
        <w:lastRenderedPageBreak/>
        <w:t>Введение</w:t>
      </w:r>
      <w:bookmarkEnd w:id="26"/>
      <w:bookmarkEnd w:id="27"/>
      <w:bookmarkEnd w:id="28"/>
      <w:bookmarkEnd w:id="29"/>
      <w:bookmarkEnd w:id="30"/>
    </w:p>
    <w:p w:rsidR="00317A8E" w:rsidRDefault="00FB5101" w:rsidP="00317A8E">
      <w:pPr>
        <w:pStyle w:val="aff6"/>
        <w:rPr>
          <w:lang w:val="ru-RU"/>
        </w:rPr>
      </w:pPr>
      <w:bookmarkStart w:id="31" w:name="OLE_LINK68"/>
      <w:bookmarkStart w:id="32" w:name="OLE_LINK69"/>
      <w:bookmarkStart w:id="33" w:name="OLE_LINK70"/>
      <w:bookmarkStart w:id="34" w:name="OLE_LINK73"/>
      <w:r>
        <w:rPr>
          <w:lang w:val="ru-RU"/>
        </w:rPr>
        <w:t xml:space="preserve">Местные нормативы градостроительного проектирования </w:t>
      </w:r>
      <w:r w:rsidR="00604CD2">
        <w:rPr>
          <w:lang w:val="ru-RU"/>
        </w:rPr>
        <w:t xml:space="preserve">сельских поселений </w:t>
      </w:r>
      <w:r w:rsidR="00CE7D76">
        <w:rPr>
          <w:lang w:val="ru-RU"/>
        </w:rPr>
        <w:t>Вольск</w:t>
      </w:r>
      <w:r w:rsidR="00273CC3">
        <w:rPr>
          <w:lang w:val="ru-RU"/>
        </w:rPr>
        <w:t xml:space="preserve">ого </w:t>
      </w:r>
      <w:r w:rsidR="00317A8E">
        <w:rPr>
          <w:lang w:val="ru-RU"/>
        </w:rPr>
        <w:t>муниципального</w:t>
      </w:r>
      <w:r w:rsidRPr="00622183">
        <w:rPr>
          <w:lang w:val="ru-RU"/>
        </w:rPr>
        <w:t xml:space="preserve"> района</w:t>
      </w:r>
      <w:bookmarkEnd w:id="31"/>
      <w:bookmarkEnd w:id="32"/>
      <w:bookmarkEnd w:id="33"/>
      <w:bookmarkEnd w:id="34"/>
      <w:r w:rsidR="00317A8E">
        <w:rPr>
          <w:lang w:val="ru-RU"/>
        </w:rPr>
        <w:t xml:space="preserve"> Саратовской области </w:t>
      </w:r>
      <w:r>
        <w:rPr>
          <w:lang w:val="ru-RU"/>
        </w:rPr>
        <w:t xml:space="preserve">(далее – </w:t>
      </w:r>
      <w:r w:rsidR="00273CC3">
        <w:rPr>
          <w:lang w:val="ru-RU"/>
        </w:rPr>
        <w:t xml:space="preserve">МНГП </w:t>
      </w:r>
      <w:r w:rsidR="00604CD2">
        <w:rPr>
          <w:lang w:val="ru-RU"/>
        </w:rPr>
        <w:t>сельских посел</w:t>
      </w:r>
      <w:r w:rsidR="00604CD2">
        <w:rPr>
          <w:lang w:val="ru-RU"/>
        </w:rPr>
        <w:t>е</w:t>
      </w:r>
      <w:r w:rsidR="00604CD2">
        <w:rPr>
          <w:lang w:val="ru-RU"/>
        </w:rPr>
        <w:t>ний</w:t>
      </w:r>
      <w:r>
        <w:rPr>
          <w:lang w:val="ru-RU"/>
        </w:rPr>
        <w:t>)</w:t>
      </w:r>
      <w:r w:rsidRPr="00EC5F7F">
        <w:rPr>
          <w:lang w:val="ru-RU"/>
        </w:rPr>
        <w:t xml:space="preserve"> разработан</w:t>
      </w:r>
      <w:proofErr w:type="gramStart"/>
      <w:r w:rsidRPr="00EC5F7F">
        <w:rPr>
          <w:lang w:val="ru-RU"/>
        </w:rPr>
        <w:t xml:space="preserve">ы </w:t>
      </w:r>
      <w:r>
        <w:rPr>
          <w:lang w:val="ru-RU"/>
        </w:rPr>
        <w:t>ООО</w:t>
      </w:r>
      <w:proofErr w:type="gramEnd"/>
      <w:r>
        <w:rPr>
          <w:lang w:val="ru-RU"/>
        </w:rPr>
        <w:t xml:space="preserve"> «САРСТРОЙНИИПРОЕКТ» </w:t>
      </w:r>
      <w:r w:rsidRPr="00903F22">
        <w:rPr>
          <w:lang w:val="ru-RU"/>
        </w:rPr>
        <w:t xml:space="preserve">в соответствии с </w:t>
      </w:r>
      <w:r w:rsidR="00CE7D76">
        <w:rPr>
          <w:lang w:val="ru-RU"/>
        </w:rPr>
        <w:t xml:space="preserve">Договором № 44от 9 июля 2017 года, заключенным с </w:t>
      </w:r>
      <w:bookmarkStart w:id="35" w:name="OLE_LINK46"/>
      <w:bookmarkStart w:id="36" w:name="OLE_LINK47"/>
      <w:bookmarkStart w:id="37" w:name="OLE_LINK48"/>
      <w:r w:rsidR="00CE7D76" w:rsidRPr="00BD3893">
        <w:rPr>
          <w:lang w:val="ru-RU"/>
        </w:rPr>
        <w:t>администраци</w:t>
      </w:r>
      <w:r w:rsidR="00CE7D76">
        <w:rPr>
          <w:lang w:val="ru-RU"/>
        </w:rPr>
        <w:t>ей</w:t>
      </w:r>
      <w:r w:rsidR="0059369B">
        <w:rPr>
          <w:lang w:val="ru-RU"/>
        </w:rPr>
        <w:t xml:space="preserve"> </w:t>
      </w:r>
      <w:r w:rsidR="00CE7D76">
        <w:rPr>
          <w:lang w:val="ru-RU"/>
        </w:rPr>
        <w:t>Вольск</w:t>
      </w:r>
      <w:r w:rsidR="00CE7D76" w:rsidRPr="00BD3893">
        <w:rPr>
          <w:lang w:val="ru-RU"/>
        </w:rPr>
        <w:t xml:space="preserve">ого муниципального района </w:t>
      </w:r>
      <w:r w:rsidR="00CE7D76">
        <w:rPr>
          <w:lang w:val="ru-RU"/>
        </w:rPr>
        <w:t>С</w:t>
      </w:r>
      <w:r w:rsidR="00CE7D76">
        <w:rPr>
          <w:lang w:val="ru-RU"/>
        </w:rPr>
        <w:t>а</w:t>
      </w:r>
      <w:r w:rsidR="00CE7D76">
        <w:rPr>
          <w:lang w:val="ru-RU"/>
        </w:rPr>
        <w:t>ратовской области</w:t>
      </w:r>
      <w:bookmarkEnd w:id="35"/>
      <w:bookmarkEnd w:id="36"/>
      <w:bookmarkEnd w:id="37"/>
      <w:r w:rsidR="00CE7D76">
        <w:rPr>
          <w:lang w:val="ru-RU"/>
        </w:rPr>
        <w:t>.</w:t>
      </w:r>
    </w:p>
    <w:p w:rsidR="009C4C4D" w:rsidRPr="009C4C4D" w:rsidRDefault="009C4C4D" w:rsidP="00317A8E">
      <w:pPr>
        <w:pStyle w:val="aff6"/>
        <w:rPr>
          <w:lang w:val="ru-RU"/>
        </w:rPr>
      </w:pPr>
      <w:r w:rsidRPr="009C4C4D">
        <w:rPr>
          <w:lang w:val="ru-RU"/>
        </w:rPr>
        <w:t>Местные нормативы градостроительного проектирования сельских поселений у</w:t>
      </w:r>
      <w:r w:rsidRPr="009C4C4D">
        <w:rPr>
          <w:lang w:val="ru-RU"/>
        </w:rPr>
        <w:t>с</w:t>
      </w:r>
      <w:r w:rsidRPr="009C4C4D">
        <w:rPr>
          <w:lang w:val="ru-RU"/>
        </w:rPr>
        <w:t>танавливают совокупность расчетных показателей минимально допустимого уровня обе</w:t>
      </w:r>
      <w:r w:rsidRPr="009C4C4D">
        <w:rPr>
          <w:lang w:val="ru-RU"/>
        </w:rPr>
        <w:t>с</w:t>
      </w:r>
      <w:r w:rsidRPr="009C4C4D">
        <w:rPr>
          <w:lang w:val="ru-RU"/>
        </w:rPr>
        <w:t>печенности объектами местного значения сельского поселения, объектами благоустройс</w:t>
      </w:r>
      <w:r w:rsidRPr="009C4C4D">
        <w:rPr>
          <w:lang w:val="ru-RU"/>
        </w:rPr>
        <w:t>т</w:t>
      </w:r>
      <w:r w:rsidRPr="009C4C4D">
        <w:rPr>
          <w:lang w:val="ru-RU"/>
        </w:rPr>
        <w:t>ва территории, иными объектами местного значения сельского поселения населения сел</w:t>
      </w:r>
      <w:r w:rsidRPr="009C4C4D">
        <w:rPr>
          <w:lang w:val="ru-RU"/>
        </w:rPr>
        <w:t>ь</w:t>
      </w:r>
      <w:r w:rsidRPr="009C4C4D">
        <w:rPr>
          <w:lang w:val="ru-RU"/>
        </w:rPr>
        <w:t>ского поселения и расчетных показателей максимально допустимого уровня территор</w:t>
      </w:r>
      <w:r w:rsidRPr="009C4C4D">
        <w:rPr>
          <w:lang w:val="ru-RU"/>
        </w:rPr>
        <w:t>и</w:t>
      </w:r>
      <w:r w:rsidRPr="009C4C4D">
        <w:rPr>
          <w:lang w:val="ru-RU"/>
        </w:rPr>
        <w:t>альной доступности таких объектов для населения сельского поселения.</w:t>
      </w:r>
    </w:p>
    <w:p w:rsidR="00FB5101" w:rsidRDefault="00273CC3" w:rsidP="00FB5101">
      <w:pPr>
        <w:pStyle w:val="aff6"/>
        <w:rPr>
          <w:lang w:val="ru-RU"/>
        </w:rPr>
      </w:pPr>
      <w:r>
        <w:rPr>
          <w:lang w:val="ru-RU"/>
        </w:rPr>
        <w:t xml:space="preserve">МНГП </w:t>
      </w:r>
      <w:r w:rsidR="009C4C4D">
        <w:rPr>
          <w:lang w:val="ru-RU"/>
        </w:rPr>
        <w:t>сельских поселений</w:t>
      </w:r>
      <w:r w:rsidR="00FB5101" w:rsidRPr="00EC5F7F">
        <w:rPr>
          <w:lang w:val="ru-RU"/>
        </w:rPr>
        <w:t xml:space="preserve"> разработаны на основании статистических и демогр</w:t>
      </w:r>
      <w:r w:rsidR="00FB5101" w:rsidRPr="00EC5F7F">
        <w:rPr>
          <w:lang w:val="ru-RU"/>
        </w:rPr>
        <w:t>а</w:t>
      </w:r>
      <w:r w:rsidR="00FB5101" w:rsidRPr="00EC5F7F">
        <w:rPr>
          <w:lang w:val="ru-RU"/>
        </w:rPr>
        <w:t>фических данных с учетом административно-территориального устройства, социально-демографического состава и плотности населения</w:t>
      </w:r>
      <w:r w:rsidR="00FB5101">
        <w:rPr>
          <w:lang w:val="ru-RU"/>
        </w:rPr>
        <w:t>,</w:t>
      </w:r>
      <w:r w:rsidR="00FB5101" w:rsidRPr="00EC5F7F">
        <w:rPr>
          <w:lang w:val="ru-RU"/>
        </w:rPr>
        <w:t xml:space="preserve"> природно-климатических особенн</w:t>
      </w:r>
      <w:r w:rsidR="00FB5101" w:rsidRPr="00EC5F7F">
        <w:rPr>
          <w:lang w:val="ru-RU"/>
        </w:rPr>
        <w:t>о</w:t>
      </w:r>
      <w:r w:rsidR="00FB5101" w:rsidRPr="00EC5F7F">
        <w:rPr>
          <w:lang w:val="ru-RU"/>
        </w:rPr>
        <w:t>стей, стратегий, программ и планов социально-экономического развития, предложений органов местного самоуправления</w:t>
      </w:r>
      <w:r w:rsidR="00317A8E">
        <w:rPr>
          <w:lang w:val="ru-RU"/>
        </w:rPr>
        <w:t xml:space="preserve"> муниципальн</w:t>
      </w:r>
      <w:r w:rsidR="009C4C4D">
        <w:rPr>
          <w:lang w:val="ru-RU"/>
        </w:rPr>
        <w:t>ых</w:t>
      </w:r>
      <w:r w:rsidR="00317A8E">
        <w:rPr>
          <w:lang w:val="ru-RU"/>
        </w:rPr>
        <w:t xml:space="preserve"> образовани</w:t>
      </w:r>
      <w:r w:rsidR="009C4C4D">
        <w:rPr>
          <w:lang w:val="ru-RU"/>
        </w:rPr>
        <w:t xml:space="preserve">й (сельских поселений </w:t>
      </w:r>
      <w:r w:rsidR="00CE7D76">
        <w:rPr>
          <w:lang w:val="ru-RU"/>
        </w:rPr>
        <w:t>Вольск</w:t>
      </w:r>
      <w:r w:rsidR="009C4C4D">
        <w:rPr>
          <w:lang w:val="ru-RU"/>
        </w:rPr>
        <w:t>ого муниципального района)</w:t>
      </w:r>
      <w:r w:rsidR="00FB5101" w:rsidRPr="00EC5F7F">
        <w:rPr>
          <w:lang w:val="ru-RU"/>
        </w:rPr>
        <w:t>.</w:t>
      </w:r>
    </w:p>
    <w:p w:rsidR="00317A8E" w:rsidRPr="001D3A48" w:rsidRDefault="00317A8E" w:rsidP="00317A8E">
      <w:pPr>
        <w:pStyle w:val="aff6"/>
        <w:rPr>
          <w:lang w:val="ru-RU"/>
        </w:rPr>
      </w:pPr>
      <w:r w:rsidRPr="001D3A48">
        <w:rPr>
          <w:lang w:val="ru-RU"/>
        </w:rPr>
        <w:t xml:space="preserve">Местные нормативы градостроительного проектирования </w:t>
      </w:r>
      <w:r w:rsidR="009C4C4D">
        <w:rPr>
          <w:lang w:val="ru-RU"/>
        </w:rPr>
        <w:t xml:space="preserve">сельских поселений </w:t>
      </w:r>
      <w:r w:rsidR="00CE7D76">
        <w:rPr>
          <w:lang w:val="ru-RU"/>
        </w:rPr>
        <w:t>Вольск</w:t>
      </w:r>
      <w:r w:rsidR="009C4C4D">
        <w:rPr>
          <w:lang w:val="ru-RU"/>
        </w:rPr>
        <w:t>ого муниципального района</w:t>
      </w:r>
      <w:r w:rsidRPr="001D3A48">
        <w:rPr>
          <w:lang w:val="ru-RU"/>
        </w:rPr>
        <w:t xml:space="preserve"> включают в себя:</w:t>
      </w:r>
    </w:p>
    <w:p w:rsidR="00317A8E" w:rsidRPr="00E90DFE" w:rsidRDefault="00317A8E" w:rsidP="00317A8E">
      <w:pPr>
        <w:pStyle w:val="aff6"/>
        <w:rPr>
          <w:lang w:val="ru-RU"/>
        </w:rPr>
      </w:pPr>
      <w:r>
        <w:rPr>
          <w:lang w:val="ru-RU"/>
        </w:rPr>
        <w:t>1. Основную часть</w:t>
      </w:r>
      <w:r w:rsidRPr="00E90DFE">
        <w:rPr>
          <w:lang w:val="ru-RU"/>
        </w:rPr>
        <w:t xml:space="preserve"> местных нормативов градостроительного проектирования</w:t>
      </w:r>
      <w:r w:rsidR="009C4C4D">
        <w:rPr>
          <w:lang w:val="ru-RU"/>
        </w:rPr>
        <w:t xml:space="preserve"> сел</w:t>
      </w:r>
      <w:r w:rsidR="009C4C4D">
        <w:rPr>
          <w:lang w:val="ru-RU"/>
        </w:rPr>
        <w:t>ь</w:t>
      </w:r>
      <w:r w:rsidR="009C4C4D">
        <w:rPr>
          <w:lang w:val="ru-RU"/>
        </w:rPr>
        <w:t>ских поселений</w:t>
      </w:r>
      <w:r w:rsidRPr="00E90DFE">
        <w:rPr>
          <w:lang w:val="ru-RU"/>
        </w:rPr>
        <w:t>, содержащи</w:t>
      </w:r>
      <w:r>
        <w:rPr>
          <w:lang w:val="ru-RU"/>
        </w:rPr>
        <w:t>е</w:t>
      </w:r>
      <w:r w:rsidRPr="00E90DFE">
        <w:rPr>
          <w:lang w:val="ru-RU"/>
        </w:rPr>
        <w:t xml:space="preserve"> расчетные показатели</w:t>
      </w:r>
      <w:r>
        <w:rPr>
          <w:lang w:val="ru-RU"/>
        </w:rPr>
        <w:t xml:space="preserve"> минимально допустимого уровня </w:t>
      </w:r>
      <w:r w:rsidRPr="00E90DFE">
        <w:rPr>
          <w:lang w:val="ru-RU"/>
        </w:rPr>
        <w:t>обеспеченности населения объектами местного значения, а также расчетные показатели максимально допустимого уровня территориальной доступности таких объектов для нас</w:t>
      </w:r>
      <w:r w:rsidRPr="00E90DFE">
        <w:rPr>
          <w:lang w:val="ru-RU"/>
        </w:rPr>
        <w:t>е</w:t>
      </w:r>
      <w:r w:rsidRPr="00E90DFE">
        <w:rPr>
          <w:lang w:val="ru-RU"/>
        </w:rPr>
        <w:t>ления</w:t>
      </w:r>
      <w:r w:rsidR="009C4C4D">
        <w:rPr>
          <w:lang w:val="ru-RU"/>
        </w:rPr>
        <w:t xml:space="preserve"> муниципального образования</w:t>
      </w:r>
      <w:r>
        <w:rPr>
          <w:lang w:val="ru-RU"/>
        </w:rPr>
        <w:t>.</w:t>
      </w:r>
    </w:p>
    <w:p w:rsidR="00317A8E" w:rsidRPr="00E90DFE" w:rsidRDefault="00317A8E" w:rsidP="00317A8E">
      <w:pPr>
        <w:pStyle w:val="aff6"/>
        <w:rPr>
          <w:lang w:val="ru-RU"/>
        </w:rPr>
      </w:pPr>
      <w:r>
        <w:rPr>
          <w:lang w:val="ru-RU"/>
        </w:rPr>
        <w:t xml:space="preserve">2. Материалы по </w:t>
      </w:r>
      <w:r w:rsidRPr="00E90DFE">
        <w:rPr>
          <w:lang w:val="ru-RU"/>
        </w:rPr>
        <w:t xml:space="preserve">обоснованию расчетных показателей, содержащихся в основной части местных нормативов </w:t>
      </w:r>
      <w:bookmarkStart w:id="38" w:name="OLE_LINK16"/>
      <w:bookmarkStart w:id="39" w:name="OLE_LINK17"/>
      <w:r w:rsidRPr="00E90DFE">
        <w:rPr>
          <w:lang w:val="ru-RU"/>
        </w:rPr>
        <w:t xml:space="preserve">градостроительного проектирования </w:t>
      </w:r>
      <w:bookmarkEnd w:id="38"/>
      <w:bookmarkEnd w:id="39"/>
      <w:r w:rsidR="009C4C4D">
        <w:rPr>
          <w:lang w:val="ru-RU"/>
        </w:rPr>
        <w:t>сельских поселений</w:t>
      </w:r>
      <w:r>
        <w:rPr>
          <w:lang w:val="ru-RU"/>
        </w:rPr>
        <w:t>.</w:t>
      </w:r>
    </w:p>
    <w:p w:rsidR="00317A8E" w:rsidRPr="00E90DFE" w:rsidRDefault="00317A8E" w:rsidP="00317A8E">
      <w:pPr>
        <w:pStyle w:val="aff6"/>
        <w:rPr>
          <w:lang w:val="ru-RU"/>
        </w:rPr>
      </w:pPr>
      <w:r>
        <w:rPr>
          <w:lang w:val="ru-RU"/>
        </w:rPr>
        <w:t xml:space="preserve">3. Правила и </w:t>
      </w:r>
      <w:r w:rsidRPr="00E90DFE">
        <w:rPr>
          <w:lang w:val="ru-RU"/>
        </w:rPr>
        <w:t>области применения расчетных показателей, содержащихся в осно</w:t>
      </w:r>
      <w:r w:rsidRPr="00E90DFE">
        <w:rPr>
          <w:lang w:val="ru-RU"/>
        </w:rPr>
        <w:t>в</w:t>
      </w:r>
      <w:r w:rsidRPr="00E90DFE">
        <w:rPr>
          <w:lang w:val="ru-RU"/>
        </w:rPr>
        <w:t xml:space="preserve">ной части местных нормативов градостроительного проектирования </w:t>
      </w:r>
      <w:r w:rsidR="009C4C4D">
        <w:rPr>
          <w:lang w:val="ru-RU"/>
        </w:rPr>
        <w:t>сельских поселений</w:t>
      </w:r>
      <w:r w:rsidRPr="00E90DFE">
        <w:rPr>
          <w:lang w:val="ru-RU"/>
        </w:rPr>
        <w:t>.</w:t>
      </w:r>
    </w:p>
    <w:p w:rsidR="00B1059E" w:rsidRPr="00EC5F7F" w:rsidRDefault="00273CC3" w:rsidP="00B1059E">
      <w:pPr>
        <w:pStyle w:val="aff6"/>
        <w:rPr>
          <w:lang w:val="ru-RU"/>
        </w:rPr>
      </w:pPr>
      <w:r>
        <w:rPr>
          <w:lang w:val="ru-RU"/>
        </w:rPr>
        <w:t xml:space="preserve">МНГП </w:t>
      </w:r>
      <w:r w:rsidR="00A95907">
        <w:rPr>
          <w:lang w:val="ru-RU"/>
        </w:rPr>
        <w:t>сельских поселений</w:t>
      </w:r>
      <w:r w:rsidR="00B1059E" w:rsidRPr="00EC5F7F">
        <w:rPr>
          <w:lang w:val="ru-RU"/>
        </w:rPr>
        <w:t xml:space="preserve"> разработаны в соответствии с законодательством </w:t>
      </w:r>
      <w:r w:rsidR="00B1059E">
        <w:rPr>
          <w:lang w:val="ru-RU"/>
        </w:rPr>
        <w:t>РФ</w:t>
      </w:r>
      <w:r w:rsidR="00B1059E" w:rsidRPr="00EC5F7F">
        <w:rPr>
          <w:lang w:val="ru-RU"/>
        </w:rPr>
        <w:t xml:space="preserve"> и </w:t>
      </w:r>
      <w:r w:rsidR="00B1059E">
        <w:rPr>
          <w:lang w:val="ru-RU"/>
        </w:rPr>
        <w:t>Саратовской</w:t>
      </w:r>
      <w:r w:rsidR="00B1059E" w:rsidRPr="00EC5F7F">
        <w:rPr>
          <w:lang w:val="ru-RU"/>
        </w:rPr>
        <w:t xml:space="preserve"> области, нормативно-правовыми и нормативно-техническими документами (приложение 1).</w:t>
      </w:r>
    </w:p>
    <w:p w:rsidR="001D4E3C" w:rsidRDefault="00FB5101" w:rsidP="00FB5101">
      <w:pPr>
        <w:pStyle w:val="aff6"/>
        <w:rPr>
          <w:lang w:val="ru-RU"/>
        </w:rPr>
      </w:pPr>
      <w:r w:rsidRPr="00EC5F7F">
        <w:rPr>
          <w:lang w:val="ru-RU"/>
        </w:rPr>
        <w:t xml:space="preserve">Термины и определения, </w:t>
      </w:r>
      <w:r>
        <w:rPr>
          <w:lang w:val="ru-RU"/>
        </w:rPr>
        <w:t>применяемые</w:t>
      </w:r>
      <w:r w:rsidRPr="00EC5F7F">
        <w:rPr>
          <w:lang w:val="ru-RU"/>
        </w:rPr>
        <w:t xml:space="preserve"> в </w:t>
      </w:r>
      <w:r w:rsidRPr="00C46563">
        <w:rPr>
          <w:lang w:val="ru-RU"/>
        </w:rPr>
        <w:t>МНГП</w:t>
      </w:r>
      <w:r>
        <w:rPr>
          <w:lang w:val="ru-RU"/>
        </w:rPr>
        <w:t>, указаны</w:t>
      </w:r>
      <w:r w:rsidRPr="00EC5F7F">
        <w:rPr>
          <w:lang w:val="ru-RU"/>
        </w:rPr>
        <w:t xml:space="preserve"> в приложении 2.</w:t>
      </w:r>
    </w:p>
    <w:p w:rsidR="001D4E3C" w:rsidRPr="001D4E3C" w:rsidRDefault="001D4E3C" w:rsidP="00FB5101">
      <w:pPr>
        <w:pStyle w:val="aff6"/>
        <w:rPr>
          <w:lang w:val="ru-RU"/>
        </w:rPr>
      </w:pPr>
      <w:r>
        <w:rPr>
          <w:lang w:val="ru-RU"/>
        </w:rPr>
        <w:t xml:space="preserve">При разработке проекта </w:t>
      </w:r>
      <w:r w:rsidR="00273CC3">
        <w:rPr>
          <w:lang w:val="ru-RU"/>
        </w:rPr>
        <w:t xml:space="preserve">МНГП </w:t>
      </w:r>
      <w:r w:rsidR="009C4C4D">
        <w:rPr>
          <w:lang w:val="ru-RU"/>
        </w:rPr>
        <w:t xml:space="preserve">сельских поселений </w:t>
      </w:r>
      <w:r>
        <w:rPr>
          <w:lang w:val="ru-RU"/>
        </w:rPr>
        <w:t>учитывались показатели, уст</w:t>
      </w:r>
      <w:r>
        <w:rPr>
          <w:lang w:val="ru-RU"/>
        </w:rPr>
        <w:t>а</w:t>
      </w:r>
      <w:r>
        <w:rPr>
          <w:lang w:val="ru-RU"/>
        </w:rPr>
        <w:t xml:space="preserve">новленные в </w:t>
      </w:r>
      <w:r w:rsidRPr="001D4E3C">
        <w:rPr>
          <w:lang w:val="ru-RU"/>
        </w:rPr>
        <w:t>проекте Постановления Правительства Саратовской области «Об утвержд</w:t>
      </w:r>
      <w:r w:rsidRPr="001D4E3C">
        <w:rPr>
          <w:lang w:val="ru-RU"/>
        </w:rPr>
        <w:t>е</w:t>
      </w:r>
      <w:r w:rsidRPr="001D4E3C">
        <w:rPr>
          <w:lang w:val="ru-RU"/>
        </w:rPr>
        <w:t>нии региональных нормативов градостроительного проектирования Саратовской обла</w:t>
      </w:r>
      <w:r w:rsidRPr="001D4E3C">
        <w:rPr>
          <w:lang w:val="ru-RU"/>
        </w:rPr>
        <w:t>с</w:t>
      </w:r>
      <w:r w:rsidRPr="001D4E3C">
        <w:rPr>
          <w:lang w:val="ru-RU"/>
        </w:rPr>
        <w:t>ти», размещенном на официальном портале Правительства Саратовской области 21.07.2017</w:t>
      </w:r>
      <w:r>
        <w:rPr>
          <w:lang w:val="ru-RU"/>
        </w:rPr>
        <w:t>.</w:t>
      </w:r>
    </w:p>
    <w:p w:rsidR="0047172E" w:rsidRPr="00FB5101" w:rsidRDefault="0047172E" w:rsidP="00FB5101">
      <w:pPr>
        <w:pStyle w:val="aff6"/>
        <w:rPr>
          <w:lang w:val="ru-RU"/>
        </w:rPr>
      </w:pPr>
      <w:r w:rsidRPr="00FB5101">
        <w:rPr>
          <w:lang w:val="ru-RU"/>
        </w:rPr>
        <w:br w:type="page"/>
      </w:r>
    </w:p>
    <w:p w:rsidR="0040669A" w:rsidRDefault="0040669A" w:rsidP="002D02C5">
      <w:pPr>
        <w:pStyle w:val="11"/>
        <w:numPr>
          <w:ilvl w:val="0"/>
          <w:numId w:val="13"/>
        </w:numPr>
        <w:ind w:left="0" w:firstLine="0"/>
      </w:pPr>
      <w:bookmarkStart w:id="40" w:name="_Toc499049171"/>
      <w:r>
        <w:lastRenderedPageBreak/>
        <w:t>Основная часть</w:t>
      </w:r>
      <w:r w:rsidR="002F577C">
        <w:t xml:space="preserve">. </w:t>
      </w:r>
      <w:r w:rsidR="00C7075A" w:rsidRPr="00C7075A">
        <w:t>Расчетные показатели минимального допустимого уровня обеспеченности объектами местного значения и показатели максимального допустимого уровня территориальной доступности таких объектов для населения муниципального образования</w:t>
      </w:r>
      <w:bookmarkEnd w:id="40"/>
    </w:p>
    <w:p w:rsidR="009834BD" w:rsidRDefault="009834BD" w:rsidP="009834BD">
      <w:pPr>
        <w:pStyle w:val="20"/>
        <w:numPr>
          <w:ilvl w:val="1"/>
          <w:numId w:val="13"/>
        </w:numPr>
        <w:ind w:left="0" w:firstLine="0"/>
      </w:pPr>
      <w:bookmarkStart w:id="41" w:name="_Toc499049172"/>
      <w:bookmarkStart w:id="42" w:name="OLE_LINK792"/>
      <w:bookmarkStart w:id="43" w:name="OLE_LINK793"/>
      <w:bookmarkStart w:id="44" w:name="OLE_LINK183"/>
      <w:bookmarkStart w:id="45" w:name="OLE_LINK184"/>
      <w:r>
        <w:t xml:space="preserve">Объекты местного значения сельского поселения </w:t>
      </w:r>
      <w:bookmarkStart w:id="46" w:name="OLE_LINK253"/>
      <w:bookmarkStart w:id="47" w:name="OLE_LINK254"/>
      <w:r>
        <w:t xml:space="preserve">в области </w:t>
      </w:r>
      <w:bookmarkStart w:id="48" w:name="OLE_LINK207"/>
      <w:bookmarkStart w:id="49" w:name="OLE_LINK208"/>
      <w:bookmarkStart w:id="50" w:name="OLE_LINK209"/>
      <w:r>
        <w:t>водоснабжения населения, водоотведения</w:t>
      </w:r>
      <w:bookmarkEnd w:id="41"/>
      <w:bookmarkEnd w:id="46"/>
      <w:bookmarkEnd w:id="47"/>
      <w:bookmarkEnd w:id="48"/>
      <w:bookmarkEnd w:id="49"/>
      <w:bookmarkEnd w:id="50"/>
    </w:p>
    <w:p w:rsidR="009834BD" w:rsidRPr="00673852" w:rsidRDefault="009834BD" w:rsidP="009834BD">
      <w:pPr>
        <w:spacing w:before="120"/>
        <w:jc w:val="right"/>
        <w:rPr>
          <w:b/>
          <w:i/>
        </w:rPr>
      </w:pPr>
      <w:r w:rsidRPr="00673852">
        <w:rPr>
          <w:b/>
          <w:i/>
        </w:rPr>
        <w:t>Таблица</w:t>
      </w:r>
      <w:r>
        <w:rPr>
          <w:b/>
          <w:i/>
        </w:rPr>
        <w:t xml:space="preserve"> 1.1</w:t>
      </w:r>
    </w:p>
    <w:p w:rsidR="009834BD" w:rsidRDefault="009834BD" w:rsidP="009834BD">
      <w:pPr>
        <w:suppressAutoHyphens/>
        <w:spacing w:after="120"/>
        <w:ind w:firstLine="0"/>
        <w:jc w:val="center"/>
        <w:rPr>
          <w:b/>
          <w:i/>
        </w:rPr>
      </w:pPr>
      <w:r w:rsidRPr="00E434BF">
        <w:rPr>
          <w:b/>
          <w:i/>
        </w:rPr>
        <w:t xml:space="preserve">Расчетные показатели, устанавливаемые для объектов </w:t>
      </w:r>
      <w:r>
        <w:rPr>
          <w:b/>
          <w:i/>
        </w:rPr>
        <w:t xml:space="preserve">местного значения сельского поселения </w:t>
      </w:r>
      <w:r w:rsidRPr="003C4854">
        <w:rPr>
          <w:b/>
          <w:i/>
        </w:rPr>
        <w:t xml:space="preserve">в области </w:t>
      </w:r>
      <w:r w:rsidRPr="00BD2473">
        <w:rPr>
          <w:b/>
          <w:i/>
        </w:rPr>
        <w:t>во</w:t>
      </w:r>
      <w:r>
        <w:rPr>
          <w:b/>
          <w:i/>
        </w:rPr>
        <w:t>д</w:t>
      </w:r>
      <w:r w:rsidRPr="00BD2473">
        <w:rPr>
          <w:b/>
          <w:i/>
        </w:rPr>
        <w:t>оснабжения населения, водоотведения</w:t>
      </w:r>
    </w:p>
    <w:tbl>
      <w:tblPr>
        <w:tblStyle w:val="af1"/>
        <w:tblW w:w="9384" w:type="dxa"/>
        <w:tblBorders>
          <w:top w:val="single" w:sz="12" w:space="0" w:color="000000" w:themeColor="text1"/>
          <w:left w:val="single" w:sz="12" w:space="0" w:color="000000" w:themeColor="text1"/>
          <w:bottom w:val="single" w:sz="12" w:space="0" w:color="000000" w:themeColor="text1"/>
          <w:right w:val="single" w:sz="12" w:space="0" w:color="000000" w:themeColor="text1"/>
          <w:insideH w:val="single" w:sz="12" w:space="0" w:color="000000" w:themeColor="text1"/>
          <w:insideV w:val="single" w:sz="12" w:space="0" w:color="000000" w:themeColor="text1"/>
        </w:tblBorders>
        <w:tblLayout w:type="fixed"/>
        <w:tblCellMar>
          <w:left w:w="28" w:type="dxa"/>
          <w:right w:w="28" w:type="dxa"/>
        </w:tblCellMar>
        <w:tblLook w:val="04A0"/>
      </w:tblPr>
      <w:tblGrid>
        <w:gridCol w:w="1162"/>
        <w:gridCol w:w="2552"/>
        <w:gridCol w:w="1701"/>
        <w:gridCol w:w="3260"/>
        <w:gridCol w:w="709"/>
      </w:tblGrid>
      <w:tr w:rsidR="009834BD" w:rsidRPr="004532CA" w:rsidTr="00C1728D">
        <w:trPr>
          <w:cantSplit/>
          <w:trHeight w:val="970"/>
          <w:tblHeader/>
        </w:trPr>
        <w:tc>
          <w:tcPr>
            <w:tcW w:w="1162" w:type="dxa"/>
            <w:shd w:val="clear" w:color="auto" w:fill="D9D9D9" w:themeFill="background1" w:themeFillShade="D9"/>
          </w:tcPr>
          <w:p w:rsidR="009834BD" w:rsidRPr="004532CA" w:rsidRDefault="009834BD" w:rsidP="00C1728D">
            <w:pPr>
              <w:pStyle w:val="aff6"/>
              <w:ind w:firstLine="0"/>
              <w:jc w:val="center"/>
              <w:rPr>
                <w:b/>
                <w:i/>
                <w:sz w:val="20"/>
                <w:szCs w:val="20"/>
                <w:lang w:val="ru-RU"/>
              </w:rPr>
            </w:pPr>
            <w:bookmarkStart w:id="51" w:name="OLE_LINK587"/>
            <w:bookmarkStart w:id="52" w:name="OLE_LINK588"/>
            <w:bookmarkStart w:id="53" w:name="OLE_LINK821"/>
            <w:r w:rsidRPr="004532CA">
              <w:rPr>
                <w:b/>
                <w:i/>
                <w:sz w:val="20"/>
                <w:szCs w:val="20"/>
                <w:lang w:val="ru-RU"/>
              </w:rPr>
              <w:t>Наименов</w:t>
            </w:r>
            <w:r w:rsidRPr="004532CA">
              <w:rPr>
                <w:b/>
                <w:i/>
                <w:sz w:val="20"/>
                <w:szCs w:val="20"/>
                <w:lang w:val="ru-RU"/>
              </w:rPr>
              <w:t>а</w:t>
            </w:r>
            <w:r w:rsidRPr="004532CA">
              <w:rPr>
                <w:b/>
                <w:i/>
                <w:sz w:val="20"/>
                <w:szCs w:val="20"/>
                <w:lang w:val="ru-RU"/>
              </w:rPr>
              <w:t>ние вида объекта</w:t>
            </w:r>
          </w:p>
        </w:tc>
        <w:tc>
          <w:tcPr>
            <w:tcW w:w="2552" w:type="dxa"/>
            <w:shd w:val="clear" w:color="auto" w:fill="D9D9D9" w:themeFill="background1" w:themeFillShade="D9"/>
          </w:tcPr>
          <w:p w:rsidR="009834BD" w:rsidRPr="004532CA" w:rsidRDefault="009834BD" w:rsidP="00C1728D">
            <w:pPr>
              <w:pStyle w:val="aff6"/>
              <w:ind w:firstLine="0"/>
              <w:jc w:val="center"/>
              <w:rPr>
                <w:b/>
                <w:i/>
                <w:sz w:val="20"/>
                <w:szCs w:val="20"/>
                <w:lang w:val="ru-RU"/>
              </w:rPr>
            </w:pPr>
            <w:r w:rsidRPr="004532CA">
              <w:rPr>
                <w:b/>
                <w:i/>
                <w:sz w:val="20"/>
                <w:szCs w:val="20"/>
                <w:lang w:val="ru-RU"/>
              </w:rPr>
              <w:t>Тип расчетного показат</w:t>
            </w:r>
            <w:r w:rsidRPr="004532CA">
              <w:rPr>
                <w:b/>
                <w:i/>
                <w:sz w:val="20"/>
                <w:szCs w:val="20"/>
                <w:lang w:val="ru-RU"/>
              </w:rPr>
              <w:t>е</w:t>
            </w:r>
            <w:r w:rsidRPr="004532CA">
              <w:rPr>
                <w:b/>
                <w:i/>
                <w:sz w:val="20"/>
                <w:szCs w:val="20"/>
                <w:lang w:val="ru-RU"/>
              </w:rPr>
              <w:t>ля</w:t>
            </w:r>
          </w:p>
        </w:tc>
        <w:tc>
          <w:tcPr>
            <w:tcW w:w="1701" w:type="dxa"/>
            <w:shd w:val="clear" w:color="auto" w:fill="D9D9D9" w:themeFill="background1" w:themeFillShade="D9"/>
          </w:tcPr>
          <w:p w:rsidR="009834BD" w:rsidRPr="004532CA" w:rsidRDefault="009834BD" w:rsidP="00C1728D">
            <w:pPr>
              <w:pStyle w:val="aff6"/>
              <w:ind w:firstLine="0"/>
              <w:jc w:val="center"/>
              <w:rPr>
                <w:b/>
                <w:i/>
                <w:sz w:val="20"/>
                <w:szCs w:val="20"/>
                <w:lang w:val="ru-RU"/>
              </w:rPr>
            </w:pPr>
            <w:r w:rsidRPr="004532CA">
              <w:rPr>
                <w:b/>
                <w:i/>
                <w:sz w:val="20"/>
                <w:szCs w:val="20"/>
                <w:lang w:val="ru-RU"/>
              </w:rPr>
              <w:t>Наименование расчетного пок</w:t>
            </w:r>
            <w:r w:rsidRPr="004532CA">
              <w:rPr>
                <w:b/>
                <w:i/>
                <w:sz w:val="20"/>
                <w:szCs w:val="20"/>
                <w:lang w:val="ru-RU"/>
              </w:rPr>
              <w:t>а</w:t>
            </w:r>
            <w:r w:rsidRPr="004532CA">
              <w:rPr>
                <w:b/>
                <w:i/>
                <w:sz w:val="20"/>
                <w:szCs w:val="20"/>
                <w:lang w:val="ru-RU"/>
              </w:rPr>
              <w:t>зателя, единица измерения</w:t>
            </w:r>
          </w:p>
        </w:tc>
        <w:tc>
          <w:tcPr>
            <w:tcW w:w="3969" w:type="dxa"/>
            <w:gridSpan w:val="2"/>
            <w:shd w:val="clear" w:color="auto" w:fill="D9D9D9" w:themeFill="background1" w:themeFillShade="D9"/>
          </w:tcPr>
          <w:p w:rsidR="009834BD" w:rsidRPr="004532CA" w:rsidRDefault="009834BD" w:rsidP="00C1728D">
            <w:pPr>
              <w:pStyle w:val="aff6"/>
              <w:ind w:firstLine="0"/>
              <w:jc w:val="center"/>
              <w:rPr>
                <w:sz w:val="20"/>
                <w:szCs w:val="20"/>
                <w:lang w:val="ru-RU"/>
              </w:rPr>
            </w:pPr>
            <w:r w:rsidRPr="004532CA">
              <w:rPr>
                <w:b/>
                <w:i/>
                <w:sz w:val="20"/>
                <w:szCs w:val="20"/>
                <w:lang w:val="ru-RU"/>
              </w:rPr>
              <w:t>Значение расчетного показателя</w:t>
            </w:r>
          </w:p>
        </w:tc>
      </w:tr>
      <w:bookmarkEnd w:id="51"/>
      <w:bookmarkEnd w:id="52"/>
      <w:tr w:rsidR="009834BD" w:rsidRPr="004532CA" w:rsidTr="00C1728D">
        <w:trPr>
          <w:cantSplit/>
        </w:trPr>
        <w:tc>
          <w:tcPr>
            <w:tcW w:w="1162" w:type="dxa"/>
            <w:vMerge w:val="restart"/>
            <w:shd w:val="clear" w:color="auto" w:fill="F2F2F2" w:themeFill="background1" w:themeFillShade="F2"/>
          </w:tcPr>
          <w:p w:rsidR="009834BD" w:rsidRDefault="009834BD" w:rsidP="00C1728D">
            <w:pPr>
              <w:pStyle w:val="aff6"/>
              <w:ind w:firstLine="0"/>
              <w:jc w:val="left"/>
              <w:rPr>
                <w:sz w:val="20"/>
                <w:szCs w:val="20"/>
                <w:lang w:val="ru-RU"/>
              </w:rPr>
            </w:pPr>
            <w:r w:rsidRPr="00C85A47">
              <w:rPr>
                <w:sz w:val="20"/>
                <w:szCs w:val="20"/>
                <w:lang w:val="ru-RU"/>
              </w:rPr>
              <w:t>Объекты водосна</w:t>
            </w:r>
            <w:r w:rsidRPr="00C85A47">
              <w:rPr>
                <w:sz w:val="20"/>
                <w:szCs w:val="20"/>
                <w:lang w:val="ru-RU"/>
              </w:rPr>
              <w:t>б</w:t>
            </w:r>
            <w:r w:rsidRPr="00C85A47">
              <w:rPr>
                <w:sz w:val="20"/>
                <w:szCs w:val="20"/>
                <w:lang w:val="ru-RU"/>
              </w:rPr>
              <w:t>жения</w:t>
            </w:r>
          </w:p>
        </w:tc>
        <w:tc>
          <w:tcPr>
            <w:tcW w:w="2552" w:type="dxa"/>
            <w:vMerge w:val="restart"/>
          </w:tcPr>
          <w:p w:rsidR="009834BD" w:rsidRPr="004532CA" w:rsidRDefault="009834BD" w:rsidP="00C1728D">
            <w:pPr>
              <w:pStyle w:val="aff6"/>
              <w:ind w:firstLine="0"/>
              <w:jc w:val="left"/>
              <w:rPr>
                <w:sz w:val="20"/>
                <w:szCs w:val="20"/>
                <w:lang w:val="ru-RU"/>
              </w:rPr>
            </w:pPr>
            <w:r w:rsidRPr="00C85A47">
              <w:rPr>
                <w:sz w:val="20"/>
                <w:szCs w:val="20"/>
                <w:lang w:val="ru-RU"/>
              </w:rPr>
              <w:t>Расчетный показатель м</w:t>
            </w:r>
            <w:r w:rsidRPr="00C85A47">
              <w:rPr>
                <w:sz w:val="20"/>
                <w:szCs w:val="20"/>
                <w:lang w:val="ru-RU"/>
              </w:rPr>
              <w:t>и</w:t>
            </w:r>
            <w:r w:rsidRPr="00C85A47">
              <w:rPr>
                <w:sz w:val="20"/>
                <w:szCs w:val="20"/>
                <w:lang w:val="ru-RU"/>
              </w:rPr>
              <w:t>нимально допустимого уровня обеспеченности</w:t>
            </w:r>
            <w:r w:rsidRPr="004E0A13">
              <w:rPr>
                <w:sz w:val="20"/>
                <w:szCs w:val="20"/>
                <w:lang w:val="ru-RU"/>
              </w:rPr>
              <w:t xml:space="preserve"> [1]</w:t>
            </w:r>
          </w:p>
        </w:tc>
        <w:tc>
          <w:tcPr>
            <w:tcW w:w="1701" w:type="dxa"/>
            <w:vMerge w:val="restart"/>
          </w:tcPr>
          <w:p w:rsidR="009834BD" w:rsidRPr="004D0FDF" w:rsidRDefault="009834BD" w:rsidP="009834BD">
            <w:pPr>
              <w:pStyle w:val="aff6"/>
              <w:ind w:firstLine="0"/>
              <w:jc w:val="left"/>
              <w:rPr>
                <w:sz w:val="20"/>
                <w:szCs w:val="20"/>
                <w:lang w:val="ru-RU"/>
              </w:rPr>
            </w:pPr>
            <w:r w:rsidRPr="00C85A47">
              <w:rPr>
                <w:sz w:val="20"/>
                <w:szCs w:val="20"/>
                <w:lang w:val="ru-RU"/>
              </w:rPr>
              <w:t>Объем водоп</w:t>
            </w:r>
            <w:r w:rsidRPr="00C85A47">
              <w:rPr>
                <w:sz w:val="20"/>
                <w:szCs w:val="20"/>
                <w:lang w:val="ru-RU"/>
              </w:rPr>
              <w:t>о</w:t>
            </w:r>
            <w:r w:rsidRPr="00C85A47">
              <w:rPr>
                <w:sz w:val="20"/>
                <w:szCs w:val="20"/>
                <w:lang w:val="ru-RU"/>
              </w:rPr>
              <w:t xml:space="preserve">требления, </w:t>
            </w:r>
            <w:proofErr w:type="gramStart"/>
            <w:r w:rsidRPr="00C85A47">
              <w:rPr>
                <w:sz w:val="20"/>
                <w:szCs w:val="20"/>
                <w:lang w:val="ru-RU"/>
              </w:rPr>
              <w:t>л</w:t>
            </w:r>
            <w:proofErr w:type="gramEnd"/>
            <w:r w:rsidRPr="00C85A47">
              <w:rPr>
                <w:sz w:val="20"/>
                <w:szCs w:val="20"/>
                <w:lang w:val="ru-RU"/>
              </w:rPr>
              <w:t>/</w:t>
            </w:r>
            <w:proofErr w:type="spellStart"/>
            <w:r w:rsidRPr="00C85A47">
              <w:rPr>
                <w:sz w:val="20"/>
                <w:szCs w:val="20"/>
                <w:lang w:val="ru-RU"/>
              </w:rPr>
              <w:t>сут</w:t>
            </w:r>
            <w:proofErr w:type="spellEnd"/>
            <w:r w:rsidRPr="00C85A47">
              <w:rPr>
                <w:sz w:val="20"/>
                <w:szCs w:val="20"/>
                <w:lang w:val="ru-RU"/>
              </w:rPr>
              <w:t>. на 1 чел.</w:t>
            </w:r>
            <w:r w:rsidRPr="004D0FDF">
              <w:rPr>
                <w:sz w:val="20"/>
                <w:szCs w:val="20"/>
                <w:lang w:val="ru-RU"/>
              </w:rPr>
              <w:t>[</w:t>
            </w:r>
            <w:r>
              <w:rPr>
                <w:sz w:val="20"/>
                <w:szCs w:val="20"/>
                <w:lang w:val="ru-RU"/>
              </w:rPr>
              <w:t>2</w:t>
            </w:r>
            <w:r w:rsidRPr="004D0FDF">
              <w:rPr>
                <w:sz w:val="20"/>
                <w:szCs w:val="20"/>
                <w:lang w:val="ru-RU"/>
              </w:rPr>
              <w:t>]</w:t>
            </w:r>
          </w:p>
        </w:tc>
        <w:tc>
          <w:tcPr>
            <w:tcW w:w="3260" w:type="dxa"/>
          </w:tcPr>
          <w:p w:rsidR="009834BD" w:rsidRPr="004E0A13" w:rsidRDefault="009834BD" w:rsidP="00C1728D">
            <w:pPr>
              <w:pStyle w:val="aff6"/>
              <w:ind w:firstLine="0"/>
              <w:jc w:val="left"/>
              <w:rPr>
                <w:sz w:val="20"/>
                <w:szCs w:val="20"/>
                <w:lang w:val="ru-RU"/>
              </w:rPr>
            </w:pPr>
            <w:r w:rsidRPr="004E0A13">
              <w:rPr>
                <w:sz w:val="20"/>
                <w:szCs w:val="20"/>
                <w:lang w:val="ru-RU"/>
              </w:rPr>
              <w:t>зона застройки многоквартирными (мало-, средне- и многоэтажными) жилыми домами с местными водон</w:t>
            </w:r>
            <w:r w:rsidRPr="004E0A13">
              <w:rPr>
                <w:sz w:val="20"/>
                <w:szCs w:val="20"/>
                <w:lang w:val="ru-RU"/>
              </w:rPr>
              <w:t>а</w:t>
            </w:r>
            <w:r w:rsidRPr="004E0A13">
              <w:rPr>
                <w:sz w:val="20"/>
                <w:szCs w:val="20"/>
                <w:lang w:val="ru-RU"/>
              </w:rPr>
              <w:t>гревателями</w:t>
            </w:r>
          </w:p>
        </w:tc>
        <w:tc>
          <w:tcPr>
            <w:tcW w:w="709" w:type="dxa"/>
          </w:tcPr>
          <w:p w:rsidR="009834BD" w:rsidRPr="004E0A13" w:rsidRDefault="009834BD" w:rsidP="00C1728D">
            <w:pPr>
              <w:pStyle w:val="aff6"/>
              <w:widowControl w:val="0"/>
              <w:ind w:firstLine="0"/>
              <w:jc w:val="center"/>
              <w:rPr>
                <w:sz w:val="20"/>
                <w:szCs w:val="20"/>
              </w:rPr>
            </w:pPr>
            <w:r>
              <w:rPr>
                <w:sz w:val="20"/>
                <w:szCs w:val="20"/>
              </w:rPr>
              <w:t>140</w:t>
            </w:r>
          </w:p>
        </w:tc>
      </w:tr>
      <w:tr w:rsidR="009834BD" w:rsidRPr="004532CA" w:rsidTr="00C1728D">
        <w:trPr>
          <w:cantSplit/>
        </w:trPr>
        <w:tc>
          <w:tcPr>
            <w:tcW w:w="1162" w:type="dxa"/>
            <w:vMerge/>
            <w:shd w:val="clear" w:color="auto" w:fill="F2F2F2" w:themeFill="background1" w:themeFillShade="F2"/>
          </w:tcPr>
          <w:p w:rsidR="009834BD" w:rsidRDefault="009834BD" w:rsidP="00C1728D">
            <w:pPr>
              <w:pStyle w:val="aff6"/>
              <w:ind w:firstLine="0"/>
              <w:jc w:val="left"/>
              <w:rPr>
                <w:sz w:val="20"/>
                <w:szCs w:val="20"/>
                <w:lang w:val="ru-RU"/>
              </w:rPr>
            </w:pPr>
          </w:p>
        </w:tc>
        <w:tc>
          <w:tcPr>
            <w:tcW w:w="2552" w:type="dxa"/>
            <w:vMerge/>
          </w:tcPr>
          <w:p w:rsidR="009834BD" w:rsidRPr="004532CA" w:rsidRDefault="009834BD" w:rsidP="00C1728D">
            <w:pPr>
              <w:pStyle w:val="aff6"/>
              <w:ind w:firstLine="0"/>
              <w:jc w:val="left"/>
              <w:rPr>
                <w:sz w:val="20"/>
                <w:szCs w:val="20"/>
                <w:lang w:val="ru-RU"/>
              </w:rPr>
            </w:pPr>
          </w:p>
        </w:tc>
        <w:tc>
          <w:tcPr>
            <w:tcW w:w="1701" w:type="dxa"/>
            <w:vMerge/>
          </w:tcPr>
          <w:p w:rsidR="009834BD" w:rsidRPr="00C85A47" w:rsidRDefault="009834BD" w:rsidP="00C1728D">
            <w:pPr>
              <w:pStyle w:val="aff6"/>
              <w:ind w:firstLine="0"/>
              <w:jc w:val="left"/>
              <w:rPr>
                <w:sz w:val="20"/>
                <w:szCs w:val="20"/>
                <w:lang w:val="ru-RU"/>
              </w:rPr>
            </w:pPr>
          </w:p>
        </w:tc>
        <w:tc>
          <w:tcPr>
            <w:tcW w:w="3260" w:type="dxa"/>
            <w:vAlign w:val="center"/>
          </w:tcPr>
          <w:p w:rsidR="009834BD" w:rsidRPr="004E0A13" w:rsidRDefault="009834BD" w:rsidP="00C1728D">
            <w:pPr>
              <w:pStyle w:val="aff6"/>
              <w:ind w:firstLine="0"/>
              <w:jc w:val="left"/>
              <w:rPr>
                <w:sz w:val="20"/>
                <w:szCs w:val="20"/>
                <w:lang w:val="ru-RU"/>
              </w:rPr>
            </w:pPr>
            <w:r>
              <w:rPr>
                <w:sz w:val="20"/>
                <w:szCs w:val="20"/>
                <w:lang w:val="ru-RU"/>
              </w:rPr>
              <w:t>то</w:t>
            </w:r>
            <w:r w:rsidRPr="004E0A13">
              <w:rPr>
                <w:sz w:val="20"/>
                <w:szCs w:val="20"/>
                <w:lang w:val="ru-RU"/>
              </w:rPr>
              <w:t xml:space="preserve"> же с централизованным горячим водоснабжением</w:t>
            </w:r>
          </w:p>
        </w:tc>
        <w:tc>
          <w:tcPr>
            <w:tcW w:w="709" w:type="dxa"/>
          </w:tcPr>
          <w:p w:rsidR="009834BD" w:rsidRPr="004E0A13" w:rsidRDefault="009834BD" w:rsidP="00C1728D">
            <w:pPr>
              <w:pStyle w:val="aff6"/>
              <w:widowControl w:val="0"/>
              <w:ind w:firstLine="0"/>
              <w:jc w:val="center"/>
              <w:rPr>
                <w:sz w:val="20"/>
                <w:szCs w:val="20"/>
              </w:rPr>
            </w:pPr>
            <w:r>
              <w:rPr>
                <w:sz w:val="20"/>
                <w:szCs w:val="20"/>
              </w:rPr>
              <w:t>250</w:t>
            </w:r>
          </w:p>
        </w:tc>
      </w:tr>
      <w:tr w:rsidR="009834BD" w:rsidRPr="004532CA" w:rsidTr="00C1728D">
        <w:trPr>
          <w:cantSplit/>
        </w:trPr>
        <w:tc>
          <w:tcPr>
            <w:tcW w:w="1162" w:type="dxa"/>
            <w:vMerge/>
            <w:shd w:val="clear" w:color="auto" w:fill="F2F2F2" w:themeFill="background1" w:themeFillShade="F2"/>
          </w:tcPr>
          <w:p w:rsidR="009834BD" w:rsidRDefault="009834BD" w:rsidP="00C1728D">
            <w:pPr>
              <w:pStyle w:val="aff6"/>
              <w:ind w:firstLine="0"/>
              <w:jc w:val="left"/>
              <w:rPr>
                <w:sz w:val="20"/>
                <w:szCs w:val="20"/>
                <w:lang w:val="ru-RU"/>
              </w:rPr>
            </w:pPr>
          </w:p>
        </w:tc>
        <w:tc>
          <w:tcPr>
            <w:tcW w:w="2552" w:type="dxa"/>
            <w:vMerge/>
          </w:tcPr>
          <w:p w:rsidR="009834BD" w:rsidRPr="004532CA" w:rsidRDefault="009834BD" w:rsidP="00C1728D">
            <w:pPr>
              <w:pStyle w:val="aff6"/>
              <w:ind w:firstLine="0"/>
              <w:jc w:val="left"/>
              <w:rPr>
                <w:sz w:val="20"/>
                <w:szCs w:val="20"/>
                <w:lang w:val="ru-RU"/>
              </w:rPr>
            </w:pPr>
          </w:p>
        </w:tc>
        <w:tc>
          <w:tcPr>
            <w:tcW w:w="1701" w:type="dxa"/>
            <w:vMerge/>
          </w:tcPr>
          <w:p w:rsidR="009834BD" w:rsidRPr="00C85A47" w:rsidRDefault="009834BD" w:rsidP="00C1728D">
            <w:pPr>
              <w:pStyle w:val="aff6"/>
              <w:ind w:firstLine="0"/>
              <w:jc w:val="left"/>
              <w:rPr>
                <w:sz w:val="20"/>
                <w:szCs w:val="20"/>
                <w:lang w:val="ru-RU"/>
              </w:rPr>
            </w:pPr>
          </w:p>
        </w:tc>
        <w:tc>
          <w:tcPr>
            <w:tcW w:w="3260" w:type="dxa"/>
            <w:vAlign w:val="center"/>
          </w:tcPr>
          <w:p w:rsidR="009834BD" w:rsidRPr="004E0A13" w:rsidRDefault="009834BD" w:rsidP="00C1728D">
            <w:pPr>
              <w:pStyle w:val="aff6"/>
              <w:ind w:firstLine="0"/>
              <w:jc w:val="left"/>
              <w:rPr>
                <w:sz w:val="20"/>
                <w:szCs w:val="20"/>
                <w:lang w:val="ru-RU"/>
              </w:rPr>
            </w:pPr>
            <w:r>
              <w:rPr>
                <w:sz w:val="20"/>
                <w:szCs w:val="20"/>
                <w:lang w:val="ru-RU"/>
              </w:rPr>
              <w:t>с</w:t>
            </w:r>
            <w:r w:rsidRPr="004E0A13">
              <w:rPr>
                <w:sz w:val="20"/>
                <w:szCs w:val="20"/>
                <w:lang w:val="ru-RU"/>
              </w:rPr>
              <w:t xml:space="preserve"> быстродействующими газовыми нагревателями и </w:t>
            </w:r>
            <w:proofErr w:type="gramStart"/>
            <w:r w:rsidRPr="004E0A13">
              <w:rPr>
                <w:sz w:val="20"/>
                <w:szCs w:val="20"/>
                <w:lang w:val="ru-RU"/>
              </w:rPr>
              <w:t>многоточечным</w:t>
            </w:r>
            <w:proofErr w:type="gramEnd"/>
            <w:r w:rsidR="00705F1D">
              <w:rPr>
                <w:sz w:val="20"/>
                <w:szCs w:val="20"/>
                <w:lang w:val="ru-RU"/>
              </w:rPr>
              <w:t xml:space="preserve"> </w:t>
            </w:r>
            <w:proofErr w:type="spellStart"/>
            <w:r w:rsidRPr="004E0A13">
              <w:rPr>
                <w:sz w:val="20"/>
                <w:szCs w:val="20"/>
                <w:lang w:val="ru-RU"/>
              </w:rPr>
              <w:t>водоразбором</w:t>
            </w:r>
            <w:proofErr w:type="spellEnd"/>
          </w:p>
        </w:tc>
        <w:tc>
          <w:tcPr>
            <w:tcW w:w="709" w:type="dxa"/>
          </w:tcPr>
          <w:p w:rsidR="009834BD" w:rsidRPr="004E0A13" w:rsidRDefault="009834BD" w:rsidP="00C1728D">
            <w:pPr>
              <w:pStyle w:val="aff6"/>
              <w:widowControl w:val="0"/>
              <w:ind w:firstLine="0"/>
              <w:jc w:val="center"/>
              <w:rPr>
                <w:sz w:val="20"/>
                <w:szCs w:val="20"/>
              </w:rPr>
            </w:pPr>
            <w:r>
              <w:rPr>
                <w:sz w:val="20"/>
                <w:szCs w:val="20"/>
              </w:rPr>
              <w:t>200</w:t>
            </w:r>
          </w:p>
        </w:tc>
      </w:tr>
      <w:tr w:rsidR="009834BD" w:rsidRPr="004532CA" w:rsidTr="00C1728D">
        <w:trPr>
          <w:cantSplit/>
        </w:trPr>
        <w:tc>
          <w:tcPr>
            <w:tcW w:w="1162" w:type="dxa"/>
            <w:vMerge/>
            <w:shd w:val="clear" w:color="auto" w:fill="F2F2F2" w:themeFill="background1" w:themeFillShade="F2"/>
          </w:tcPr>
          <w:p w:rsidR="009834BD" w:rsidRDefault="009834BD" w:rsidP="00C1728D">
            <w:pPr>
              <w:pStyle w:val="aff6"/>
              <w:ind w:firstLine="0"/>
              <w:jc w:val="left"/>
              <w:rPr>
                <w:sz w:val="20"/>
                <w:szCs w:val="20"/>
                <w:lang w:val="ru-RU"/>
              </w:rPr>
            </w:pPr>
          </w:p>
        </w:tc>
        <w:tc>
          <w:tcPr>
            <w:tcW w:w="2552" w:type="dxa"/>
          </w:tcPr>
          <w:p w:rsidR="009834BD" w:rsidRPr="00C85A47" w:rsidRDefault="009834BD" w:rsidP="00C1728D">
            <w:pPr>
              <w:pStyle w:val="aff6"/>
              <w:widowControl w:val="0"/>
              <w:ind w:firstLine="0"/>
              <w:jc w:val="left"/>
              <w:rPr>
                <w:sz w:val="20"/>
                <w:szCs w:val="20"/>
                <w:lang w:val="ru-RU"/>
              </w:rPr>
            </w:pPr>
            <w:r w:rsidRPr="00C85A47">
              <w:rPr>
                <w:sz w:val="20"/>
                <w:szCs w:val="20"/>
                <w:lang w:val="ru-RU"/>
              </w:rPr>
              <w:t>Расчетный показатель ма</w:t>
            </w:r>
            <w:r w:rsidRPr="00C85A47">
              <w:rPr>
                <w:sz w:val="20"/>
                <w:szCs w:val="20"/>
                <w:lang w:val="ru-RU"/>
              </w:rPr>
              <w:t>к</w:t>
            </w:r>
            <w:r w:rsidRPr="00C85A47">
              <w:rPr>
                <w:sz w:val="20"/>
                <w:szCs w:val="20"/>
                <w:lang w:val="ru-RU"/>
              </w:rPr>
              <w:t>симально допустимого уровня территориальной доступности</w:t>
            </w:r>
          </w:p>
        </w:tc>
        <w:tc>
          <w:tcPr>
            <w:tcW w:w="5670" w:type="dxa"/>
            <w:gridSpan w:val="3"/>
          </w:tcPr>
          <w:p w:rsidR="009834BD" w:rsidRPr="00C85A47" w:rsidRDefault="009834BD" w:rsidP="00C1728D">
            <w:pPr>
              <w:pStyle w:val="aff6"/>
              <w:widowControl w:val="0"/>
              <w:ind w:firstLine="0"/>
              <w:jc w:val="center"/>
              <w:rPr>
                <w:sz w:val="20"/>
                <w:szCs w:val="20"/>
                <w:lang w:val="ru-RU"/>
              </w:rPr>
            </w:pPr>
            <w:r>
              <w:rPr>
                <w:sz w:val="20"/>
                <w:szCs w:val="20"/>
                <w:lang w:val="ru-RU"/>
              </w:rPr>
              <w:t>Не нормируется</w:t>
            </w:r>
          </w:p>
        </w:tc>
      </w:tr>
      <w:tr w:rsidR="009834BD" w:rsidRPr="004532CA" w:rsidTr="00C1728D">
        <w:trPr>
          <w:cantSplit/>
        </w:trPr>
        <w:tc>
          <w:tcPr>
            <w:tcW w:w="1162" w:type="dxa"/>
            <w:vMerge w:val="restart"/>
            <w:shd w:val="clear" w:color="auto" w:fill="F2F2F2" w:themeFill="background1" w:themeFillShade="F2"/>
          </w:tcPr>
          <w:p w:rsidR="009834BD" w:rsidRDefault="009834BD" w:rsidP="00C1728D">
            <w:pPr>
              <w:pStyle w:val="aff6"/>
              <w:ind w:firstLine="0"/>
              <w:jc w:val="left"/>
              <w:rPr>
                <w:sz w:val="20"/>
                <w:szCs w:val="20"/>
                <w:lang w:val="ru-RU"/>
              </w:rPr>
            </w:pPr>
            <w:r w:rsidRPr="00C85A47">
              <w:rPr>
                <w:sz w:val="20"/>
                <w:szCs w:val="20"/>
                <w:lang w:val="ru-RU"/>
              </w:rPr>
              <w:t>Объекты водоотвед</w:t>
            </w:r>
            <w:r w:rsidRPr="00C85A47">
              <w:rPr>
                <w:sz w:val="20"/>
                <w:szCs w:val="20"/>
                <w:lang w:val="ru-RU"/>
              </w:rPr>
              <w:t>е</w:t>
            </w:r>
            <w:r w:rsidRPr="00C85A47">
              <w:rPr>
                <w:sz w:val="20"/>
                <w:szCs w:val="20"/>
                <w:lang w:val="ru-RU"/>
              </w:rPr>
              <w:t>ния</w:t>
            </w:r>
          </w:p>
        </w:tc>
        <w:tc>
          <w:tcPr>
            <w:tcW w:w="2552" w:type="dxa"/>
            <w:vMerge w:val="restart"/>
          </w:tcPr>
          <w:p w:rsidR="009834BD" w:rsidRPr="004532CA" w:rsidRDefault="009834BD" w:rsidP="00C1728D">
            <w:pPr>
              <w:pStyle w:val="aff6"/>
              <w:ind w:firstLine="0"/>
              <w:jc w:val="left"/>
              <w:rPr>
                <w:sz w:val="20"/>
                <w:szCs w:val="20"/>
                <w:lang w:val="ru-RU"/>
              </w:rPr>
            </w:pPr>
            <w:r w:rsidRPr="00C85A47">
              <w:rPr>
                <w:sz w:val="20"/>
                <w:szCs w:val="20"/>
                <w:lang w:val="ru-RU"/>
              </w:rPr>
              <w:t>Расчетный показатель м</w:t>
            </w:r>
            <w:r w:rsidRPr="00C85A47">
              <w:rPr>
                <w:sz w:val="20"/>
                <w:szCs w:val="20"/>
                <w:lang w:val="ru-RU"/>
              </w:rPr>
              <w:t>и</w:t>
            </w:r>
            <w:r w:rsidRPr="00C85A47">
              <w:rPr>
                <w:sz w:val="20"/>
                <w:szCs w:val="20"/>
                <w:lang w:val="ru-RU"/>
              </w:rPr>
              <w:t>нимально допустимого уровня обеспеченности</w:t>
            </w:r>
            <w:r w:rsidRPr="004E0A13">
              <w:rPr>
                <w:sz w:val="20"/>
                <w:szCs w:val="20"/>
                <w:lang w:val="ru-RU"/>
              </w:rPr>
              <w:t>[1]</w:t>
            </w:r>
          </w:p>
        </w:tc>
        <w:tc>
          <w:tcPr>
            <w:tcW w:w="1701" w:type="dxa"/>
            <w:vMerge w:val="restart"/>
          </w:tcPr>
          <w:p w:rsidR="009834BD" w:rsidRPr="00C85A47" w:rsidRDefault="009834BD" w:rsidP="00C1728D">
            <w:pPr>
              <w:pStyle w:val="aff6"/>
              <w:ind w:firstLine="0"/>
              <w:jc w:val="left"/>
              <w:rPr>
                <w:sz w:val="20"/>
                <w:szCs w:val="20"/>
                <w:lang w:val="ru-RU"/>
              </w:rPr>
            </w:pPr>
            <w:r w:rsidRPr="00C85A47">
              <w:rPr>
                <w:sz w:val="20"/>
                <w:szCs w:val="20"/>
                <w:lang w:val="ru-RU"/>
              </w:rPr>
              <w:t>Объем водоотв</w:t>
            </w:r>
            <w:r w:rsidRPr="00C85A47">
              <w:rPr>
                <w:sz w:val="20"/>
                <w:szCs w:val="20"/>
                <w:lang w:val="ru-RU"/>
              </w:rPr>
              <w:t>е</w:t>
            </w:r>
            <w:r w:rsidRPr="00C85A47">
              <w:rPr>
                <w:sz w:val="20"/>
                <w:szCs w:val="20"/>
                <w:lang w:val="ru-RU"/>
              </w:rPr>
              <w:t>дения</w:t>
            </w:r>
            <w:r>
              <w:rPr>
                <w:sz w:val="20"/>
                <w:szCs w:val="20"/>
                <w:lang w:val="ru-RU"/>
              </w:rPr>
              <w:t xml:space="preserve"> для бытовой канализации</w:t>
            </w:r>
            <w:r w:rsidRPr="00C85A47">
              <w:rPr>
                <w:sz w:val="20"/>
                <w:szCs w:val="20"/>
                <w:lang w:val="ru-RU"/>
              </w:rPr>
              <w:t xml:space="preserve">, </w:t>
            </w:r>
            <w:proofErr w:type="gramStart"/>
            <w:r w:rsidRPr="00C85A47">
              <w:rPr>
                <w:sz w:val="20"/>
                <w:szCs w:val="20"/>
                <w:lang w:val="ru-RU"/>
              </w:rPr>
              <w:t>л</w:t>
            </w:r>
            <w:proofErr w:type="gramEnd"/>
            <w:r w:rsidRPr="00C85A47">
              <w:rPr>
                <w:sz w:val="20"/>
                <w:szCs w:val="20"/>
                <w:lang w:val="ru-RU"/>
              </w:rPr>
              <w:t>/</w:t>
            </w:r>
            <w:proofErr w:type="spellStart"/>
            <w:r w:rsidRPr="00C85A47">
              <w:rPr>
                <w:sz w:val="20"/>
                <w:szCs w:val="20"/>
                <w:lang w:val="ru-RU"/>
              </w:rPr>
              <w:t>сут</w:t>
            </w:r>
            <w:proofErr w:type="spellEnd"/>
            <w:r w:rsidRPr="00C85A47">
              <w:rPr>
                <w:sz w:val="20"/>
                <w:szCs w:val="20"/>
                <w:lang w:val="ru-RU"/>
              </w:rPr>
              <w:t>. на 1 чел.</w:t>
            </w:r>
          </w:p>
        </w:tc>
        <w:tc>
          <w:tcPr>
            <w:tcW w:w="3260" w:type="dxa"/>
          </w:tcPr>
          <w:p w:rsidR="009834BD" w:rsidRPr="004E0A13" w:rsidRDefault="009834BD" w:rsidP="00C1728D">
            <w:pPr>
              <w:pStyle w:val="aff6"/>
              <w:ind w:firstLine="0"/>
              <w:jc w:val="left"/>
              <w:rPr>
                <w:sz w:val="20"/>
                <w:szCs w:val="20"/>
                <w:lang w:val="ru-RU"/>
              </w:rPr>
            </w:pPr>
            <w:r w:rsidRPr="004E0A13">
              <w:rPr>
                <w:sz w:val="20"/>
                <w:szCs w:val="20"/>
                <w:lang w:val="ru-RU"/>
              </w:rPr>
              <w:t>зона застройки многоквартирными (мало-, средне- и многоэтажными) жилыми домами с местными водон</w:t>
            </w:r>
            <w:r w:rsidRPr="004E0A13">
              <w:rPr>
                <w:sz w:val="20"/>
                <w:szCs w:val="20"/>
                <w:lang w:val="ru-RU"/>
              </w:rPr>
              <w:t>а</w:t>
            </w:r>
            <w:r w:rsidRPr="004E0A13">
              <w:rPr>
                <w:sz w:val="20"/>
                <w:szCs w:val="20"/>
                <w:lang w:val="ru-RU"/>
              </w:rPr>
              <w:t>гревателями</w:t>
            </w:r>
          </w:p>
        </w:tc>
        <w:tc>
          <w:tcPr>
            <w:tcW w:w="709" w:type="dxa"/>
          </w:tcPr>
          <w:p w:rsidR="009834BD" w:rsidRPr="004E0A13" w:rsidRDefault="009834BD" w:rsidP="00C1728D">
            <w:pPr>
              <w:pStyle w:val="aff6"/>
              <w:widowControl w:val="0"/>
              <w:ind w:firstLine="0"/>
              <w:jc w:val="center"/>
              <w:rPr>
                <w:sz w:val="20"/>
                <w:szCs w:val="20"/>
              </w:rPr>
            </w:pPr>
            <w:r>
              <w:rPr>
                <w:sz w:val="20"/>
                <w:szCs w:val="20"/>
              </w:rPr>
              <w:t>140</w:t>
            </w:r>
          </w:p>
        </w:tc>
      </w:tr>
      <w:tr w:rsidR="009834BD" w:rsidRPr="004532CA" w:rsidTr="00C1728D">
        <w:trPr>
          <w:cantSplit/>
        </w:trPr>
        <w:tc>
          <w:tcPr>
            <w:tcW w:w="1162" w:type="dxa"/>
            <w:vMerge/>
            <w:shd w:val="clear" w:color="auto" w:fill="F2F2F2" w:themeFill="background1" w:themeFillShade="F2"/>
          </w:tcPr>
          <w:p w:rsidR="009834BD" w:rsidRDefault="009834BD" w:rsidP="00C1728D">
            <w:pPr>
              <w:pStyle w:val="aff6"/>
              <w:ind w:firstLine="0"/>
              <w:jc w:val="left"/>
              <w:rPr>
                <w:sz w:val="20"/>
                <w:szCs w:val="20"/>
                <w:lang w:val="ru-RU"/>
              </w:rPr>
            </w:pPr>
          </w:p>
        </w:tc>
        <w:tc>
          <w:tcPr>
            <w:tcW w:w="2552" w:type="dxa"/>
            <w:vMerge/>
          </w:tcPr>
          <w:p w:rsidR="009834BD" w:rsidRPr="004532CA" w:rsidRDefault="009834BD" w:rsidP="00C1728D">
            <w:pPr>
              <w:pStyle w:val="aff6"/>
              <w:ind w:firstLine="0"/>
              <w:jc w:val="left"/>
              <w:rPr>
                <w:sz w:val="20"/>
                <w:szCs w:val="20"/>
                <w:lang w:val="ru-RU"/>
              </w:rPr>
            </w:pPr>
          </w:p>
        </w:tc>
        <w:tc>
          <w:tcPr>
            <w:tcW w:w="1701" w:type="dxa"/>
            <w:vMerge/>
          </w:tcPr>
          <w:p w:rsidR="009834BD" w:rsidRPr="00C85A47" w:rsidRDefault="009834BD" w:rsidP="00C1728D">
            <w:pPr>
              <w:pStyle w:val="aff6"/>
              <w:ind w:firstLine="0"/>
              <w:jc w:val="left"/>
              <w:rPr>
                <w:sz w:val="20"/>
                <w:szCs w:val="20"/>
                <w:lang w:val="ru-RU"/>
              </w:rPr>
            </w:pPr>
          </w:p>
        </w:tc>
        <w:tc>
          <w:tcPr>
            <w:tcW w:w="3260" w:type="dxa"/>
            <w:vAlign w:val="center"/>
          </w:tcPr>
          <w:p w:rsidR="009834BD" w:rsidRPr="004E0A13" w:rsidRDefault="009834BD" w:rsidP="00C1728D">
            <w:pPr>
              <w:pStyle w:val="aff6"/>
              <w:ind w:firstLine="0"/>
              <w:jc w:val="left"/>
              <w:rPr>
                <w:sz w:val="20"/>
                <w:szCs w:val="20"/>
                <w:lang w:val="ru-RU"/>
              </w:rPr>
            </w:pPr>
            <w:r>
              <w:rPr>
                <w:sz w:val="20"/>
                <w:szCs w:val="20"/>
                <w:lang w:val="ru-RU"/>
              </w:rPr>
              <w:t>то</w:t>
            </w:r>
            <w:r w:rsidRPr="004E0A13">
              <w:rPr>
                <w:sz w:val="20"/>
                <w:szCs w:val="20"/>
                <w:lang w:val="ru-RU"/>
              </w:rPr>
              <w:t xml:space="preserve"> же с централизованным горячим водоснабжением</w:t>
            </w:r>
          </w:p>
        </w:tc>
        <w:tc>
          <w:tcPr>
            <w:tcW w:w="709" w:type="dxa"/>
          </w:tcPr>
          <w:p w:rsidR="009834BD" w:rsidRPr="004E0A13" w:rsidRDefault="009834BD" w:rsidP="00C1728D">
            <w:pPr>
              <w:pStyle w:val="aff6"/>
              <w:widowControl w:val="0"/>
              <w:ind w:firstLine="0"/>
              <w:jc w:val="center"/>
              <w:rPr>
                <w:sz w:val="20"/>
                <w:szCs w:val="20"/>
              </w:rPr>
            </w:pPr>
            <w:r>
              <w:rPr>
                <w:sz w:val="20"/>
                <w:szCs w:val="20"/>
              </w:rPr>
              <w:t>250</w:t>
            </w:r>
          </w:p>
        </w:tc>
      </w:tr>
      <w:tr w:rsidR="009834BD" w:rsidRPr="004532CA" w:rsidTr="00C1728D">
        <w:trPr>
          <w:cantSplit/>
        </w:trPr>
        <w:tc>
          <w:tcPr>
            <w:tcW w:w="1162" w:type="dxa"/>
            <w:vMerge/>
            <w:shd w:val="clear" w:color="auto" w:fill="F2F2F2" w:themeFill="background1" w:themeFillShade="F2"/>
          </w:tcPr>
          <w:p w:rsidR="009834BD" w:rsidRDefault="009834BD" w:rsidP="00C1728D">
            <w:pPr>
              <w:pStyle w:val="aff6"/>
              <w:ind w:firstLine="0"/>
              <w:jc w:val="left"/>
              <w:rPr>
                <w:sz w:val="20"/>
                <w:szCs w:val="20"/>
                <w:lang w:val="ru-RU"/>
              </w:rPr>
            </w:pPr>
          </w:p>
        </w:tc>
        <w:tc>
          <w:tcPr>
            <w:tcW w:w="2552" w:type="dxa"/>
            <w:vMerge/>
          </w:tcPr>
          <w:p w:rsidR="009834BD" w:rsidRPr="004532CA" w:rsidRDefault="009834BD" w:rsidP="00C1728D">
            <w:pPr>
              <w:pStyle w:val="aff6"/>
              <w:ind w:firstLine="0"/>
              <w:jc w:val="left"/>
              <w:rPr>
                <w:sz w:val="20"/>
                <w:szCs w:val="20"/>
                <w:lang w:val="ru-RU"/>
              </w:rPr>
            </w:pPr>
          </w:p>
        </w:tc>
        <w:tc>
          <w:tcPr>
            <w:tcW w:w="1701" w:type="dxa"/>
            <w:vMerge/>
          </w:tcPr>
          <w:p w:rsidR="009834BD" w:rsidRPr="00C85A47" w:rsidRDefault="009834BD" w:rsidP="00C1728D">
            <w:pPr>
              <w:pStyle w:val="aff6"/>
              <w:ind w:firstLine="0"/>
              <w:jc w:val="left"/>
              <w:rPr>
                <w:sz w:val="20"/>
                <w:szCs w:val="20"/>
                <w:lang w:val="ru-RU"/>
              </w:rPr>
            </w:pPr>
          </w:p>
        </w:tc>
        <w:tc>
          <w:tcPr>
            <w:tcW w:w="3260" w:type="dxa"/>
            <w:vAlign w:val="center"/>
          </w:tcPr>
          <w:p w:rsidR="009834BD" w:rsidRPr="004E0A13" w:rsidRDefault="009834BD" w:rsidP="00C1728D">
            <w:pPr>
              <w:pStyle w:val="aff6"/>
              <w:ind w:firstLine="0"/>
              <w:jc w:val="left"/>
              <w:rPr>
                <w:sz w:val="20"/>
                <w:szCs w:val="20"/>
                <w:lang w:val="ru-RU"/>
              </w:rPr>
            </w:pPr>
            <w:r>
              <w:rPr>
                <w:sz w:val="20"/>
                <w:szCs w:val="20"/>
                <w:lang w:val="ru-RU"/>
              </w:rPr>
              <w:t>с</w:t>
            </w:r>
            <w:r w:rsidRPr="004E0A13">
              <w:rPr>
                <w:sz w:val="20"/>
                <w:szCs w:val="20"/>
                <w:lang w:val="ru-RU"/>
              </w:rPr>
              <w:t xml:space="preserve"> быстродействующими газовыми нагревателями и </w:t>
            </w:r>
            <w:proofErr w:type="gramStart"/>
            <w:r w:rsidRPr="004E0A13">
              <w:rPr>
                <w:sz w:val="20"/>
                <w:szCs w:val="20"/>
                <w:lang w:val="ru-RU"/>
              </w:rPr>
              <w:t>многоточечным</w:t>
            </w:r>
            <w:proofErr w:type="gramEnd"/>
            <w:r w:rsidR="00705F1D">
              <w:rPr>
                <w:sz w:val="20"/>
                <w:szCs w:val="20"/>
                <w:lang w:val="ru-RU"/>
              </w:rPr>
              <w:t xml:space="preserve"> </w:t>
            </w:r>
            <w:proofErr w:type="spellStart"/>
            <w:r w:rsidRPr="004E0A13">
              <w:rPr>
                <w:sz w:val="20"/>
                <w:szCs w:val="20"/>
                <w:lang w:val="ru-RU"/>
              </w:rPr>
              <w:t>водоразбором</w:t>
            </w:r>
            <w:proofErr w:type="spellEnd"/>
          </w:p>
        </w:tc>
        <w:tc>
          <w:tcPr>
            <w:tcW w:w="709" w:type="dxa"/>
          </w:tcPr>
          <w:p w:rsidR="009834BD" w:rsidRPr="004E0A13" w:rsidRDefault="009834BD" w:rsidP="00C1728D">
            <w:pPr>
              <w:pStyle w:val="aff6"/>
              <w:widowControl w:val="0"/>
              <w:ind w:firstLine="0"/>
              <w:jc w:val="center"/>
              <w:rPr>
                <w:sz w:val="20"/>
                <w:szCs w:val="20"/>
              </w:rPr>
            </w:pPr>
            <w:r>
              <w:rPr>
                <w:sz w:val="20"/>
                <w:szCs w:val="20"/>
              </w:rPr>
              <w:t>200</w:t>
            </w:r>
          </w:p>
        </w:tc>
      </w:tr>
      <w:tr w:rsidR="009834BD" w:rsidRPr="004532CA" w:rsidTr="00C1728D">
        <w:trPr>
          <w:cantSplit/>
        </w:trPr>
        <w:tc>
          <w:tcPr>
            <w:tcW w:w="1162" w:type="dxa"/>
            <w:vMerge/>
            <w:shd w:val="clear" w:color="auto" w:fill="F2F2F2" w:themeFill="background1" w:themeFillShade="F2"/>
          </w:tcPr>
          <w:p w:rsidR="009834BD" w:rsidRDefault="009834BD" w:rsidP="00C1728D">
            <w:pPr>
              <w:pStyle w:val="aff6"/>
              <w:ind w:firstLine="0"/>
              <w:jc w:val="left"/>
              <w:rPr>
                <w:sz w:val="20"/>
                <w:szCs w:val="20"/>
                <w:lang w:val="ru-RU"/>
              </w:rPr>
            </w:pPr>
          </w:p>
        </w:tc>
        <w:tc>
          <w:tcPr>
            <w:tcW w:w="2552" w:type="dxa"/>
            <w:vMerge/>
          </w:tcPr>
          <w:p w:rsidR="009834BD" w:rsidRPr="004532CA" w:rsidRDefault="009834BD" w:rsidP="00C1728D">
            <w:pPr>
              <w:pStyle w:val="aff6"/>
              <w:ind w:firstLine="0"/>
              <w:jc w:val="left"/>
              <w:rPr>
                <w:sz w:val="20"/>
                <w:szCs w:val="20"/>
                <w:lang w:val="ru-RU"/>
              </w:rPr>
            </w:pPr>
          </w:p>
        </w:tc>
        <w:tc>
          <w:tcPr>
            <w:tcW w:w="1701" w:type="dxa"/>
          </w:tcPr>
          <w:p w:rsidR="009834BD" w:rsidRPr="004E0A13" w:rsidRDefault="009834BD" w:rsidP="00C1728D">
            <w:pPr>
              <w:pStyle w:val="aff6"/>
              <w:ind w:firstLine="0"/>
              <w:jc w:val="left"/>
              <w:rPr>
                <w:sz w:val="20"/>
                <w:szCs w:val="20"/>
                <w:lang w:val="ru-RU"/>
              </w:rPr>
            </w:pPr>
            <w:r w:rsidRPr="004E0A13">
              <w:rPr>
                <w:sz w:val="20"/>
                <w:szCs w:val="20"/>
                <w:lang w:val="ru-RU"/>
              </w:rPr>
              <w:t>Суточный объем поверхностного стока</w:t>
            </w:r>
            <w:r>
              <w:rPr>
                <w:sz w:val="20"/>
                <w:szCs w:val="20"/>
                <w:lang w:val="ru-RU"/>
              </w:rPr>
              <w:t xml:space="preserve"> дождевой канализации</w:t>
            </w:r>
            <w:r w:rsidRPr="004E0A13">
              <w:rPr>
                <w:sz w:val="20"/>
                <w:szCs w:val="20"/>
                <w:lang w:val="ru-RU"/>
              </w:rPr>
              <w:t>, п</w:t>
            </w:r>
            <w:r w:rsidRPr="004E0A13">
              <w:rPr>
                <w:sz w:val="20"/>
                <w:szCs w:val="20"/>
                <w:lang w:val="ru-RU"/>
              </w:rPr>
              <w:t>о</w:t>
            </w:r>
            <w:r w:rsidRPr="004E0A13">
              <w:rPr>
                <w:sz w:val="20"/>
                <w:szCs w:val="20"/>
                <w:lang w:val="ru-RU"/>
              </w:rPr>
              <w:t>ступающий на очистные соор</w:t>
            </w:r>
            <w:r w:rsidRPr="004E0A13">
              <w:rPr>
                <w:sz w:val="20"/>
                <w:szCs w:val="20"/>
                <w:lang w:val="ru-RU"/>
              </w:rPr>
              <w:t>у</w:t>
            </w:r>
            <w:r w:rsidRPr="004E0A13">
              <w:rPr>
                <w:sz w:val="20"/>
                <w:szCs w:val="20"/>
                <w:lang w:val="ru-RU"/>
              </w:rPr>
              <w:t>жения</w:t>
            </w:r>
            <w:r>
              <w:rPr>
                <w:sz w:val="20"/>
                <w:szCs w:val="20"/>
                <w:lang w:val="ru-RU"/>
              </w:rPr>
              <w:t xml:space="preserve">, </w:t>
            </w:r>
            <w:r w:rsidRPr="004E0A13">
              <w:rPr>
                <w:sz w:val="20"/>
                <w:szCs w:val="20"/>
                <w:lang w:val="ru-RU"/>
              </w:rPr>
              <w:t>м</w:t>
            </w:r>
            <w:r w:rsidRPr="004E0A13">
              <w:rPr>
                <w:sz w:val="20"/>
                <w:szCs w:val="20"/>
                <w:vertAlign w:val="superscript"/>
                <w:lang w:val="ru-RU"/>
              </w:rPr>
              <w:t>3</w:t>
            </w:r>
            <w:r w:rsidRPr="004E0A13">
              <w:rPr>
                <w:sz w:val="20"/>
                <w:szCs w:val="20"/>
                <w:lang w:val="ru-RU"/>
              </w:rPr>
              <w:t>/</w:t>
            </w:r>
            <w:proofErr w:type="spellStart"/>
            <w:r w:rsidRPr="004E0A13">
              <w:rPr>
                <w:sz w:val="20"/>
                <w:szCs w:val="20"/>
                <w:lang w:val="ru-RU"/>
              </w:rPr>
              <w:t>сут</w:t>
            </w:r>
            <w:proofErr w:type="spellEnd"/>
            <w:r w:rsidRPr="004E0A13">
              <w:rPr>
                <w:sz w:val="20"/>
                <w:szCs w:val="20"/>
                <w:lang w:val="ru-RU"/>
              </w:rPr>
              <w:t>. с 1 га территории</w:t>
            </w:r>
          </w:p>
        </w:tc>
        <w:tc>
          <w:tcPr>
            <w:tcW w:w="3969" w:type="dxa"/>
            <w:gridSpan w:val="2"/>
            <w:vAlign w:val="center"/>
          </w:tcPr>
          <w:p w:rsidR="009834BD" w:rsidRPr="004E0A13" w:rsidRDefault="009834BD" w:rsidP="00C1728D">
            <w:pPr>
              <w:pStyle w:val="aff6"/>
              <w:widowControl w:val="0"/>
              <w:ind w:firstLine="0"/>
              <w:jc w:val="center"/>
              <w:rPr>
                <w:sz w:val="20"/>
                <w:szCs w:val="20"/>
                <w:lang w:val="ru-RU"/>
              </w:rPr>
            </w:pPr>
            <w:r>
              <w:rPr>
                <w:sz w:val="20"/>
                <w:szCs w:val="20"/>
                <w:lang w:val="ru-RU"/>
              </w:rPr>
              <w:t>55</w:t>
            </w:r>
          </w:p>
        </w:tc>
      </w:tr>
      <w:tr w:rsidR="009834BD" w:rsidRPr="004532CA" w:rsidTr="00C1728D">
        <w:trPr>
          <w:cantSplit/>
        </w:trPr>
        <w:tc>
          <w:tcPr>
            <w:tcW w:w="1162" w:type="dxa"/>
            <w:vMerge/>
            <w:shd w:val="clear" w:color="auto" w:fill="F2F2F2" w:themeFill="background1" w:themeFillShade="F2"/>
          </w:tcPr>
          <w:p w:rsidR="009834BD" w:rsidRDefault="009834BD" w:rsidP="00C1728D">
            <w:pPr>
              <w:pStyle w:val="aff6"/>
              <w:ind w:firstLine="0"/>
              <w:jc w:val="left"/>
              <w:rPr>
                <w:sz w:val="20"/>
                <w:szCs w:val="20"/>
                <w:lang w:val="ru-RU"/>
              </w:rPr>
            </w:pPr>
          </w:p>
        </w:tc>
        <w:tc>
          <w:tcPr>
            <w:tcW w:w="2552" w:type="dxa"/>
          </w:tcPr>
          <w:p w:rsidR="009834BD" w:rsidRPr="00C85A47" w:rsidRDefault="009834BD" w:rsidP="00C1728D">
            <w:pPr>
              <w:pStyle w:val="aff6"/>
              <w:widowControl w:val="0"/>
              <w:ind w:firstLine="0"/>
              <w:rPr>
                <w:sz w:val="20"/>
                <w:szCs w:val="20"/>
                <w:lang w:val="ru-RU"/>
              </w:rPr>
            </w:pPr>
            <w:r w:rsidRPr="00C85A47">
              <w:rPr>
                <w:sz w:val="20"/>
                <w:szCs w:val="20"/>
                <w:lang w:val="ru-RU"/>
              </w:rPr>
              <w:t>Расчетный показатель ма</w:t>
            </w:r>
            <w:r w:rsidRPr="00C85A47">
              <w:rPr>
                <w:sz w:val="20"/>
                <w:szCs w:val="20"/>
                <w:lang w:val="ru-RU"/>
              </w:rPr>
              <w:t>к</w:t>
            </w:r>
            <w:r w:rsidRPr="00C85A47">
              <w:rPr>
                <w:sz w:val="20"/>
                <w:szCs w:val="20"/>
                <w:lang w:val="ru-RU"/>
              </w:rPr>
              <w:t>симально допустимого уровня территориальной доступности</w:t>
            </w:r>
          </w:p>
        </w:tc>
        <w:tc>
          <w:tcPr>
            <w:tcW w:w="5670" w:type="dxa"/>
            <w:gridSpan w:val="3"/>
          </w:tcPr>
          <w:p w:rsidR="009834BD" w:rsidRPr="00C85A47" w:rsidRDefault="009834BD" w:rsidP="00C1728D">
            <w:pPr>
              <w:pStyle w:val="aff6"/>
              <w:widowControl w:val="0"/>
              <w:ind w:firstLine="0"/>
              <w:jc w:val="center"/>
              <w:rPr>
                <w:sz w:val="20"/>
                <w:szCs w:val="20"/>
                <w:lang w:val="ru-RU"/>
              </w:rPr>
            </w:pPr>
            <w:r>
              <w:rPr>
                <w:sz w:val="20"/>
                <w:szCs w:val="20"/>
                <w:lang w:val="ru-RU"/>
              </w:rPr>
              <w:t>Не нормируется</w:t>
            </w:r>
          </w:p>
        </w:tc>
      </w:tr>
      <w:tr w:rsidR="009834BD" w:rsidRPr="004532CA" w:rsidTr="00C1728D">
        <w:trPr>
          <w:cantSplit/>
        </w:trPr>
        <w:tc>
          <w:tcPr>
            <w:tcW w:w="9384" w:type="dxa"/>
            <w:gridSpan w:val="5"/>
            <w:shd w:val="clear" w:color="auto" w:fill="F2F2F2" w:themeFill="background1" w:themeFillShade="F2"/>
          </w:tcPr>
          <w:p w:rsidR="009834BD" w:rsidRPr="004E0A13" w:rsidRDefault="009834BD" w:rsidP="00C1728D">
            <w:pPr>
              <w:pStyle w:val="aff6"/>
              <w:ind w:firstLine="0"/>
              <w:jc w:val="left"/>
              <w:rPr>
                <w:b/>
                <w:sz w:val="20"/>
                <w:szCs w:val="20"/>
                <w:lang w:val="ru-RU"/>
              </w:rPr>
            </w:pPr>
            <w:r w:rsidRPr="004E0A13">
              <w:rPr>
                <w:b/>
                <w:sz w:val="20"/>
                <w:szCs w:val="20"/>
                <w:lang w:val="ru-RU"/>
              </w:rPr>
              <w:lastRenderedPageBreak/>
              <w:t>Примечания:</w:t>
            </w:r>
          </w:p>
          <w:p w:rsidR="009834BD" w:rsidRPr="004E0A13" w:rsidRDefault="009834BD" w:rsidP="00C1728D">
            <w:pPr>
              <w:pStyle w:val="aff6"/>
              <w:ind w:firstLine="0"/>
              <w:jc w:val="left"/>
              <w:rPr>
                <w:sz w:val="20"/>
                <w:szCs w:val="20"/>
                <w:lang w:val="ru-RU"/>
              </w:rPr>
            </w:pPr>
            <w:r w:rsidRPr="004E0A13">
              <w:rPr>
                <w:sz w:val="20"/>
                <w:szCs w:val="20"/>
                <w:lang w:val="ru-RU"/>
              </w:rPr>
              <w:t>1. Для определения в целях градостроительного проектирования минимально допустимого уровня обесп</w:t>
            </w:r>
            <w:r w:rsidRPr="004E0A13">
              <w:rPr>
                <w:sz w:val="20"/>
                <w:szCs w:val="20"/>
                <w:lang w:val="ru-RU"/>
              </w:rPr>
              <w:t>е</w:t>
            </w:r>
            <w:r w:rsidRPr="004E0A13">
              <w:rPr>
                <w:sz w:val="20"/>
                <w:szCs w:val="20"/>
                <w:lang w:val="ru-RU"/>
              </w:rPr>
              <w:t>ченности объектами, следует использовать норму минимальной обеспеченности населения (территории) соответствующим ресурсом и характеристики планируемых к размещению объектов.</w:t>
            </w:r>
          </w:p>
          <w:p w:rsidR="009834BD" w:rsidRPr="004E0A13" w:rsidRDefault="009834BD" w:rsidP="00C1728D">
            <w:pPr>
              <w:pStyle w:val="aff6"/>
              <w:ind w:firstLine="0"/>
              <w:jc w:val="left"/>
              <w:rPr>
                <w:sz w:val="20"/>
                <w:szCs w:val="20"/>
                <w:lang w:val="ru-RU"/>
              </w:rPr>
            </w:pPr>
            <w:r>
              <w:rPr>
                <w:sz w:val="20"/>
                <w:szCs w:val="20"/>
                <w:lang w:val="ru-RU"/>
              </w:rPr>
              <w:t>2</w:t>
            </w:r>
            <w:r w:rsidRPr="004E0A13">
              <w:rPr>
                <w:sz w:val="20"/>
                <w:szCs w:val="20"/>
                <w:lang w:val="ru-RU"/>
              </w:rPr>
              <w:t xml:space="preserve">. Указанные нормы следует применять с учётом требований табл.1 СП 31.13330.2012 «Водоснабжение. Наружные сети и сооружения» (утв. Приказом </w:t>
            </w:r>
            <w:proofErr w:type="spellStart"/>
            <w:r w:rsidRPr="004E0A13">
              <w:rPr>
                <w:sz w:val="20"/>
                <w:szCs w:val="20"/>
                <w:lang w:val="ru-RU"/>
              </w:rPr>
              <w:t>Минрегион</w:t>
            </w:r>
            <w:proofErr w:type="spellEnd"/>
            <w:r w:rsidRPr="004E0A13">
              <w:rPr>
                <w:sz w:val="20"/>
                <w:szCs w:val="20"/>
                <w:lang w:val="ru-RU"/>
              </w:rPr>
              <w:t xml:space="preserve"> России от 29.12.2011 № 635/14)</w:t>
            </w:r>
          </w:p>
        </w:tc>
      </w:tr>
    </w:tbl>
    <w:p w:rsidR="009834BD" w:rsidRDefault="009834BD" w:rsidP="009834BD">
      <w:pPr>
        <w:pStyle w:val="20"/>
        <w:numPr>
          <w:ilvl w:val="1"/>
          <w:numId w:val="13"/>
        </w:numPr>
        <w:ind w:left="0" w:firstLine="0"/>
      </w:pPr>
      <w:bookmarkStart w:id="54" w:name="_Toc499049173"/>
      <w:bookmarkEnd w:id="53"/>
      <w:r>
        <w:t xml:space="preserve">Объекты местного значения сельского поселения </w:t>
      </w:r>
      <w:bookmarkStart w:id="55" w:name="OLE_LINK145"/>
      <w:r>
        <w:t>в области автомобильных дорог местного значения</w:t>
      </w:r>
      <w:bookmarkEnd w:id="54"/>
      <w:bookmarkEnd w:id="55"/>
    </w:p>
    <w:p w:rsidR="009834BD" w:rsidRPr="00673852" w:rsidRDefault="009834BD" w:rsidP="009834BD">
      <w:pPr>
        <w:spacing w:before="120"/>
        <w:jc w:val="right"/>
        <w:rPr>
          <w:b/>
          <w:i/>
        </w:rPr>
      </w:pPr>
      <w:r w:rsidRPr="00673852">
        <w:rPr>
          <w:b/>
          <w:i/>
        </w:rPr>
        <w:t>Таблица</w:t>
      </w:r>
      <w:r>
        <w:rPr>
          <w:b/>
          <w:i/>
        </w:rPr>
        <w:t xml:space="preserve"> 1.2</w:t>
      </w:r>
    </w:p>
    <w:p w:rsidR="009834BD" w:rsidRDefault="009834BD" w:rsidP="009834BD">
      <w:pPr>
        <w:suppressAutoHyphens/>
        <w:spacing w:after="120"/>
        <w:ind w:firstLine="0"/>
        <w:jc w:val="center"/>
        <w:rPr>
          <w:b/>
          <w:i/>
        </w:rPr>
      </w:pPr>
      <w:bookmarkStart w:id="56" w:name="OLE_LINK151"/>
      <w:bookmarkStart w:id="57" w:name="OLE_LINK152"/>
      <w:r w:rsidRPr="00E434BF">
        <w:rPr>
          <w:b/>
          <w:i/>
        </w:rPr>
        <w:t xml:space="preserve">Расчетные показатели, устанавливаемые для объектов </w:t>
      </w:r>
      <w:r>
        <w:rPr>
          <w:b/>
          <w:i/>
        </w:rPr>
        <w:t xml:space="preserve">местного значения сельского поселения </w:t>
      </w:r>
      <w:r w:rsidRPr="003C4854">
        <w:rPr>
          <w:b/>
          <w:i/>
        </w:rPr>
        <w:t>в области автомобильных дорог местного значения</w:t>
      </w:r>
      <w:bookmarkEnd w:id="56"/>
      <w:bookmarkEnd w:id="57"/>
    </w:p>
    <w:tbl>
      <w:tblPr>
        <w:tblStyle w:val="af1"/>
        <w:tblW w:w="9497" w:type="dxa"/>
        <w:jc w:val="center"/>
        <w:tblBorders>
          <w:top w:val="single" w:sz="12" w:space="0" w:color="000000" w:themeColor="text1"/>
          <w:left w:val="single" w:sz="12" w:space="0" w:color="000000" w:themeColor="text1"/>
          <w:bottom w:val="single" w:sz="12" w:space="0" w:color="000000" w:themeColor="text1"/>
          <w:right w:val="single" w:sz="12" w:space="0" w:color="000000" w:themeColor="text1"/>
          <w:insideH w:val="single" w:sz="12" w:space="0" w:color="000000" w:themeColor="text1"/>
          <w:insideV w:val="single" w:sz="12" w:space="0" w:color="000000" w:themeColor="text1"/>
        </w:tblBorders>
        <w:tblLayout w:type="fixed"/>
        <w:tblCellMar>
          <w:left w:w="28" w:type="dxa"/>
          <w:right w:w="28" w:type="dxa"/>
        </w:tblCellMar>
        <w:tblLook w:val="04A0"/>
      </w:tblPr>
      <w:tblGrid>
        <w:gridCol w:w="1446"/>
        <w:gridCol w:w="3391"/>
        <w:gridCol w:w="2617"/>
        <w:gridCol w:w="2043"/>
      </w:tblGrid>
      <w:tr w:rsidR="009834BD" w:rsidRPr="000B4A8C" w:rsidTr="00060E90">
        <w:trPr>
          <w:cantSplit/>
          <w:trHeight w:val="313"/>
          <w:tblHeader/>
          <w:jc w:val="center"/>
        </w:trPr>
        <w:tc>
          <w:tcPr>
            <w:tcW w:w="1446" w:type="dxa"/>
            <w:shd w:val="clear" w:color="auto" w:fill="D9D9D9" w:themeFill="background1" w:themeFillShade="D9"/>
          </w:tcPr>
          <w:p w:rsidR="009834BD" w:rsidRPr="000B4A8C" w:rsidRDefault="009834BD" w:rsidP="00C1728D">
            <w:pPr>
              <w:pStyle w:val="aff6"/>
              <w:ind w:firstLine="0"/>
              <w:jc w:val="center"/>
              <w:rPr>
                <w:b/>
                <w:i/>
                <w:sz w:val="20"/>
                <w:szCs w:val="20"/>
                <w:lang w:val="ru-RU"/>
              </w:rPr>
            </w:pPr>
            <w:r w:rsidRPr="000B4A8C">
              <w:rPr>
                <w:b/>
                <w:i/>
                <w:sz w:val="20"/>
                <w:szCs w:val="20"/>
                <w:lang w:val="ru-RU"/>
              </w:rPr>
              <w:t>Наименование вида объекта</w:t>
            </w:r>
          </w:p>
        </w:tc>
        <w:tc>
          <w:tcPr>
            <w:tcW w:w="3391" w:type="dxa"/>
            <w:shd w:val="clear" w:color="auto" w:fill="D9D9D9" w:themeFill="background1" w:themeFillShade="D9"/>
          </w:tcPr>
          <w:p w:rsidR="009834BD" w:rsidRPr="000B4A8C" w:rsidRDefault="009834BD" w:rsidP="00C1728D">
            <w:pPr>
              <w:pStyle w:val="aff6"/>
              <w:ind w:firstLine="0"/>
              <w:jc w:val="center"/>
              <w:rPr>
                <w:b/>
                <w:i/>
                <w:sz w:val="20"/>
                <w:szCs w:val="20"/>
                <w:lang w:val="ru-RU"/>
              </w:rPr>
            </w:pPr>
            <w:r w:rsidRPr="000B4A8C">
              <w:rPr>
                <w:b/>
                <w:i/>
                <w:sz w:val="20"/>
                <w:szCs w:val="20"/>
                <w:lang w:val="ru-RU"/>
              </w:rPr>
              <w:t>Тип расчетного показателя</w:t>
            </w:r>
          </w:p>
        </w:tc>
        <w:tc>
          <w:tcPr>
            <w:tcW w:w="2617" w:type="dxa"/>
            <w:shd w:val="clear" w:color="auto" w:fill="D9D9D9" w:themeFill="background1" w:themeFillShade="D9"/>
          </w:tcPr>
          <w:p w:rsidR="009834BD" w:rsidRPr="000B4A8C" w:rsidRDefault="009834BD" w:rsidP="00C1728D">
            <w:pPr>
              <w:pStyle w:val="aff6"/>
              <w:ind w:firstLine="0"/>
              <w:jc w:val="center"/>
              <w:rPr>
                <w:b/>
                <w:i/>
                <w:sz w:val="20"/>
                <w:szCs w:val="20"/>
                <w:lang w:val="ru-RU"/>
              </w:rPr>
            </w:pPr>
            <w:r w:rsidRPr="000B4A8C">
              <w:rPr>
                <w:b/>
                <w:i/>
                <w:sz w:val="20"/>
                <w:szCs w:val="20"/>
                <w:lang w:val="ru-RU"/>
              </w:rPr>
              <w:t>Наименование расчетного показателя, единица изм</w:t>
            </w:r>
            <w:r w:rsidRPr="000B4A8C">
              <w:rPr>
                <w:b/>
                <w:i/>
                <w:sz w:val="20"/>
                <w:szCs w:val="20"/>
                <w:lang w:val="ru-RU"/>
              </w:rPr>
              <w:t>е</w:t>
            </w:r>
            <w:r w:rsidRPr="000B4A8C">
              <w:rPr>
                <w:b/>
                <w:i/>
                <w:sz w:val="20"/>
                <w:szCs w:val="20"/>
                <w:lang w:val="ru-RU"/>
              </w:rPr>
              <w:t>рения</w:t>
            </w:r>
          </w:p>
        </w:tc>
        <w:tc>
          <w:tcPr>
            <w:tcW w:w="2043" w:type="dxa"/>
            <w:shd w:val="clear" w:color="auto" w:fill="D9D9D9" w:themeFill="background1" w:themeFillShade="D9"/>
          </w:tcPr>
          <w:p w:rsidR="009834BD" w:rsidRPr="000B4A8C" w:rsidRDefault="009834BD" w:rsidP="00C1728D">
            <w:pPr>
              <w:pStyle w:val="aff6"/>
              <w:ind w:firstLine="0"/>
              <w:jc w:val="center"/>
              <w:rPr>
                <w:b/>
                <w:i/>
                <w:sz w:val="20"/>
                <w:szCs w:val="20"/>
                <w:lang w:val="ru-RU"/>
              </w:rPr>
            </w:pPr>
            <w:r w:rsidRPr="000B4A8C">
              <w:rPr>
                <w:b/>
                <w:i/>
                <w:sz w:val="20"/>
                <w:szCs w:val="20"/>
                <w:lang w:val="ru-RU"/>
              </w:rPr>
              <w:t>Значение расчетного показателя</w:t>
            </w:r>
          </w:p>
        </w:tc>
      </w:tr>
      <w:tr w:rsidR="009834BD" w:rsidRPr="000B4A8C" w:rsidTr="00060E90">
        <w:trPr>
          <w:cantSplit/>
          <w:jc w:val="center"/>
        </w:trPr>
        <w:tc>
          <w:tcPr>
            <w:tcW w:w="1446" w:type="dxa"/>
            <w:vMerge w:val="restart"/>
            <w:shd w:val="clear" w:color="auto" w:fill="F2F2F2" w:themeFill="background1" w:themeFillShade="F2"/>
          </w:tcPr>
          <w:p w:rsidR="009834BD" w:rsidRPr="000B4A8C" w:rsidRDefault="009834BD" w:rsidP="00C1728D">
            <w:pPr>
              <w:pStyle w:val="aff6"/>
              <w:ind w:firstLine="0"/>
              <w:jc w:val="left"/>
              <w:rPr>
                <w:sz w:val="20"/>
                <w:szCs w:val="20"/>
                <w:lang w:val="ru-RU"/>
              </w:rPr>
            </w:pPr>
            <w:r>
              <w:rPr>
                <w:sz w:val="20"/>
                <w:szCs w:val="20"/>
                <w:lang w:val="ru-RU"/>
              </w:rPr>
              <w:t>Улично-дорожная сеть</w:t>
            </w:r>
          </w:p>
        </w:tc>
        <w:tc>
          <w:tcPr>
            <w:tcW w:w="3391" w:type="dxa"/>
          </w:tcPr>
          <w:p w:rsidR="009834BD" w:rsidRPr="004532CA" w:rsidRDefault="009834BD" w:rsidP="00C1728D">
            <w:pPr>
              <w:pStyle w:val="aff6"/>
              <w:ind w:firstLine="0"/>
              <w:jc w:val="left"/>
              <w:rPr>
                <w:sz w:val="20"/>
                <w:szCs w:val="20"/>
                <w:lang w:val="ru-RU"/>
              </w:rPr>
            </w:pPr>
            <w:r w:rsidRPr="004532CA">
              <w:rPr>
                <w:sz w:val="20"/>
                <w:szCs w:val="20"/>
                <w:lang w:val="ru-RU"/>
              </w:rPr>
              <w:t>Расчетный показатель минимально допустимого уровня обеспеченности</w:t>
            </w:r>
          </w:p>
        </w:tc>
        <w:tc>
          <w:tcPr>
            <w:tcW w:w="2617" w:type="dxa"/>
          </w:tcPr>
          <w:p w:rsidR="009834BD" w:rsidRPr="000B4A8C" w:rsidRDefault="003F5165" w:rsidP="00C1728D">
            <w:pPr>
              <w:pStyle w:val="aff6"/>
              <w:ind w:firstLine="0"/>
              <w:jc w:val="left"/>
              <w:rPr>
                <w:sz w:val="20"/>
                <w:szCs w:val="20"/>
                <w:vertAlign w:val="superscript"/>
                <w:lang w:val="ru-RU"/>
              </w:rPr>
            </w:pPr>
            <w:r w:rsidRPr="000B4A8C">
              <w:rPr>
                <w:sz w:val="20"/>
                <w:szCs w:val="20"/>
                <w:lang w:val="ru-RU"/>
              </w:rPr>
              <w:t xml:space="preserve">Плотность </w:t>
            </w:r>
            <w:r w:rsidRPr="005560D4">
              <w:rPr>
                <w:sz w:val="20"/>
                <w:szCs w:val="20"/>
                <w:lang w:val="ru-RU"/>
              </w:rPr>
              <w:t>улично-дорожной сети в границах застроенной территории</w:t>
            </w:r>
            <w:r w:rsidR="009834BD" w:rsidRPr="000B4A8C">
              <w:rPr>
                <w:sz w:val="20"/>
                <w:szCs w:val="20"/>
                <w:lang w:val="ru-RU"/>
              </w:rPr>
              <w:t>, км/км</w:t>
            </w:r>
            <w:proofErr w:type="gramStart"/>
            <w:r w:rsidR="009834BD" w:rsidRPr="000B4A8C">
              <w:rPr>
                <w:sz w:val="20"/>
                <w:szCs w:val="20"/>
                <w:vertAlign w:val="superscript"/>
                <w:lang w:val="ru-RU"/>
              </w:rPr>
              <w:t>2</w:t>
            </w:r>
            <w:proofErr w:type="gramEnd"/>
          </w:p>
        </w:tc>
        <w:tc>
          <w:tcPr>
            <w:tcW w:w="2043" w:type="dxa"/>
          </w:tcPr>
          <w:p w:rsidR="009834BD" w:rsidRDefault="00442A1A" w:rsidP="00C1728D">
            <w:pPr>
              <w:pStyle w:val="aff6"/>
              <w:ind w:firstLine="0"/>
              <w:jc w:val="center"/>
              <w:rPr>
                <w:sz w:val="20"/>
                <w:szCs w:val="20"/>
                <w:lang w:val="ru-RU"/>
              </w:rPr>
            </w:pPr>
            <w:r>
              <w:rPr>
                <w:sz w:val="20"/>
                <w:szCs w:val="20"/>
                <w:lang w:val="ru-RU"/>
              </w:rPr>
              <w:t>1,25</w:t>
            </w:r>
          </w:p>
        </w:tc>
      </w:tr>
      <w:tr w:rsidR="003F5165" w:rsidRPr="000B4A8C" w:rsidTr="00604CD2">
        <w:trPr>
          <w:cantSplit/>
          <w:jc w:val="center"/>
        </w:trPr>
        <w:tc>
          <w:tcPr>
            <w:tcW w:w="1446" w:type="dxa"/>
            <w:vMerge/>
            <w:shd w:val="clear" w:color="auto" w:fill="F2F2F2" w:themeFill="background1" w:themeFillShade="F2"/>
          </w:tcPr>
          <w:p w:rsidR="003F5165" w:rsidRPr="000B4A8C" w:rsidRDefault="003F5165" w:rsidP="00C1728D">
            <w:pPr>
              <w:pStyle w:val="aff6"/>
              <w:ind w:firstLine="0"/>
              <w:jc w:val="left"/>
              <w:rPr>
                <w:sz w:val="20"/>
                <w:szCs w:val="20"/>
                <w:lang w:val="ru-RU"/>
              </w:rPr>
            </w:pPr>
          </w:p>
        </w:tc>
        <w:tc>
          <w:tcPr>
            <w:tcW w:w="3391" w:type="dxa"/>
          </w:tcPr>
          <w:p w:rsidR="003F5165" w:rsidRPr="004532CA" w:rsidRDefault="003F5165" w:rsidP="00C1728D">
            <w:pPr>
              <w:pStyle w:val="aff6"/>
              <w:ind w:firstLine="0"/>
              <w:jc w:val="left"/>
              <w:rPr>
                <w:sz w:val="20"/>
                <w:szCs w:val="20"/>
                <w:lang w:val="ru-RU"/>
              </w:rPr>
            </w:pPr>
            <w:r w:rsidRPr="004532CA">
              <w:rPr>
                <w:sz w:val="20"/>
                <w:szCs w:val="20"/>
                <w:lang w:val="ru-RU"/>
              </w:rPr>
              <w:t>Расчетный показатель максимально допустимого уровня территориальной доступности</w:t>
            </w:r>
          </w:p>
        </w:tc>
        <w:tc>
          <w:tcPr>
            <w:tcW w:w="4660" w:type="dxa"/>
            <w:gridSpan w:val="2"/>
          </w:tcPr>
          <w:p w:rsidR="003F5165" w:rsidRDefault="003F5165" w:rsidP="00C1728D">
            <w:pPr>
              <w:pStyle w:val="aff6"/>
              <w:ind w:firstLine="0"/>
              <w:jc w:val="center"/>
              <w:rPr>
                <w:sz w:val="20"/>
                <w:szCs w:val="20"/>
                <w:lang w:val="ru-RU"/>
              </w:rPr>
            </w:pPr>
            <w:r>
              <w:rPr>
                <w:sz w:val="20"/>
                <w:szCs w:val="20"/>
                <w:lang w:val="ru-RU"/>
              </w:rPr>
              <w:t>Не нормируется</w:t>
            </w:r>
          </w:p>
        </w:tc>
      </w:tr>
    </w:tbl>
    <w:p w:rsidR="007656C1" w:rsidRDefault="007656C1" w:rsidP="007656C1">
      <w:pPr>
        <w:pStyle w:val="20"/>
        <w:numPr>
          <w:ilvl w:val="1"/>
          <w:numId w:val="13"/>
        </w:numPr>
        <w:ind w:left="0" w:firstLine="0"/>
      </w:pPr>
      <w:bookmarkStart w:id="58" w:name="_Toc499049174"/>
      <w:r>
        <w:t xml:space="preserve">Объекты </w:t>
      </w:r>
      <w:r w:rsidR="00146C7F">
        <w:t>местного значения сельского поселения</w:t>
      </w:r>
      <w:r>
        <w:t xml:space="preserve"> в области </w:t>
      </w:r>
      <w:bookmarkStart w:id="59" w:name="OLE_LINK753"/>
      <w:bookmarkStart w:id="60" w:name="OLE_LINK754"/>
      <w:bookmarkStart w:id="61" w:name="OLE_LINK755"/>
      <w:r>
        <w:t>физической культуры и массового спорта</w:t>
      </w:r>
      <w:bookmarkEnd w:id="58"/>
      <w:bookmarkEnd w:id="59"/>
      <w:bookmarkEnd w:id="60"/>
      <w:bookmarkEnd w:id="61"/>
    </w:p>
    <w:p w:rsidR="007656C1" w:rsidRPr="00673852" w:rsidRDefault="007656C1" w:rsidP="007656C1">
      <w:pPr>
        <w:spacing w:before="120"/>
        <w:jc w:val="right"/>
        <w:rPr>
          <w:b/>
          <w:i/>
        </w:rPr>
      </w:pPr>
      <w:bookmarkStart w:id="62" w:name="OLE_LINK822"/>
      <w:bookmarkStart w:id="63" w:name="OLE_LINK823"/>
      <w:bookmarkStart w:id="64" w:name="OLE_LINK790"/>
      <w:bookmarkStart w:id="65" w:name="OLE_LINK791"/>
      <w:r w:rsidRPr="00673852">
        <w:rPr>
          <w:b/>
          <w:i/>
        </w:rPr>
        <w:t>Таблица</w:t>
      </w:r>
      <w:r w:rsidR="009834BD">
        <w:rPr>
          <w:b/>
          <w:i/>
        </w:rPr>
        <w:t xml:space="preserve"> 1.3</w:t>
      </w:r>
    </w:p>
    <w:p w:rsidR="007656C1" w:rsidRDefault="007656C1" w:rsidP="007656C1">
      <w:pPr>
        <w:suppressAutoHyphens/>
        <w:spacing w:after="120"/>
        <w:ind w:firstLine="0"/>
        <w:jc w:val="center"/>
        <w:rPr>
          <w:b/>
          <w:i/>
        </w:rPr>
      </w:pPr>
      <w:r w:rsidRPr="00E434BF">
        <w:rPr>
          <w:b/>
          <w:i/>
        </w:rPr>
        <w:t xml:space="preserve">Расчетные показатели, устанавливаемые для объектов </w:t>
      </w:r>
      <w:r w:rsidR="00146C7F">
        <w:rPr>
          <w:b/>
          <w:i/>
        </w:rPr>
        <w:t>местного значения сельского поселения</w:t>
      </w:r>
      <w:r w:rsidR="00705F1D">
        <w:rPr>
          <w:b/>
          <w:i/>
        </w:rPr>
        <w:t xml:space="preserve"> </w:t>
      </w:r>
      <w:r w:rsidRPr="003C4854">
        <w:rPr>
          <w:b/>
          <w:i/>
        </w:rPr>
        <w:t xml:space="preserve">в области </w:t>
      </w:r>
      <w:r w:rsidRPr="009F68F1">
        <w:rPr>
          <w:b/>
          <w:i/>
        </w:rPr>
        <w:t>физической культуры и массового спорта</w:t>
      </w:r>
    </w:p>
    <w:tbl>
      <w:tblPr>
        <w:tblStyle w:val="af1"/>
        <w:tblW w:w="9384" w:type="dxa"/>
        <w:tblBorders>
          <w:top w:val="single" w:sz="12" w:space="0" w:color="000000" w:themeColor="text1"/>
          <w:left w:val="single" w:sz="12" w:space="0" w:color="000000" w:themeColor="text1"/>
          <w:bottom w:val="single" w:sz="12" w:space="0" w:color="000000" w:themeColor="text1"/>
          <w:right w:val="single" w:sz="12" w:space="0" w:color="000000" w:themeColor="text1"/>
          <w:insideH w:val="single" w:sz="12" w:space="0" w:color="000000" w:themeColor="text1"/>
          <w:insideV w:val="single" w:sz="12" w:space="0" w:color="000000" w:themeColor="text1"/>
        </w:tblBorders>
        <w:tblLayout w:type="fixed"/>
        <w:tblCellMar>
          <w:left w:w="28" w:type="dxa"/>
          <w:right w:w="28" w:type="dxa"/>
        </w:tblCellMar>
        <w:tblLook w:val="04A0"/>
      </w:tblPr>
      <w:tblGrid>
        <w:gridCol w:w="2155"/>
        <w:gridCol w:w="3260"/>
        <w:gridCol w:w="2551"/>
        <w:gridCol w:w="1418"/>
      </w:tblGrid>
      <w:tr w:rsidR="007656C1" w:rsidRPr="004532CA" w:rsidTr="00693F3E">
        <w:trPr>
          <w:cantSplit/>
          <w:tblHeader/>
        </w:trPr>
        <w:tc>
          <w:tcPr>
            <w:tcW w:w="2155" w:type="dxa"/>
            <w:shd w:val="clear" w:color="auto" w:fill="D9D9D9" w:themeFill="background1" w:themeFillShade="D9"/>
          </w:tcPr>
          <w:p w:rsidR="007656C1" w:rsidRPr="004532CA" w:rsidRDefault="007656C1" w:rsidP="00693F3E">
            <w:pPr>
              <w:pStyle w:val="aff6"/>
              <w:keepNext/>
              <w:widowControl w:val="0"/>
              <w:ind w:firstLine="0"/>
              <w:jc w:val="center"/>
              <w:rPr>
                <w:b/>
                <w:i/>
                <w:sz w:val="20"/>
                <w:szCs w:val="20"/>
                <w:lang w:val="ru-RU"/>
              </w:rPr>
            </w:pPr>
            <w:bookmarkStart w:id="66" w:name="OLE_LINK261"/>
            <w:bookmarkStart w:id="67" w:name="OLE_LINK262"/>
            <w:r w:rsidRPr="004532CA">
              <w:rPr>
                <w:b/>
                <w:i/>
                <w:sz w:val="20"/>
                <w:szCs w:val="20"/>
                <w:lang w:val="ru-RU"/>
              </w:rPr>
              <w:t>Наименование вида объекта</w:t>
            </w:r>
          </w:p>
        </w:tc>
        <w:tc>
          <w:tcPr>
            <w:tcW w:w="3260" w:type="dxa"/>
            <w:shd w:val="clear" w:color="auto" w:fill="D9D9D9" w:themeFill="background1" w:themeFillShade="D9"/>
          </w:tcPr>
          <w:p w:rsidR="007656C1" w:rsidRPr="004532CA" w:rsidRDefault="007656C1" w:rsidP="00693F3E">
            <w:pPr>
              <w:pStyle w:val="aff6"/>
              <w:keepNext/>
              <w:widowControl w:val="0"/>
              <w:ind w:firstLine="0"/>
              <w:jc w:val="center"/>
              <w:rPr>
                <w:b/>
                <w:i/>
                <w:sz w:val="20"/>
                <w:szCs w:val="20"/>
                <w:lang w:val="ru-RU"/>
              </w:rPr>
            </w:pPr>
            <w:r w:rsidRPr="004532CA">
              <w:rPr>
                <w:b/>
                <w:i/>
                <w:sz w:val="20"/>
                <w:szCs w:val="20"/>
                <w:lang w:val="ru-RU"/>
              </w:rPr>
              <w:t>Тип расчетного показателя</w:t>
            </w:r>
          </w:p>
        </w:tc>
        <w:tc>
          <w:tcPr>
            <w:tcW w:w="2551" w:type="dxa"/>
            <w:shd w:val="clear" w:color="auto" w:fill="D9D9D9" w:themeFill="background1" w:themeFillShade="D9"/>
          </w:tcPr>
          <w:p w:rsidR="007656C1" w:rsidRPr="004532CA" w:rsidRDefault="007656C1" w:rsidP="00693F3E">
            <w:pPr>
              <w:pStyle w:val="aff6"/>
              <w:keepNext/>
              <w:widowControl w:val="0"/>
              <w:ind w:firstLine="0"/>
              <w:jc w:val="center"/>
              <w:rPr>
                <w:b/>
                <w:i/>
                <w:sz w:val="20"/>
                <w:szCs w:val="20"/>
                <w:lang w:val="ru-RU"/>
              </w:rPr>
            </w:pPr>
            <w:r w:rsidRPr="004532CA">
              <w:rPr>
                <w:b/>
                <w:i/>
                <w:sz w:val="20"/>
                <w:szCs w:val="20"/>
                <w:lang w:val="ru-RU"/>
              </w:rPr>
              <w:t>Наименование расчетного показателя, единица изм</w:t>
            </w:r>
            <w:r w:rsidRPr="004532CA">
              <w:rPr>
                <w:b/>
                <w:i/>
                <w:sz w:val="20"/>
                <w:szCs w:val="20"/>
                <w:lang w:val="ru-RU"/>
              </w:rPr>
              <w:t>е</w:t>
            </w:r>
            <w:r w:rsidRPr="004532CA">
              <w:rPr>
                <w:b/>
                <w:i/>
                <w:sz w:val="20"/>
                <w:szCs w:val="20"/>
                <w:lang w:val="ru-RU"/>
              </w:rPr>
              <w:t>рения</w:t>
            </w:r>
          </w:p>
        </w:tc>
        <w:tc>
          <w:tcPr>
            <w:tcW w:w="1418" w:type="dxa"/>
            <w:shd w:val="clear" w:color="auto" w:fill="D9D9D9" w:themeFill="background1" w:themeFillShade="D9"/>
          </w:tcPr>
          <w:p w:rsidR="007656C1" w:rsidRPr="004532CA" w:rsidRDefault="007656C1" w:rsidP="00693F3E">
            <w:pPr>
              <w:pStyle w:val="aff6"/>
              <w:keepNext/>
              <w:widowControl w:val="0"/>
              <w:ind w:firstLine="0"/>
              <w:jc w:val="center"/>
              <w:rPr>
                <w:sz w:val="20"/>
                <w:szCs w:val="20"/>
                <w:lang w:val="ru-RU"/>
              </w:rPr>
            </w:pPr>
            <w:r w:rsidRPr="004532CA">
              <w:rPr>
                <w:b/>
                <w:i/>
                <w:sz w:val="20"/>
                <w:szCs w:val="20"/>
                <w:lang w:val="ru-RU"/>
              </w:rPr>
              <w:t>Значение ра</w:t>
            </w:r>
            <w:r w:rsidRPr="004532CA">
              <w:rPr>
                <w:b/>
                <w:i/>
                <w:sz w:val="20"/>
                <w:szCs w:val="20"/>
                <w:lang w:val="ru-RU"/>
              </w:rPr>
              <w:t>с</w:t>
            </w:r>
            <w:r w:rsidRPr="004532CA">
              <w:rPr>
                <w:b/>
                <w:i/>
                <w:sz w:val="20"/>
                <w:szCs w:val="20"/>
                <w:lang w:val="ru-RU"/>
              </w:rPr>
              <w:t>четного пок</w:t>
            </w:r>
            <w:r w:rsidRPr="004532CA">
              <w:rPr>
                <w:b/>
                <w:i/>
                <w:sz w:val="20"/>
                <w:szCs w:val="20"/>
                <w:lang w:val="ru-RU"/>
              </w:rPr>
              <w:t>а</w:t>
            </w:r>
            <w:r w:rsidRPr="004532CA">
              <w:rPr>
                <w:b/>
                <w:i/>
                <w:sz w:val="20"/>
                <w:szCs w:val="20"/>
                <w:lang w:val="ru-RU"/>
              </w:rPr>
              <w:t>зателя</w:t>
            </w:r>
          </w:p>
        </w:tc>
      </w:tr>
      <w:tr w:rsidR="007656C1" w:rsidRPr="004532CA" w:rsidTr="00693F3E">
        <w:trPr>
          <w:cantSplit/>
          <w:trHeight w:val="30"/>
        </w:trPr>
        <w:tc>
          <w:tcPr>
            <w:tcW w:w="2155" w:type="dxa"/>
            <w:vMerge w:val="restart"/>
            <w:shd w:val="clear" w:color="auto" w:fill="F2F2F2" w:themeFill="background1" w:themeFillShade="F2"/>
          </w:tcPr>
          <w:p w:rsidR="007656C1" w:rsidRPr="00EF45B7" w:rsidRDefault="007656C1" w:rsidP="00693F3E">
            <w:pPr>
              <w:pStyle w:val="aff6"/>
              <w:ind w:firstLine="0"/>
              <w:jc w:val="left"/>
              <w:rPr>
                <w:sz w:val="20"/>
                <w:szCs w:val="20"/>
                <w:lang w:val="ru-RU"/>
              </w:rPr>
            </w:pPr>
            <w:r w:rsidRPr="00EF45B7">
              <w:rPr>
                <w:sz w:val="20"/>
                <w:szCs w:val="20"/>
                <w:lang w:val="ru-RU" w:eastAsia="ru-RU"/>
              </w:rPr>
              <w:t>Плоскостные спорти</w:t>
            </w:r>
            <w:r w:rsidRPr="00EF45B7">
              <w:rPr>
                <w:sz w:val="20"/>
                <w:szCs w:val="20"/>
                <w:lang w:val="ru-RU" w:eastAsia="ru-RU"/>
              </w:rPr>
              <w:t>в</w:t>
            </w:r>
            <w:r w:rsidRPr="00EF45B7">
              <w:rPr>
                <w:sz w:val="20"/>
                <w:szCs w:val="20"/>
                <w:lang w:val="ru-RU" w:eastAsia="ru-RU"/>
              </w:rPr>
              <w:t>ные сооружения (в т. ч. стадионы)</w:t>
            </w:r>
          </w:p>
        </w:tc>
        <w:tc>
          <w:tcPr>
            <w:tcW w:w="3260" w:type="dxa"/>
          </w:tcPr>
          <w:p w:rsidR="007656C1" w:rsidRPr="004532CA" w:rsidRDefault="007656C1" w:rsidP="00693F3E">
            <w:pPr>
              <w:pStyle w:val="aff6"/>
              <w:ind w:firstLine="0"/>
              <w:jc w:val="left"/>
              <w:rPr>
                <w:sz w:val="20"/>
                <w:szCs w:val="20"/>
                <w:lang w:val="ru-RU"/>
              </w:rPr>
            </w:pPr>
            <w:r w:rsidRPr="004532CA">
              <w:rPr>
                <w:sz w:val="20"/>
                <w:szCs w:val="20"/>
                <w:lang w:val="ru-RU"/>
              </w:rPr>
              <w:t>Расчетный показатель минимально допустимого уровня обеспеченности</w:t>
            </w:r>
          </w:p>
        </w:tc>
        <w:tc>
          <w:tcPr>
            <w:tcW w:w="2551" w:type="dxa"/>
          </w:tcPr>
          <w:p w:rsidR="007656C1" w:rsidRPr="00EF45B7" w:rsidRDefault="007656C1" w:rsidP="00693F3E">
            <w:pPr>
              <w:pStyle w:val="aff6"/>
              <w:ind w:firstLine="0"/>
              <w:jc w:val="left"/>
              <w:rPr>
                <w:sz w:val="20"/>
                <w:szCs w:val="20"/>
                <w:lang w:val="ru-RU"/>
              </w:rPr>
            </w:pPr>
            <w:r w:rsidRPr="00EF45B7">
              <w:rPr>
                <w:sz w:val="20"/>
                <w:szCs w:val="20"/>
                <w:lang w:val="ru-RU"/>
              </w:rPr>
              <w:t>Площадь, м</w:t>
            </w:r>
            <w:proofErr w:type="gramStart"/>
            <w:r>
              <w:rPr>
                <w:sz w:val="20"/>
                <w:szCs w:val="20"/>
                <w:vertAlign w:val="superscript"/>
                <w:lang w:val="ru-RU"/>
              </w:rPr>
              <w:t>2</w:t>
            </w:r>
            <w:proofErr w:type="gramEnd"/>
            <w:r w:rsidRPr="00EF45B7">
              <w:rPr>
                <w:sz w:val="20"/>
                <w:szCs w:val="20"/>
                <w:lang w:val="ru-RU"/>
              </w:rPr>
              <w:t xml:space="preserve"> на 1000 жит</w:t>
            </w:r>
            <w:r w:rsidRPr="00EF45B7">
              <w:rPr>
                <w:sz w:val="20"/>
                <w:szCs w:val="20"/>
                <w:lang w:val="ru-RU"/>
              </w:rPr>
              <w:t>е</w:t>
            </w:r>
            <w:r w:rsidRPr="00EF45B7">
              <w:rPr>
                <w:sz w:val="20"/>
                <w:szCs w:val="20"/>
                <w:lang w:val="ru-RU"/>
              </w:rPr>
              <w:t>лей</w:t>
            </w:r>
          </w:p>
        </w:tc>
        <w:tc>
          <w:tcPr>
            <w:tcW w:w="1418" w:type="dxa"/>
          </w:tcPr>
          <w:p w:rsidR="007656C1" w:rsidRDefault="007656C1" w:rsidP="00693F3E">
            <w:pPr>
              <w:pStyle w:val="aff6"/>
              <w:ind w:firstLine="0"/>
              <w:jc w:val="center"/>
              <w:rPr>
                <w:sz w:val="20"/>
                <w:szCs w:val="20"/>
                <w:lang w:val="ru-RU"/>
              </w:rPr>
            </w:pPr>
            <w:r>
              <w:rPr>
                <w:sz w:val="20"/>
                <w:szCs w:val="20"/>
                <w:lang w:val="ru-RU"/>
              </w:rPr>
              <w:t>1950</w:t>
            </w:r>
          </w:p>
        </w:tc>
      </w:tr>
      <w:tr w:rsidR="007656C1" w:rsidRPr="004532CA" w:rsidTr="00693F3E">
        <w:trPr>
          <w:cantSplit/>
          <w:trHeight w:val="30"/>
        </w:trPr>
        <w:tc>
          <w:tcPr>
            <w:tcW w:w="2155" w:type="dxa"/>
            <w:vMerge/>
            <w:shd w:val="clear" w:color="auto" w:fill="F2F2F2" w:themeFill="background1" w:themeFillShade="F2"/>
          </w:tcPr>
          <w:p w:rsidR="007656C1" w:rsidRDefault="007656C1" w:rsidP="00693F3E">
            <w:pPr>
              <w:pStyle w:val="aff6"/>
              <w:ind w:firstLine="0"/>
              <w:jc w:val="left"/>
              <w:rPr>
                <w:sz w:val="20"/>
                <w:szCs w:val="20"/>
                <w:lang w:val="ru-RU"/>
              </w:rPr>
            </w:pPr>
          </w:p>
        </w:tc>
        <w:tc>
          <w:tcPr>
            <w:tcW w:w="3260" w:type="dxa"/>
            <w:vMerge w:val="restart"/>
          </w:tcPr>
          <w:p w:rsidR="007656C1" w:rsidRPr="004532CA" w:rsidRDefault="007656C1" w:rsidP="00693F3E">
            <w:pPr>
              <w:pStyle w:val="aff6"/>
              <w:ind w:firstLine="0"/>
              <w:jc w:val="left"/>
              <w:rPr>
                <w:sz w:val="20"/>
                <w:szCs w:val="20"/>
                <w:lang w:val="ru-RU"/>
              </w:rPr>
            </w:pPr>
            <w:r w:rsidRPr="004532CA">
              <w:rPr>
                <w:sz w:val="20"/>
                <w:szCs w:val="20"/>
                <w:lang w:val="ru-RU"/>
              </w:rPr>
              <w:t>Расчетный показатель максимально допустимого уровня территориал</w:t>
            </w:r>
            <w:r w:rsidRPr="004532CA">
              <w:rPr>
                <w:sz w:val="20"/>
                <w:szCs w:val="20"/>
                <w:lang w:val="ru-RU"/>
              </w:rPr>
              <w:t>ь</w:t>
            </w:r>
            <w:r w:rsidRPr="004532CA">
              <w:rPr>
                <w:sz w:val="20"/>
                <w:szCs w:val="20"/>
                <w:lang w:val="ru-RU"/>
              </w:rPr>
              <w:t>ной доступности</w:t>
            </w:r>
          </w:p>
        </w:tc>
        <w:tc>
          <w:tcPr>
            <w:tcW w:w="2551" w:type="dxa"/>
          </w:tcPr>
          <w:p w:rsidR="007656C1" w:rsidRPr="001A7E46" w:rsidRDefault="007656C1" w:rsidP="00693F3E">
            <w:pPr>
              <w:pStyle w:val="aff6"/>
              <w:ind w:firstLine="0"/>
              <w:jc w:val="left"/>
              <w:rPr>
                <w:sz w:val="20"/>
                <w:szCs w:val="20"/>
                <w:lang w:val="ru-RU"/>
              </w:rPr>
            </w:pPr>
            <w:r>
              <w:rPr>
                <w:sz w:val="20"/>
                <w:szCs w:val="20"/>
                <w:lang w:val="ru-RU"/>
              </w:rPr>
              <w:t>Транспортная доступность, мин.</w:t>
            </w:r>
          </w:p>
        </w:tc>
        <w:tc>
          <w:tcPr>
            <w:tcW w:w="1418" w:type="dxa"/>
          </w:tcPr>
          <w:p w:rsidR="007656C1" w:rsidRDefault="003F5165" w:rsidP="00693F3E">
            <w:pPr>
              <w:pStyle w:val="aff6"/>
              <w:ind w:firstLine="0"/>
              <w:jc w:val="center"/>
              <w:rPr>
                <w:sz w:val="20"/>
                <w:szCs w:val="20"/>
                <w:lang w:val="ru-RU"/>
              </w:rPr>
            </w:pPr>
            <w:r>
              <w:rPr>
                <w:sz w:val="20"/>
                <w:szCs w:val="20"/>
                <w:lang w:val="ru-RU"/>
              </w:rPr>
              <w:t>30</w:t>
            </w:r>
          </w:p>
        </w:tc>
      </w:tr>
      <w:tr w:rsidR="007656C1" w:rsidRPr="004532CA" w:rsidTr="00693F3E">
        <w:trPr>
          <w:cantSplit/>
          <w:trHeight w:val="30"/>
        </w:trPr>
        <w:tc>
          <w:tcPr>
            <w:tcW w:w="2155" w:type="dxa"/>
            <w:vMerge/>
            <w:shd w:val="clear" w:color="auto" w:fill="F2F2F2" w:themeFill="background1" w:themeFillShade="F2"/>
          </w:tcPr>
          <w:p w:rsidR="007656C1" w:rsidRDefault="007656C1" w:rsidP="00693F3E">
            <w:pPr>
              <w:pStyle w:val="aff6"/>
              <w:ind w:firstLine="0"/>
              <w:jc w:val="left"/>
              <w:rPr>
                <w:sz w:val="20"/>
                <w:szCs w:val="20"/>
                <w:lang w:val="ru-RU"/>
              </w:rPr>
            </w:pPr>
          </w:p>
        </w:tc>
        <w:tc>
          <w:tcPr>
            <w:tcW w:w="3260" w:type="dxa"/>
            <w:vMerge/>
          </w:tcPr>
          <w:p w:rsidR="007656C1" w:rsidRPr="004532CA" w:rsidRDefault="007656C1" w:rsidP="00693F3E">
            <w:pPr>
              <w:pStyle w:val="aff6"/>
              <w:ind w:firstLine="0"/>
              <w:jc w:val="left"/>
              <w:rPr>
                <w:sz w:val="20"/>
                <w:szCs w:val="20"/>
                <w:lang w:val="ru-RU"/>
              </w:rPr>
            </w:pPr>
          </w:p>
        </w:tc>
        <w:tc>
          <w:tcPr>
            <w:tcW w:w="2551" w:type="dxa"/>
          </w:tcPr>
          <w:p w:rsidR="007656C1" w:rsidRDefault="007656C1" w:rsidP="00693F3E">
            <w:pPr>
              <w:pStyle w:val="aff6"/>
              <w:ind w:firstLine="0"/>
              <w:jc w:val="left"/>
              <w:rPr>
                <w:sz w:val="20"/>
                <w:szCs w:val="20"/>
                <w:lang w:val="ru-RU"/>
              </w:rPr>
            </w:pPr>
            <w:r>
              <w:rPr>
                <w:sz w:val="20"/>
                <w:szCs w:val="20"/>
                <w:lang w:val="ru-RU"/>
              </w:rPr>
              <w:t xml:space="preserve">Пешеходная доступность, </w:t>
            </w:r>
            <w:proofErr w:type="gramStart"/>
            <w:r>
              <w:rPr>
                <w:sz w:val="20"/>
                <w:szCs w:val="20"/>
                <w:lang w:val="ru-RU"/>
              </w:rPr>
              <w:t>м</w:t>
            </w:r>
            <w:proofErr w:type="gramEnd"/>
          </w:p>
        </w:tc>
        <w:tc>
          <w:tcPr>
            <w:tcW w:w="1418" w:type="dxa"/>
          </w:tcPr>
          <w:p w:rsidR="007656C1" w:rsidRDefault="007656C1" w:rsidP="00693F3E">
            <w:pPr>
              <w:pStyle w:val="aff6"/>
              <w:ind w:firstLine="0"/>
              <w:jc w:val="center"/>
              <w:rPr>
                <w:sz w:val="20"/>
                <w:szCs w:val="20"/>
                <w:lang w:val="ru-RU"/>
              </w:rPr>
            </w:pPr>
            <w:r>
              <w:rPr>
                <w:sz w:val="20"/>
                <w:szCs w:val="20"/>
                <w:lang w:val="ru-RU"/>
              </w:rPr>
              <w:t>1500</w:t>
            </w:r>
          </w:p>
        </w:tc>
      </w:tr>
      <w:tr w:rsidR="007656C1" w:rsidRPr="004532CA" w:rsidTr="00693F3E">
        <w:trPr>
          <w:cantSplit/>
          <w:trHeight w:val="30"/>
        </w:trPr>
        <w:tc>
          <w:tcPr>
            <w:tcW w:w="2155" w:type="dxa"/>
            <w:vMerge w:val="restart"/>
            <w:shd w:val="clear" w:color="auto" w:fill="F2F2F2" w:themeFill="background1" w:themeFillShade="F2"/>
          </w:tcPr>
          <w:p w:rsidR="007656C1" w:rsidRPr="00B52F85" w:rsidRDefault="007656C1" w:rsidP="00693F3E">
            <w:pPr>
              <w:pStyle w:val="aff6"/>
              <w:ind w:firstLine="0"/>
              <w:jc w:val="left"/>
              <w:rPr>
                <w:sz w:val="20"/>
                <w:szCs w:val="20"/>
                <w:lang w:val="ru-RU"/>
              </w:rPr>
            </w:pPr>
            <w:r w:rsidRPr="00B52F85">
              <w:rPr>
                <w:sz w:val="20"/>
                <w:szCs w:val="20"/>
                <w:lang w:val="ru-RU"/>
              </w:rPr>
              <w:t>Помещения для занятий физической культурой и спортом (</w:t>
            </w:r>
            <w:r>
              <w:rPr>
                <w:sz w:val="20"/>
                <w:szCs w:val="20"/>
                <w:lang w:val="ru-RU"/>
              </w:rPr>
              <w:t>физкультурно-спортивные</w:t>
            </w:r>
            <w:r w:rsidRPr="00B52F85">
              <w:rPr>
                <w:sz w:val="20"/>
                <w:szCs w:val="20"/>
                <w:lang w:val="ru-RU"/>
              </w:rPr>
              <w:t xml:space="preserve"> залы)</w:t>
            </w:r>
          </w:p>
        </w:tc>
        <w:tc>
          <w:tcPr>
            <w:tcW w:w="3260" w:type="dxa"/>
          </w:tcPr>
          <w:p w:rsidR="007656C1" w:rsidRPr="004532CA" w:rsidRDefault="007656C1" w:rsidP="00693F3E">
            <w:pPr>
              <w:pStyle w:val="aff6"/>
              <w:ind w:firstLine="0"/>
              <w:jc w:val="left"/>
              <w:rPr>
                <w:sz w:val="20"/>
                <w:szCs w:val="20"/>
                <w:lang w:val="ru-RU"/>
              </w:rPr>
            </w:pPr>
            <w:r w:rsidRPr="004532CA">
              <w:rPr>
                <w:sz w:val="20"/>
                <w:szCs w:val="20"/>
                <w:lang w:val="ru-RU"/>
              </w:rPr>
              <w:t>Расчетный показатель минимально допустимого уровня обеспеченности</w:t>
            </w:r>
          </w:p>
        </w:tc>
        <w:tc>
          <w:tcPr>
            <w:tcW w:w="2551" w:type="dxa"/>
          </w:tcPr>
          <w:p w:rsidR="007656C1" w:rsidRPr="00AB2327" w:rsidRDefault="007656C1" w:rsidP="00693F3E">
            <w:pPr>
              <w:pStyle w:val="aff6"/>
              <w:ind w:firstLine="0"/>
              <w:jc w:val="left"/>
              <w:rPr>
                <w:sz w:val="20"/>
                <w:szCs w:val="20"/>
                <w:lang w:val="ru-RU"/>
              </w:rPr>
            </w:pPr>
            <w:r>
              <w:rPr>
                <w:sz w:val="20"/>
                <w:szCs w:val="20"/>
                <w:lang w:val="ru-RU"/>
              </w:rPr>
              <w:t>Площадь пола</w:t>
            </w:r>
            <w:r w:rsidRPr="001A7E46">
              <w:rPr>
                <w:sz w:val="20"/>
                <w:szCs w:val="20"/>
                <w:lang w:val="ru-RU"/>
              </w:rPr>
              <w:t>, м</w:t>
            </w:r>
            <w:proofErr w:type="gramStart"/>
            <w:r w:rsidRPr="001A7E46">
              <w:rPr>
                <w:sz w:val="20"/>
                <w:szCs w:val="20"/>
                <w:vertAlign w:val="superscript"/>
                <w:lang w:val="ru-RU"/>
              </w:rPr>
              <w:t>2</w:t>
            </w:r>
            <w:proofErr w:type="gramEnd"/>
            <w:r w:rsidRPr="001A7E46">
              <w:rPr>
                <w:sz w:val="20"/>
                <w:szCs w:val="20"/>
                <w:lang w:val="ru-RU"/>
              </w:rPr>
              <w:t xml:space="preserve"> на 1 тыс. чел.</w:t>
            </w:r>
          </w:p>
        </w:tc>
        <w:tc>
          <w:tcPr>
            <w:tcW w:w="1418" w:type="dxa"/>
          </w:tcPr>
          <w:p w:rsidR="007656C1" w:rsidRDefault="007656C1" w:rsidP="00693F3E">
            <w:pPr>
              <w:pStyle w:val="aff6"/>
              <w:ind w:firstLine="0"/>
              <w:jc w:val="center"/>
              <w:rPr>
                <w:sz w:val="20"/>
                <w:szCs w:val="20"/>
                <w:lang w:val="ru-RU"/>
              </w:rPr>
            </w:pPr>
            <w:r>
              <w:rPr>
                <w:sz w:val="20"/>
                <w:szCs w:val="20"/>
                <w:lang w:val="ru-RU"/>
              </w:rPr>
              <w:t>60</w:t>
            </w:r>
          </w:p>
        </w:tc>
      </w:tr>
      <w:tr w:rsidR="007656C1" w:rsidRPr="004532CA" w:rsidTr="00693F3E">
        <w:trPr>
          <w:cantSplit/>
          <w:trHeight w:val="30"/>
        </w:trPr>
        <w:tc>
          <w:tcPr>
            <w:tcW w:w="2155" w:type="dxa"/>
            <w:vMerge/>
            <w:shd w:val="clear" w:color="auto" w:fill="F2F2F2" w:themeFill="background1" w:themeFillShade="F2"/>
          </w:tcPr>
          <w:p w:rsidR="007656C1" w:rsidRPr="001A7E46" w:rsidRDefault="007656C1" w:rsidP="00693F3E">
            <w:pPr>
              <w:pStyle w:val="aff6"/>
              <w:ind w:firstLine="0"/>
              <w:jc w:val="left"/>
              <w:rPr>
                <w:sz w:val="20"/>
                <w:szCs w:val="20"/>
                <w:lang w:val="ru-RU"/>
              </w:rPr>
            </w:pPr>
          </w:p>
        </w:tc>
        <w:tc>
          <w:tcPr>
            <w:tcW w:w="3260" w:type="dxa"/>
          </w:tcPr>
          <w:p w:rsidR="007656C1" w:rsidRPr="004532CA" w:rsidRDefault="007656C1" w:rsidP="00693F3E">
            <w:pPr>
              <w:pStyle w:val="aff6"/>
              <w:ind w:firstLine="0"/>
              <w:jc w:val="left"/>
              <w:rPr>
                <w:sz w:val="20"/>
                <w:szCs w:val="20"/>
                <w:lang w:val="ru-RU"/>
              </w:rPr>
            </w:pPr>
            <w:r w:rsidRPr="004532CA">
              <w:rPr>
                <w:sz w:val="20"/>
                <w:szCs w:val="20"/>
                <w:lang w:val="ru-RU"/>
              </w:rPr>
              <w:t>Расчетный показатель максимально допустимого уровня территориал</w:t>
            </w:r>
            <w:r w:rsidRPr="004532CA">
              <w:rPr>
                <w:sz w:val="20"/>
                <w:szCs w:val="20"/>
                <w:lang w:val="ru-RU"/>
              </w:rPr>
              <w:t>ь</w:t>
            </w:r>
            <w:r w:rsidRPr="004532CA">
              <w:rPr>
                <w:sz w:val="20"/>
                <w:szCs w:val="20"/>
                <w:lang w:val="ru-RU"/>
              </w:rPr>
              <w:t>ной доступности</w:t>
            </w:r>
          </w:p>
        </w:tc>
        <w:tc>
          <w:tcPr>
            <w:tcW w:w="2551" w:type="dxa"/>
          </w:tcPr>
          <w:p w:rsidR="007656C1" w:rsidRPr="004E1ACA" w:rsidRDefault="007656C1" w:rsidP="00693F3E">
            <w:pPr>
              <w:pStyle w:val="aff6"/>
              <w:ind w:firstLine="0"/>
              <w:jc w:val="left"/>
              <w:rPr>
                <w:sz w:val="20"/>
                <w:szCs w:val="20"/>
                <w:lang w:val="ru-RU"/>
              </w:rPr>
            </w:pPr>
            <w:r>
              <w:rPr>
                <w:sz w:val="20"/>
                <w:szCs w:val="20"/>
                <w:lang w:val="ru-RU"/>
              </w:rPr>
              <w:t xml:space="preserve">Пешеходная доступность, </w:t>
            </w:r>
            <w:proofErr w:type="gramStart"/>
            <w:r>
              <w:rPr>
                <w:sz w:val="20"/>
                <w:szCs w:val="20"/>
                <w:lang w:val="ru-RU"/>
              </w:rPr>
              <w:t>м</w:t>
            </w:r>
            <w:proofErr w:type="gramEnd"/>
          </w:p>
        </w:tc>
        <w:tc>
          <w:tcPr>
            <w:tcW w:w="1418" w:type="dxa"/>
          </w:tcPr>
          <w:p w:rsidR="007656C1" w:rsidRDefault="007656C1" w:rsidP="00693F3E">
            <w:pPr>
              <w:pStyle w:val="aff6"/>
              <w:ind w:firstLine="0"/>
              <w:jc w:val="center"/>
              <w:rPr>
                <w:sz w:val="20"/>
                <w:szCs w:val="20"/>
                <w:lang w:val="ru-RU"/>
              </w:rPr>
            </w:pPr>
            <w:r>
              <w:rPr>
                <w:sz w:val="20"/>
                <w:szCs w:val="20"/>
                <w:lang w:val="ru-RU"/>
              </w:rPr>
              <w:t>500</w:t>
            </w:r>
          </w:p>
        </w:tc>
      </w:tr>
      <w:tr w:rsidR="007656C1" w:rsidRPr="004532CA" w:rsidTr="00693F3E">
        <w:trPr>
          <w:cantSplit/>
          <w:trHeight w:val="30"/>
        </w:trPr>
        <w:tc>
          <w:tcPr>
            <w:tcW w:w="9384" w:type="dxa"/>
            <w:gridSpan w:val="4"/>
            <w:shd w:val="clear" w:color="auto" w:fill="F2F2F2" w:themeFill="background1" w:themeFillShade="F2"/>
          </w:tcPr>
          <w:p w:rsidR="007656C1" w:rsidRDefault="007656C1" w:rsidP="00693F3E">
            <w:pPr>
              <w:pStyle w:val="Default"/>
              <w:rPr>
                <w:b/>
                <w:sz w:val="20"/>
                <w:szCs w:val="20"/>
              </w:rPr>
            </w:pPr>
            <w:r w:rsidRPr="005431B1">
              <w:rPr>
                <w:b/>
                <w:sz w:val="20"/>
                <w:szCs w:val="20"/>
              </w:rPr>
              <w:t>Примечани</w:t>
            </w:r>
            <w:r>
              <w:rPr>
                <w:b/>
                <w:sz w:val="20"/>
                <w:szCs w:val="20"/>
              </w:rPr>
              <w:t>я</w:t>
            </w:r>
            <w:r w:rsidRPr="005431B1">
              <w:rPr>
                <w:b/>
                <w:sz w:val="20"/>
                <w:szCs w:val="20"/>
              </w:rPr>
              <w:t>:</w:t>
            </w:r>
          </w:p>
          <w:p w:rsidR="007656C1" w:rsidRDefault="007656C1" w:rsidP="00693F3E">
            <w:pPr>
              <w:pStyle w:val="Default"/>
              <w:rPr>
                <w:sz w:val="20"/>
                <w:szCs w:val="20"/>
              </w:rPr>
            </w:pPr>
            <w:r w:rsidRPr="00EA4851">
              <w:rPr>
                <w:sz w:val="20"/>
                <w:szCs w:val="20"/>
              </w:rPr>
              <w:t>1</w:t>
            </w:r>
            <w:r>
              <w:rPr>
                <w:sz w:val="20"/>
                <w:szCs w:val="20"/>
              </w:rPr>
              <w:t xml:space="preserve">. </w:t>
            </w:r>
            <w:r w:rsidRPr="005431B1">
              <w:rPr>
                <w:sz w:val="20"/>
                <w:szCs w:val="20"/>
              </w:rPr>
              <w:t xml:space="preserve">При расчете потребности населения в </w:t>
            </w:r>
            <w:r>
              <w:rPr>
                <w:sz w:val="20"/>
                <w:szCs w:val="20"/>
              </w:rPr>
              <w:t>спортивных сооружениях</w:t>
            </w:r>
            <w:r w:rsidRPr="005431B1">
              <w:rPr>
                <w:sz w:val="20"/>
                <w:szCs w:val="20"/>
              </w:rPr>
              <w:t xml:space="preserve"> рекомендуется учитывать сооружения регионального значения (при наличии)</w:t>
            </w:r>
            <w:r>
              <w:rPr>
                <w:sz w:val="20"/>
                <w:szCs w:val="20"/>
              </w:rPr>
              <w:t xml:space="preserve"> и</w:t>
            </w:r>
            <w:r w:rsidRPr="005431B1">
              <w:rPr>
                <w:sz w:val="20"/>
                <w:szCs w:val="20"/>
              </w:rPr>
              <w:t xml:space="preserve"> местного значения муниципального района.</w:t>
            </w:r>
          </w:p>
          <w:p w:rsidR="007656C1" w:rsidRPr="005431B1" w:rsidRDefault="007656C1" w:rsidP="00693F3E">
            <w:pPr>
              <w:pStyle w:val="Default"/>
              <w:rPr>
                <w:sz w:val="20"/>
                <w:szCs w:val="20"/>
              </w:rPr>
            </w:pPr>
            <w:r w:rsidRPr="00863FA5">
              <w:rPr>
                <w:sz w:val="20"/>
                <w:szCs w:val="20"/>
              </w:rPr>
              <w:t>2</w:t>
            </w:r>
            <w:r w:rsidRPr="005431B1">
              <w:rPr>
                <w:sz w:val="20"/>
                <w:szCs w:val="20"/>
              </w:rPr>
              <w:t>. Физкультурно-спортивные сооружения сети общего пользования следует, как правило, объединять со спортивными</w:t>
            </w:r>
            <w:r w:rsidRPr="0079591D">
              <w:rPr>
                <w:sz w:val="20"/>
                <w:szCs w:val="20"/>
              </w:rPr>
              <w:t xml:space="preserve"> объектами общеобразовательных школ и других учебных заведений, учреждений отдыха и культуры</w:t>
            </w:r>
            <w:r>
              <w:rPr>
                <w:sz w:val="20"/>
                <w:szCs w:val="20"/>
              </w:rPr>
              <w:t>.</w:t>
            </w:r>
          </w:p>
          <w:p w:rsidR="007656C1" w:rsidRDefault="007656C1" w:rsidP="00693F3E">
            <w:pPr>
              <w:pStyle w:val="Default"/>
              <w:rPr>
                <w:sz w:val="20"/>
                <w:szCs w:val="20"/>
              </w:rPr>
            </w:pPr>
            <w:r>
              <w:rPr>
                <w:sz w:val="20"/>
                <w:szCs w:val="20"/>
              </w:rPr>
              <w:t>3. Нормы расчета залов необходимо принимать с учетом минимальной вместимости объектов по технол</w:t>
            </w:r>
            <w:r>
              <w:rPr>
                <w:sz w:val="20"/>
                <w:szCs w:val="20"/>
              </w:rPr>
              <w:t>о</w:t>
            </w:r>
            <w:r>
              <w:rPr>
                <w:sz w:val="20"/>
                <w:szCs w:val="20"/>
              </w:rPr>
              <w:t>гическим требованиям.</w:t>
            </w:r>
          </w:p>
        </w:tc>
      </w:tr>
    </w:tbl>
    <w:p w:rsidR="00350FE0" w:rsidRDefault="00350FE0" w:rsidP="00350FE0">
      <w:pPr>
        <w:pStyle w:val="20"/>
        <w:numPr>
          <w:ilvl w:val="1"/>
          <w:numId w:val="13"/>
        </w:numPr>
        <w:ind w:left="0" w:firstLine="0"/>
      </w:pPr>
      <w:bookmarkStart w:id="68" w:name="OLE_LINK824"/>
      <w:bookmarkStart w:id="69" w:name="OLE_LINK825"/>
      <w:bookmarkStart w:id="70" w:name="OLE_LINK828"/>
      <w:bookmarkStart w:id="71" w:name="_Toc499049175"/>
      <w:bookmarkStart w:id="72" w:name="OLE_LINK859"/>
      <w:bookmarkEnd w:id="42"/>
      <w:bookmarkEnd w:id="43"/>
      <w:bookmarkEnd w:id="62"/>
      <w:bookmarkEnd w:id="63"/>
      <w:bookmarkEnd w:id="64"/>
      <w:bookmarkEnd w:id="65"/>
      <w:bookmarkEnd w:id="66"/>
      <w:bookmarkEnd w:id="67"/>
      <w:r>
        <w:lastRenderedPageBreak/>
        <w:t xml:space="preserve">Объекты </w:t>
      </w:r>
      <w:r w:rsidR="00146C7F">
        <w:t>местного значения сельского поселения</w:t>
      </w:r>
      <w:r>
        <w:t xml:space="preserve"> в области</w:t>
      </w:r>
      <w:r w:rsidRPr="00953E5D">
        <w:t xml:space="preserve"> сбор</w:t>
      </w:r>
      <w:r>
        <w:t xml:space="preserve">а и вывоза </w:t>
      </w:r>
      <w:r w:rsidRPr="00953E5D">
        <w:t>твердых коммунальных отходов</w:t>
      </w:r>
      <w:bookmarkEnd w:id="68"/>
      <w:bookmarkEnd w:id="69"/>
      <w:bookmarkEnd w:id="70"/>
      <w:bookmarkEnd w:id="71"/>
    </w:p>
    <w:p w:rsidR="00350FE0" w:rsidRPr="00673852" w:rsidRDefault="00350FE0" w:rsidP="00350FE0">
      <w:pPr>
        <w:keepNext/>
        <w:spacing w:before="120"/>
        <w:jc w:val="right"/>
        <w:rPr>
          <w:b/>
          <w:i/>
        </w:rPr>
      </w:pPr>
      <w:bookmarkStart w:id="73" w:name="OLE_LINK202"/>
      <w:bookmarkStart w:id="74" w:name="OLE_LINK206"/>
      <w:r w:rsidRPr="00673852">
        <w:rPr>
          <w:b/>
          <w:i/>
        </w:rPr>
        <w:t>Таблица</w:t>
      </w:r>
      <w:r>
        <w:rPr>
          <w:b/>
          <w:i/>
        </w:rPr>
        <w:t xml:space="preserve"> 1.4</w:t>
      </w:r>
    </w:p>
    <w:p w:rsidR="00350FE0" w:rsidRDefault="00350FE0" w:rsidP="00350FE0">
      <w:pPr>
        <w:keepNext/>
        <w:suppressAutoHyphens/>
        <w:spacing w:after="120"/>
        <w:ind w:firstLine="0"/>
        <w:jc w:val="center"/>
        <w:rPr>
          <w:b/>
          <w:i/>
        </w:rPr>
      </w:pPr>
      <w:r w:rsidRPr="00E434BF">
        <w:rPr>
          <w:b/>
          <w:i/>
        </w:rPr>
        <w:t xml:space="preserve">Расчетные показатели, устанавливаемые для объектов </w:t>
      </w:r>
      <w:r w:rsidR="00146C7F">
        <w:rPr>
          <w:b/>
          <w:i/>
        </w:rPr>
        <w:t>местного значения сельского поселения</w:t>
      </w:r>
      <w:r w:rsidR="00705F1D">
        <w:rPr>
          <w:b/>
          <w:i/>
        </w:rPr>
        <w:t xml:space="preserve"> </w:t>
      </w:r>
      <w:r w:rsidRPr="003C4854">
        <w:rPr>
          <w:b/>
          <w:i/>
        </w:rPr>
        <w:t xml:space="preserve">в области </w:t>
      </w:r>
      <w:r w:rsidRPr="006703F6">
        <w:rPr>
          <w:b/>
          <w:i/>
        </w:rPr>
        <w:t>сбора и вывоза твердых коммунальных отходов</w:t>
      </w:r>
    </w:p>
    <w:tbl>
      <w:tblPr>
        <w:tblStyle w:val="af1"/>
        <w:tblW w:w="9384" w:type="dxa"/>
        <w:tblBorders>
          <w:top w:val="single" w:sz="12" w:space="0" w:color="000000" w:themeColor="text1"/>
          <w:left w:val="single" w:sz="12" w:space="0" w:color="000000" w:themeColor="text1"/>
          <w:bottom w:val="single" w:sz="12" w:space="0" w:color="000000" w:themeColor="text1"/>
          <w:right w:val="single" w:sz="12" w:space="0" w:color="000000" w:themeColor="text1"/>
          <w:insideH w:val="single" w:sz="12" w:space="0" w:color="000000" w:themeColor="text1"/>
          <w:insideV w:val="single" w:sz="12" w:space="0" w:color="000000" w:themeColor="text1"/>
        </w:tblBorders>
        <w:tblLayout w:type="fixed"/>
        <w:tblCellMar>
          <w:left w:w="28" w:type="dxa"/>
          <w:right w:w="28" w:type="dxa"/>
        </w:tblCellMar>
        <w:tblLook w:val="04A0"/>
      </w:tblPr>
      <w:tblGrid>
        <w:gridCol w:w="1304"/>
        <w:gridCol w:w="4678"/>
        <w:gridCol w:w="2551"/>
        <w:gridCol w:w="851"/>
      </w:tblGrid>
      <w:tr w:rsidR="00350FE0" w:rsidRPr="00C85A47" w:rsidTr="00693F3E">
        <w:trPr>
          <w:tblHeader/>
        </w:trPr>
        <w:tc>
          <w:tcPr>
            <w:tcW w:w="1304" w:type="dxa"/>
            <w:shd w:val="clear" w:color="auto" w:fill="D9D9D9" w:themeFill="background1" w:themeFillShade="D9"/>
          </w:tcPr>
          <w:p w:rsidR="00350FE0" w:rsidRPr="00C85A47" w:rsidRDefault="00350FE0" w:rsidP="00693F3E">
            <w:pPr>
              <w:pStyle w:val="aff6"/>
              <w:keepNext/>
              <w:widowControl w:val="0"/>
              <w:ind w:firstLine="0"/>
              <w:jc w:val="center"/>
              <w:rPr>
                <w:b/>
                <w:i/>
                <w:sz w:val="20"/>
                <w:szCs w:val="20"/>
                <w:lang w:val="ru-RU"/>
              </w:rPr>
            </w:pPr>
            <w:r w:rsidRPr="00C85A47">
              <w:rPr>
                <w:b/>
                <w:i/>
                <w:sz w:val="20"/>
                <w:szCs w:val="20"/>
                <w:lang w:val="ru-RU"/>
              </w:rPr>
              <w:t>Наименов</w:t>
            </w:r>
            <w:r w:rsidRPr="00C85A47">
              <w:rPr>
                <w:b/>
                <w:i/>
                <w:sz w:val="20"/>
                <w:szCs w:val="20"/>
                <w:lang w:val="ru-RU"/>
              </w:rPr>
              <w:t>а</w:t>
            </w:r>
            <w:r w:rsidRPr="00C85A47">
              <w:rPr>
                <w:b/>
                <w:i/>
                <w:sz w:val="20"/>
                <w:szCs w:val="20"/>
                <w:lang w:val="ru-RU"/>
              </w:rPr>
              <w:t>ние вида об</w:t>
            </w:r>
            <w:r w:rsidRPr="00C85A47">
              <w:rPr>
                <w:b/>
                <w:i/>
                <w:sz w:val="20"/>
                <w:szCs w:val="20"/>
                <w:lang w:val="ru-RU"/>
              </w:rPr>
              <w:t>ъ</w:t>
            </w:r>
            <w:r w:rsidRPr="00C85A47">
              <w:rPr>
                <w:b/>
                <w:i/>
                <w:sz w:val="20"/>
                <w:szCs w:val="20"/>
                <w:lang w:val="ru-RU"/>
              </w:rPr>
              <w:t>екта</w:t>
            </w:r>
          </w:p>
        </w:tc>
        <w:tc>
          <w:tcPr>
            <w:tcW w:w="4678" w:type="dxa"/>
            <w:shd w:val="clear" w:color="auto" w:fill="D9D9D9" w:themeFill="background1" w:themeFillShade="D9"/>
          </w:tcPr>
          <w:p w:rsidR="00350FE0" w:rsidRPr="00C85A47" w:rsidRDefault="00350FE0" w:rsidP="00693F3E">
            <w:pPr>
              <w:pStyle w:val="aff6"/>
              <w:keepNext/>
              <w:widowControl w:val="0"/>
              <w:ind w:firstLine="0"/>
              <w:jc w:val="center"/>
              <w:rPr>
                <w:b/>
                <w:i/>
                <w:sz w:val="20"/>
                <w:szCs w:val="20"/>
                <w:lang w:val="ru-RU"/>
              </w:rPr>
            </w:pPr>
            <w:r w:rsidRPr="00C85A47">
              <w:rPr>
                <w:b/>
                <w:i/>
                <w:sz w:val="20"/>
                <w:szCs w:val="20"/>
                <w:lang w:val="ru-RU"/>
              </w:rPr>
              <w:t>Тип расчетного показателя</w:t>
            </w:r>
          </w:p>
        </w:tc>
        <w:tc>
          <w:tcPr>
            <w:tcW w:w="2551" w:type="dxa"/>
            <w:shd w:val="clear" w:color="auto" w:fill="D9D9D9" w:themeFill="background1" w:themeFillShade="D9"/>
          </w:tcPr>
          <w:p w:rsidR="00350FE0" w:rsidRPr="00C85A47" w:rsidRDefault="00350FE0" w:rsidP="00693F3E">
            <w:pPr>
              <w:pStyle w:val="aff6"/>
              <w:keepNext/>
              <w:widowControl w:val="0"/>
              <w:ind w:firstLine="0"/>
              <w:jc w:val="center"/>
              <w:rPr>
                <w:b/>
                <w:i/>
                <w:sz w:val="20"/>
                <w:szCs w:val="20"/>
                <w:lang w:val="ru-RU"/>
              </w:rPr>
            </w:pPr>
            <w:r w:rsidRPr="00C85A47">
              <w:rPr>
                <w:b/>
                <w:i/>
                <w:sz w:val="20"/>
                <w:szCs w:val="20"/>
                <w:lang w:val="ru-RU"/>
              </w:rPr>
              <w:t>Наименование расчетного показателя, единица изм</w:t>
            </w:r>
            <w:r w:rsidRPr="00C85A47">
              <w:rPr>
                <w:b/>
                <w:i/>
                <w:sz w:val="20"/>
                <w:szCs w:val="20"/>
                <w:lang w:val="ru-RU"/>
              </w:rPr>
              <w:t>е</w:t>
            </w:r>
            <w:r w:rsidRPr="00C85A47">
              <w:rPr>
                <w:b/>
                <w:i/>
                <w:sz w:val="20"/>
                <w:szCs w:val="20"/>
                <w:lang w:val="ru-RU"/>
              </w:rPr>
              <w:t>рения</w:t>
            </w:r>
          </w:p>
        </w:tc>
        <w:tc>
          <w:tcPr>
            <w:tcW w:w="851" w:type="dxa"/>
            <w:shd w:val="clear" w:color="auto" w:fill="D9D9D9" w:themeFill="background1" w:themeFillShade="D9"/>
          </w:tcPr>
          <w:p w:rsidR="00350FE0" w:rsidRPr="00C85A47" w:rsidRDefault="00350FE0" w:rsidP="00693F3E">
            <w:pPr>
              <w:pStyle w:val="aff6"/>
              <w:keepNext/>
              <w:widowControl w:val="0"/>
              <w:ind w:firstLine="0"/>
              <w:jc w:val="center"/>
              <w:rPr>
                <w:b/>
                <w:i/>
                <w:sz w:val="20"/>
                <w:szCs w:val="20"/>
                <w:lang w:val="ru-RU"/>
              </w:rPr>
            </w:pPr>
            <w:r w:rsidRPr="00C85A47">
              <w:rPr>
                <w:b/>
                <w:i/>
                <w:sz w:val="20"/>
                <w:szCs w:val="20"/>
                <w:lang w:val="ru-RU"/>
              </w:rPr>
              <w:t>Знач</w:t>
            </w:r>
            <w:r w:rsidRPr="00C85A47">
              <w:rPr>
                <w:b/>
                <w:i/>
                <w:sz w:val="20"/>
                <w:szCs w:val="20"/>
                <w:lang w:val="ru-RU"/>
              </w:rPr>
              <w:t>е</w:t>
            </w:r>
            <w:r w:rsidRPr="00C85A47">
              <w:rPr>
                <w:b/>
                <w:i/>
                <w:sz w:val="20"/>
                <w:szCs w:val="20"/>
                <w:lang w:val="ru-RU"/>
              </w:rPr>
              <w:t>ние ра</w:t>
            </w:r>
            <w:r w:rsidRPr="00C85A47">
              <w:rPr>
                <w:b/>
                <w:i/>
                <w:sz w:val="20"/>
                <w:szCs w:val="20"/>
                <w:lang w:val="ru-RU"/>
              </w:rPr>
              <w:t>с</w:t>
            </w:r>
            <w:r w:rsidRPr="00C85A47">
              <w:rPr>
                <w:b/>
                <w:i/>
                <w:sz w:val="20"/>
                <w:szCs w:val="20"/>
                <w:lang w:val="ru-RU"/>
              </w:rPr>
              <w:t>четного показ</w:t>
            </w:r>
            <w:r w:rsidRPr="00C85A47">
              <w:rPr>
                <w:b/>
                <w:i/>
                <w:sz w:val="20"/>
                <w:szCs w:val="20"/>
                <w:lang w:val="ru-RU"/>
              </w:rPr>
              <w:t>а</w:t>
            </w:r>
            <w:r w:rsidRPr="00C85A47">
              <w:rPr>
                <w:b/>
                <w:i/>
                <w:sz w:val="20"/>
                <w:szCs w:val="20"/>
                <w:lang w:val="ru-RU"/>
              </w:rPr>
              <w:t>теля</w:t>
            </w:r>
          </w:p>
        </w:tc>
      </w:tr>
      <w:tr w:rsidR="00350FE0" w:rsidRPr="00C85A47" w:rsidTr="00693F3E">
        <w:trPr>
          <w:trHeight w:val="36"/>
        </w:trPr>
        <w:tc>
          <w:tcPr>
            <w:tcW w:w="1304" w:type="dxa"/>
            <w:vMerge w:val="restart"/>
            <w:shd w:val="clear" w:color="auto" w:fill="F2F2F2" w:themeFill="background1" w:themeFillShade="F2"/>
          </w:tcPr>
          <w:p w:rsidR="00350FE0" w:rsidRPr="00BD2473" w:rsidRDefault="00350FE0" w:rsidP="00693F3E">
            <w:pPr>
              <w:pStyle w:val="aff6"/>
              <w:widowControl w:val="0"/>
              <w:ind w:firstLine="0"/>
              <w:jc w:val="left"/>
              <w:rPr>
                <w:rFonts w:eastAsiaTheme="minorEastAsia"/>
                <w:sz w:val="20"/>
                <w:szCs w:val="20"/>
                <w:lang w:val="ru-RU"/>
              </w:rPr>
            </w:pPr>
            <w:r>
              <w:rPr>
                <w:sz w:val="20"/>
                <w:szCs w:val="20"/>
                <w:lang w:val="ru-RU"/>
              </w:rPr>
              <w:t>Места нако</w:t>
            </w:r>
            <w:r>
              <w:rPr>
                <w:sz w:val="20"/>
                <w:szCs w:val="20"/>
                <w:lang w:val="ru-RU"/>
              </w:rPr>
              <w:t>п</w:t>
            </w:r>
            <w:r>
              <w:rPr>
                <w:sz w:val="20"/>
                <w:szCs w:val="20"/>
                <w:lang w:val="ru-RU"/>
              </w:rPr>
              <w:t>ления отходов</w:t>
            </w:r>
          </w:p>
        </w:tc>
        <w:tc>
          <w:tcPr>
            <w:tcW w:w="4678" w:type="dxa"/>
            <w:vMerge w:val="restart"/>
          </w:tcPr>
          <w:p w:rsidR="00350FE0" w:rsidRPr="00C85A47" w:rsidRDefault="00350FE0" w:rsidP="00693F3E">
            <w:pPr>
              <w:pStyle w:val="aff6"/>
              <w:widowControl w:val="0"/>
              <w:ind w:firstLine="0"/>
              <w:jc w:val="left"/>
              <w:rPr>
                <w:sz w:val="20"/>
                <w:szCs w:val="20"/>
                <w:lang w:val="ru-RU"/>
              </w:rPr>
            </w:pPr>
            <w:r w:rsidRPr="00C85A47">
              <w:rPr>
                <w:sz w:val="20"/>
                <w:szCs w:val="20"/>
                <w:lang w:val="ru-RU"/>
              </w:rPr>
              <w:t>Расчетный показатель минимально допустимого уровня обеспеченности</w:t>
            </w:r>
          </w:p>
        </w:tc>
        <w:tc>
          <w:tcPr>
            <w:tcW w:w="2551" w:type="dxa"/>
          </w:tcPr>
          <w:p w:rsidR="00350FE0" w:rsidRPr="00852FAF" w:rsidRDefault="00350FE0" w:rsidP="00693F3E">
            <w:pPr>
              <w:pStyle w:val="aff6"/>
              <w:widowControl w:val="0"/>
              <w:ind w:firstLine="0"/>
              <w:jc w:val="left"/>
              <w:rPr>
                <w:sz w:val="20"/>
                <w:szCs w:val="20"/>
              </w:rPr>
            </w:pPr>
            <w:r>
              <w:rPr>
                <w:sz w:val="20"/>
                <w:szCs w:val="20"/>
                <w:lang w:val="ru-RU"/>
              </w:rPr>
              <w:t>Обеспеченность контейне</w:t>
            </w:r>
            <w:r>
              <w:rPr>
                <w:sz w:val="20"/>
                <w:szCs w:val="20"/>
                <w:lang w:val="ru-RU"/>
              </w:rPr>
              <w:t>р</w:t>
            </w:r>
            <w:r>
              <w:rPr>
                <w:sz w:val="20"/>
                <w:szCs w:val="20"/>
                <w:lang w:val="ru-RU"/>
              </w:rPr>
              <w:t>ными</w:t>
            </w:r>
            <w:r w:rsidRPr="00852FAF">
              <w:rPr>
                <w:sz w:val="20"/>
                <w:szCs w:val="20"/>
                <w:lang w:val="ru-RU"/>
              </w:rPr>
              <w:t xml:space="preserve"> площадками, %</w:t>
            </w:r>
            <w:r>
              <w:rPr>
                <w:sz w:val="20"/>
                <w:szCs w:val="20"/>
              </w:rPr>
              <w:t>[1]</w:t>
            </w:r>
          </w:p>
        </w:tc>
        <w:tc>
          <w:tcPr>
            <w:tcW w:w="851" w:type="dxa"/>
          </w:tcPr>
          <w:p w:rsidR="00350FE0" w:rsidRPr="00BD2473" w:rsidRDefault="00350FE0" w:rsidP="00693F3E">
            <w:pPr>
              <w:pStyle w:val="aff6"/>
              <w:widowControl w:val="0"/>
              <w:ind w:firstLine="0"/>
              <w:jc w:val="center"/>
              <w:rPr>
                <w:sz w:val="20"/>
                <w:szCs w:val="20"/>
                <w:lang w:val="ru-RU"/>
              </w:rPr>
            </w:pPr>
            <w:r>
              <w:rPr>
                <w:sz w:val="20"/>
                <w:szCs w:val="20"/>
                <w:lang w:val="ru-RU"/>
              </w:rPr>
              <w:t>100</w:t>
            </w:r>
          </w:p>
        </w:tc>
      </w:tr>
      <w:tr w:rsidR="00350FE0" w:rsidRPr="00C85A47" w:rsidTr="00693F3E">
        <w:trPr>
          <w:trHeight w:val="36"/>
        </w:trPr>
        <w:tc>
          <w:tcPr>
            <w:tcW w:w="1304" w:type="dxa"/>
            <w:vMerge/>
            <w:shd w:val="clear" w:color="auto" w:fill="F2F2F2" w:themeFill="background1" w:themeFillShade="F2"/>
          </w:tcPr>
          <w:p w:rsidR="00350FE0" w:rsidRDefault="00350FE0" w:rsidP="00693F3E">
            <w:pPr>
              <w:pStyle w:val="aff6"/>
              <w:widowControl w:val="0"/>
              <w:ind w:firstLine="0"/>
              <w:jc w:val="left"/>
              <w:rPr>
                <w:sz w:val="20"/>
                <w:szCs w:val="20"/>
                <w:lang w:val="ru-RU"/>
              </w:rPr>
            </w:pPr>
          </w:p>
        </w:tc>
        <w:tc>
          <w:tcPr>
            <w:tcW w:w="4678" w:type="dxa"/>
            <w:vMerge/>
          </w:tcPr>
          <w:p w:rsidR="00350FE0" w:rsidRPr="00C85A47" w:rsidRDefault="00350FE0" w:rsidP="00693F3E">
            <w:pPr>
              <w:pStyle w:val="aff6"/>
              <w:widowControl w:val="0"/>
              <w:ind w:firstLine="0"/>
              <w:jc w:val="left"/>
              <w:rPr>
                <w:sz w:val="20"/>
                <w:szCs w:val="20"/>
                <w:lang w:val="ru-RU"/>
              </w:rPr>
            </w:pPr>
          </w:p>
        </w:tc>
        <w:tc>
          <w:tcPr>
            <w:tcW w:w="2551" w:type="dxa"/>
          </w:tcPr>
          <w:p w:rsidR="00350FE0" w:rsidRPr="004D0FDF" w:rsidRDefault="00350FE0" w:rsidP="00693F3E">
            <w:pPr>
              <w:pStyle w:val="aff6"/>
              <w:widowControl w:val="0"/>
              <w:ind w:firstLine="0"/>
              <w:jc w:val="left"/>
              <w:rPr>
                <w:sz w:val="20"/>
                <w:szCs w:val="20"/>
                <w:lang w:val="ru-RU"/>
              </w:rPr>
            </w:pPr>
            <w:r>
              <w:rPr>
                <w:sz w:val="20"/>
                <w:szCs w:val="20"/>
                <w:lang w:val="ru-RU"/>
              </w:rPr>
              <w:t>Количество контейнеров на площадку, ед.</w:t>
            </w:r>
            <w:r w:rsidRPr="004D0FDF">
              <w:rPr>
                <w:sz w:val="20"/>
                <w:szCs w:val="20"/>
                <w:lang w:val="ru-RU"/>
              </w:rPr>
              <w:t>[2]</w:t>
            </w:r>
          </w:p>
        </w:tc>
        <w:tc>
          <w:tcPr>
            <w:tcW w:w="851" w:type="dxa"/>
          </w:tcPr>
          <w:p w:rsidR="00350FE0" w:rsidRPr="00BD2473" w:rsidRDefault="00350FE0" w:rsidP="00693F3E">
            <w:pPr>
              <w:pStyle w:val="aff6"/>
              <w:widowControl w:val="0"/>
              <w:ind w:firstLine="0"/>
              <w:jc w:val="center"/>
              <w:rPr>
                <w:sz w:val="20"/>
                <w:szCs w:val="20"/>
                <w:lang w:val="ru-RU"/>
              </w:rPr>
            </w:pPr>
            <w:r>
              <w:rPr>
                <w:sz w:val="20"/>
                <w:szCs w:val="20"/>
                <w:lang w:val="ru-RU"/>
              </w:rPr>
              <w:t>3-4</w:t>
            </w:r>
          </w:p>
        </w:tc>
      </w:tr>
      <w:tr w:rsidR="00350FE0" w:rsidRPr="00C85A47" w:rsidTr="00693F3E">
        <w:tc>
          <w:tcPr>
            <w:tcW w:w="1304" w:type="dxa"/>
            <w:vMerge/>
            <w:shd w:val="clear" w:color="auto" w:fill="F2F2F2" w:themeFill="background1" w:themeFillShade="F2"/>
          </w:tcPr>
          <w:p w:rsidR="00350FE0" w:rsidRPr="00BD2473" w:rsidRDefault="00350FE0" w:rsidP="00693F3E">
            <w:pPr>
              <w:pStyle w:val="aff6"/>
              <w:widowControl w:val="0"/>
              <w:ind w:firstLine="0"/>
              <w:rPr>
                <w:sz w:val="20"/>
                <w:szCs w:val="20"/>
                <w:lang w:val="ru-RU"/>
              </w:rPr>
            </w:pPr>
          </w:p>
        </w:tc>
        <w:tc>
          <w:tcPr>
            <w:tcW w:w="4678" w:type="dxa"/>
          </w:tcPr>
          <w:p w:rsidR="00350FE0" w:rsidRPr="00C85A47" w:rsidRDefault="00350FE0" w:rsidP="00693F3E">
            <w:pPr>
              <w:pStyle w:val="aff6"/>
              <w:widowControl w:val="0"/>
              <w:ind w:firstLine="0"/>
              <w:jc w:val="left"/>
              <w:rPr>
                <w:sz w:val="20"/>
                <w:szCs w:val="20"/>
                <w:lang w:val="ru-RU"/>
              </w:rPr>
            </w:pPr>
            <w:r w:rsidRPr="00C85A47">
              <w:rPr>
                <w:sz w:val="20"/>
                <w:szCs w:val="20"/>
                <w:lang w:val="ru-RU"/>
              </w:rPr>
              <w:t>Расчетный показатель максимально допустимого уровня территориальной доступности</w:t>
            </w:r>
          </w:p>
        </w:tc>
        <w:tc>
          <w:tcPr>
            <w:tcW w:w="2551" w:type="dxa"/>
          </w:tcPr>
          <w:p w:rsidR="00350FE0" w:rsidRPr="00904B15" w:rsidRDefault="00350FE0" w:rsidP="00693F3E">
            <w:pPr>
              <w:pStyle w:val="Default"/>
              <w:rPr>
                <w:sz w:val="20"/>
                <w:szCs w:val="20"/>
              </w:rPr>
            </w:pPr>
            <w:r w:rsidRPr="00904B15">
              <w:rPr>
                <w:sz w:val="20"/>
                <w:szCs w:val="20"/>
              </w:rPr>
              <w:t xml:space="preserve">Пешеходная доступность, </w:t>
            </w:r>
            <w:proofErr w:type="gramStart"/>
            <w:r w:rsidRPr="00904B15">
              <w:rPr>
                <w:sz w:val="20"/>
                <w:szCs w:val="20"/>
              </w:rPr>
              <w:t>м</w:t>
            </w:r>
            <w:proofErr w:type="gramEnd"/>
          </w:p>
        </w:tc>
        <w:tc>
          <w:tcPr>
            <w:tcW w:w="851" w:type="dxa"/>
          </w:tcPr>
          <w:p w:rsidR="00350FE0" w:rsidRPr="00904B15" w:rsidRDefault="00350FE0" w:rsidP="00693F3E">
            <w:pPr>
              <w:pStyle w:val="Default"/>
              <w:jc w:val="center"/>
              <w:rPr>
                <w:sz w:val="20"/>
                <w:szCs w:val="20"/>
              </w:rPr>
            </w:pPr>
            <w:r>
              <w:rPr>
                <w:sz w:val="20"/>
                <w:szCs w:val="20"/>
              </w:rPr>
              <w:t>100</w:t>
            </w:r>
          </w:p>
        </w:tc>
      </w:tr>
      <w:tr w:rsidR="00350FE0" w:rsidRPr="00C85A47" w:rsidTr="00693F3E">
        <w:tc>
          <w:tcPr>
            <w:tcW w:w="9384" w:type="dxa"/>
            <w:gridSpan w:val="4"/>
            <w:shd w:val="clear" w:color="auto" w:fill="F2F2F2" w:themeFill="background1" w:themeFillShade="F2"/>
          </w:tcPr>
          <w:p w:rsidR="00350FE0" w:rsidRPr="00904B15" w:rsidRDefault="00350FE0" w:rsidP="00693F3E">
            <w:pPr>
              <w:pStyle w:val="Default"/>
              <w:rPr>
                <w:b/>
                <w:sz w:val="20"/>
                <w:szCs w:val="20"/>
              </w:rPr>
            </w:pPr>
            <w:r w:rsidRPr="00904B15">
              <w:rPr>
                <w:b/>
                <w:sz w:val="20"/>
                <w:szCs w:val="20"/>
              </w:rPr>
              <w:t>Примечани</w:t>
            </w:r>
            <w:r w:rsidR="00256219">
              <w:rPr>
                <w:b/>
                <w:sz w:val="20"/>
                <w:szCs w:val="20"/>
              </w:rPr>
              <w:t>е</w:t>
            </w:r>
            <w:r w:rsidRPr="00904B15">
              <w:rPr>
                <w:b/>
                <w:sz w:val="20"/>
                <w:szCs w:val="20"/>
              </w:rPr>
              <w:t xml:space="preserve">: </w:t>
            </w:r>
          </w:p>
          <w:p w:rsidR="00350FE0" w:rsidRDefault="00350FE0" w:rsidP="00693F3E">
            <w:pPr>
              <w:pStyle w:val="Default"/>
              <w:rPr>
                <w:sz w:val="20"/>
                <w:szCs w:val="20"/>
              </w:rPr>
            </w:pPr>
            <w:r>
              <w:rPr>
                <w:sz w:val="20"/>
                <w:szCs w:val="20"/>
              </w:rPr>
              <w:t xml:space="preserve">1. </w:t>
            </w:r>
            <w:r w:rsidRPr="00BD2473">
              <w:rPr>
                <w:sz w:val="20"/>
                <w:szCs w:val="20"/>
              </w:rPr>
              <w:t>Количество площадок для установки контейнеров определяется исходя из численности населения, объёма образования отходов, и необходимого числа контейнеров для сбора мусора</w:t>
            </w:r>
            <w:r>
              <w:rPr>
                <w:sz w:val="20"/>
                <w:szCs w:val="20"/>
              </w:rPr>
              <w:t xml:space="preserve">. </w:t>
            </w:r>
            <w:r w:rsidRPr="00904B15">
              <w:rPr>
                <w:sz w:val="20"/>
                <w:szCs w:val="20"/>
              </w:rPr>
              <w:t>Для определения числа уст</w:t>
            </w:r>
            <w:r w:rsidRPr="00904B15">
              <w:rPr>
                <w:sz w:val="20"/>
                <w:szCs w:val="20"/>
              </w:rPr>
              <w:t>а</w:t>
            </w:r>
            <w:r w:rsidRPr="00904B15">
              <w:rPr>
                <w:sz w:val="20"/>
                <w:szCs w:val="20"/>
              </w:rPr>
              <w:t>навливаемых контейнеров (мусоросборников) следует исходить из численности населения, пользующегося мусоросборниками, нормы накопления отходов, сроков хранения отходов. Расчетный объем мусоросборн</w:t>
            </w:r>
            <w:r w:rsidRPr="00904B15">
              <w:rPr>
                <w:sz w:val="20"/>
                <w:szCs w:val="20"/>
              </w:rPr>
              <w:t>и</w:t>
            </w:r>
            <w:r w:rsidRPr="00904B15">
              <w:rPr>
                <w:sz w:val="20"/>
                <w:szCs w:val="20"/>
              </w:rPr>
              <w:t xml:space="preserve">ков должен соответствовать фактическому накоплению отходов в периоды наибольшего их образования. Необходимое число контейнеров рассчитывается по формуле: </w:t>
            </w:r>
            <w:proofErr w:type="spellStart"/>
            <w:r w:rsidRPr="00904B15">
              <w:rPr>
                <w:sz w:val="20"/>
                <w:szCs w:val="20"/>
              </w:rPr>
              <w:t>Б</w:t>
            </w:r>
            <w:r w:rsidRPr="00904B15">
              <w:rPr>
                <w:sz w:val="20"/>
                <w:szCs w:val="20"/>
                <w:vertAlign w:val="subscript"/>
              </w:rPr>
              <w:t>кон</w:t>
            </w:r>
            <w:r w:rsidRPr="00904B15">
              <w:rPr>
                <w:sz w:val="20"/>
                <w:szCs w:val="20"/>
              </w:rPr>
              <w:t>т</w:t>
            </w:r>
            <w:proofErr w:type="spellEnd"/>
            <w:r w:rsidRPr="00904B15">
              <w:rPr>
                <w:sz w:val="20"/>
                <w:szCs w:val="20"/>
              </w:rPr>
              <w:t xml:space="preserve"> = </w:t>
            </w:r>
            <w:proofErr w:type="spellStart"/>
            <w:r w:rsidRPr="00904B15">
              <w:rPr>
                <w:sz w:val="20"/>
                <w:szCs w:val="20"/>
              </w:rPr>
              <w:t>П</w:t>
            </w:r>
            <w:r w:rsidRPr="00904B15">
              <w:rPr>
                <w:sz w:val="20"/>
                <w:szCs w:val="20"/>
                <w:vertAlign w:val="subscript"/>
              </w:rPr>
              <w:t>год</w:t>
            </w:r>
            <w:proofErr w:type="spellEnd"/>
            <w:r w:rsidRPr="00904B15">
              <w:rPr>
                <w:sz w:val="20"/>
                <w:szCs w:val="20"/>
              </w:rPr>
              <w:t xml:space="preserve"> × </w:t>
            </w:r>
            <w:proofErr w:type="spellStart"/>
            <w:r w:rsidRPr="00904B15">
              <w:rPr>
                <w:sz w:val="20"/>
                <w:szCs w:val="20"/>
              </w:rPr>
              <w:t>t</w:t>
            </w:r>
            <w:proofErr w:type="spellEnd"/>
            <w:r w:rsidRPr="00904B15">
              <w:rPr>
                <w:sz w:val="20"/>
                <w:szCs w:val="20"/>
              </w:rPr>
              <w:t xml:space="preserve"> × К / (365 × V), где </w:t>
            </w:r>
            <w:proofErr w:type="spellStart"/>
            <w:r w:rsidRPr="00904B15">
              <w:rPr>
                <w:sz w:val="20"/>
                <w:szCs w:val="20"/>
              </w:rPr>
              <w:t>П</w:t>
            </w:r>
            <w:r w:rsidRPr="00904B15">
              <w:rPr>
                <w:sz w:val="20"/>
                <w:szCs w:val="20"/>
                <w:vertAlign w:val="subscript"/>
              </w:rPr>
              <w:t>год</w:t>
            </w:r>
            <w:proofErr w:type="spellEnd"/>
            <w:r w:rsidRPr="00904B15">
              <w:rPr>
                <w:sz w:val="20"/>
                <w:szCs w:val="20"/>
              </w:rPr>
              <w:t xml:space="preserve">– </w:t>
            </w:r>
            <w:proofErr w:type="gramStart"/>
            <w:r w:rsidRPr="00904B15">
              <w:rPr>
                <w:sz w:val="20"/>
                <w:szCs w:val="20"/>
              </w:rPr>
              <w:t>го</w:t>
            </w:r>
            <w:proofErr w:type="gramEnd"/>
            <w:r w:rsidRPr="00904B15">
              <w:rPr>
                <w:sz w:val="20"/>
                <w:szCs w:val="20"/>
              </w:rPr>
              <w:t>д</w:t>
            </w:r>
            <w:r w:rsidRPr="00904B15">
              <w:rPr>
                <w:sz w:val="20"/>
                <w:szCs w:val="20"/>
              </w:rPr>
              <w:t>о</w:t>
            </w:r>
            <w:r w:rsidRPr="00904B15">
              <w:rPr>
                <w:sz w:val="20"/>
                <w:szCs w:val="20"/>
              </w:rPr>
              <w:t xml:space="preserve">вое накопление муниципальных отходов, куб. м; </w:t>
            </w:r>
            <w:proofErr w:type="spellStart"/>
            <w:r w:rsidRPr="00904B15">
              <w:rPr>
                <w:sz w:val="20"/>
                <w:szCs w:val="20"/>
              </w:rPr>
              <w:t>t</w:t>
            </w:r>
            <w:proofErr w:type="spellEnd"/>
            <w:r w:rsidRPr="00904B15">
              <w:rPr>
                <w:sz w:val="20"/>
                <w:szCs w:val="20"/>
              </w:rPr>
              <w:t xml:space="preserve"> – периодичность удаления отходов в сутки; К – коэфф</w:t>
            </w:r>
            <w:r w:rsidRPr="00904B15">
              <w:rPr>
                <w:sz w:val="20"/>
                <w:szCs w:val="20"/>
              </w:rPr>
              <w:t>и</w:t>
            </w:r>
            <w:r w:rsidRPr="00904B15">
              <w:rPr>
                <w:sz w:val="20"/>
                <w:szCs w:val="20"/>
              </w:rPr>
              <w:t>циент неравномерности отходов, равный 1,25; V – вместимость контейнера</w:t>
            </w:r>
            <w:r>
              <w:rPr>
                <w:sz w:val="20"/>
                <w:szCs w:val="20"/>
              </w:rPr>
              <w:t>.</w:t>
            </w:r>
          </w:p>
          <w:p w:rsidR="00350FE0" w:rsidRDefault="00350FE0" w:rsidP="00BD05F3">
            <w:pPr>
              <w:pStyle w:val="Default"/>
              <w:rPr>
                <w:sz w:val="20"/>
                <w:szCs w:val="20"/>
              </w:rPr>
            </w:pPr>
            <w:r w:rsidRPr="006703F6">
              <w:rPr>
                <w:sz w:val="20"/>
                <w:szCs w:val="20"/>
              </w:rPr>
              <w:t>Размер</w:t>
            </w:r>
            <w:r>
              <w:rPr>
                <w:sz w:val="20"/>
                <w:szCs w:val="20"/>
              </w:rPr>
              <w:t xml:space="preserve"> контейнерных</w:t>
            </w:r>
            <w:r w:rsidRPr="006703F6">
              <w:rPr>
                <w:sz w:val="20"/>
                <w:szCs w:val="20"/>
              </w:rPr>
              <w:t xml:space="preserve"> площадок должен быть рассчитан на установку необходимого числа контейнеров, но не </w:t>
            </w:r>
            <w:r w:rsidR="00BD05F3">
              <w:rPr>
                <w:sz w:val="20"/>
                <w:szCs w:val="20"/>
              </w:rPr>
              <w:t>ё</w:t>
            </w:r>
            <w:r w:rsidRPr="006703F6">
              <w:rPr>
                <w:sz w:val="20"/>
                <w:szCs w:val="20"/>
              </w:rPr>
              <w:t xml:space="preserve"> 5. К площадкам для мусоросборников должны быть обеспечены подходы и подъезды, обеспечивающие маневрирование </w:t>
            </w:r>
            <w:proofErr w:type="spellStart"/>
            <w:r w:rsidRPr="006703F6">
              <w:rPr>
                <w:sz w:val="20"/>
                <w:szCs w:val="20"/>
              </w:rPr>
              <w:t>мусоровывозящих</w:t>
            </w:r>
            <w:proofErr w:type="spellEnd"/>
            <w:r w:rsidRPr="006703F6">
              <w:rPr>
                <w:sz w:val="20"/>
                <w:szCs w:val="20"/>
              </w:rPr>
              <w:t xml:space="preserve"> машин.</w:t>
            </w:r>
          </w:p>
        </w:tc>
      </w:tr>
    </w:tbl>
    <w:p w:rsidR="00953E5D" w:rsidRDefault="00B50753" w:rsidP="00B50753">
      <w:pPr>
        <w:pStyle w:val="20"/>
        <w:numPr>
          <w:ilvl w:val="1"/>
          <w:numId w:val="13"/>
        </w:numPr>
        <w:ind w:left="0" w:firstLine="0"/>
      </w:pPr>
      <w:bookmarkStart w:id="75" w:name="_Toc499049176"/>
      <w:bookmarkEnd w:id="72"/>
      <w:bookmarkEnd w:id="73"/>
      <w:bookmarkEnd w:id="74"/>
      <w:r>
        <w:t xml:space="preserve">Объекты </w:t>
      </w:r>
      <w:r w:rsidR="00146C7F">
        <w:t>местного значения сельского поселения</w:t>
      </w:r>
      <w:r w:rsidR="0059369B">
        <w:t xml:space="preserve"> </w:t>
      </w:r>
      <w:r w:rsidR="00953E5D">
        <w:t xml:space="preserve">в области </w:t>
      </w:r>
      <w:r w:rsidR="00953E5D" w:rsidRPr="00953E5D">
        <w:t>предупреждени</w:t>
      </w:r>
      <w:r w:rsidR="00953E5D">
        <w:t>я</w:t>
      </w:r>
      <w:r w:rsidR="00953E5D" w:rsidRPr="00953E5D">
        <w:t xml:space="preserve"> чрезвычайных ситуаций</w:t>
      </w:r>
      <w:r w:rsidR="00953E5D">
        <w:t xml:space="preserve"> и ликвидации их последствий</w:t>
      </w:r>
      <w:bookmarkEnd w:id="75"/>
    </w:p>
    <w:p w:rsidR="002252A4" w:rsidRDefault="002252A4" w:rsidP="002252A4">
      <w:pPr>
        <w:snapToGrid w:val="0"/>
        <w:ind w:firstLine="683"/>
      </w:pPr>
      <w:bookmarkStart w:id="76" w:name="OLE_LINK241"/>
      <w:bookmarkStart w:id="77" w:name="OLE_LINK242"/>
      <w:r>
        <w:t xml:space="preserve">При подготовке документов территориального планирования для объектов </w:t>
      </w:r>
      <w:r w:rsidR="00146C7F">
        <w:t>местн</w:t>
      </w:r>
      <w:r w:rsidR="00146C7F">
        <w:t>о</w:t>
      </w:r>
      <w:r w:rsidR="00146C7F">
        <w:t>го значения сельского поселения</w:t>
      </w:r>
      <w:r>
        <w:t xml:space="preserve"> в области предупреждения чрезвычайных ситуаций для пожарной охраны необходимо руководствоваться Федеральным </w:t>
      </w:r>
      <w:hyperlink r:id="rId10" w:history="1">
        <w:r w:rsidRPr="00006F9B">
          <w:t>законом</w:t>
        </w:r>
      </w:hyperlink>
      <w:r>
        <w:t xml:space="preserve"> от 22.07.2008 № 123-ФЗ «Технический регламент о требованиях пожарной безопасности». </w:t>
      </w:r>
      <w:proofErr w:type="gramStart"/>
      <w:r>
        <w:t xml:space="preserve">Расчетные показатели количества пожарных депо и пожарных автомобилей </w:t>
      </w:r>
      <w:bookmarkStart w:id="78" w:name="OLE_LINK212"/>
      <w:bookmarkStart w:id="79" w:name="OLE_LINK213"/>
      <w:bookmarkStart w:id="80" w:name="OLE_LINK214"/>
      <w:bookmarkStart w:id="81" w:name="OLE_LINK215"/>
      <w:r>
        <w:t xml:space="preserve">для </w:t>
      </w:r>
      <w:r w:rsidR="009834BD">
        <w:t xml:space="preserve">населенных пунктов сельских поселений </w:t>
      </w:r>
      <w:r w:rsidR="00CE7D76">
        <w:t>Вольск</w:t>
      </w:r>
      <w:r w:rsidR="009834BD">
        <w:t>ого муниципального района</w:t>
      </w:r>
      <w:bookmarkEnd w:id="78"/>
      <w:bookmarkEnd w:id="79"/>
      <w:bookmarkEnd w:id="80"/>
      <w:bookmarkEnd w:id="81"/>
      <w:r w:rsidR="0059369B">
        <w:t xml:space="preserve"> </w:t>
      </w:r>
      <w:r>
        <w:t>следует принимать в соответствии с нормами проектирования объектов пожарной охраны от 01.01.1995 НПБ 101-95, введе</w:t>
      </w:r>
      <w:r>
        <w:t>н</w:t>
      </w:r>
      <w:r>
        <w:t>ными в действие приказом Главного управления Государственной противопожарной службы Министерства внутренних дел России от 30.12.1994 № 36 с учетом требований РНГП Саратовской области (п. 2.1.2 Проекта РНГП Саратовской области).</w:t>
      </w:r>
      <w:proofErr w:type="gramEnd"/>
    </w:p>
    <w:p w:rsidR="00A64C3A" w:rsidRDefault="00B50753" w:rsidP="00350FE0">
      <w:pPr>
        <w:pStyle w:val="20"/>
        <w:numPr>
          <w:ilvl w:val="1"/>
          <w:numId w:val="13"/>
        </w:numPr>
        <w:ind w:left="0" w:firstLine="0"/>
      </w:pPr>
      <w:bookmarkStart w:id="82" w:name="_Toc499049177"/>
      <w:bookmarkStart w:id="83" w:name="OLE_LINK1006"/>
      <w:bookmarkStart w:id="84" w:name="OLE_LINK1007"/>
      <w:bookmarkEnd w:id="44"/>
      <w:bookmarkEnd w:id="45"/>
      <w:bookmarkEnd w:id="76"/>
      <w:bookmarkEnd w:id="77"/>
      <w:r>
        <w:lastRenderedPageBreak/>
        <w:t xml:space="preserve">Объекты </w:t>
      </w:r>
      <w:r w:rsidR="00146C7F">
        <w:t>местного значения сельского поселения</w:t>
      </w:r>
      <w:r w:rsidR="0059369B">
        <w:t xml:space="preserve"> </w:t>
      </w:r>
      <w:r w:rsidR="00A64C3A">
        <w:t xml:space="preserve">в области </w:t>
      </w:r>
      <w:bookmarkStart w:id="85" w:name="OLE_LINK1003"/>
      <w:bookmarkStart w:id="86" w:name="OLE_LINK1004"/>
      <w:bookmarkStart w:id="87" w:name="OLE_LINK1005"/>
      <w:r w:rsidR="00A64C3A">
        <w:t>ритуальных услуг</w:t>
      </w:r>
      <w:bookmarkEnd w:id="85"/>
      <w:bookmarkEnd w:id="86"/>
      <w:bookmarkEnd w:id="87"/>
      <w:r w:rsidR="00B23676" w:rsidRPr="00B23676">
        <w:t>и содержания мест захоронения</w:t>
      </w:r>
      <w:bookmarkEnd w:id="82"/>
    </w:p>
    <w:p w:rsidR="00FB7B60" w:rsidRPr="00FB7B60" w:rsidRDefault="0057385A" w:rsidP="00350FE0">
      <w:pPr>
        <w:keepNext/>
        <w:spacing w:before="120"/>
        <w:jc w:val="right"/>
        <w:rPr>
          <w:b/>
          <w:i/>
        </w:rPr>
      </w:pPr>
      <w:bookmarkStart w:id="88" w:name="OLE_LINK1057"/>
      <w:bookmarkStart w:id="89" w:name="OLE_LINK1058"/>
      <w:r>
        <w:rPr>
          <w:b/>
          <w:i/>
        </w:rPr>
        <w:t>Таблица 1.</w:t>
      </w:r>
      <w:r w:rsidR="00275D44">
        <w:rPr>
          <w:b/>
          <w:i/>
        </w:rPr>
        <w:t>5</w:t>
      </w:r>
    </w:p>
    <w:p w:rsidR="00FB7B60" w:rsidRDefault="00F85F23" w:rsidP="00350FE0">
      <w:pPr>
        <w:keepNext/>
        <w:spacing w:after="120"/>
        <w:ind w:firstLine="0"/>
        <w:jc w:val="center"/>
        <w:rPr>
          <w:b/>
          <w:i/>
        </w:rPr>
      </w:pPr>
      <w:r w:rsidRPr="00E434BF">
        <w:rPr>
          <w:b/>
          <w:i/>
        </w:rPr>
        <w:t xml:space="preserve">Расчетные показатели, устанавливаемые для объектов </w:t>
      </w:r>
      <w:r w:rsidR="00146C7F">
        <w:rPr>
          <w:b/>
          <w:i/>
        </w:rPr>
        <w:t>местного значения сельского поселения</w:t>
      </w:r>
      <w:r w:rsidR="0059369B">
        <w:rPr>
          <w:b/>
          <w:i/>
        </w:rPr>
        <w:t xml:space="preserve"> </w:t>
      </w:r>
      <w:r w:rsidR="00FB7B60" w:rsidRPr="00FB7B60">
        <w:rPr>
          <w:b/>
          <w:i/>
        </w:rPr>
        <w:t>в области ритуальных услуг</w:t>
      </w:r>
      <w:r w:rsidR="00B23676" w:rsidRPr="00B23676">
        <w:rPr>
          <w:b/>
          <w:i/>
        </w:rPr>
        <w:t>и содержания мест захоронения</w:t>
      </w:r>
    </w:p>
    <w:tbl>
      <w:tblPr>
        <w:tblStyle w:val="af1"/>
        <w:tblW w:w="9384" w:type="dxa"/>
        <w:tblBorders>
          <w:top w:val="single" w:sz="12" w:space="0" w:color="000000" w:themeColor="text1"/>
          <w:left w:val="single" w:sz="12" w:space="0" w:color="000000" w:themeColor="text1"/>
          <w:bottom w:val="single" w:sz="12" w:space="0" w:color="000000" w:themeColor="text1"/>
          <w:right w:val="single" w:sz="12" w:space="0" w:color="000000" w:themeColor="text1"/>
          <w:insideH w:val="single" w:sz="12" w:space="0" w:color="000000" w:themeColor="text1"/>
          <w:insideV w:val="single" w:sz="12" w:space="0" w:color="000000" w:themeColor="text1"/>
        </w:tblBorders>
        <w:tblLayout w:type="fixed"/>
        <w:tblCellMar>
          <w:left w:w="28" w:type="dxa"/>
          <w:right w:w="28" w:type="dxa"/>
        </w:tblCellMar>
        <w:tblLook w:val="04A0"/>
      </w:tblPr>
      <w:tblGrid>
        <w:gridCol w:w="1588"/>
        <w:gridCol w:w="4110"/>
        <w:gridCol w:w="2268"/>
        <w:gridCol w:w="1418"/>
      </w:tblGrid>
      <w:tr w:rsidR="00275D44" w:rsidRPr="004532CA" w:rsidTr="00B352A1">
        <w:trPr>
          <w:tblHeader/>
        </w:trPr>
        <w:tc>
          <w:tcPr>
            <w:tcW w:w="1588" w:type="dxa"/>
            <w:shd w:val="clear" w:color="auto" w:fill="D9D9D9" w:themeFill="background1" w:themeFillShade="D9"/>
          </w:tcPr>
          <w:p w:rsidR="00275D44" w:rsidRPr="004532CA" w:rsidRDefault="00275D44" w:rsidP="00350FE0">
            <w:pPr>
              <w:pStyle w:val="aff6"/>
              <w:keepNext/>
              <w:ind w:firstLine="0"/>
              <w:jc w:val="center"/>
              <w:rPr>
                <w:b/>
                <w:i/>
                <w:sz w:val="20"/>
                <w:szCs w:val="20"/>
                <w:lang w:val="ru-RU"/>
              </w:rPr>
            </w:pPr>
            <w:r w:rsidRPr="004532CA">
              <w:rPr>
                <w:b/>
                <w:i/>
                <w:sz w:val="20"/>
                <w:szCs w:val="20"/>
                <w:lang w:val="ru-RU"/>
              </w:rPr>
              <w:t>Наименование вида объекта</w:t>
            </w:r>
          </w:p>
        </w:tc>
        <w:tc>
          <w:tcPr>
            <w:tcW w:w="4110" w:type="dxa"/>
            <w:shd w:val="clear" w:color="auto" w:fill="D9D9D9" w:themeFill="background1" w:themeFillShade="D9"/>
          </w:tcPr>
          <w:p w:rsidR="00275D44" w:rsidRPr="004532CA" w:rsidRDefault="00275D44" w:rsidP="00350FE0">
            <w:pPr>
              <w:pStyle w:val="aff6"/>
              <w:keepNext/>
              <w:ind w:firstLine="0"/>
              <w:jc w:val="center"/>
              <w:rPr>
                <w:b/>
                <w:i/>
                <w:sz w:val="20"/>
                <w:szCs w:val="20"/>
                <w:lang w:val="ru-RU"/>
              </w:rPr>
            </w:pPr>
            <w:r w:rsidRPr="004532CA">
              <w:rPr>
                <w:b/>
                <w:i/>
                <w:sz w:val="20"/>
                <w:szCs w:val="20"/>
                <w:lang w:val="ru-RU"/>
              </w:rPr>
              <w:t>Тип расчетного показателя</w:t>
            </w:r>
          </w:p>
        </w:tc>
        <w:tc>
          <w:tcPr>
            <w:tcW w:w="2268" w:type="dxa"/>
            <w:shd w:val="clear" w:color="auto" w:fill="D9D9D9" w:themeFill="background1" w:themeFillShade="D9"/>
          </w:tcPr>
          <w:p w:rsidR="00275D44" w:rsidRPr="004532CA" w:rsidRDefault="00275D44" w:rsidP="00350FE0">
            <w:pPr>
              <w:pStyle w:val="aff6"/>
              <w:keepNext/>
              <w:ind w:firstLine="0"/>
              <w:jc w:val="center"/>
              <w:rPr>
                <w:b/>
                <w:i/>
                <w:sz w:val="20"/>
                <w:szCs w:val="20"/>
                <w:lang w:val="ru-RU"/>
              </w:rPr>
            </w:pPr>
            <w:r w:rsidRPr="004532CA">
              <w:rPr>
                <w:b/>
                <w:i/>
                <w:sz w:val="20"/>
                <w:szCs w:val="20"/>
                <w:lang w:val="ru-RU"/>
              </w:rPr>
              <w:t>Наименование расче</w:t>
            </w:r>
            <w:r w:rsidRPr="004532CA">
              <w:rPr>
                <w:b/>
                <w:i/>
                <w:sz w:val="20"/>
                <w:szCs w:val="20"/>
                <w:lang w:val="ru-RU"/>
              </w:rPr>
              <w:t>т</w:t>
            </w:r>
            <w:r w:rsidRPr="004532CA">
              <w:rPr>
                <w:b/>
                <w:i/>
                <w:sz w:val="20"/>
                <w:szCs w:val="20"/>
                <w:lang w:val="ru-RU"/>
              </w:rPr>
              <w:t>ного показателя, един</w:t>
            </w:r>
            <w:r w:rsidRPr="004532CA">
              <w:rPr>
                <w:b/>
                <w:i/>
                <w:sz w:val="20"/>
                <w:szCs w:val="20"/>
                <w:lang w:val="ru-RU"/>
              </w:rPr>
              <w:t>и</w:t>
            </w:r>
            <w:r w:rsidRPr="004532CA">
              <w:rPr>
                <w:b/>
                <w:i/>
                <w:sz w:val="20"/>
                <w:szCs w:val="20"/>
                <w:lang w:val="ru-RU"/>
              </w:rPr>
              <w:t>ца измерения</w:t>
            </w:r>
          </w:p>
        </w:tc>
        <w:tc>
          <w:tcPr>
            <w:tcW w:w="1418" w:type="dxa"/>
            <w:shd w:val="clear" w:color="auto" w:fill="D9D9D9" w:themeFill="background1" w:themeFillShade="D9"/>
          </w:tcPr>
          <w:p w:rsidR="00275D44" w:rsidRPr="004532CA" w:rsidRDefault="00275D44" w:rsidP="00350FE0">
            <w:pPr>
              <w:pStyle w:val="aff6"/>
              <w:keepNext/>
              <w:ind w:firstLine="0"/>
              <w:jc w:val="center"/>
              <w:rPr>
                <w:b/>
                <w:i/>
                <w:sz w:val="20"/>
                <w:szCs w:val="20"/>
                <w:lang w:val="ru-RU"/>
              </w:rPr>
            </w:pPr>
            <w:r w:rsidRPr="004532CA">
              <w:rPr>
                <w:b/>
                <w:i/>
                <w:sz w:val="20"/>
                <w:szCs w:val="20"/>
                <w:lang w:val="ru-RU"/>
              </w:rPr>
              <w:t>Значение ра</w:t>
            </w:r>
            <w:r w:rsidRPr="004532CA">
              <w:rPr>
                <w:b/>
                <w:i/>
                <w:sz w:val="20"/>
                <w:szCs w:val="20"/>
                <w:lang w:val="ru-RU"/>
              </w:rPr>
              <w:t>с</w:t>
            </w:r>
            <w:r w:rsidRPr="004532CA">
              <w:rPr>
                <w:b/>
                <w:i/>
                <w:sz w:val="20"/>
                <w:szCs w:val="20"/>
                <w:lang w:val="ru-RU"/>
              </w:rPr>
              <w:t>четного пок</w:t>
            </w:r>
            <w:r w:rsidRPr="004532CA">
              <w:rPr>
                <w:b/>
                <w:i/>
                <w:sz w:val="20"/>
                <w:szCs w:val="20"/>
                <w:lang w:val="ru-RU"/>
              </w:rPr>
              <w:t>а</w:t>
            </w:r>
            <w:r w:rsidRPr="004532CA">
              <w:rPr>
                <w:b/>
                <w:i/>
                <w:sz w:val="20"/>
                <w:szCs w:val="20"/>
                <w:lang w:val="ru-RU"/>
              </w:rPr>
              <w:t>зателя</w:t>
            </w:r>
          </w:p>
        </w:tc>
      </w:tr>
      <w:tr w:rsidR="00275D44" w:rsidRPr="00FF31C5" w:rsidTr="00B352A1">
        <w:tc>
          <w:tcPr>
            <w:tcW w:w="1588" w:type="dxa"/>
            <w:vMerge w:val="restart"/>
            <w:shd w:val="clear" w:color="auto" w:fill="F2F2F2" w:themeFill="background1" w:themeFillShade="F2"/>
          </w:tcPr>
          <w:p w:rsidR="00275D44" w:rsidRPr="00FF31C5" w:rsidRDefault="00275D44" w:rsidP="00275D44">
            <w:pPr>
              <w:pStyle w:val="aff6"/>
              <w:ind w:firstLine="0"/>
              <w:rPr>
                <w:sz w:val="20"/>
                <w:szCs w:val="20"/>
                <w:lang w:val="ru-RU"/>
              </w:rPr>
            </w:pPr>
            <w:r>
              <w:rPr>
                <w:sz w:val="20"/>
                <w:szCs w:val="20"/>
                <w:lang w:val="ru-RU"/>
              </w:rPr>
              <w:t>Кладбище трад</w:t>
            </w:r>
            <w:r>
              <w:rPr>
                <w:sz w:val="20"/>
                <w:szCs w:val="20"/>
                <w:lang w:val="ru-RU"/>
              </w:rPr>
              <w:t>и</w:t>
            </w:r>
            <w:r>
              <w:rPr>
                <w:sz w:val="20"/>
                <w:szCs w:val="20"/>
                <w:lang w:val="ru-RU"/>
              </w:rPr>
              <w:t>ционного зах</w:t>
            </w:r>
            <w:r>
              <w:rPr>
                <w:sz w:val="20"/>
                <w:szCs w:val="20"/>
                <w:lang w:val="ru-RU"/>
              </w:rPr>
              <w:t>о</w:t>
            </w:r>
            <w:r>
              <w:rPr>
                <w:sz w:val="20"/>
                <w:szCs w:val="20"/>
                <w:lang w:val="ru-RU"/>
              </w:rPr>
              <w:t>ронения</w:t>
            </w:r>
          </w:p>
        </w:tc>
        <w:tc>
          <w:tcPr>
            <w:tcW w:w="4110" w:type="dxa"/>
          </w:tcPr>
          <w:p w:rsidR="00275D44" w:rsidRPr="00BE7242" w:rsidRDefault="00275D44" w:rsidP="00060E90">
            <w:pPr>
              <w:pStyle w:val="aff6"/>
              <w:ind w:firstLine="0"/>
              <w:jc w:val="left"/>
              <w:rPr>
                <w:sz w:val="20"/>
                <w:szCs w:val="20"/>
                <w:lang w:val="ru-RU"/>
              </w:rPr>
            </w:pPr>
            <w:r w:rsidRPr="00BE7242">
              <w:rPr>
                <w:sz w:val="20"/>
                <w:szCs w:val="20"/>
                <w:lang w:val="ru-RU"/>
              </w:rPr>
              <w:t>Расчетный показатель минимально допустим</w:t>
            </w:r>
            <w:r w:rsidRPr="00BE7242">
              <w:rPr>
                <w:sz w:val="20"/>
                <w:szCs w:val="20"/>
                <w:lang w:val="ru-RU"/>
              </w:rPr>
              <w:t>о</w:t>
            </w:r>
            <w:r w:rsidRPr="00BE7242">
              <w:rPr>
                <w:sz w:val="20"/>
                <w:szCs w:val="20"/>
                <w:lang w:val="ru-RU"/>
              </w:rPr>
              <w:t>го уровня обеспеченности</w:t>
            </w:r>
          </w:p>
        </w:tc>
        <w:tc>
          <w:tcPr>
            <w:tcW w:w="2268" w:type="dxa"/>
          </w:tcPr>
          <w:p w:rsidR="00275D44" w:rsidRPr="00FB7B60" w:rsidRDefault="00275D44" w:rsidP="00060E90">
            <w:pPr>
              <w:pStyle w:val="aff6"/>
              <w:ind w:firstLine="0"/>
              <w:jc w:val="left"/>
              <w:rPr>
                <w:sz w:val="20"/>
                <w:szCs w:val="20"/>
                <w:lang w:val="ru-RU"/>
              </w:rPr>
            </w:pPr>
            <w:r>
              <w:rPr>
                <w:sz w:val="20"/>
                <w:szCs w:val="20"/>
                <w:lang w:val="ru-RU"/>
              </w:rPr>
              <w:t>Размер земельного уч</w:t>
            </w:r>
            <w:r>
              <w:rPr>
                <w:sz w:val="20"/>
                <w:szCs w:val="20"/>
                <w:lang w:val="ru-RU"/>
              </w:rPr>
              <w:t>а</w:t>
            </w:r>
            <w:r>
              <w:rPr>
                <w:sz w:val="20"/>
                <w:szCs w:val="20"/>
                <w:lang w:val="ru-RU"/>
              </w:rPr>
              <w:t xml:space="preserve">стка, </w:t>
            </w:r>
            <w:proofErr w:type="gramStart"/>
            <w:r>
              <w:rPr>
                <w:sz w:val="20"/>
                <w:szCs w:val="20"/>
                <w:lang w:val="ru-RU"/>
              </w:rPr>
              <w:t>га</w:t>
            </w:r>
            <w:proofErr w:type="gramEnd"/>
            <w:r>
              <w:rPr>
                <w:sz w:val="20"/>
                <w:szCs w:val="20"/>
                <w:lang w:val="ru-RU"/>
              </w:rPr>
              <w:t xml:space="preserve"> на </w:t>
            </w:r>
            <w:r w:rsidR="00350FE0">
              <w:rPr>
                <w:sz w:val="20"/>
                <w:szCs w:val="20"/>
                <w:lang w:val="ru-RU"/>
              </w:rPr>
              <w:t xml:space="preserve">1000 </w:t>
            </w:r>
            <w:r>
              <w:rPr>
                <w:sz w:val="20"/>
                <w:szCs w:val="20"/>
                <w:lang w:val="ru-RU"/>
              </w:rPr>
              <w:t>чел.</w:t>
            </w:r>
          </w:p>
        </w:tc>
        <w:tc>
          <w:tcPr>
            <w:tcW w:w="1418" w:type="dxa"/>
          </w:tcPr>
          <w:p w:rsidR="00275D44" w:rsidRDefault="00275D44" w:rsidP="00275D44">
            <w:pPr>
              <w:pStyle w:val="aff6"/>
              <w:ind w:firstLine="0"/>
              <w:jc w:val="center"/>
              <w:rPr>
                <w:sz w:val="20"/>
                <w:szCs w:val="20"/>
                <w:lang w:val="ru-RU"/>
              </w:rPr>
            </w:pPr>
            <w:r>
              <w:rPr>
                <w:sz w:val="20"/>
                <w:szCs w:val="20"/>
                <w:lang w:val="ru-RU"/>
              </w:rPr>
              <w:t>0,24</w:t>
            </w:r>
          </w:p>
        </w:tc>
      </w:tr>
      <w:tr w:rsidR="00510182" w:rsidRPr="00FF31C5" w:rsidTr="00604CD2">
        <w:tc>
          <w:tcPr>
            <w:tcW w:w="1588" w:type="dxa"/>
            <w:vMerge/>
            <w:shd w:val="clear" w:color="auto" w:fill="F2F2F2" w:themeFill="background1" w:themeFillShade="F2"/>
          </w:tcPr>
          <w:p w:rsidR="00510182" w:rsidRDefault="00510182" w:rsidP="00275D44">
            <w:pPr>
              <w:pStyle w:val="aff6"/>
              <w:ind w:firstLine="0"/>
              <w:rPr>
                <w:sz w:val="20"/>
                <w:szCs w:val="20"/>
                <w:lang w:val="ru-RU"/>
              </w:rPr>
            </w:pPr>
          </w:p>
        </w:tc>
        <w:tc>
          <w:tcPr>
            <w:tcW w:w="4110" w:type="dxa"/>
          </w:tcPr>
          <w:p w:rsidR="00510182" w:rsidRPr="00F21D60" w:rsidRDefault="00510182" w:rsidP="00060E90">
            <w:pPr>
              <w:pStyle w:val="aff6"/>
              <w:ind w:firstLine="0"/>
              <w:jc w:val="left"/>
              <w:rPr>
                <w:sz w:val="20"/>
                <w:szCs w:val="20"/>
                <w:lang w:val="ru-RU"/>
              </w:rPr>
            </w:pPr>
            <w:r w:rsidRPr="00BE7242">
              <w:rPr>
                <w:sz w:val="20"/>
                <w:szCs w:val="20"/>
                <w:lang w:val="ru-RU"/>
              </w:rPr>
              <w:t>Расчетный показатель максимально допуст</w:t>
            </w:r>
            <w:r w:rsidRPr="00BE7242">
              <w:rPr>
                <w:sz w:val="20"/>
                <w:szCs w:val="20"/>
                <w:lang w:val="ru-RU"/>
              </w:rPr>
              <w:t>и</w:t>
            </w:r>
            <w:r w:rsidRPr="00BE7242">
              <w:rPr>
                <w:sz w:val="20"/>
                <w:szCs w:val="20"/>
                <w:lang w:val="ru-RU"/>
              </w:rPr>
              <w:t>мого уровня территориальной доступности</w:t>
            </w:r>
          </w:p>
        </w:tc>
        <w:tc>
          <w:tcPr>
            <w:tcW w:w="3686" w:type="dxa"/>
            <w:gridSpan w:val="2"/>
          </w:tcPr>
          <w:p w:rsidR="00510182" w:rsidRPr="00510182" w:rsidRDefault="00510182" w:rsidP="00275D44">
            <w:pPr>
              <w:pStyle w:val="aff6"/>
              <w:ind w:firstLine="0"/>
              <w:jc w:val="center"/>
              <w:rPr>
                <w:sz w:val="20"/>
                <w:szCs w:val="20"/>
              </w:rPr>
            </w:pPr>
            <w:r>
              <w:rPr>
                <w:sz w:val="20"/>
                <w:szCs w:val="20"/>
                <w:lang w:val="ru-RU"/>
              </w:rPr>
              <w:t xml:space="preserve">Не нормируется </w:t>
            </w:r>
            <w:r>
              <w:rPr>
                <w:sz w:val="20"/>
                <w:szCs w:val="20"/>
              </w:rPr>
              <w:t>[1]</w:t>
            </w:r>
          </w:p>
        </w:tc>
      </w:tr>
      <w:tr w:rsidR="008D2443" w:rsidRPr="00FF31C5" w:rsidTr="00B352A1">
        <w:tc>
          <w:tcPr>
            <w:tcW w:w="9384" w:type="dxa"/>
            <w:gridSpan w:val="4"/>
            <w:shd w:val="clear" w:color="auto" w:fill="F2F2F2" w:themeFill="background1" w:themeFillShade="F2"/>
          </w:tcPr>
          <w:p w:rsidR="008D2443" w:rsidRPr="008D2443" w:rsidRDefault="008D2443" w:rsidP="008D2443">
            <w:pPr>
              <w:pStyle w:val="aff6"/>
              <w:ind w:firstLine="0"/>
              <w:jc w:val="left"/>
              <w:rPr>
                <w:b/>
                <w:sz w:val="20"/>
                <w:szCs w:val="20"/>
                <w:lang w:val="ru-RU"/>
              </w:rPr>
            </w:pPr>
            <w:bookmarkStart w:id="90" w:name="OLE_LINK356"/>
            <w:bookmarkStart w:id="91" w:name="OLE_LINK357"/>
            <w:bookmarkStart w:id="92" w:name="OLE_LINK358"/>
            <w:bookmarkStart w:id="93" w:name="OLE_LINK359"/>
            <w:r w:rsidRPr="008D2443">
              <w:rPr>
                <w:b/>
                <w:sz w:val="20"/>
                <w:szCs w:val="20"/>
                <w:lang w:val="ru-RU"/>
              </w:rPr>
              <w:t>Примечание:</w:t>
            </w:r>
          </w:p>
          <w:p w:rsidR="008D2443" w:rsidRDefault="008D2443" w:rsidP="008D2443">
            <w:pPr>
              <w:pStyle w:val="aff6"/>
              <w:ind w:firstLine="0"/>
              <w:jc w:val="left"/>
              <w:rPr>
                <w:sz w:val="20"/>
                <w:szCs w:val="20"/>
                <w:lang w:val="ru-RU"/>
              </w:rPr>
            </w:pPr>
            <w:r>
              <w:rPr>
                <w:sz w:val="20"/>
                <w:szCs w:val="20"/>
                <w:lang w:val="ru-RU"/>
              </w:rPr>
              <w:t xml:space="preserve">1. </w:t>
            </w:r>
            <w:bookmarkStart w:id="94" w:name="OLE_LINK360"/>
            <w:bookmarkStart w:id="95" w:name="OLE_LINK361"/>
            <w:bookmarkStart w:id="96" w:name="OLE_LINK362"/>
            <w:r>
              <w:rPr>
                <w:sz w:val="20"/>
                <w:szCs w:val="20"/>
                <w:lang w:val="ru-RU"/>
              </w:rPr>
              <w:t xml:space="preserve">Санитарно-защитная зона устанавливается согласно </w:t>
            </w:r>
            <w:proofErr w:type="spellStart"/>
            <w:r w:rsidRPr="00EC307A">
              <w:rPr>
                <w:sz w:val="20"/>
                <w:szCs w:val="20"/>
                <w:lang w:val="ru-RU"/>
              </w:rPr>
              <w:t>СанПиН</w:t>
            </w:r>
            <w:proofErr w:type="spellEnd"/>
            <w:r w:rsidRPr="00EC307A">
              <w:rPr>
                <w:sz w:val="20"/>
                <w:szCs w:val="20"/>
                <w:lang w:val="ru-RU"/>
              </w:rPr>
              <w:t xml:space="preserve"> 2.2.1/2.1.1.1200-03 </w:t>
            </w:r>
            <w:r>
              <w:rPr>
                <w:sz w:val="20"/>
                <w:szCs w:val="20"/>
                <w:lang w:val="ru-RU"/>
              </w:rPr>
              <w:t>«</w:t>
            </w:r>
            <w:r w:rsidRPr="00EC307A">
              <w:rPr>
                <w:sz w:val="20"/>
                <w:szCs w:val="20"/>
                <w:lang w:val="ru-RU"/>
              </w:rPr>
              <w:t>Санитарно-защитные зоны и санитарная классификация предприятий, сооружений и иных объектов</w:t>
            </w:r>
            <w:r>
              <w:rPr>
                <w:sz w:val="20"/>
                <w:szCs w:val="20"/>
                <w:lang w:val="ru-RU"/>
              </w:rPr>
              <w:t>»</w:t>
            </w:r>
            <w:r w:rsidR="00AC02D2">
              <w:rPr>
                <w:sz w:val="20"/>
                <w:szCs w:val="20"/>
                <w:lang w:val="ru-RU"/>
              </w:rPr>
              <w:t xml:space="preserve"> (500 м)</w:t>
            </w:r>
            <w:r>
              <w:rPr>
                <w:sz w:val="20"/>
                <w:szCs w:val="20"/>
                <w:lang w:val="ru-RU"/>
              </w:rPr>
              <w:t>.</w:t>
            </w:r>
            <w:bookmarkEnd w:id="90"/>
            <w:bookmarkEnd w:id="91"/>
            <w:bookmarkEnd w:id="92"/>
            <w:bookmarkEnd w:id="93"/>
            <w:bookmarkEnd w:id="94"/>
            <w:bookmarkEnd w:id="95"/>
            <w:bookmarkEnd w:id="96"/>
          </w:p>
        </w:tc>
      </w:tr>
    </w:tbl>
    <w:p w:rsidR="00A64C3A" w:rsidRDefault="00B50753" w:rsidP="0027616C">
      <w:pPr>
        <w:pStyle w:val="20"/>
        <w:numPr>
          <w:ilvl w:val="1"/>
          <w:numId w:val="13"/>
        </w:numPr>
        <w:ind w:left="0" w:firstLine="0"/>
      </w:pPr>
      <w:bookmarkStart w:id="97" w:name="_Toc499049178"/>
      <w:bookmarkStart w:id="98" w:name="OLE_LINK449"/>
      <w:bookmarkEnd w:id="83"/>
      <w:bookmarkEnd w:id="84"/>
      <w:bookmarkEnd w:id="88"/>
      <w:bookmarkEnd w:id="89"/>
      <w:r>
        <w:t xml:space="preserve">Объекты </w:t>
      </w:r>
      <w:r w:rsidR="00146C7F">
        <w:t>местного значения сельского поселения</w:t>
      </w:r>
      <w:r w:rsidR="0059369B">
        <w:t xml:space="preserve"> </w:t>
      </w:r>
      <w:r w:rsidR="00A64C3A">
        <w:t>в области культуры и искусства</w:t>
      </w:r>
      <w:bookmarkEnd w:id="97"/>
    </w:p>
    <w:p w:rsidR="00FF31C5" w:rsidRPr="00662113" w:rsidRDefault="00FF31C5" w:rsidP="0027616C">
      <w:pPr>
        <w:keepNext/>
        <w:spacing w:before="120"/>
        <w:jc w:val="right"/>
        <w:rPr>
          <w:b/>
          <w:i/>
        </w:rPr>
      </w:pPr>
      <w:bookmarkStart w:id="99" w:name="OLE_LINK952"/>
      <w:bookmarkStart w:id="100" w:name="OLE_LINK953"/>
      <w:bookmarkStart w:id="101" w:name="OLE_LINK675"/>
      <w:bookmarkStart w:id="102" w:name="OLE_LINK676"/>
      <w:bookmarkStart w:id="103" w:name="OLE_LINK935"/>
      <w:bookmarkStart w:id="104" w:name="OLE_LINK448"/>
      <w:r w:rsidRPr="00662113">
        <w:rPr>
          <w:b/>
          <w:i/>
        </w:rPr>
        <w:t>Таблица</w:t>
      </w:r>
      <w:r w:rsidR="0057385A">
        <w:rPr>
          <w:b/>
          <w:i/>
        </w:rPr>
        <w:t xml:space="preserve"> 1.</w:t>
      </w:r>
      <w:r w:rsidR="00CE23C7">
        <w:rPr>
          <w:b/>
          <w:i/>
        </w:rPr>
        <w:t>6</w:t>
      </w:r>
    </w:p>
    <w:p w:rsidR="00FF31C5" w:rsidRDefault="00F85F23" w:rsidP="0027616C">
      <w:pPr>
        <w:keepNext/>
        <w:spacing w:after="120"/>
        <w:ind w:firstLine="0"/>
        <w:jc w:val="center"/>
        <w:rPr>
          <w:b/>
          <w:i/>
        </w:rPr>
      </w:pPr>
      <w:r w:rsidRPr="00E434BF">
        <w:rPr>
          <w:b/>
          <w:i/>
        </w:rPr>
        <w:t xml:space="preserve">Расчетные показатели, устанавливаемые для объектов </w:t>
      </w:r>
      <w:r w:rsidR="00146C7F">
        <w:rPr>
          <w:b/>
          <w:i/>
        </w:rPr>
        <w:t>местного значения сельского поселения</w:t>
      </w:r>
      <w:r w:rsidR="0059369B">
        <w:rPr>
          <w:b/>
          <w:i/>
        </w:rPr>
        <w:t xml:space="preserve"> </w:t>
      </w:r>
      <w:r w:rsidR="00FF31C5" w:rsidRPr="00662113">
        <w:rPr>
          <w:b/>
          <w:i/>
        </w:rPr>
        <w:t>в области культуры и искусства</w:t>
      </w:r>
    </w:p>
    <w:tbl>
      <w:tblPr>
        <w:tblStyle w:val="af1"/>
        <w:tblW w:w="9242" w:type="dxa"/>
        <w:tblBorders>
          <w:top w:val="single" w:sz="12" w:space="0" w:color="000000" w:themeColor="text1"/>
          <w:left w:val="single" w:sz="12" w:space="0" w:color="000000" w:themeColor="text1"/>
          <w:bottom w:val="single" w:sz="12" w:space="0" w:color="000000" w:themeColor="text1"/>
          <w:right w:val="single" w:sz="12" w:space="0" w:color="000000" w:themeColor="text1"/>
          <w:insideH w:val="single" w:sz="12" w:space="0" w:color="000000" w:themeColor="text1"/>
          <w:insideV w:val="single" w:sz="12" w:space="0" w:color="000000" w:themeColor="text1"/>
        </w:tblBorders>
        <w:tblLayout w:type="fixed"/>
        <w:tblCellMar>
          <w:left w:w="28" w:type="dxa"/>
          <w:right w:w="28" w:type="dxa"/>
        </w:tblCellMar>
        <w:tblLook w:val="04A0"/>
      </w:tblPr>
      <w:tblGrid>
        <w:gridCol w:w="1162"/>
        <w:gridCol w:w="2694"/>
        <w:gridCol w:w="2268"/>
        <w:gridCol w:w="2410"/>
        <w:gridCol w:w="708"/>
      </w:tblGrid>
      <w:tr w:rsidR="004E2F06" w:rsidRPr="00C85A47" w:rsidTr="00060E90">
        <w:trPr>
          <w:cantSplit/>
          <w:tblHeader/>
        </w:trPr>
        <w:tc>
          <w:tcPr>
            <w:tcW w:w="1162" w:type="dxa"/>
            <w:shd w:val="clear" w:color="auto" w:fill="D9D9D9" w:themeFill="background1" w:themeFillShade="D9"/>
          </w:tcPr>
          <w:p w:rsidR="004E2F06" w:rsidRPr="00C85A47" w:rsidRDefault="004E2F06" w:rsidP="005568E9">
            <w:pPr>
              <w:pStyle w:val="aff6"/>
              <w:ind w:firstLine="0"/>
              <w:jc w:val="center"/>
              <w:rPr>
                <w:b/>
                <w:i/>
                <w:sz w:val="20"/>
                <w:szCs w:val="20"/>
                <w:lang w:val="ru-RU"/>
              </w:rPr>
            </w:pPr>
            <w:bookmarkStart w:id="105" w:name="OLE_LINK376"/>
            <w:bookmarkStart w:id="106" w:name="OLE_LINK377"/>
            <w:r w:rsidRPr="00C85A47">
              <w:rPr>
                <w:b/>
                <w:i/>
                <w:sz w:val="20"/>
                <w:szCs w:val="20"/>
                <w:lang w:val="ru-RU"/>
              </w:rPr>
              <w:t>Наименов</w:t>
            </w:r>
            <w:r w:rsidRPr="00C85A47">
              <w:rPr>
                <w:b/>
                <w:i/>
                <w:sz w:val="20"/>
                <w:szCs w:val="20"/>
                <w:lang w:val="ru-RU"/>
              </w:rPr>
              <w:t>а</w:t>
            </w:r>
            <w:r w:rsidRPr="00C85A47">
              <w:rPr>
                <w:b/>
                <w:i/>
                <w:sz w:val="20"/>
                <w:szCs w:val="20"/>
                <w:lang w:val="ru-RU"/>
              </w:rPr>
              <w:t>ние вида объекта</w:t>
            </w:r>
          </w:p>
        </w:tc>
        <w:tc>
          <w:tcPr>
            <w:tcW w:w="2694" w:type="dxa"/>
            <w:shd w:val="clear" w:color="auto" w:fill="D9D9D9" w:themeFill="background1" w:themeFillShade="D9"/>
          </w:tcPr>
          <w:p w:rsidR="004E2F06" w:rsidRPr="00C85A47" w:rsidRDefault="004E2F06" w:rsidP="005568E9">
            <w:pPr>
              <w:pStyle w:val="aff6"/>
              <w:ind w:firstLine="0"/>
              <w:jc w:val="center"/>
              <w:rPr>
                <w:b/>
                <w:i/>
                <w:sz w:val="20"/>
                <w:szCs w:val="20"/>
                <w:lang w:val="ru-RU"/>
              </w:rPr>
            </w:pPr>
            <w:r w:rsidRPr="00C85A47">
              <w:rPr>
                <w:b/>
                <w:i/>
                <w:sz w:val="20"/>
                <w:szCs w:val="20"/>
                <w:lang w:val="ru-RU"/>
              </w:rPr>
              <w:t>Тип расчетного показателя</w:t>
            </w:r>
          </w:p>
        </w:tc>
        <w:tc>
          <w:tcPr>
            <w:tcW w:w="2268" w:type="dxa"/>
            <w:shd w:val="clear" w:color="auto" w:fill="D9D9D9" w:themeFill="background1" w:themeFillShade="D9"/>
          </w:tcPr>
          <w:p w:rsidR="004E2F06" w:rsidRPr="00C85A47" w:rsidRDefault="004E2F06" w:rsidP="005568E9">
            <w:pPr>
              <w:pStyle w:val="aff6"/>
              <w:ind w:firstLine="0"/>
              <w:jc w:val="center"/>
              <w:rPr>
                <w:b/>
                <w:i/>
                <w:sz w:val="20"/>
                <w:szCs w:val="20"/>
                <w:lang w:val="ru-RU"/>
              </w:rPr>
            </w:pPr>
            <w:r w:rsidRPr="00C85A47">
              <w:rPr>
                <w:b/>
                <w:i/>
                <w:sz w:val="20"/>
                <w:szCs w:val="20"/>
                <w:lang w:val="ru-RU"/>
              </w:rPr>
              <w:t>Наименование расче</w:t>
            </w:r>
            <w:r w:rsidRPr="00C85A47">
              <w:rPr>
                <w:b/>
                <w:i/>
                <w:sz w:val="20"/>
                <w:szCs w:val="20"/>
                <w:lang w:val="ru-RU"/>
              </w:rPr>
              <w:t>т</w:t>
            </w:r>
            <w:r w:rsidRPr="00C85A47">
              <w:rPr>
                <w:b/>
                <w:i/>
                <w:sz w:val="20"/>
                <w:szCs w:val="20"/>
                <w:lang w:val="ru-RU"/>
              </w:rPr>
              <w:t>ного показателя, един</w:t>
            </w:r>
            <w:r w:rsidRPr="00C85A47">
              <w:rPr>
                <w:b/>
                <w:i/>
                <w:sz w:val="20"/>
                <w:szCs w:val="20"/>
                <w:lang w:val="ru-RU"/>
              </w:rPr>
              <w:t>и</w:t>
            </w:r>
            <w:r w:rsidRPr="00C85A47">
              <w:rPr>
                <w:b/>
                <w:i/>
                <w:sz w:val="20"/>
                <w:szCs w:val="20"/>
                <w:lang w:val="ru-RU"/>
              </w:rPr>
              <w:t>ца измерения</w:t>
            </w:r>
          </w:p>
        </w:tc>
        <w:tc>
          <w:tcPr>
            <w:tcW w:w="3118" w:type="dxa"/>
            <w:gridSpan w:val="2"/>
            <w:shd w:val="clear" w:color="auto" w:fill="D9D9D9" w:themeFill="background1" w:themeFillShade="D9"/>
          </w:tcPr>
          <w:p w:rsidR="004E2F06" w:rsidRPr="00C85A47" w:rsidRDefault="004E2F06" w:rsidP="005568E9">
            <w:pPr>
              <w:pStyle w:val="aff6"/>
              <w:ind w:firstLine="0"/>
              <w:jc w:val="center"/>
              <w:rPr>
                <w:b/>
                <w:i/>
                <w:sz w:val="20"/>
                <w:szCs w:val="20"/>
                <w:lang w:val="ru-RU"/>
              </w:rPr>
            </w:pPr>
            <w:r w:rsidRPr="00C85A47">
              <w:rPr>
                <w:b/>
                <w:i/>
                <w:sz w:val="20"/>
                <w:szCs w:val="20"/>
                <w:lang w:val="ru-RU"/>
              </w:rPr>
              <w:t>Значение расчетного показателя</w:t>
            </w:r>
          </w:p>
        </w:tc>
      </w:tr>
      <w:bookmarkEnd w:id="105"/>
      <w:bookmarkEnd w:id="106"/>
      <w:tr w:rsidR="00B835CD" w:rsidRPr="00C85A47" w:rsidTr="00060E90">
        <w:trPr>
          <w:cantSplit/>
        </w:trPr>
        <w:tc>
          <w:tcPr>
            <w:tcW w:w="1162" w:type="dxa"/>
            <w:vMerge w:val="restart"/>
            <w:shd w:val="clear" w:color="auto" w:fill="F2F2F2" w:themeFill="background1" w:themeFillShade="F2"/>
          </w:tcPr>
          <w:p w:rsidR="00B835CD" w:rsidRPr="00C85A47" w:rsidRDefault="00B835CD" w:rsidP="005568E9">
            <w:pPr>
              <w:pStyle w:val="aff6"/>
              <w:ind w:firstLine="0"/>
              <w:jc w:val="left"/>
              <w:rPr>
                <w:sz w:val="20"/>
                <w:szCs w:val="20"/>
                <w:lang w:val="ru-RU"/>
              </w:rPr>
            </w:pPr>
            <w:r>
              <w:rPr>
                <w:sz w:val="20"/>
                <w:szCs w:val="20"/>
                <w:lang w:val="ru-RU"/>
              </w:rPr>
              <w:t>Дом культ</w:t>
            </w:r>
            <w:r>
              <w:rPr>
                <w:sz w:val="20"/>
                <w:szCs w:val="20"/>
                <w:lang w:val="ru-RU"/>
              </w:rPr>
              <w:t>у</w:t>
            </w:r>
            <w:r>
              <w:rPr>
                <w:sz w:val="20"/>
                <w:szCs w:val="20"/>
                <w:lang w:val="ru-RU"/>
              </w:rPr>
              <w:t>ры</w:t>
            </w:r>
          </w:p>
        </w:tc>
        <w:tc>
          <w:tcPr>
            <w:tcW w:w="2694" w:type="dxa"/>
            <w:vMerge w:val="restart"/>
          </w:tcPr>
          <w:p w:rsidR="00B835CD" w:rsidRPr="00C85A47" w:rsidRDefault="00B835CD" w:rsidP="00596B29">
            <w:pPr>
              <w:pStyle w:val="aff6"/>
              <w:ind w:firstLine="0"/>
              <w:jc w:val="left"/>
              <w:rPr>
                <w:sz w:val="20"/>
                <w:szCs w:val="20"/>
                <w:lang w:val="ru-RU"/>
              </w:rPr>
            </w:pPr>
            <w:r w:rsidRPr="00C85A47">
              <w:rPr>
                <w:sz w:val="20"/>
                <w:szCs w:val="20"/>
                <w:lang w:val="ru-RU"/>
              </w:rPr>
              <w:t>Расчетный показатель мин</w:t>
            </w:r>
            <w:r w:rsidRPr="00C85A47">
              <w:rPr>
                <w:sz w:val="20"/>
                <w:szCs w:val="20"/>
                <w:lang w:val="ru-RU"/>
              </w:rPr>
              <w:t>и</w:t>
            </w:r>
            <w:r w:rsidRPr="00C85A47">
              <w:rPr>
                <w:sz w:val="20"/>
                <w:szCs w:val="20"/>
                <w:lang w:val="ru-RU"/>
              </w:rPr>
              <w:t>мально допустимого уровня обеспеченности</w:t>
            </w:r>
          </w:p>
        </w:tc>
        <w:tc>
          <w:tcPr>
            <w:tcW w:w="2268" w:type="dxa"/>
          </w:tcPr>
          <w:p w:rsidR="00B835CD" w:rsidRPr="004D0FDF" w:rsidRDefault="00B835CD" w:rsidP="009834BD">
            <w:pPr>
              <w:pStyle w:val="aff6"/>
              <w:ind w:firstLine="0"/>
              <w:jc w:val="left"/>
              <w:rPr>
                <w:sz w:val="20"/>
                <w:szCs w:val="20"/>
                <w:lang w:val="ru-RU"/>
              </w:rPr>
            </w:pPr>
            <w:r w:rsidRPr="00D64B01">
              <w:rPr>
                <w:sz w:val="20"/>
                <w:szCs w:val="20"/>
                <w:lang w:val="ru-RU"/>
              </w:rPr>
              <w:t>Количество объектов</w:t>
            </w:r>
            <w:r>
              <w:rPr>
                <w:sz w:val="20"/>
                <w:szCs w:val="20"/>
                <w:lang w:val="ru-RU"/>
              </w:rPr>
              <w:t xml:space="preserve"> на сельское поселение</w:t>
            </w:r>
            <w:r w:rsidRPr="00D64B01">
              <w:rPr>
                <w:sz w:val="20"/>
                <w:szCs w:val="20"/>
                <w:lang w:val="ru-RU"/>
              </w:rPr>
              <w:t>, ед.</w:t>
            </w:r>
            <w:r w:rsidRPr="004D0FDF">
              <w:rPr>
                <w:sz w:val="20"/>
                <w:szCs w:val="20"/>
                <w:lang w:val="ru-RU"/>
              </w:rPr>
              <w:t>[1]</w:t>
            </w:r>
          </w:p>
        </w:tc>
        <w:tc>
          <w:tcPr>
            <w:tcW w:w="3118" w:type="dxa"/>
            <w:gridSpan w:val="2"/>
          </w:tcPr>
          <w:p w:rsidR="00B835CD" w:rsidRPr="00D64B01" w:rsidRDefault="00B835CD" w:rsidP="005568E9">
            <w:pPr>
              <w:pStyle w:val="aff6"/>
              <w:ind w:firstLine="0"/>
              <w:jc w:val="center"/>
              <w:rPr>
                <w:sz w:val="20"/>
                <w:szCs w:val="20"/>
                <w:lang w:val="ru-RU"/>
              </w:rPr>
            </w:pPr>
            <w:r w:rsidRPr="00D64B01">
              <w:rPr>
                <w:sz w:val="20"/>
                <w:szCs w:val="20"/>
                <w:lang w:val="ru-RU"/>
              </w:rPr>
              <w:t>1</w:t>
            </w:r>
          </w:p>
        </w:tc>
      </w:tr>
      <w:tr w:rsidR="00B835CD" w:rsidRPr="00C85A47" w:rsidTr="00060E90">
        <w:trPr>
          <w:cantSplit/>
        </w:trPr>
        <w:tc>
          <w:tcPr>
            <w:tcW w:w="1162" w:type="dxa"/>
            <w:vMerge/>
            <w:shd w:val="clear" w:color="auto" w:fill="F2F2F2" w:themeFill="background1" w:themeFillShade="F2"/>
          </w:tcPr>
          <w:p w:rsidR="00B835CD" w:rsidRDefault="00B835CD" w:rsidP="005568E9">
            <w:pPr>
              <w:pStyle w:val="aff6"/>
              <w:ind w:firstLine="0"/>
              <w:jc w:val="left"/>
              <w:rPr>
                <w:sz w:val="20"/>
                <w:szCs w:val="20"/>
                <w:lang w:val="ru-RU"/>
              </w:rPr>
            </w:pPr>
            <w:bookmarkStart w:id="107" w:name="_Hlk497497879"/>
          </w:p>
        </w:tc>
        <w:tc>
          <w:tcPr>
            <w:tcW w:w="2694" w:type="dxa"/>
            <w:vMerge/>
          </w:tcPr>
          <w:p w:rsidR="00B835CD" w:rsidRPr="00C85A47" w:rsidRDefault="00B835CD" w:rsidP="00596B29">
            <w:pPr>
              <w:pStyle w:val="aff6"/>
              <w:ind w:firstLine="0"/>
              <w:jc w:val="left"/>
              <w:rPr>
                <w:sz w:val="20"/>
                <w:szCs w:val="20"/>
                <w:lang w:val="ru-RU"/>
              </w:rPr>
            </w:pPr>
          </w:p>
        </w:tc>
        <w:tc>
          <w:tcPr>
            <w:tcW w:w="2268" w:type="dxa"/>
            <w:vMerge w:val="restart"/>
          </w:tcPr>
          <w:p w:rsidR="00B835CD" w:rsidRPr="008341B2" w:rsidRDefault="00B835CD" w:rsidP="005071C5">
            <w:pPr>
              <w:pStyle w:val="aff6"/>
              <w:ind w:firstLine="0"/>
              <w:jc w:val="left"/>
              <w:rPr>
                <w:sz w:val="20"/>
                <w:szCs w:val="20"/>
                <w:lang w:val="ru-RU"/>
              </w:rPr>
            </w:pPr>
            <w:r>
              <w:rPr>
                <w:sz w:val="20"/>
                <w:szCs w:val="20"/>
                <w:lang w:val="ru-RU"/>
              </w:rPr>
              <w:t>Количество</w:t>
            </w:r>
            <w:r w:rsidRPr="00D64B01">
              <w:rPr>
                <w:sz w:val="20"/>
                <w:szCs w:val="20"/>
                <w:lang w:val="ru-RU"/>
              </w:rPr>
              <w:t xml:space="preserve"> посадочных мест, мест/</w:t>
            </w:r>
            <w:r w:rsidRPr="008341B2">
              <w:rPr>
                <w:sz w:val="20"/>
                <w:szCs w:val="20"/>
                <w:lang w:val="ru-RU"/>
              </w:rPr>
              <w:t>1000</w:t>
            </w:r>
            <w:r w:rsidRPr="00D64B01">
              <w:rPr>
                <w:sz w:val="20"/>
                <w:szCs w:val="20"/>
                <w:lang w:val="ru-RU"/>
              </w:rPr>
              <w:t xml:space="preserve"> чел. [</w:t>
            </w:r>
            <w:r>
              <w:rPr>
                <w:sz w:val="20"/>
                <w:szCs w:val="20"/>
                <w:lang w:val="ru-RU"/>
              </w:rPr>
              <w:t>2</w:t>
            </w:r>
            <w:r w:rsidRPr="00D64B01">
              <w:rPr>
                <w:sz w:val="20"/>
                <w:szCs w:val="20"/>
                <w:lang w:val="ru-RU"/>
              </w:rPr>
              <w:t>]</w:t>
            </w:r>
            <w:r w:rsidRPr="008341B2">
              <w:rPr>
                <w:sz w:val="20"/>
                <w:szCs w:val="20"/>
                <w:lang w:val="ru-RU"/>
              </w:rPr>
              <w:t>[3]</w:t>
            </w:r>
          </w:p>
        </w:tc>
        <w:tc>
          <w:tcPr>
            <w:tcW w:w="2410" w:type="dxa"/>
          </w:tcPr>
          <w:p w:rsidR="00B835CD" w:rsidRPr="00D64B01" w:rsidRDefault="00B835CD" w:rsidP="00B835CD">
            <w:pPr>
              <w:pStyle w:val="aff6"/>
              <w:ind w:firstLine="0"/>
              <w:jc w:val="left"/>
              <w:rPr>
                <w:sz w:val="20"/>
                <w:szCs w:val="20"/>
                <w:lang w:val="ru-RU"/>
              </w:rPr>
            </w:pPr>
            <w:r>
              <w:rPr>
                <w:sz w:val="20"/>
                <w:szCs w:val="20"/>
                <w:lang w:val="ru-RU"/>
              </w:rPr>
              <w:t xml:space="preserve">для </w:t>
            </w:r>
            <w:proofErr w:type="spellStart"/>
            <w:r>
              <w:rPr>
                <w:sz w:val="20"/>
                <w:szCs w:val="20"/>
                <w:lang w:val="ru-RU"/>
              </w:rPr>
              <w:t>Терсинского</w:t>
            </w:r>
            <w:proofErr w:type="spellEnd"/>
            <w:r>
              <w:rPr>
                <w:sz w:val="20"/>
                <w:szCs w:val="20"/>
                <w:lang w:val="ru-RU"/>
              </w:rPr>
              <w:t xml:space="preserve"> МО, Че</w:t>
            </w:r>
            <w:r>
              <w:rPr>
                <w:sz w:val="20"/>
                <w:szCs w:val="20"/>
                <w:lang w:val="ru-RU"/>
              </w:rPr>
              <w:t>р</w:t>
            </w:r>
            <w:r>
              <w:rPr>
                <w:sz w:val="20"/>
                <w:szCs w:val="20"/>
                <w:lang w:val="ru-RU"/>
              </w:rPr>
              <w:t>касского МО</w:t>
            </w:r>
          </w:p>
        </w:tc>
        <w:tc>
          <w:tcPr>
            <w:tcW w:w="708" w:type="dxa"/>
          </w:tcPr>
          <w:p w:rsidR="00B835CD" w:rsidRPr="00D64B01" w:rsidRDefault="00B835CD" w:rsidP="005568E9">
            <w:pPr>
              <w:pStyle w:val="aff6"/>
              <w:ind w:firstLine="0"/>
              <w:jc w:val="center"/>
              <w:rPr>
                <w:sz w:val="20"/>
                <w:szCs w:val="20"/>
                <w:lang w:val="ru-RU"/>
              </w:rPr>
            </w:pPr>
            <w:r>
              <w:rPr>
                <w:sz w:val="20"/>
                <w:szCs w:val="20"/>
                <w:lang w:val="ru-RU"/>
              </w:rPr>
              <w:t>85</w:t>
            </w:r>
          </w:p>
        </w:tc>
      </w:tr>
      <w:tr w:rsidR="00B835CD" w:rsidRPr="00C85A47" w:rsidTr="00060E90">
        <w:trPr>
          <w:cantSplit/>
        </w:trPr>
        <w:tc>
          <w:tcPr>
            <w:tcW w:w="1162" w:type="dxa"/>
            <w:vMerge/>
            <w:shd w:val="clear" w:color="auto" w:fill="F2F2F2" w:themeFill="background1" w:themeFillShade="F2"/>
          </w:tcPr>
          <w:p w:rsidR="00B835CD" w:rsidRDefault="00B835CD" w:rsidP="005568E9">
            <w:pPr>
              <w:pStyle w:val="aff6"/>
              <w:ind w:firstLine="0"/>
              <w:jc w:val="left"/>
              <w:rPr>
                <w:sz w:val="20"/>
                <w:szCs w:val="20"/>
                <w:lang w:val="ru-RU"/>
              </w:rPr>
            </w:pPr>
          </w:p>
        </w:tc>
        <w:tc>
          <w:tcPr>
            <w:tcW w:w="2694" w:type="dxa"/>
            <w:vMerge/>
          </w:tcPr>
          <w:p w:rsidR="00B835CD" w:rsidRPr="00C85A47" w:rsidRDefault="00B835CD" w:rsidP="00596B29">
            <w:pPr>
              <w:pStyle w:val="aff6"/>
              <w:ind w:firstLine="0"/>
              <w:jc w:val="left"/>
              <w:rPr>
                <w:sz w:val="20"/>
                <w:szCs w:val="20"/>
                <w:lang w:val="ru-RU"/>
              </w:rPr>
            </w:pPr>
          </w:p>
        </w:tc>
        <w:tc>
          <w:tcPr>
            <w:tcW w:w="2268" w:type="dxa"/>
            <w:vMerge/>
          </w:tcPr>
          <w:p w:rsidR="00B835CD" w:rsidRPr="00D64B01" w:rsidRDefault="00B835CD" w:rsidP="009834BD">
            <w:pPr>
              <w:pStyle w:val="aff6"/>
              <w:ind w:firstLine="0"/>
              <w:jc w:val="left"/>
              <w:rPr>
                <w:sz w:val="20"/>
                <w:szCs w:val="20"/>
                <w:lang w:val="ru-RU"/>
              </w:rPr>
            </w:pPr>
          </w:p>
        </w:tc>
        <w:tc>
          <w:tcPr>
            <w:tcW w:w="2410" w:type="dxa"/>
          </w:tcPr>
          <w:p w:rsidR="00B835CD" w:rsidRPr="008341B2" w:rsidRDefault="00B835CD" w:rsidP="00E0574B">
            <w:pPr>
              <w:pStyle w:val="aff6"/>
              <w:ind w:firstLine="0"/>
              <w:jc w:val="left"/>
              <w:rPr>
                <w:sz w:val="20"/>
                <w:szCs w:val="20"/>
                <w:lang w:val="ru-RU"/>
              </w:rPr>
            </w:pPr>
            <w:r w:rsidRPr="00B835CD">
              <w:rPr>
                <w:sz w:val="20"/>
                <w:szCs w:val="20"/>
                <w:lang w:val="ru-RU"/>
              </w:rPr>
              <w:t xml:space="preserve">для </w:t>
            </w:r>
            <w:proofErr w:type="spellStart"/>
            <w:r w:rsidRPr="00B835CD">
              <w:rPr>
                <w:sz w:val="20"/>
                <w:szCs w:val="20"/>
                <w:lang w:val="ru-RU"/>
              </w:rPr>
              <w:t>Белогорновского</w:t>
            </w:r>
            <w:proofErr w:type="spellEnd"/>
            <w:r w:rsidRPr="00B835CD">
              <w:rPr>
                <w:sz w:val="20"/>
                <w:szCs w:val="20"/>
                <w:lang w:val="ru-RU"/>
              </w:rPr>
              <w:t xml:space="preserve"> МО, </w:t>
            </w:r>
            <w:proofErr w:type="spellStart"/>
            <w:r w:rsidRPr="00B835CD">
              <w:rPr>
                <w:sz w:val="20"/>
                <w:szCs w:val="20"/>
                <w:lang w:val="ru-RU"/>
              </w:rPr>
              <w:t>Колоярского</w:t>
            </w:r>
            <w:proofErr w:type="spellEnd"/>
            <w:r w:rsidRPr="00B835CD">
              <w:rPr>
                <w:sz w:val="20"/>
                <w:szCs w:val="20"/>
                <w:lang w:val="ru-RU"/>
              </w:rPr>
              <w:t xml:space="preserve"> МО, </w:t>
            </w:r>
            <w:proofErr w:type="spellStart"/>
            <w:r w:rsidRPr="00B835CD">
              <w:rPr>
                <w:sz w:val="20"/>
                <w:szCs w:val="20"/>
                <w:lang w:val="ru-RU"/>
              </w:rPr>
              <w:t>Нижн</w:t>
            </w:r>
            <w:r w:rsidRPr="00B835CD">
              <w:rPr>
                <w:sz w:val="20"/>
                <w:szCs w:val="20"/>
                <w:lang w:val="ru-RU"/>
              </w:rPr>
              <w:t>е</w:t>
            </w:r>
            <w:r w:rsidRPr="00B835CD">
              <w:rPr>
                <w:sz w:val="20"/>
                <w:szCs w:val="20"/>
                <w:lang w:val="ru-RU"/>
              </w:rPr>
              <w:t>чернавского</w:t>
            </w:r>
            <w:proofErr w:type="spellEnd"/>
            <w:r w:rsidRPr="00B835CD">
              <w:rPr>
                <w:sz w:val="20"/>
                <w:szCs w:val="20"/>
                <w:lang w:val="ru-RU"/>
              </w:rPr>
              <w:t xml:space="preserve"> МО, Покро</w:t>
            </w:r>
            <w:r w:rsidRPr="00B835CD">
              <w:rPr>
                <w:sz w:val="20"/>
                <w:szCs w:val="20"/>
                <w:lang w:val="ru-RU"/>
              </w:rPr>
              <w:t>в</w:t>
            </w:r>
            <w:r w:rsidRPr="00B835CD">
              <w:rPr>
                <w:sz w:val="20"/>
                <w:szCs w:val="20"/>
                <w:lang w:val="ru-RU"/>
              </w:rPr>
              <w:t xml:space="preserve">ского МО, </w:t>
            </w:r>
            <w:proofErr w:type="spellStart"/>
            <w:r w:rsidRPr="00B835CD">
              <w:rPr>
                <w:sz w:val="20"/>
                <w:szCs w:val="20"/>
                <w:lang w:val="ru-RU"/>
              </w:rPr>
              <w:t>Талалихинского</w:t>
            </w:r>
            <w:proofErr w:type="spellEnd"/>
            <w:r w:rsidRPr="00B835CD">
              <w:rPr>
                <w:sz w:val="20"/>
                <w:szCs w:val="20"/>
                <w:lang w:val="ru-RU"/>
              </w:rPr>
              <w:t xml:space="preserve"> МО</w:t>
            </w:r>
          </w:p>
        </w:tc>
        <w:tc>
          <w:tcPr>
            <w:tcW w:w="708" w:type="dxa"/>
          </w:tcPr>
          <w:p w:rsidR="00B835CD" w:rsidRDefault="00B835CD" w:rsidP="005568E9">
            <w:pPr>
              <w:pStyle w:val="aff6"/>
              <w:ind w:firstLine="0"/>
              <w:jc w:val="center"/>
              <w:rPr>
                <w:sz w:val="20"/>
                <w:szCs w:val="20"/>
                <w:lang w:val="ru-RU"/>
              </w:rPr>
            </w:pPr>
            <w:r>
              <w:rPr>
                <w:sz w:val="20"/>
                <w:szCs w:val="20"/>
                <w:lang w:val="ru-RU"/>
              </w:rPr>
              <w:t>150</w:t>
            </w:r>
          </w:p>
        </w:tc>
      </w:tr>
      <w:tr w:rsidR="00B835CD" w:rsidRPr="00C85A47" w:rsidTr="00060E90">
        <w:trPr>
          <w:cantSplit/>
        </w:trPr>
        <w:tc>
          <w:tcPr>
            <w:tcW w:w="1162" w:type="dxa"/>
            <w:vMerge/>
            <w:shd w:val="clear" w:color="auto" w:fill="F2F2F2" w:themeFill="background1" w:themeFillShade="F2"/>
          </w:tcPr>
          <w:p w:rsidR="00B835CD" w:rsidRDefault="00B835CD" w:rsidP="005568E9">
            <w:pPr>
              <w:pStyle w:val="aff6"/>
              <w:ind w:firstLine="0"/>
              <w:jc w:val="left"/>
              <w:rPr>
                <w:sz w:val="20"/>
                <w:szCs w:val="20"/>
                <w:lang w:val="ru-RU"/>
              </w:rPr>
            </w:pPr>
          </w:p>
        </w:tc>
        <w:tc>
          <w:tcPr>
            <w:tcW w:w="2694" w:type="dxa"/>
            <w:vMerge/>
          </w:tcPr>
          <w:p w:rsidR="00B835CD" w:rsidRPr="00C85A47" w:rsidRDefault="00B835CD" w:rsidP="00596B29">
            <w:pPr>
              <w:pStyle w:val="aff6"/>
              <w:ind w:firstLine="0"/>
              <w:jc w:val="left"/>
              <w:rPr>
                <w:sz w:val="20"/>
                <w:szCs w:val="20"/>
                <w:lang w:val="ru-RU"/>
              </w:rPr>
            </w:pPr>
          </w:p>
        </w:tc>
        <w:tc>
          <w:tcPr>
            <w:tcW w:w="2268" w:type="dxa"/>
            <w:vMerge/>
          </w:tcPr>
          <w:p w:rsidR="00B835CD" w:rsidRPr="00D64B01" w:rsidRDefault="00B835CD" w:rsidP="009834BD">
            <w:pPr>
              <w:pStyle w:val="aff6"/>
              <w:ind w:firstLine="0"/>
              <w:jc w:val="left"/>
              <w:rPr>
                <w:sz w:val="20"/>
                <w:szCs w:val="20"/>
                <w:lang w:val="ru-RU"/>
              </w:rPr>
            </w:pPr>
          </w:p>
        </w:tc>
        <w:tc>
          <w:tcPr>
            <w:tcW w:w="2410" w:type="dxa"/>
          </w:tcPr>
          <w:p w:rsidR="00B835CD" w:rsidRDefault="00B835CD" w:rsidP="00E0574B">
            <w:pPr>
              <w:pStyle w:val="aff6"/>
              <w:ind w:firstLine="0"/>
              <w:jc w:val="left"/>
              <w:rPr>
                <w:sz w:val="20"/>
                <w:szCs w:val="20"/>
                <w:lang w:val="ru-RU"/>
              </w:rPr>
            </w:pPr>
            <w:r>
              <w:rPr>
                <w:sz w:val="20"/>
                <w:szCs w:val="20"/>
                <w:lang w:val="ru-RU"/>
              </w:rPr>
              <w:t xml:space="preserve">для Барановского МО, </w:t>
            </w:r>
            <w:proofErr w:type="spellStart"/>
            <w:r>
              <w:rPr>
                <w:sz w:val="20"/>
                <w:szCs w:val="20"/>
                <w:lang w:val="ru-RU"/>
              </w:rPr>
              <w:t>Верхнечернавского</w:t>
            </w:r>
            <w:proofErr w:type="spellEnd"/>
            <w:r>
              <w:rPr>
                <w:sz w:val="20"/>
                <w:szCs w:val="20"/>
                <w:lang w:val="ru-RU"/>
              </w:rPr>
              <w:t xml:space="preserve"> МО, </w:t>
            </w:r>
            <w:proofErr w:type="spellStart"/>
            <w:r>
              <w:rPr>
                <w:sz w:val="20"/>
                <w:szCs w:val="20"/>
                <w:lang w:val="ru-RU"/>
              </w:rPr>
              <w:t>Кряжимского</w:t>
            </w:r>
            <w:proofErr w:type="spellEnd"/>
            <w:r>
              <w:rPr>
                <w:sz w:val="20"/>
                <w:szCs w:val="20"/>
                <w:lang w:val="ru-RU"/>
              </w:rPr>
              <w:t xml:space="preserve"> МО, </w:t>
            </w:r>
            <w:proofErr w:type="spellStart"/>
            <w:r>
              <w:rPr>
                <w:sz w:val="20"/>
                <w:szCs w:val="20"/>
                <w:lang w:val="ru-RU"/>
              </w:rPr>
              <w:t>Кур</w:t>
            </w:r>
            <w:r>
              <w:rPr>
                <w:sz w:val="20"/>
                <w:szCs w:val="20"/>
                <w:lang w:val="ru-RU"/>
              </w:rPr>
              <w:t>и</w:t>
            </w:r>
            <w:r>
              <w:rPr>
                <w:sz w:val="20"/>
                <w:szCs w:val="20"/>
                <w:lang w:val="ru-RU"/>
              </w:rPr>
              <w:t>ловского</w:t>
            </w:r>
            <w:proofErr w:type="spellEnd"/>
            <w:r>
              <w:rPr>
                <w:sz w:val="20"/>
                <w:szCs w:val="20"/>
                <w:lang w:val="ru-RU"/>
              </w:rPr>
              <w:t xml:space="preserve"> МО, Междур</w:t>
            </w:r>
            <w:r>
              <w:rPr>
                <w:sz w:val="20"/>
                <w:szCs w:val="20"/>
                <w:lang w:val="ru-RU"/>
              </w:rPr>
              <w:t>е</w:t>
            </w:r>
            <w:r>
              <w:rPr>
                <w:sz w:val="20"/>
                <w:szCs w:val="20"/>
                <w:lang w:val="ru-RU"/>
              </w:rPr>
              <w:t xml:space="preserve">ченского МО, </w:t>
            </w:r>
            <w:proofErr w:type="spellStart"/>
            <w:r>
              <w:rPr>
                <w:sz w:val="20"/>
                <w:szCs w:val="20"/>
                <w:lang w:val="ru-RU"/>
              </w:rPr>
              <w:t>Широкобу</w:t>
            </w:r>
            <w:r>
              <w:rPr>
                <w:sz w:val="20"/>
                <w:szCs w:val="20"/>
                <w:lang w:val="ru-RU"/>
              </w:rPr>
              <w:t>е</w:t>
            </w:r>
            <w:r>
              <w:rPr>
                <w:sz w:val="20"/>
                <w:szCs w:val="20"/>
                <w:lang w:val="ru-RU"/>
              </w:rPr>
              <w:t>ракского</w:t>
            </w:r>
            <w:proofErr w:type="spellEnd"/>
            <w:r>
              <w:rPr>
                <w:sz w:val="20"/>
                <w:szCs w:val="20"/>
                <w:lang w:val="ru-RU"/>
              </w:rPr>
              <w:t xml:space="preserve"> МО</w:t>
            </w:r>
          </w:p>
        </w:tc>
        <w:tc>
          <w:tcPr>
            <w:tcW w:w="708" w:type="dxa"/>
          </w:tcPr>
          <w:p w:rsidR="00B835CD" w:rsidRDefault="00B835CD" w:rsidP="005568E9">
            <w:pPr>
              <w:pStyle w:val="aff6"/>
              <w:ind w:firstLine="0"/>
              <w:jc w:val="center"/>
              <w:rPr>
                <w:sz w:val="20"/>
                <w:szCs w:val="20"/>
                <w:lang w:val="ru-RU"/>
              </w:rPr>
            </w:pPr>
            <w:r>
              <w:rPr>
                <w:sz w:val="20"/>
                <w:szCs w:val="20"/>
                <w:lang w:val="ru-RU"/>
              </w:rPr>
              <w:t>200</w:t>
            </w:r>
          </w:p>
        </w:tc>
      </w:tr>
      <w:bookmarkEnd w:id="107"/>
      <w:tr w:rsidR="00F50685" w:rsidRPr="00C85A47" w:rsidTr="00060E90">
        <w:trPr>
          <w:cantSplit/>
        </w:trPr>
        <w:tc>
          <w:tcPr>
            <w:tcW w:w="1162" w:type="dxa"/>
            <w:vMerge/>
            <w:shd w:val="clear" w:color="auto" w:fill="F2F2F2" w:themeFill="background1" w:themeFillShade="F2"/>
          </w:tcPr>
          <w:p w:rsidR="00F50685" w:rsidRPr="00C85A47" w:rsidRDefault="00F50685" w:rsidP="005568E9">
            <w:pPr>
              <w:pStyle w:val="aff6"/>
              <w:ind w:firstLine="0"/>
              <w:jc w:val="left"/>
              <w:rPr>
                <w:sz w:val="20"/>
                <w:szCs w:val="20"/>
                <w:lang w:val="ru-RU"/>
              </w:rPr>
            </w:pPr>
          </w:p>
        </w:tc>
        <w:tc>
          <w:tcPr>
            <w:tcW w:w="2694" w:type="dxa"/>
            <w:vMerge w:val="restart"/>
          </w:tcPr>
          <w:p w:rsidR="00F50685" w:rsidRPr="00C85A47" w:rsidRDefault="00F50685" w:rsidP="00596B29">
            <w:pPr>
              <w:pStyle w:val="aff6"/>
              <w:ind w:firstLine="0"/>
              <w:jc w:val="left"/>
              <w:rPr>
                <w:sz w:val="20"/>
                <w:szCs w:val="20"/>
                <w:lang w:val="ru-RU"/>
              </w:rPr>
            </w:pPr>
            <w:r w:rsidRPr="00C85A47">
              <w:rPr>
                <w:sz w:val="20"/>
                <w:szCs w:val="20"/>
                <w:lang w:val="ru-RU"/>
              </w:rPr>
              <w:t>Расчетный показатель макс</w:t>
            </w:r>
            <w:r w:rsidRPr="00C85A47">
              <w:rPr>
                <w:sz w:val="20"/>
                <w:szCs w:val="20"/>
                <w:lang w:val="ru-RU"/>
              </w:rPr>
              <w:t>и</w:t>
            </w:r>
            <w:r w:rsidRPr="00C85A47">
              <w:rPr>
                <w:sz w:val="20"/>
                <w:szCs w:val="20"/>
                <w:lang w:val="ru-RU"/>
              </w:rPr>
              <w:t>мально допустимого уровня территориальной доступности</w:t>
            </w:r>
          </w:p>
        </w:tc>
        <w:tc>
          <w:tcPr>
            <w:tcW w:w="2268" w:type="dxa"/>
          </w:tcPr>
          <w:p w:rsidR="00F50685" w:rsidRPr="002B690D" w:rsidRDefault="00F50685" w:rsidP="00C1728D">
            <w:pPr>
              <w:pStyle w:val="aff6"/>
              <w:ind w:firstLine="0"/>
              <w:jc w:val="left"/>
              <w:rPr>
                <w:sz w:val="20"/>
                <w:szCs w:val="20"/>
                <w:lang w:val="ru-RU"/>
              </w:rPr>
            </w:pPr>
            <w:r w:rsidRPr="00BE7242">
              <w:rPr>
                <w:sz w:val="20"/>
                <w:szCs w:val="20"/>
                <w:lang w:val="ru-RU"/>
              </w:rPr>
              <w:t>Транспортн</w:t>
            </w:r>
            <w:r>
              <w:rPr>
                <w:sz w:val="20"/>
                <w:szCs w:val="20"/>
                <w:lang w:val="ru-RU"/>
              </w:rPr>
              <w:t>ая</w:t>
            </w:r>
            <w:r w:rsidRPr="00BE7242">
              <w:rPr>
                <w:sz w:val="20"/>
                <w:szCs w:val="20"/>
                <w:lang w:val="ru-RU"/>
              </w:rPr>
              <w:t xml:space="preserve"> досту</w:t>
            </w:r>
            <w:r w:rsidRPr="00BE7242">
              <w:rPr>
                <w:sz w:val="20"/>
                <w:szCs w:val="20"/>
                <w:lang w:val="ru-RU"/>
              </w:rPr>
              <w:t>п</w:t>
            </w:r>
            <w:r w:rsidRPr="00BE7242">
              <w:rPr>
                <w:sz w:val="20"/>
                <w:szCs w:val="20"/>
                <w:lang w:val="ru-RU"/>
              </w:rPr>
              <w:t>но</w:t>
            </w:r>
            <w:r>
              <w:rPr>
                <w:sz w:val="20"/>
                <w:szCs w:val="20"/>
                <w:lang w:val="ru-RU"/>
              </w:rPr>
              <w:t>сть, мин.</w:t>
            </w:r>
          </w:p>
        </w:tc>
        <w:tc>
          <w:tcPr>
            <w:tcW w:w="3118" w:type="dxa"/>
            <w:gridSpan w:val="2"/>
          </w:tcPr>
          <w:p w:rsidR="00F50685" w:rsidRDefault="00F50685" w:rsidP="00C1728D">
            <w:pPr>
              <w:pStyle w:val="aff6"/>
              <w:ind w:firstLine="0"/>
              <w:jc w:val="center"/>
              <w:rPr>
                <w:sz w:val="20"/>
                <w:szCs w:val="20"/>
                <w:lang w:val="ru-RU"/>
              </w:rPr>
            </w:pPr>
            <w:r>
              <w:rPr>
                <w:sz w:val="20"/>
                <w:szCs w:val="20"/>
                <w:lang w:val="ru-RU"/>
              </w:rPr>
              <w:t>30</w:t>
            </w:r>
          </w:p>
        </w:tc>
      </w:tr>
      <w:tr w:rsidR="00F50685" w:rsidRPr="00C85A47" w:rsidTr="00060E90">
        <w:trPr>
          <w:cantSplit/>
        </w:trPr>
        <w:tc>
          <w:tcPr>
            <w:tcW w:w="1162" w:type="dxa"/>
            <w:vMerge/>
            <w:shd w:val="clear" w:color="auto" w:fill="F2F2F2" w:themeFill="background1" w:themeFillShade="F2"/>
          </w:tcPr>
          <w:p w:rsidR="00F50685" w:rsidRPr="00C85A47" w:rsidRDefault="00F50685" w:rsidP="005568E9">
            <w:pPr>
              <w:pStyle w:val="aff6"/>
              <w:ind w:firstLine="0"/>
              <w:jc w:val="left"/>
              <w:rPr>
                <w:sz w:val="20"/>
                <w:szCs w:val="20"/>
                <w:lang w:val="ru-RU"/>
              </w:rPr>
            </w:pPr>
          </w:p>
        </w:tc>
        <w:tc>
          <w:tcPr>
            <w:tcW w:w="2694" w:type="dxa"/>
            <w:vMerge/>
          </w:tcPr>
          <w:p w:rsidR="00F50685" w:rsidRPr="00C85A47" w:rsidRDefault="00F50685" w:rsidP="00596B29">
            <w:pPr>
              <w:pStyle w:val="aff6"/>
              <w:ind w:firstLine="0"/>
              <w:jc w:val="left"/>
              <w:rPr>
                <w:sz w:val="20"/>
                <w:szCs w:val="20"/>
                <w:lang w:val="ru-RU"/>
              </w:rPr>
            </w:pPr>
          </w:p>
        </w:tc>
        <w:tc>
          <w:tcPr>
            <w:tcW w:w="2268" w:type="dxa"/>
          </w:tcPr>
          <w:p w:rsidR="00F50685" w:rsidRPr="00BE7242" w:rsidRDefault="00F50685" w:rsidP="00C1728D">
            <w:pPr>
              <w:pStyle w:val="aff6"/>
              <w:ind w:firstLine="0"/>
              <w:jc w:val="left"/>
              <w:rPr>
                <w:sz w:val="20"/>
                <w:szCs w:val="20"/>
                <w:lang w:val="ru-RU"/>
              </w:rPr>
            </w:pPr>
            <w:r>
              <w:rPr>
                <w:sz w:val="20"/>
                <w:szCs w:val="20"/>
                <w:lang w:val="ru-RU"/>
              </w:rPr>
              <w:t>П</w:t>
            </w:r>
            <w:proofErr w:type="spellStart"/>
            <w:r>
              <w:rPr>
                <w:sz w:val="20"/>
                <w:szCs w:val="20"/>
              </w:rPr>
              <w:t>ешеходная</w:t>
            </w:r>
            <w:proofErr w:type="spellEnd"/>
            <w:r>
              <w:rPr>
                <w:sz w:val="20"/>
                <w:szCs w:val="20"/>
              </w:rPr>
              <w:t xml:space="preserve"> (</w:t>
            </w:r>
            <w:proofErr w:type="spellStart"/>
            <w:r>
              <w:rPr>
                <w:sz w:val="20"/>
                <w:szCs w:val="20"/>
              </w:rPr>
              <w:t>шаговая</w:t>
            </w:r>
            <w:proofErr w:type="spellEnd"/>
            <w:r>
              <w:rPr>
                <w:sz w:val="20"/>
                <w:szCs w:val="20"/>
              </w:rPr>
              <w:t>)</w:t>
            </w:r>
            <w:r w:rsidR="00705F1D">
              <w:rPr>
                <w:sz w:val="20"/>
                <w:szCs w:val="20"/>
                <w:lang w:val="ru-RU"/>
              </w:rPr>
              <w:t xml:space="preserve"> </w:t>
            </w:r>
            <w:r>
              <w:rPr>
                <w:sz w:val="20"/>
                <w:szCs w:val="20"/>
                <w:lang w:val="ru-RU"/>
              </w:rPr>
              <w:t>доступность, мин.</w:t>
            </w:r>
          </w:p>
        </w:tc>
        <w:tc>
          <w:tcPr>
            <w:tcW w:w="3118" w:type="dxa"/>
            <w:gridSpan w:val="2"/>
          </w:tcPr>
          <w:p w:rsidR="00F50685" w:rsidRDefault="00F50685" w:rsidP="00C1728D">
            <w:pPr>
              <w:pStyle w:val="aff6"/>
              <w:ind w:firstLine="0"/>
              <w:jc w:val="center"/>
              <w:rPr>
                <w:sz w:val="20"/>
                <w:szCs w:val="20"/>
                <w:lang w:val="ru-RU"/>
              </w:rPr>
            </w:pPr>
            <w:r>
              <w:rPr>
                <w:sz w:val="20"/>
                <w:szCs w:val="20"/>
                <w:lang w:val="ru-RU"/>
              </w:rPr>
              <w:t>30</w:t>
            </w:r>
          </w:p>
        </w:tc>
      </w:tr>
      <w:tr w:rsidR="00F50685" w:rsidRPr="00C85A47" w:rsidTr="00060E90">
        <w:trPr>
          <w:cantSplit/>
        </w:trPr>
        <w:tc>
          <w:tcPr>
            <w:tcW w:w="1162" w:type="dxa"/>
            <w:vMerge w:val="restart"/>
            <w:shd w:val="clear" w:color="auto" w:fill="F2F2F2" w:themeFill="background1" w:themeFillShade="F2"/>
          </w:tcPr>
          <w:p w:rsidR="00F50685" w:rsidRPr="00C85A47" w:rsidRDefault="00F50685" w:rsidP="005568E9">
            <w:pPr>
              <w:pStyle w:val="aff6"/>
              <w:ind w:firstLine="0"/>
              <w:jc w:val="left"/>
              <w:rPr>
                <w:sz w:val="20"/>
                <w:szCs w:val="20"/>
                <w:lang w:val="ru-RU"/>
              </w:rPr>
            </w:pPr>
            <w:r>
              <w:rPr>
                <w:sz w:val="20"/>
                <w:szCs w:val="20"/>
                <w:lang w:val="ru-RU"/>
              </w:rPr>
              <w:t>Филиал сельского дома кул</w:t>
            </w:r>
            <w:r>
              <w:rPr>
                <w:sz w:val="20"/>
                <w:szCs w:val="20"/>
                <w:lang w:val="ru-RU"/>
              </w:rPr>
              <w:t>ь</w:t>
            </w:r>
            <w:r>
              <w:rPr>
                <w:sz w:val="20"/>
                <w:szCs w:val="20"/>
                <w:lang w:val="ru-RU"/>
              </w:rPr>
              <w:t>туры</w:t>
            </w:r>
          </w:p>
        </w:tc>
        <w:tc>
          <w:tcPr>
            <w:tcW w:w="2694" w:type="dxa"/>
          </w:tcPr>
          <w:p w:rsidR="00F50685" w:rsidRPr="00C85A47" w:rsidRDefault="00F50685" w:rsidP="00596B29">
            <w:pPr>
              <w:pStyle w:val="aff6"/>
              <w:ind w:firstLine="0"/>
              <w:jc w:val="left"/>
              <w:rPr>
                <w:sz w:val="20"/>
                <w:szCs w:val="20"/>
                <w:lang w:val="ru-RU"/>
              </w:rPr>
            </w:pPr>
            <w:r w:rsidRPr="00C85A47">
              <w:rPr>
                <w:sz w:val="20"/>
                <w:szCs w:val="20"/>
                <w:lang w:val="ru-RU"/>
              </w:rPr>
              <w:t>Расчетный показатель мин</w:t>
            </w:r>
            <w:r w:rsidRPr="00C85A47">
              <w:rPr>
                <w:sz w:val="20"/>
                <w:szCs w:val="20"/>
                <w:lang w:val="ru-RU"/>
              </w:rPr>
              <w:t>и</w:t>
            </w:r>
            <w:r w:rsidRPr="00C85A47">
              <w:rPr>
                <w:sz w:val="20"/>
                <w:szCs w:val="20"/>
                <w:lang w:val="ru-RU"/>
              </w:rPr>
              <w:t>мально допустимого уровня обеспеченности</w:t>
            </w:r>
          </w:p>
        </w:tc>
        <w:tc>
          <w:tcPr>
            <w:tcW w:w="2268" w:type="dxa"/>
          </w:tcPr>
          <w:p w:rsidR="00F50685" w:rsidRPr="00F50685" w:rsidRDefault="00F50685" w:rsidP="009834BD">
            <w:pPr>
              <w:pStyle w:val="aff6"/>
              <w:ind w:firstLine="0"/>
              <w:jc w:val="left"/>
              <w:rPr>
                <w:sz w:val="20"/>
                <w:szCs w:val="20"/>
                <w:lang w:val="ru-RU"/>
              </w:rPr>
            </w:pPr>
            <w:r>
              <w:rPr>
                <w:sz w:val="20"/>
                <w:szCs w:val="20"/>
                <w:lang w:val="ru-RU"/>
              </w:rPr>
              <w:t>Количество объектов на 1000 жителей сельского поселения, без учета чи</w:t>
            </w:r>
            <w:r>
              <w:rPr>
                <w:sz w:val="20"/>
                <w:szCs w:val="20"/>
                <w:lang w:val="ru-RU"/>
              </w:rPr>
              <w:t>с</w:t>
            </w:r>
            <w:r>
              <w:rPr>
                <w:sz w:val="20"/>
                <w:szCs w:val="20"/>
                <w:lang w:val="ru-RU"/>
              </w:rPr>
              <w:t>ленности населения а</w:t>
            </w:r>
            <w:r>
              <w:rPr>
                <w:sz w:val="20"/>
                <w:szCs w:val="20"/>
                <w:lang w:val="ru-RU"/>
              </w:rPr>
              <w:t>д</w:t>
            </w:r>
            <w:r>
              <w:rPr>
                <w:sz w:val="20"/>
                <w:szCs w:val="20"/>
                <w:lang w:val="ru-RU"/>
              </w:rPr>
              <w:t>министративного центра сельского поселения, ед.</w:t>
            </w:r>
          </w:p>
        </w:tc>
        <w:tc>
          <w:tcPr>
            <w:tcW w:w="3118" w:type="dxa"/>
            <w:gridSpan w:val="2"/>
          </w:tcPr>
          <w:p w:rsidR="00F50685" w:rsidRPr="00D64B01" w:rsidRDefault="00F50685" w:rsidP="005568E9">
            <w:pPr>
              <w:pStyle w:val="aff6"/>
              <w:ind w:firstLine="0"/>
              <w:jc w:val="center"/>
              <w:rPr>
                <w:sz w:val="20"/>
                <w:szCs w:val="20"/>
                <w:lang w:val="ru-RU"/>
              </w:rPr>
            </w:pPr>
            <w:r w:rsidRPr="00D64B01">
              <w:rPr>
                <w:sz w:val="20"/>
                <w:szCs w:val="20"/>
                <w:lang w:val="ru-RU"/>
              </w:rPr>
              <w:t>1</w:t>
            </w:r>
          </w:p>
        </w:tc>
      </w:tr>
      <w:tr w:rsidR="00F50685" w:rsidRPr="00C85A47" w:rsidTr="00060E90">
        <w:trPr>
          <w:cantSplit/>
        </w:trPr>
        <w:tc>
          <w:tcPr>
            <w:tcW w:w="1162" w:type="dxa"/>
            <w:vMerge/>
            <w:shd w:val="clear" w:color="auto" w:fill="F2F2F2" w:themeFill="background1" w:themeFillShade="F2"/>
          </w:tcPr>
          <w:p w:rsidR="00F50685" w:rsidRDefault="00F50685" w:rsidP="005568E9">
            <w:pPr>
              <w:pStyle w:val="aff6"/>
              <w:ind w:firstLine="0"/>
              <w:jc w:val="left"/>
              <w:rPr>
                <w:sz w:val="20"/>
                <w:szCs w:val="20"/>
                <w:lang w:val="ru-RU"/>
              </w:rPr>
            </w:pPr>
          </w:p>
        </w:tc>
        <w:tc>
          <w:tcPr>
            <w:tcW w:w="2694" w:type="dxa"/>
          </w:tcPr>
          <w:p w:rsidR="00F50685" w:rsidRPr="00C85A47" w:rsidRDefault="00F50685" w:rsidP="00596B29">
            <w:pPr>
              <w:pStyle w:val="aff6"/>
              <w:ind w:firstLine="0"/>
              <w:jc w:val="left"/>
              <w:rPr>
                <w:sz w:val="20"/>
                <w:szCs w:val="20"/>
                <w:lang w:val="ru-RU"/>
              </w:rPr>
            </w:pPr>
            <w:r w:rsidRPr="00C85A47">
              <w:rPr>
                <w:sz w:val="20"/>
                <w:szCs w:val="20"/>
                <w:lang w:val="ru-RU"/>
              </w:rPr>
              <w:t>Расчетный показатель макс</w:t>
            </w:r>
            <w:r w:rsidRPr="00C85A47">
              <w:rPr>
                <w:sz w:val="20"/>
                <w:szCs w:val="20"/>
                <w:lang w:val="ru-RU"/>
              </w:rPr>
              <w:t>и</w:t>
            </w:r>
            <w:r w:rsidRPr="00C85A47">
              <w:rPr>
                <w:sz w:val="20"/>
                <w:szCs w:val="20"/>
                <w:lang w:val="ru-RU"/>
              </w:rPr>
              <w:t>мально допустимого уровня территориальной доступности</w:t>
            </w:r>
          </w:p>
        </w:tc>
        <w:tc>
          <w:tcPr>
            <w:tcW w:w="5386" w:type="dxa"/>
            <w:gridSpan w:val="3"/>
          </w:tcPr>
          <w:p w:rsidR="00F50685" w:rsidRPr="00D64B01" w:rsidRDefault="00F50685" w:rsidP="005568E9">
            <w:pPr>
              <w:pStyle w:val="aff6"/>
              <w:ind w:firstLine="0"/>
              <w:jc w:val="center"/>
              <w:rPr>
                <w:sz w:val="20"/>
                <w:szCs w:val="20"/>
                <w:lang w:val="ru-RU"/>
              </w:rPr>
            </w:pPr>
            <w:r>
              <w:rPr>
                <w:sz w:val="20"/>
                <w:szCs w:val="20"/>
                <w:lang w:val="ru-RU"/>
              </w:rPr>
              <w:t>Не нормируется</w:t>
            </w:r>
          </w:p>
        </w:tc>
      </w:tr>
      <w:tr w:rsidR="00F50685" w:rsidRPr="00C85A47" w:rsidTr="00060E90">
        <w:trPr>
          <w:cantSplit/>
        </w:trPr>
        <w:tc>
          <w:tcPr>
            <w:tcW w:w="9242" w:type="dxa"/>
            <w:gridSpan w:val="5"/>
            <w:shd w:val="clear" w:color="auto" w:fill="F2F2F2" w:themeFill="background1" w:themeFillShade="F2"/>
          </w:tcPr>
          <w:p w:rsidR="00F50685" w:rsidRPr="00056D3C" w:rsidRDefault="00F50685" w:rsidP="004E2F06">
            <w:pPr>
              <w:pStyle w:val="Default"/>
              <w:jc w:val="both"/>
              <w:rPr>
                <w:b/>
                <w:sz w:val="20"/>
                <w:szCs w:val="20"/>
              </w:rPr>
            </w:pPr>
            <w:r w:rsidRPr="00056D3C">
              <w:rPr>
                <w:b/>
                <w:sz w:val="20"/>
                <w:szCs w:val="20"/>
              </w:rPr>
              <w:lastRenderedPageBreak/>
              <w:t>Примечани</w:t>
            </w:r>
            <w:r>
              <w:rPr>
                <w:b/>
                <w:sz w:val="20"/>
                <w:szCs w:val="20"/>
              </w:rPr>
              <w:t>е</w:t>
            </w:r>
            <w:r w:rsidRPr="00056D3C">
              <w:rPr>
                <w:b/>
                <w:sz w:val="20"/>
                <w:szCs w:val="20"/>
              </w:rPr>
              <w:t>:</w:t>
            </w:r>
          </w:p>
          <w:p w:rsidR="00F50685" w:rsidRDefault="00F50685" w:rsidP="004E2F06">
            <w:pPr>
              <w:pStyle w:val="aff6"/>
              <w:ind w:firstLine="0"/>
              <w:jc w:val="left"/>
              <w:rPr>
                <w:sz w:val="20"/>
                <w:szCs w:val="20"/>
                <w:lang w:val="ru-RU"/>
              </w:rPr>
            </w:pPr>
            <w:r>
              <w:rPr>
                <w:sz w:val="20"/>
                <w:szCs w:val="20"/>
                <w:lang w:val="ru-RU"/>
              </w:rPr>
              <w:t>1. Дом культуры размещается в административном центре сельского поселения</w:t>
            </w:r>
            <w:r w:rsidR="008341B2">
              <w:rPr>
                <w:sz w:val="20"/>
                <w:szCs w:val="20"/>
                <w:lang w:val="ru-RU"/>
              </w:rPr>
              <w:t>.</w:t>
            </w:r>
          </w:p>
          <w:p w:rsidR="008341B2" w:rsidRDefault="008341B2" w:rsidP="008341B2">
            <w:pPr>
              <w:pStyle w:val="aff6"/>
              <w:ind w:firstLine="0"/>
              <w:jc w:val="left"/>
              <w:rPr>
                <w:sz w:val="20"/>
                <w:szCs w:val="20"/>
                <w:lang w:val="ru-RU"/>
              </w:rPr>
            </w:pPr>
            <w:r>
              <w:rPr>
                <w:sz w:val="20"/>
                <w:szCs w:val="20"/>
                <w:lang w:val="ru-RU"/>
              </w:rPr>
              <w:t xml:space="preserve">2. Число посадочных мест устанавливается </w:t>
            </w:r>
            <w:r w:rsidRPr="00313304">
              <w:rPr>
                <w:sz w:val="20"/>
                <w:szCs w:val="20"/>
                <w:lang w:val="ru-RU"/>
              </w:rPr>
              <w:t>на совокупное количество</w:t>
            </w:r>
            <w:r w:rsidR="00705F1D">
              <w:rPr>
                <w:sz w:val="20"/>
                <w:szCs w:val="20"/>
                <w:lang w:val="ru-RU"/>
              </w:rPr>
              <w:t xml:space="preserve"> </w:t>
            </w:r>
            <w:r w:rsidRPr="00313304">
              <w:rPr>
                <w:sz w:val="20"/>
                <w:szCs w:val="20"/>
                <w:lang w:val="ru-RU"/>
              </w:rPr>
              <w:t>учреждений клубного типа в мун</w:t>
            </w:r>
            <w:r w:rsidRPr="00313304">
              <w:rPr>
                <w:sz w:val="20"/>
                <w:szCs w:val="20"/>
                <w:lang w:val="ru-RU"/>
              </w:rPr>
              <w:t>и</w:t>
            </w:r>
            <w:r w:rsidRPr="00313304">
              <w:rPr>
                <w:sz w:val="20"/>
                <w:szCs w:val="20"/>
                <w:lang w:val="ru-RU"/>
              </w:rPr>
              <w:t>ципальном образовании</w:t>
            </w:r>
            <w:r>
              <w:rPr>
                <w:sz w:val="20"/>
                <w:szCs w:val="20"/>
                <w:lang w:val="ru-RU"/>
              </w:rPr>
              <w:t>.</w:t>
            </w:r>
          </w:p>
          <w:p w:rsidR="00F50685" w:rsidRDefault="008341B2" w:rsidP="008341B2">
            <w:pPr>
              <w:pStyle w:val="aff6"/>
              <w:ind w:firstLine="0"/>
              <w:jc w:val="left"/>
              <w:rPr>
                <w:sz w:val="20"/>
                <w:szCs w:val="20"/>
                <w:lang w:val="ru-RU"/>
              </w:rPr>
            </w:pPr>
            <w:r>
              <w:rPr>
                <w:sz w:val="20"/>
                <w:szCs w:val="20"/>
                <w:lang w:val="ru-RU"/>
              </w:rPr>
              <w:t xml:space="preserve">3. </w:t>
            </w:r>
            <w:r w:rsidRPr="00DD20E3">
              <w:rPr>
                <w:sz w:val="20"/>
                <w:szCs w:val="20"/>
                <w:lang w:val="ru-RU"/>
              </w:rPr>
              <w:t>Минимальная доля мест для людей на креслах-колясках в зрительных залах и других зрелищных объе</w:t>
            </w:r>
            <w:r w:rsidRPr="00DD20E3">
              <w:rPr>
                <w:sz w:val="20"/>
                <w:szCs w:val="20"/>
                <w:lang w:val="ru-RU"/>
              </w:rPr>
              <w:t>к</w:t>
            </w:r>
            <w:r w:rsidRPr="00DD20E3">
              <w:rPr>
                <w:sz w:val="20"/>
                <w:szCs w:val="20"/>
                <w:lang w:val="ru-RU"/>
              </w:rPr>
              <w:t>тах со стационарными местами – 1% в соответствии с СП 59.13330.2012 «Доступность зданий и сооруж</w:t>
            </w:r>
            <w:r w:rsidRPr="00DD20E3">
              <w:rPr>
                <w:sz w:val="20"/>
                <w:szCs w:val="20"/>
                <w:lang w:val="ru-RU"/>
              </w:rPr>
              <w:t>е</w:t>
            </w:r>
            <w:r w:rsidRPr="00DD20E3">
              <w:rPr>
                <w:sz w:val="20"/>
                <w:szCs w:val="20"/>
                <w:lang w:val="ru-RU"/>
              </w:rPr>
              <w:t xml:space="preserve">ний для </w:t>
            </w:r>
            <w:proofErr w:type="spellStart"/>
            <w:r w:rsidRPr="00DD20E3">
              <w:rPr>
                <w:sz w:val="20"/>
                <w:szCs w:val="20"/>
                <w:lang w:val="ru-RU"/>
              </w:rPr>
              <w:t>маломобильных</w:t>
            </w:r>
            <w:proofErr w:type="spellEnd"/>
            <w:r w:rsidRPr="00DD20E3">
              <w:rPr>
                <w:sz w:val="20"/>
                <w:szCs w:val="20"/>
                <w:lang w:val="ru-RU"/>
              </w:rPr>
              <w:t xml:space="preserve"> групп населения. Актуализированная редакция </w:t>
            </w:r>
            <w:proofErr w:type="spellStart"/>
            <w:r w:rsidRPr="00DD20E3">
              <w:rPr>
                <w:sz w:val="20"/>
                <w:szCs w:val="20"/>
                <w:lang w:val="ru-RU"/>
              </w:rPr>
              <w:t>СНиП</w:t>
            </w:r>
            <w:proofErr w:type="spellEnd"/>
            <w:r w:rsidRPr="00DD20E3">
              <w:rPr>
                <w:sz w:val="20"/>
                <w:szCs w:val="20"/>
                <w:lang w:val="ru-RU"/>
              </w:rPr>
              <w:t xml:space="preserve"> 35-01-2001».</w:t>
            </w:r>
          </w:p>
        </w:tc>
      </w:tr>
    </w:tbl>
    <w:p w:rsidR="00A64C3A" w:rsidRDefault="00B50753" w:rsidP="0057385A">
      <w:pPr>
        <w:pStyle w:val="20"/>
        <w:numPr>
          <w:ilvl w:val="1"/>
          <w:numId w:val="13"/>
        </w:numPr>
        <w:ind w:left="0" w:firstLine="0"/>
      </w:pPr>
      <w:bookmarkStart w:id="108" w:name="_Toc499049179"/>
      <w:bookmarkStart w:id="109" w:name="OLE_LINK948"/>
      <w:bookmarkEnd w:id="98"/>
      <w:bookmarkEnd w:id="99"/>
      <w:bookmarkEnd w:id="100"/>
      <w:bookmarkEnd w:id="101"/>
      <w:bookmarkEnd w:id="102"/>
      <w:bookmarkEnd w:id="103"/>
      <w:bookmarkEnd w:id="104"/>
      <w:r>
        <w:t xml:space="preserve">Объекты </w:t>
      </w:r>
      <w:r w:rsidR="00146C7F">
        <w:t>местного значения сельского поселения</w:t>
      </w:r>
      <w:r w:rsidR="00A64C3A">
        <w:t xml:space="preserve"> в области </w:t>
      </w:r>
      <w:bookmarkStart w:id="110" w:name="OLE_LINK1059"/>
      <w:bookmarkStart w:id="111" w:name="OLE_LINK1060"/>
      <w:bookmarkStart w:id="112" w:name="OLE_LINK1061"/>
      <w:r w:rsidR="00A64C3A" w:rsidRPr="00A64C3A">
        <w:t>благоустройств</w:t>
      </w:r>
      <w:r w:rsidR="00A64C3A">
        <w:t>а</w:t>
      </w:r>
      <w:r w:rsidR="00A64C3A" w:rsidRPr="00A64C3A">
        <w:t xml:space="preserve"> и озеленени</w:t>
      </w:r>
      <w:r w:rsidR="00A64C3A">
        <w:t>я</w:t>
      </w:r>
      <w:r w:rsidR="00A64C3A" w:rsidRPr="00A64C3A">
        <w:t xml:space="preserve"> территории </w:t>
      </w:r>
      <w:r w:rsidR="000B4A8C">
        <w:t>поселения</w:t>
      </w:r>
      <w:bookmarkEnd w:id="108"/>
      <w:bookmarkEnd w:id="110"/>
      <w:bookmarkEnd w:id="111"/>
      <w:bookmarkEnd w:id="112"/>
    </w:p>
    <w:p w:rsidR="00922C9D" w:rsidRPr="00FB7B60" w:rsidRDefault="00CE23C7" w:rsidP="00922C9D">
      <w:pPr>
        <w:spacing w:before="120"/>
        <w:jc w:val="right"/>
        <w:rPr>
          <w:b/>
          <w:i/>
        </w:rPr>
      </w:pPr>
      <w:bookmarkStart w:id="113" w:name="OLE_LINK1099"/>
      <w:r>
        <w:rPr>
          <w:b/>
          <w:i/>
        </w:rPr>
        <w:t>Таблица 1.7</w:t>
      </w:r>
    </w:p>
    <w:p w:rsidR="00922C9D" w:rsidRDefault="00F85F23" w:rsidP="00922C9D">
      <w:pPr>
        <w:spacing w:after="120"/>
        <w:ind w:firstLine="0"/>
        <w:jc w:val="center"/>
        <w:rPr>
          <w:b/>
          <w:i/>
        </w:rPr>
      </w:pPr>
      <w:r w:rsidRPr="00E434BF">
        <w:rPr>
          <w:b/>
          <w:i/>
        </w:rPr>
        <w:t xml:space="preserve">Расчетные показатели, устанавливаемые для объектов </w:t>
      </w:r>
      <w:r w:rsidR="00146C7F">
        <w:rPr>
          <w:b/>
          <w:i/>
        </w:rPr>
        <w:t>местного значения сельского поселения</w:t>
      </w:r>
      <w:r w:rsidR="0059369B">
        <w:rPr>
          <w:b/>
          <w:i/>
        </w:rPr>
        <w:t xml:space="preserve"> </w:t>
      </w:r>
      <w:r w:rsidR="00922C9D" w:rsidRPr="00FB7B60">
        <w:rPr>
          <w:b/>
          <w:i/>
        </w:rPr>
        <w:t xml:space="preserve">в области </w:t>
      </w:r>
      <w:r w:rsidR="00922C9D" w:rsidRPr="00922C9D">
        <w:rPr>
          <w:b/>
          <w:i/>
        </w:rPr>
        <w:t xml:space="preserve">благоустройства и озеленения территории </w:t>
      </w:r>
      <w:r w:rsidR="000B4A8C">
        <w:rPr>
          <w:b/>
          <w:i/>
        </w:rPr>
        <w:t>поселения</w:t>
      </w:r>
    </w:p>
    <w:tbl>
      <w:tblPr>
        <w:tblStyle w:val="af1"/>
        <w:tblW w:w="9384" w:type="dxa"/>
        <w:tblBorders>
          <w:top w:val="single" w:sz="12" w:space="0" w:color="000000" w:themeColor="text1"/>
          <w:left w:val="single" w:sz="12" w:space="0" w:color="000000" w:themeColor="text1"/>
          <w:bottom w:val="single" w:sz="12" w:space="0" w:color="000000" w:themeColor="text1"/>
          <w:right w:val="single" w:sz="12" w:space="0" w:color="000000" w:themeColor="text1"/>
          <w:insideH w:val="single" w:sz="12" w:space="0" w:color="000000" w:themeColor="text1"/>
          <w:insideV w:val="single" w:sz="12" w:space="0" w:color="000000" w:themeColor="text1"/>
        </w:tblBorders>
        <w:tblLayout w:type="fixed"/>
        <w:tblCellMar>
          <w:left w:w="28" w:type="dxa"/>
          <w:right w:w="28" w:type="dxa"/>
        </w:tblCellMar>
        <w:tblLook w:val="04A0"/>
      </w:tblPr>
      <w:tblGrid>
        <w:gridCol w:w="2013"/>
        <w:gridCol w:w="4111"/>
        <w:gridCol w:w="1984"/>
        <w:gridCol w:w="1276"/>
      </w:tblGrid>
      <w:tr w:rsidR="004E2F06" w:rsidRPr="00C85A47" w:rsidTr="000C39F0">
        <w:trPr>
          <w:cantSplit/>
          <w:tblHeader/>
        </w:trPr>
        <w:tc>
          <w:tcPr>
            <w:tcW w:w="2013" w:type="dxa"/>
            <w:shd w:val="clear" w:color="auto" w:fill="D9D9D9" w:themeFill="background1" w:themeFillShade="D9"/>
          </w:tcPr>
          <w:p w:rsidR="004E2F06" w:rsidRPr="00C85A47" w:rsidRDefault="004E2F06" w:rsidP="005568E9">
            <w:pPr>
              <w:pStyle w:val="aff6"/>
              <w:ind w:firstLine="0"/>
              <w:jc w:val="center"/>
              <w:rPr>
                <w:b/>
                <w:i/>
                <w:sz w:val="20"/>
                <w:szCs w:val="20"/>
                <w:lang w:val="ru-RU"/>
              </w:rPr>
            </w:pPr>
            <w:bookmarkStart w:id="114" w:name="OLE_LINK507"/>
            <w:bookmarkStart w:id="115" w:name="OLE_LINK508"/>
            <w:r w:rsidRPr="00C85A47">
              <w:rPr>
                <w:b/>
                <w:i/>
                <w:sz w:val="20"/>
                <w:szCs w:val="20"/>
                <w:lang w:val="ru-RU"/>
              </w:rPr>
              <w:t>Наименование вида объекта</w:t>
            </w:r>
          </w:p>
        </w:tc>
        <w:tc>
          <w:tcPr>
            <w:tcW w:w="4111" w:type="dxa"/>
            <w:shd w:val="clear" w:color="auto" w:fill="D9D9D9" w:themeFill="background1" w:themeFillShade="D9"/>
          </w:tcPr>
          <w:p w:rsidR="004E2F06" w:rsidRPr="00C85A47" w:rsidRDefault="004E2F06" w:rsidP="005568E9">
            <w:pPr>
              <w:pStyle w:val="aff6"/>
              <w:ind w:firstLine="0"/>
              <w:jc w:val="center"/>
              <w:rPr>
                <w:b/>
                <w:i/>
                <w:sz w:val="20"/>
                <w:szCs w:val="20"/>
                <w:lang w:val="ru-RU"/>
              </w:rPr>
            </w:pPr>
            <w:r w:rsidRPr="00C85A47">
              <w:rPr>
                <w:b/>
                <w:i/>
                <w:sz w:val="20"/>
                <w:szCs w:val="20"/>
                <w:lang w:val="ru-RU"/>
              </w:rPr>
              <w:t>Тип расчетного показателя</w:t>
            </w:r>
          </w:p>
        </w:tc>
        <w:tc>
          <w:tcPr>
            <w:tcW w:w="1984" w:type="dxa"/>
            <w:shd w:val="clear" w:color="auto" w:fill="D9D9D9" w:themeFill="background1" w:themeFillShade="D9"/>
          </w:tcPr>
          <w:p w:rsidR="004E2F06" w:rsidRPr="00C85A47" w:rsidRDefault="004E2F06" w:rsidP="005568E9">
            <w:pPr>
              <w:pStyle w:val="aff6"/>
              <w:ind w:firstLine="0"/>
              <w:jc w:val="center"/>
              <w:rPr>
                <w:b/>
                <w:i/>
                <w:sz w:val="20"/>
                <w:szCs w:val="20"/>
                <w:lang w:val="ru-RU"/>
              </w:rPr>
            </w:pPr>
            <w:r w:rsidRPr="00C85A47">
              <w:rPr>
                <w:b/>
                <w:i/>
                <w:sz w:val="20"/>
                <w:szCs w:val="20"/>
                <w:lang w:val="ru-RU"/>
              </w:rPr>
              <w:t>Наименование ра</w:t>
            </w:r>
            <w:r w:rsidRPr="00C85A47">
              <w:rPr>
                <w:b/>
                <w:i/>
                <w:sz w:val="20"/>
                <w:szCs w:val="20"/>
                <w:lang w:val="ru-RU"/>
              </w:rPr>
              <w:t>с</w:t>
            </w:r>
            <w:r w:rsidRPr="00C85A47">
              <w:rPr>
                <w:b/>
                <w:i/>
                <w:sz w:val="20"/>
                <w:szCs w:val="20"/>
                <w:lang w:val="ru-RU"/>
              </w:rPr>
              <w:t>четного показателя, единица измерения</w:t>
            </w:r>
          </w:p>
        </w:tc>
        <w:tc>
          <w:tcPr>
            <w:tcW w:w="1276" w:type="dxa"/>
            <w:shd w:val="clear" w:color="auto" w:fill="D9D9D9" w:themeFill="background1" w:themeFillShade="D9"/>
          </w:tcPr>
          <w:p w:rsidR="004E2F06" w:rsidRPr="00C85A47" w:rsidRDefault="004E2F06" w:rsidP="005568E9">
            <w:pPr>
              <w:pStyle w:val="aff6"/>
              <w:ind w:firstLine="0"/>
              <w:jc w:val="center"/>
              <w:rPr>
                <w:b/>
                <w:i/>
                <w:sz w:val="20"/>
                <w:szCs w:val="20"/>
                <w:lang w:val="ru-RU"/>
              </w:rPr>
            </w:pPr>
            <w:r w:rsidRPr="00C85A47">
              <w:rPr>
                <w:b/>
                <w:i/>
                <w:sz w:val="20"/>
                <w:szCs w:val="20"/>
                <w:lang w:val="ru-RU"/>
              </w:rPr>
              <w:t>Значение расчетного показателя</w:t>
            </w:r>
          </w:p>
        </w:tc>
      </w:tr>
      <w:tr w:rsidR="004E2F06" w:rsidRPr="00C85A47" w:rsidTr="000C39F0">
        <w:trPr>
          <w:cantSplit/>
        </w:trPr>
        <w:tc>
          <w:tcPr>
            <w:tcW w:w="2013" w:type="dxa"/>
            <w:vMerge w:val="restart"/>
            <w:shd w:val="clear" w:color="auto" w:fill="F2F2F2" w:themeFill="background1" w:themeFillShade="F2"/>
          </w:tcPr>
          <w:p w:rsidR="004E2F06" w:rsidRPr="00C85A47" w:rsidRDefault="004E2F06" w:rsidP="008C4A94">
            <w:pPr>
              <w:pStyle w:val="aff6"/>
              <w:ind w:firstLine="0"/>
              <w:jc w:val="left"/>
              <w:rPr>
                <w:sz w:val="20"/>
                <w:szCs w:val="20"/>
                <w:lang w:val="ru-RU"/>
              </w:rPr>
            </w:pPr>
            <w:r w:rsidRPr="00CC35FD">
              <w:rPr>
                <w:sz w:val="20"/>
                <w:szCs w:val="20"/>
                <w:lang w:val="ru-RU"/>
              </w:rPr>
              <w:t>Озелененные террит</w:t>
            </w:r>
            <w:r w:rsidRPr="00CC35FD">
              <w:rPr>
                <w:sz w:val="20"/>
                <w:szCs w:val="20"/>
                <w:lang w:val="ru-RU"/>
              </w:rPr>
              <w:t>о</w:t>
            </w:r>
            <w:r w:rsidRPr="00CC35FD">
              <w:rPr>
                <w:sz w:val="20"/>
                <w:szCs w:val="20"/>
                <w:lang w:val="ru-RU"/>
              </w:rPr>
              <w:t>рии общего пользов</w:t>
            </w:r>
            <w:r w:rsidRPr="00CC35FD">
              <w:rPr>
                <w:sz w:val="20"/>
                <w:szCs w:val="20"/>
                <w:lang w:val="ru-RU"/>
              </w:rPr>
              <w:t>а</w:t>
            </w:r>
            <w:r>
              <w:rPr>
                <w:sz w:val="20"/>
                <w:szCs w:val="20"/>
                <w:lang w:val="ru-RU"/>
              </w:rPr>
              <w:t>ния</w:t>
            </w:r>
          </w:p>
        </w:tc>
        <w:tc>
          <w:tcPr>
            <w:tcW w:w="4111" w:type="dxa"/>
          </w:tcPr>
          <w:p w:rsidR="004E2F06" w:rsidRPr="00C85A47" w:rsidRDefault="004E2F06" w:rsidP="008C4A94">
            <w:pPr>
              <w:pStyle w:val="aff6"/>
              <w:ind w:firstLine="0"/>
              <w:jc w:val="left"/>
              <w:rPr>
                <w:sz w:val="20"/>
                <w:szCs w:val="20"/>
                <w:lang w:val="ru-RU"/>
              </w:rPr>
            </w:pPr>
            <w:r w:rsidRPr="00C85A47">
              <w:rPr>
                <w:sz w:val="20"/>
                <w:szCs w:val="20"/>
                <w:lang w:val="ru-RU"/>
              </w:rPr>
              <w:t>Расчетный показатель минимально допустим</w:t>
            </w:r>
            <w:r w:rsidRPr="00C85A47">
              <w:rPr>
                <w:sz w:val="20"/>
                <w:szCs w:val="20"/>
                <w:lang w:val="ru-RU"/>
              </w:rPr>
              <w:t>о</w:t>
            </w:r>
            <w:r w:rsidRPr="00C85A47">
              <w:rPr>
                <w:sz w:val="20"/>
                <w:szCs w:val="20"/>
                <w:lang w:val="ru-RU"/>
              </w:rPr>
              <w:t>го уровня обеспеченности</w:t>
            </w:r>
          </w:p>
        </w:tc>
        <w:tc>
          <w:tcPr>
            <w:tcW w:w="1984" w:type="dxa"/>
          </w:tcPr>
          <w:p w:rsidR="004E2F06" w:rsidRPr="00810E4B" w:rsidRDefault="004E2F06" w:rsidP="00566271">
            <w:pPr>
              <w:pStyle w:val="aff6"/>
              <w:ind w:firstLine="0"/>
              <w:jc w:val="left"/>
              <w:rPr>
                <w:sz w:val="20"/>
                <w:szCs w:val="20"/>
                <w:lang w:val="ru-RU"/>
              </w:rPr>
            </w:pPr>
            <w:r>
              <w:rPr>
                <w:sz w:val="20"/>
                <w:szCs w:val="20"/>
                <w:lang w:val="ru-RU"/>
              </w:rPr>
              <w:t xml:space="preserve">Площадь территории, </w:t>
            </w:r>
            <w:bookmarkStart w:id="116" w:name="OLE_LINK573"/>
            <w:bookmarkStart w:id="117" w:name="OLE_LINK574"/>
            <w:bookmarkStart w:id="118" w:name="OLE_LINK575"/>
            <w:r>
              <w:rPr>
                <w:sz w:val="20"/>
                <w:szCs w:val="20"/>
                <w:lang w:val="ru-RU"/>
              </w:rPr>
              <w:t>м</w:t>
            </w:r>
            <w:proofErr w:type="gramStart"/>
            <w:r>
              <w:rPr>
                <w:sz w:val="20"/>
                <w:szCs w:val="20"/>
                <w:vertAlign w:val="superscript"/>
                <w:lang w:val="ru-RU"/>
              </w:rPr>
              <w:t>2</w:t>
            </w:r>
            <w:proofErr w:type="gramEnd"/>
            <w:r>
              <w:rPr>
                <w:sz w:val="20"/>
                <w:szCs w:val="20"/>
                <w:lang w:val="ru-RU"/>
              </w:rPr>
              <w:t>/чел.</w:t>
            </w:r>
            <w:bookmarkEnd w:id="116"/>
            <w:bookmarkEnd w:id="117"/>
            <w:bookmarkEnd w:id="118"/>
          </w:p>
        </w:tc>
        <w:tc>
          <w:tcPr>
            <w:tcW w:w="1276" w:type="dxa"/>
          </w:tcPr>
          <w:p w:rsidR="004E2F06" w:rsidRDefault="009618FF" w:rsidP="009618FF">
            <w:pPr>
              <w:pStyle w:val="aff6"/>
              <w:ind w:firstLine="0"/>
              <w:jc w:val="center"/>
              <w:rPr>
                <w:sz w:val="20"/>
                <w:szCs w:val="20"/>
                <w:lang w:val="ru-RU"/>
              </w:rPr>
            </w:pPr>
            <w:r>
              <w:rPr>
                <w:sz w:val="20"/>
                <w:szCs w:val="20"/>
                <w:lang w:val="ru-RU"/>
              </w:rPr>
              <w:t>12</w:t>
            </w:r>
          </w:p>
        </w:tc>
      </w:tr>
      <w:tr w:rsidR="004E2F06" w:rsidRPr="00C85A47" w:rsidTr="000C39F0">
        <w:trPr>
          <w:cantSplit/>
        </w:trPr>
        <w:tc>
          <w:tcPr>
            <w:tcW w:w="2013" w:type="dxa"/>
            <w:vMerge/>
            <w:shd w:val="clear" w:color="auto" w:fill="F2F2F2" w:themeFill="background1" w:themeFillShade="F2"/>
          </w:tcPr>
          <w:p w:rsidR="004E2F06" w:rsidRPr="00C85A47" w:rsidRDefault="004E2F06" w:rsidP="008C4A94">
            <w:pPr>
              <w:pStyle w:val="aff6"/>
              <w:ind w:firstLine="0"/>
              <w:jc w:val="left"/>
              <w:rPr>
                <w:sz w:val="20"/>
                <w:szCs w:val="20"/>
                <w:lang w:val="ru-RU"/>
              </w:rPr>
            </w:pPr>
          </w:p>
        </w:tc>
        <w:tc>
          <w:tcPr>
            <w:tcW w:w="4111" w:type="dxa"/>
          </w:tcPr>
          <w:p w:rsidR="004E2F06" w:rsidRPr="00C85A47" w:rsidRDefault="004E2F06" w:rsidP="008C4A94">
            <w:pPr>
              <w:pStyle w:val="aff6"/>
              <w:ind w:firstLine="0"/>
              <w:jc w:val="left"/>
              <w:rPr>
                <w:sz w:val="20"/>
                <w:szCs w:val="20"/>
                <w:lang w:val="ru-RU"/>
              </w:rPr>
            </w:pPr>
            <w:r w:rsidRPr="00C85A47">
              <w:rPr>
                <w:sz w:val="20"/>
                <w:szCs w:val="20"/>
                <w:lang w:val="ru-RU"/>
              </w:rPr>
              <w:t>Расчетный показатель максимально допуст</w:t>
            </w:r>
            <w:r w:rsidRPr="00C85A47">
              <w:rPr>
                <w:sz w:val="20"/>
                <w:szCs w:val="20"/>
                <w:lang w:val="ru-RU"/>
              </w:rPr>
              <w:t>и</w:t>
            </w:r>
            <w:r w:rsidRPr="00C85A47">
              <w:rPr>
                <w:sz w:val="20"/>
                <w:szCs w:val="20"/>
                <w:lang w:val="ru-RU"/>
              </w:rPr>
              <w:t>мого уровня территориальной доступности</w:t>
            </w:r>
          </w:p>
        </w:tc>
        <w:tc>
          <w:tcPr>
            <w:tcW w:w="1984" w:type="dxa"/>
          </w:tcPr>
          <w:p w:rsidR="004E2F06" w:rsidRPr="00BE7242" w:rsidRDefault="004E2F06" w:rsidP="007D3397">
            <w:pPr>
              <w:pStyle w:val="aff6"/>
              <w:ind w:firstLine="0"/>
              <w:jc w:val="left"/>
              <w:rPr>
                <w:sz w:val="20"/>
                <w:szCs w:val="20"/>
                <w:lang w:val="ru-RU"/>
              </w:rPr>
            </w:pPr>
            <w:r w:rsidRPr="00BE7242">
              <w:rPr>
                <w:sz w:val="20"/>
                <w:szCs w:val="20"/>
                <w:lang w:val="ru-RU"/>
              </w:rPr>
              <w:t>Транспорт</w:t>
            </w:r>
            <w:r w:rsidR="007D3397">
              <w:rPr>
                <w:sz w:val="20"/>
                <w:szCs w:val="20"/>
                <w:lang w:val="ru-RU"/>
              </w:rPr>
              <w:t>н</w:t>
            </w:r>
            <w:r w:rsidRPr="00BE7242">
              <w:rPr>
                <w:sz w:val="20"/>
                <w:szCs w:val="20"/>
                <w:lang w:val="ru-RU"/>
              </w:rPr>
              <w:t>ая до</w:t>
            </w:r>
            <w:r w:rsidRPr="00BE7242">
              <w:rPr>
                <w:sz w:val="20"/>
                <w:szCs w:val="20"/>
                <w:lang w:val="ru-RU"/>
              </w:rPr>
              <w:t>с</w:t>
            </w:r>
            <w:r w:rsidRPr="00BE7242">
              <w:rPr>
                <w:sz w:val="20"/>
                <w:szCs w:val="20"/>
                <w:lang w:val="ru-RU"/>
              </w:rPr>
              <w:t>тупно</w:t>
            </w:r>
            <w:r>
              <w:rPr>
                <w:sz w:val="20"/>
                <w:szCs w:val="20"/>
                <w:lang w:val="ru-RU"/>
              </w:rPr>
              <w:t>сть, мин.</w:t>
            </w:r>
          </w:p>
        </w:tc>
        <w:tc>
          <w:tcPr>
            <w:tcW w:w="1276" w:type="dxa"/>
          </w:tcPr>
          <w:p w:rsidR="004E2F06" w:rsidRDefault="004E2F06" w:rsidP="005568E9">
            <w:pPr>
              <w:pStyle w:val="aff6"/>
              <w:ind w:firstLine="0"/>
              <w:jc w:val="center"/>
              <w:rPr>
                <w:sz w:val="20"/>
                <w:szCs w:val="20"/>
                <w:lang w:val="ru-RU"/>
              </w:rPr>
            </w:pPr>
            <w:r>
              <w:rPr>
                <w:sz w:val="20"/>
                <w:szCs w:val="20"/>
                <w:lang w:val="ru-RU"/>
              </w:rPr>
              <w:t>15</w:t>
            </w:r>
          </w:p>
        </w:tc>
      </w:tr>
      <w:tr w:rsidR="00566271" w:rsidRPr="00C85A47" w:rsidTr="000C39F0">
        <w:trPr>
          <w:cantSplit/>
        </w:trPr>
        <w:tc>
          <w:tcPr>
            <w:tcW w:w="2013" w:type="dxa"/>
            <w:vMerge w:val="restart"/>
            <w:shd w:val="clear" w:color="auto" w:fill="F2F2F2" w:themeFill="background1" w:themeFillShade="F2"/>
          </w:tcPr>
          <w:p w:rsidR="00566271" w:rsidRPr="00C85A47" w:rsidRDefault="00566271" w:rsidP="008C4A94">
            <w:pPr>
              <w:pStyle w:val="aff6"/>
              <w:ind w:firstLine="0"/>
              <w:jc w:val="left"/>
              <w:rPr>
                <w:sz w:val="20"/>
                <w:szCs w:val="20"/>
                <w:lang w:val="ru-RU"/>
              </w:rPr>
            </w:pPr>
            <w:r w:rsidRPr="00CC35FD">
              <w:rPr>
                <w:sz w:val="20"/>
                <w:szCs w:val="20"/>
                <w:lang w:val="ru-RU"/>
              </w:rPr>
              <w:t>Площадки для игр детей, отдыха взро</w:t>
            </w:r>
            <w:r w:rsidRPr="00CC35FD">
              <w:rPr>
                <w:sz w:val="20"/>
                <w:szCs w:val="20"/>
                <w:lang w:val="ru-RU"/>
              </w:rPr>
              <w:t>с</w:t>
            </w:r>
            <w:r w:rsidRPr="00CC35FD">
              <w:rPr>
                <w:sz w:val="20"/>
                <w:szCs w:val="20"/>
                <w:lang w:val="ru-RU"/>
              </w:rPr>
              <w:t>лого населения и з</w:t>
            </w:r>
            <w:r w:rsidRPr="00CC35FD">
              <w:rPr>
                <w:sz w:val="20"/>
                <w:szCs w:val="20"/>
                <w:lang w:val="ru-RU"/>
              </w:rPr>
              <w:t>а</w:t>
            </w:r>
            <w:r w:rsidRPr="00CC35FD">
              <w:rPr>
                <w:sz w:val="20"/>
                <w:szCs w:val="20"/>
                <w:lang w:val="ru-RU"/>
              </w:rPr>
              <w:t>нятий физкультурой</w:t>
            </w:r>
          </w:p>
        </w:tc>
        <w:tc>
          <w:tcPr>
            <w:tcW w:w="4111" w:type="dxa"/>
          </w:tcPr>
          <w:p w:rsidR="00566271" w:rsidRPr="00C85A47" w:rsidRDefault="00566271" w:rsidP="008C4A94">
            <w:pPr>
              <w:pStyle w:val="aff6"/>
              <w:ind w:firstLine="0"/>
              <w:jc w:val="left"/>
              <w:rPr>
                <w:sz w:val="20"/>
                <w:szCs w:val="20"/>
                <w:lang w:val="ru-RU"/>
              </w:rPr>
            </w:pPr>
            <w:r w:rsidRPr="00C85A47">
              <w:rPr>
                <w:sz w:val="20"/>
                <w:szCs w:val="20"/>
                <w:lang w:val="ru-RU"/>
              </w:rPr>
              <w:t>Расчетный показатель минимально допустим</w:t>
            </w:r>
            <w:r w:rsidRPr="00C85A47">
              <w:rPr>
                <w:sz w:val="20"/>
                <w:szCs w:val="20"/>
                <w:lang w:val="ru-RU"/>
              </w:rPr>
              <w:t>о</w:t>
            </w:r>
            <w:r w:rsidRPr="00C85A47">
              <w:rPr>
                <w:sz w:val="20"/>
                <w:szCs w:val="20"/>
                <w:lang w:val="ru-RU"/>
              </w:rPr>
              <w:t>го уровня обеспеченности</w:t>
            </w:r>
          </w:p>
        </w:tc>
        <w:tc>
          <w:tcPr>
            <w:tcW w:w="1984" w:type="dxa"/>
          </w:tcPr>
          <w:p w:rsidR="00566271" w:rsidRPr="00CC35FD" w:rsidRDefault="00566271" w:rsidP="005568E9">
            <w:pPr>
              <w:pStyle w:val="aff6"/>
              <w:ind w:firstLine="0"/>
              <w:jc w:val="left"/>
              <w:rPr>
                <w:sz w:val="20"/>
                <w:szCs w:val="20"/>
                <w:lang w:val="ru-RU"/>
              </w:rPr>
            </w:pPr>
            <w:r w:rsidRPr="00CC35FD">
              <w:rPr>
                <w:sz w:val="20"/>
                <w:szCs w:val="20"/>
                <w:lang w:val="ru-RU"/>
              </w:rPr>
              <w:t>Площадь территории, % от площади кварт</w:t>
            </w:r>
            <w:r w:rsidRPr="00CC35FD">
              <w:rPr>
                <w:sz w:val="20"/>
                <w:szCs w:val="20"/>
                <w:lang w:val="ru-RU"/>
              </w:rPr>
              <w:t>а</w:t>
            </w:r>
            <w:r w:rsidRPr="00CC35FD">
              <w:rPr>
                <w:sz w:val="20"/>
                <w:szCs w:val="20"/>
                <w:lang w:val="ru-RU"/>
              </w:rPr>
              <w:t>ла (микрорайона)</w:t>
            </w:r>
          </w:p>
        </w:tc>
        <w:tc>
          <w:tcPr>
            <w:tcW w:w="1276" w:type="dxa"/>
          </w:tcPr>
          <w:p w:rsidR="00566271" w:rsidRPr="00CC35FD" w:rsidRDefault="00566271" w:rsidP="005568E9">
            <w:pPr>
              <w:pStyle w:val="Default"/>
              <w:jc w:val="center"/>
              <w:rPr>
                <w:sz w:val="20"/>
                <w:szCs w:val="20"/>
              </w:rPr>
            </w:pPr>
            <w:r w:rsidRPr="00CC35FD">
              <w:rPr>
                <w:sz w:val="20"/>
                <w:szCs w:val="20"/>
              </w:rPr>
              <w:t>10</w:t>
            </w:r>
          </w:p>
        </w:tc>
      </w:tr>
      <w:tr w:rsidR="00566271" w:rsidRPr="00C85A47" w:rsidTr="000C39F0">
        <w:trPr>
          <w:cantSplit/>
        </w:trPr>
        <w:tc>
          <w:tcPr>
            <w:tcW w:w="2013" w:type="dxa"/>
            <w:vMerge/>
            <w:shd w:val="clear" w:color="auto" w:fill="F2F2F2" w:themeFill="background1" w:themeFillShade="F2"/>
          </w:tcPr>
          <w:p w:rsidR="00566271" w:rsidRPr="00C85A47" w:rsidRDefault="00566271" w:rsidP="005568E9">
            <w:pPr>
              <w:pStyle w:val="aff6"/>
              <w:ind w:firstLine="0"/>
              <w:jc w:val="left"/>
              <w:rPr>
                <w:sz w:val="20"/>
                <w:szCs w:val="20"/>
                <w:lang w:val="ru-RU"/>
              </w:rPr>
            </w:pPr>
          </w:p>
        </w:tc>
        <w:tc>
          <w:tcPr>
            <w:tcW w:w="4111" w:type="dxa"/>
          </w:tcPr>
          <w:p w:rsidR="00566271" w:rsidRPr="00C85A47" w:rsidRDefault="00566271" w:rsidP="008C4A94">
            <w:pPr>
              <w:pStyle w:val="aff6"/>
              <w:ind w:firstLine="0"/>
              <w:jc w:val="left"/>
              <w:rPr>
                <w:sz w:val="20"/>
                <w:szCs w:val="20"/>
                <w:lang w:val="ru-RU"/>
              </w:rPr>
            </w:pPr>
            <w:r w:rsidRPr="00C85A47">
              <w:rPr>
                <w:sz w:val="20"/>
                <w:szCs w:val="20"/>
                <w:lang w:val="ru-RU"/>
              </w:rPr>
              <w:t>Расчетный показатель максимально допуст</w:t>
            </w:r>
            <w:r w:rsidRPr="00C85A47">
              <w:rPr>
                <w:sz w:val="20"/>
                <w:szCs w:val="20"/>
                <w:lang w:val="ru-RU"/>
              </w:rPr>
              <w:t>и</w:t>
            </w:r>
            <w:r w:rsidRPr="00C85A47">
              <w:rPr>
                <w:sz w:val="20"/>
                <w:szCs w:val="20"/>
                <w:lang w:val="ru-RU"/>
              </w:rPr>
              <w:t>мого уровня территориальной доступности</w:t>
            </w:r>
          </w:p>
        </w:tc>
        <w:tc>
          <w:tcPr>
            <w:tcW w:w="1984" w:type="dxa"/>
          </w:tcPr>
          <w:p w:rsidR="00566271" w:rsidRPr="00CC35FD" w:rsidRDefault="00566271" w:rsidP="005568E9">
            <w:pPr>
              <w:pStyle w:val="aff6"/>
              <w:ind w:firstLine="0"/>
              <w:jc w:val="left"/>
              <w:rPr>
                <w:sz w:val="20"/>
                <w:szCs w:val="20"/>
                <w:lang w:val="ru-RU"/>
              </w:rPr>
            </w:pPr>
            <w:r w:rsidRPr="00CC35FD">
              <w:rPr>
                <w:sz w:val="20"/>
                <w:szCs w:val="20"/>
                <w:lang w:val="ru-RU"/>
              </w:rPr>
              <w:t>Пешеходная досту</w:t>
            </w:r>
            <w:r w:rsidRPr="00CC35FD">
              <w:rPr>
                <w:sz w:val="20"/>
                <w:szCs w:val="20"/>
                <w:lang w:val="ru-RU"/>
              </w:rPr>
              <w:t>п</w:t>
            </w:r>
            <w:r w:rsidRPr="00CC35FD">
              <w:rPr>
                <w:sz w:val="20"/>
                <w:szCs w:val="20"/>
                <w:lang w:val="ru-RU"/>
              </w:rPr>
              <w:t>ность</w:t>
            </w:r>
          </w:p>
        </w:tc>
        <w:tc>
          <w:tcPr>
            <w:tcW w:w="1276" w:type="dxa"/>
          </w:tcPr>
          <w:p w:rsidR="00566271" w:rsidRPr="00CC35FD" w:rsidRDefault="00566271" w:rsidP="005568E9">
            <w:pPr>
              <w:pStyle w:val="Default"/>
              <w:jc w:val="center"/>
              <w:rPr>
                <w:sz w:val="20"/>
                <w:szCs w:val="20"/>
              </w:rPr>
            </w:pPr>
            <w:r w:rsidRPr="00CC35FD">
              <w:rPr>
                <w:sz w:val="20"/>
                <w:szCs w:val="20"/>
              </w:rPr>
              <w:t>в границах квартала, микрорайона</w:t>
            </w:r>
          </w:p>
        </w:tc>
      </w:tr>
    </w:tbl>
    <w:p w:rsidR="00A64C3A" w:rsidRDefault="00B50753" w:rsidP="0057385A">
      <w:pPr>
        <w:pStyle w:val="20"/>
        <w:numPr>
          <w:ilvl w:val="1"/>
          <w:numId w:val="13"/>
        </w:numPr>
        <w:ind w:left="0" w:firstLine="0"/>
      </w:pPr>
      <w:bookmarkStart w:id="119" w:name="_Toc499049180"/>
      <w:bookmarkEnd w:id="113"/>
      <w:bookmarkEnd w:id="114"/>
      <w:bookmarkEnd w:id="115"/>
      <w:r>
        <w:t xml:space="preserve">Объекты </w:t>
      </w:r>
      <w:r w:rsidR="00146C7F">
        <w:t>местного значения сельского поселения</w:t>
      </w:r>
      <w:r w:rsidR="00705F1D">
        <w:t xml:space="preserve"> </w:t>
      </w:r>
      <w:r w:rsidR="00A64C3A">
        <w:t xml:space="preserve">в области </w:t>
      </w:r>
      <w:r w:rsidR="00566271" w:rsidRPr="00A64C3A">
        <w:t>торговл</w:t>
      </w:r>
      <w:r w:rsidR="00566271">
        <w:t>и, общественного питания и бытового обслуживания</w:t>
      </w:r>
      <w:bookmarkEnd w:id="119"/>
    </w:p>
    <w:p w:rsidR="00FF5FD8" w:rsidRPr="00662113" w:rsidRDefault="00FF5FD8" w:rsidP="005423BE">
      <w:pPr>
        <w:keepNext/>
        <w:spacing w:before="120"/>
        <w:jc w:val="right"/>
        <w:rPr>
          <w:b/>
          <w:i/>
        </w:rPr>
      </w:pPr>
      <w:bookmarkStart w:id="120" w:name="OLE_LINK1032"/>
      <w:bookmarkStart w:id="121" w:name="OLE_LINK1033"/>
      <w:r w:rsidRPr="00662113">
        <w:rPr>
          <w:b/>
          <w:i/>
        </w:rPr>
        <w:t>Таблица</w:t>
      </w:r>
      <w:r w:rsidR="0057385A">
        <w:rPr>
          <w:b/>
          <w:i/>
        </w:rPr>
        <w:t xml:space="preserve"> 1.</w:t>
      </w:r>
      <w:r w:rsidR="00CE23C7">
        <w:rPr>
          <w:b/>
          <w:i/>
        </w:rPr>
        <w:t>8</w:t>
      </w:r>
    </w:p>
    <w:p w:rsidR="00FF5FD8" w:rsidRDefault="00F85F23" w:rsidP="005423BE">
      <w:pPr>
        <w:keepNext/>
        <w:spacing w:after="120"/>
        <w:ind w:firstLine="0"/>
        <w:jc w:val="center"/>
        <w:rPr>
          <w:b/>
          <w:i/>
        </w:rPr>
      </w:pPr>
      <w:r w:rsidRPr="00E434BF">
        <w:rPr>
          <w:b/>
          <w:i/>
        </w:rPr>
        <w:t xml:space="preserve">Расчетные показатели, устанавливаемые для объектов </w:t>
      </w:r>
      <w:r w:rsidR="00146C7F">
        <w:rPr>
          <w:b/>
          <w:i/>
        </w:rPr>
        <w:t>местного значения сельского поселения</w:t>
      </w:r>
      <w:r w:rsidR="0059369B">
        <w:rPr>
          <w:b/>
          <w:i/>
        </w:rPr>
        <w:t xml:space="preserve"> </w:t>
      </w:r>
      <w:r w:rsidR="00FF5FD8" w:rsidRPr="00662113">
        <w:rPr>
          <w:b/>
          <w:i/>
        </w:rPr>
        <w:t xml:space="preserve">в области </w:t>
      </w:r>
      <w:r w:rsidR="00566271" w:rsidRPr="00566271">
        <w:rPr>
          <w:b/>
          <w:i/>
        </w:rPr>
        <w:t>торговли, общественного питания и бытового обслуживания</w:t>
      </w:r>
    </w:p>
    <w:tbl>
      <w:tblPr>
        <w:tblStyle w:val="af1"/>
        <w:tblW w:w="9384" w:type="dxa"/>
        <w:tblBorders>
          <w:top w:val="single" w:sz="12" w:space="0" w:color="000000" w:themeColor="text1"/>
          <w:left w:val="single" w:sz="12" w:space="0" w:color="000000" w:themeColor="text1"/>
          <w:bottom w:val="single" w:sz="12" w:space="0" w:color="000000" w:themeColor="text1"/>
          <w:right w:val="single" w:sz="12" w:space="0" w:color="000000" w:themeColor="text1"/>
          <w:insideH w:val="single" w:sz="12" w:space="0" w:color="000000" w:themeColor="text1"/>
          <w:insideV w:val="single" w:sz="12" w:space="0" w:color="000000" w:themeColor="text1"/>
        </w:tblBorders>
        <w:tblLayout w:type="fixed"/>
        <w:tblCellMar>
          <w:left w:w="28" w:type="dxa"/>
          <w:right w:w="28" w:type="dxa"/>
        </w:tblCellMar>
        <w:tblLook w:val="04A0"/>
      </w:tblPr>
      <w:tblGrid>
        <w:gridCol w:w="1304"/>
        <w:gridCol w:w="3119"/>
        <w:gridCol w:w="1843"/>
        <w:gridCol w:w="2551"/>
        <w:gridCol w:w="567"/>
      </w:tblGrid>
      <w:tr w:rsidR="00C579BC" w:rsidRPr="00903F22" w:rsidTr="003731D5">
        <w:trPr>
          <w:cantSplit/>
          <w:tblHeader/>
        </w:trPr>
        <w:tc>
          <w:tcPr>
            <w:tcW w:w="1304" w:type="dxa"/>
            <w:shd w:val="clear" w:color="auto" w:fill="D9D9D9" w:themeFill="background1" w:themeFillShade="D9"/>
          </w:tcPr>
          <w:p w:rsidR="00C579BC" w:rsidRPr="00903F22" w:rsidRDefault="00C579BC" w:rsidP="005568E9">
            <w:pPr>
              <w:pStyle w:val="aff6"/>
              <w:ind w:firstLine="0"/>
              <w:jc w:val="center"/>
              <w:rPr>
                <w:b/>
                <w:i/>
                <w:sz w:val="20"/>
                <w:szCs w:val="20"/>
                <w:lang w:val="ru-RU"/>
              </w:rPr>
            </w:pPr>
            <w:bookmarkStart w:id="122" w:name="OLE_LINK698"/>
            <w:bookmarkStart w:id="123" w:name="OLE_LINK699"/>
            <w:bookmarkStart w:id="124" w:name="OLE_LINK543"/>
            <w:bookmarkStart w:id="125" w:name="OLE_LINK544"/>
            <w:r w:rsidRPr="00903F22">
              <w:rPr>
                <w:b/>
                <w:i/>
                <w:sz w:val="20"/>
                <w:szCs w:val="20"/>
                <w:lang w:val="ru-RU"/>
              </w:rPr>
              <w:t>Наименов</w:t>
            </w:r>
            <w:r w:rsidRPr="00903F22">
              <w:rPr>
                <w:b/>
                <w:i/>
                <w:sz w:val="20"/>
                <w:szCs w:val="20"/>
                <w:lang w:val="ru-RU"/>
              </w:rPr>
              <w:t>а</w:t>
            </w:r>
            <w:r w:rsidRPr="00903F22">
              <w:rPr>
                <w:b/>
                <w:i/>
                <w:sz w:val="20"/>
                <w:szCs w:val="20"/>
                <w:lang w:val="ru-RU"/>
              </w:rPr>
              <w:t>ние вида об</w:t>
            </w:r>
            <w:r w:rsidRPr="00903F22">
              <w:rPr>
                <w:b/>
                <w:i/>
                <w:sz w:val="20"/>
                <w:szCs w:val="20"/>
                <w:lang w:val="ru-RU"/>
              </w:rPr>
              <w:t>ъ</w:t>
            </w:r>
            <w:r w:rsidRPr="00903F22">
              <w:rPr>
                <w:b/>
                <w:i/>
                <w:sz w:val="20"/>
                <w:szCs w:val="20"/>
                <w:lang w:val="ru-RU"/>
              </w:rPr>
              <w:t>екта</w:t>
            </w:r>
          </w:p>
        </w:tc>
        <w:tc>
          <w:tcPr>
            <w:tcW w:w="3119" w:type="dxa"/>
            <w:shd w:val="clear" w:color="auto" w:fill="D9D9D9" w:themeFill="background1" w:themeFillShade="D9"/>
          </w:tcPr>
          <w:p w:rsidR="00C579BC" w:rsidRPr="00903F22" w:rsidRDefault="00C579BC" w:rsidP="005568E9">
            <w:pPr>
              <w:pStyle w:val="aff6"/>
              <w:ind w:firstLine="0"/>
              <w:jc w:val="center"/>
              <w:rPr>
                <w:b/>
                <w:i/>
                <w:sz w:val="20"/>
                <w:szCs w:val="20"/>
                <w:lang w:val="ru-RU"/>
              </w:rPr>
            </w:pPr>
            <w:r w:rsidRPr="00903F22">
              <w:rPr>
                <w:b/>
                <w:i/>
                <w:sz w:val="20"/>
                <w:szCs w:val="20"/>
                <w:lang w:val="ru-RU"/>
              </w:rPr>
              <w:t>Тип расчетного показателя</w:t>
            </w:r>
          </w:p>
        </w:tc>
        <w:tc>
          <w:tcPr>
            <w:tcW w:w="1843" w:type="dxa"/>
            <w:shd w:val="clear" w:color="auto" w:fill="D9D9D9" w:themeFill="background1" w:themeFillShade="D9"/>
          </w:tcPr>
          <w:p w:rsidR="00C579BC" w:rsidRPr="00903F22" w:rsidRDefault="00C579BC" w:rsidP="005568E9">
            <w:pPr>
              <w:pStyle w:val="aff6"/>
              <w:ind w:firstLine="0"/>
              <w:jc w:val="center"/>
              <w:rPr>
                <w:b/>
                <w:i/>
                <w:sz w:val="20"/>
                <w:szCs w:val="20"/>
                <w:lang w:val="ru-RU"/>
              </w:rPr>
            </w:pPr>
            <w:r w:rsidRPr="00903F22">
              <w:rPr>
                <w:b/>
                <w:i/>
                <w:sz w:val="20"/>
                <w:szCs w:val="20"/>
                <w:lang w:val="ru-RU"/>
              </w:rPr>
              <w:t>Наименование ра</w:t>
            </w:r>
            <w:r w:rsidRPr="00903F22">
              <w:rPr>
                <w:b/>
                <w:i/>
                <w:sz w:val="20"/>
                <w:szCs w:val="20"/>
                <w:lang w:val="ru-RU"/>
              </w:rPr>
              <w:t>с</w:t>
            </w:r>
            <w:r w:rsidRPr="00903F22">
              <w:rPr>
                <w:b/>
                <w:i/>
                <w:sz w:val="20"/>
                <w:szCs w:val="20"/>
                <w:lang w:val="ru-RU"/>
              </w:rPr>
              <w:t>четного показат</w:t>
            </w:r>
            <w:r w:rsidRPr="00903F22">
              <w:rPr>
                <w:b/>
                <w:i/>
                <w:sz w:val="20"/>
                <w:szCs w:val="20"/>
                <w:lang w:val="ru-RU"/>
              </w:rPr>
              <w:t>е</w:t>
            </w:r>
            <w:r w:rsidRPr="00903F22">
              <w:rPr>
                <w:b/>
                <w:i/>
                <w:sz w:val="20"/>
                <w:szCs w:val="20"/>
                <w:lang w:val="ru-RU"/>
              </w:rPr>
              <w:t>ля, единица изм</w:t>
            </w:r>
            <w:r w:rsidRPr="00903F22">
              <w:rPr>
                <w:b/>
                <w:i/>
                <w:sz w:val="20"/>
                <w:szCs w:val="20"/>
                <w:lang w:val="ru-RU"/>
              </w:rPr>
              <w:t>е</w:t>
            </w:r>
            <w:r w:rsidRPr="00903F22">
              <w:rPr>
                <w:b/>
                <w:i/>
                <w:sz w:val="20"/>
                <w:szCs w:val="20"/>
                <w:lang w:val="ru-RU"/>
              </w:rPr>
              <w:t>рения</w:t>
            </w:r>
          </w:p>
        </w:tc>
        <w:tc>
          <w:tcPr>
            <w:tcW w:w="3118" w:type="dxa"/>
            <w:gridSpan w:val="2"/>
            <w:shd w:val="clear" w:color="auto" w:fill="D9D9D9" w:themeFill="background1" w:themeFillShade="D9"/>
          </w:tcPr>
          <w:p w:rsidR="00C579BC" w:rsidRPr="00903F22" w:rsidRDefault="00C579BC" w:rsidP="005568E9">
            <w:pPr>
              <w:pStyle w:val="aff6"/>
              <w:ind w:firstLine="0"/>
              <w:jc w:val="center"/>
              <w:rPr>
                <w:sz w:val="20"/>
                <w:szCs w:val="20"/>
                <w:lang w:val="ru-RU"/>
              </w:rPr>
            </w:pPr>
            <w:r w:rsidRPr="00903F22">
              <w:rPr>
                <w:b/>
                <w:i/>
                <w:sz w:val="20"/>
                <w:szCs w:val="20"/>
                <w:lang w:val="ru-RU"/>
              </w:rPr>
              <w:t>Значение расчетного показателя</w:t>
            </w:r>
          </w:p>
        </w:tc>
      </w:tr>
      <w:tr w:rsidR="003731D5" w:rsidRPr="00903F22" w:rsidTr="003731D5">
        <w:trPr>
          <w:cantSplit/>
          <w:trHeight w:val="36"/>
        </w:trPr>
        <w:tc>
          <w:tcPr>
            <w:tcW w:w="1304" w:type="dxa"/>
            <w:vMerge w:val="restart"/>
            <w:shd w:val="clear" w:color="auto" w:fill="F2F2F2" w:themeFill="background1" w:themeFillShade="F2"/>
          </w:tcPr>
          <w:p w:rsidR="003731D5" w:rsidRPr="00903F22" w:rsidRDefault="003731D5" w:rsidP="005568E9">
            <w:pPr>
              <w:pStyle w:val="aff6"/>
              <w:ind w:firstLine="0"/>
              <w:jc w:val="left"/>
              <w:rPr>
                <w:sz w:val="20"/>
                <w:szCs w:val="20"/>
                <w:lang w:val="ru-RU"/>
              </w:rPr>
            </w:pPr>
            <w:bookmarkStart w:id="126" w:name="_Hlk490572659"/>
            <w:bookmarkEnd w:id="122"/>
            <w:bookmarkEnd w:id="123"/>
            <w:r w:rsidRPr="00903F22">
              <w:rPr>
                <w:sz w:val="20"/>
                <w:szCs w:val="20"/>
                <w:lang w:val="ru-RU"/>
              </w:rPr>
              <w:t>Предприятия торговли</w:t>
            </w:r>
          </w:p>
        </w:tc>
        <w:tc>
          <w:tcPr>
            <w:tcW w:w="3119" w:type="dxa"/>
            <w:vMerge w:val="restart"/>
          </w:tcPr>
          <w:p w:rsidR="003731D5" w:rsidRPr="00903F22" w:rsidRDefault="003731D5" w:rsidP="005568E9">
            <w:pPr>
              <w:pStyle w:val="aff6"/>
              <w:ind w:firstLine="0"/>
              <w:jc w:val="left"/>
              <w:rPr>
                <w:sz w:val="20"/>
                <w:szCs w:val="20"/>
                <w:lang w:val="ru-RU"/>
              </w:rPr>
            </w:pPr>
            <w:r w:rsidRPr="00903F22">
              <w:rPr>
                <w:sz w:val="20"/>
                <w:szCs w:val="20"/>
                <w:lang w:val="ru-RU"/>
              </w:rPr>
              <w:t>Расчетный показатель минимально допустимого уровня обеспеченн</w:t>
            </w:r>
            <w:r w:rsidRPr="00903F22">
              <w:rPr>
                <w:sz w:val="20"/>
                <w:szCs w:val="20"/>
                <w:lang w:val="ru-RU"/>
              </w:rPr>
              <w:t>о</w:t>
            </w:r>
            <w:r w:rsidRPr="00903F22">
              <w:rPr>
                <w:sz w:val="20"/>
                <w:szCs w:val="20"/>
                <w:lang w:val="ru-RU"/>
              </w:rPr>
              <w:t>сти</w:t>
            </w:r>
          </w:p>
        </w:tc>
        <w:tc>
          <w:tcPr>
            <w:tcW w:w="1843" w:type="dxa"/>
            <w:vMerge w:val="restart"/>
          </w:tcPr>
          <w:p w:rsidR="003731D5" w:rsidRPr="004A5354" w:rsidRDefault="003731D5" w:rsidP="004A5354">
            <w:pPr>
              <w:pStyle w:val="aff6"/>
              <w:ind w:firstLine="0"/>
              <w:jc w:val="left"/>
              <w:rPr>
                <w:sz w:val="20"/>
                <w:szCs w:val="20"/>
                <w:lang w:val="ru-RU"/>
              </w:rPr>
            </w:pPr>
            <w:r w:rsidRPr="004A5354">
              <w:rPr>
                <w:sz w:val="20"/>
                <w:szCs w:val="20"/>
                <w:lang w:val="ru-RU"/>
              </w:rPr>
              <w:t>Площадь</w:t>
            </w:r>
            <w:r>
              <w:rPr>
                <w:sz w:val="20"/>
                <w:szCs w:val="20"/>
                <w:lang w:val="ru-RU"/>
              </w:rPr>
              <w:t xml:space="preserve"> стаци</w:t>
            </w:r>
            <w:r>
              <w:rPr>
                <w:sz w:val="20"/>
                <w:szCs w:val="20"/>
                <w:lang w:val="ru-RU"/>
              </w:rPr>
              <w:t>о</w:t>
            </w:r>
            <w:r>
              <w:rPr>
                <w:sz w:val="20"/>
                <w:szCs w:val="20"/>
                <w:lang w:val="ru-RU"/>
              </w:rPr>
              <w:t>нарных</w:t>
            </w:r>
            <w:r w:rsidR="00705F1D">
              <w:rPr>
                <w:sz w:val="20"/>
                <w:szCs w:val="20"/>
                <w:lang w:val="ru-RU"/>
              </w:rPr>
              <w:t xml:space="preserve"> </w:t>
            </w:r>
            <w:r>
              <w:rPr>
                <w:sz w:val="20"/>
                <w:szCs w:val="20"/>
                <w:lang w:val="ru-RU"/>
              </w:rPr>
              <w:t>торговых объектов, м</w:t>
            </w:r>
            <w:proofErr w:type="gramStart"/>
            <w:r>
              <w:rPr>
                <w:sz w:val="20"/>
                <w:szCs w:val="20"/>
                <w:vertAlign w:val="superscript"/>
                <w:lang w:val="ru-RU"/>
              </w:rPr>
              <w:t>2</w:t>
            </w:r>
            <w:proofErr w:type="gramEnd"/>
            <w:r>
              <w:rPr>
                <w:sz w:val="20"/>
                <w:szCs w:val="20"/>
                <w:lang w:val="ru-RU"/>
              </w:rPr>
              <w:t xml:space="preserve"> на 1000 жителей</w:t>
            </w:r>
          </w:p>
        </w:tc>
        <w:tc>
          <w:tcPr>
            <w:tcW w:w="2551" w:type="dxa"/>
          </w:tcPr>
          <w:p w:rsidR="003731D5" w:rsidRPr="00903F22" w:rsidRDefault="003731D5" w:rsidP="004A5354">
            <w:pPr>
              <w:pStyle w:val="Default"/>
              <w:rPr>
                <w:sz w:val="20"/>
                <w:szCs w:val="20"/>
              </w:rPr>
            </w:pPr>
            <w:r>
              <w:rPr>
                <w:sz w:val="20"/>
                <w:szCs w:val="20"/>
              </w:rPr>
              <w:t>всего, в том числе</w:t>
            </w:r>
          </w:p>
        </w:tc>
        <w:tc>
          <w:tcPr>
            <w:tcW w:w="567" w:type="dxa"/>
          </w:tcPr>
          <w:p w:rsidR="003731D5" w:rsidRPr="00903F22" w:rsidRDefault="003731D5" w:rsidP="00442C64">
            <w:pPr>
              <w:pStyle w:val="Default"/>
              <w:jc w:val="center"/>
              <w:rPr>
                <w:sz w:val="20"/>
                <w:szCs w:val="20"/>
              </w:rPr>
            </w:pPr>
            <w:r>
              <w:rPr>
                <w:sz w:val="20"/>
                <w:szCs w:val="20"/>
              </w:rPr>
              <w:t>473</w:t>
            </w:r>
          </w:p>
        </w:tc>
      </w:tr>
      <w:tr w:rsidR="003731D5" w:rsidRPr="00903F22" w:rsidTr="003731D5">
        <w:trPr>
          <w:cantSplit/>
          <w:trHeight w:val="489"/>
        </w:trPr>
        <w:tc>
          <w:tcPr>
            <w:tcW w:w="1304" w:type="dxa"/>
            <w:vMerge/>
            <w:shd w:val="clear" w:color="auto" w:fill="F2F2F2" w:themeFill="background1" w:themeFillShade="F2"/>
          </w:tcPr>
          <w:p w:rsidR="003731D5" w:rsidRPr="00903F22" w:rsidRDefault="003731D5" w:rsidP="005568E9">
            <w:pPr>
              <w:pStyle w:val="aff6"/>
              <w:ind w:firstLine="0"/>
              <w:jc w:val="left"/>
              <w:rPr>
                <w:sz w:val="20"/>
                <w:szCs w:val="20"/>
                <w:lang w:val="ru-RU"/>
              </w:rPr>
            </w:pPr>
          </w:p>
        </w:tc>
        <w:tc>
          <w:tcPr>
            <w:tcW w:w="3119" w:type="dxa"/>
            <w:vMerge/>
          </w:tcPr>
          <w:p w:rsidR="003731D5" w:rsidRPr="00903F22" w:rsidRDefault="003731D5" w:rsidP="005568E9">
            <w:pPr>
              <w:pStyle w:val="aff6"/>
              <w:ind w:firstLine="0"/>
              <w:jc w:val="left"/>
              <w:rPr>
                <w:sz w:val="20"/>
                <w:szCs w:val="20"/>
                <w:lang w:val="ru-RU"/>
              </w:rPr>
            </w:pPr>
          </w:p>
        </w:tc>
        <w:tc>
          <w:tcPr>
            <w:tcW w:w="1843" w:type="dxa"/>
            <w:vMerge/>
          </w:tcPr>
          <w:p w:rsidR="003731D5" w:rsidRPr="004A5354" w:rsidRDefault="003731D5" w:rsidP="004A5354">
            <w:pPr>
              <w:pStyle w:val="aff6"/>
              <w:ind w:firstLine="0"/>
              <w:jc w:val="left"/>
              <w:rPr>
                <w:sz w:val="20"/>
                <w:szCs w:val="20"/>
                <w:lang w:val="ru-RU"/>
              </w:rPr>
            </w:pPr>
          </w:p>
        </w:tc>
        <w:tc>
          <w:tcPr>
            <w:tcW w:w="2551" w:type="dxa"/>
          </w:tcPr>
          <w:p w:rsidR="003731D5" w:rsidRPr="00903F22" w:rsidRDefault="003731D5" w:rsidP="004A5354">
            <w:pPr>
              <w:pStyle w:val="Default"/>
              <w:rPr>
                <w:sz w:val="20"/>
                <w:szCs w:val="20"/>
              </w:rPr>
            </w:pPr>
            <w:r>
              <w:rPr>
                <w:sz w:val="20"/>
                <w:szCs w:val="20"/>
              </w:rPr>
              <w:t>по продаже продовольс</w:t>
            </w:r>
            <w:r>
              <w:rPr>
                <w:sz w:val="20"/>
                <w:szCs w:val="20"/>
              </w:rPr>
              <w:t>т</w:t>
            </w:r>
            <w:r>
              <w:rPr>
                <w:sz w:val="20"/>
                <w:szCs w:val="20"/>
              </w:rPr>
              <w:t>венных товаров</w:t>
            </w:r>
          </w:p>
        </w:tc>
        <w:tc>
          <w:tcPr>
            <w:tcW w:w="567" w:type="dxa"/>
          </w:tcPr>
          <w:p w:rsidR="003731D5" w:rsidRPr="00903F22" w:rsidRDefault="003731D5" w:rsidP="00442C64">
            <w:pPr>
              <w:pStyle w:val="Default"/>
              <w:jc w:val="center"/>
              <w:rPr>
                <w:sz w:val="20"/>
                <w:szCs w:val="20"/>
              </w:rPr>
            </w:pPr>
            <w:r>
              <w:rPr>
                <w:sz w:val="20"/>
                <w:szCs w:val="20"/>
              </w:rPr>
              <w:t>157</w:t>
            </w:r>
          </w:p>
        </w:tc>
      </w:tr>
      <w:tr w:rsidR="003731D5" w:rsidRPr="00903F22" w:rsidTr="003731D5">
        <w:trPr>
          <w:cantSplit/>
          <w:trHeight w:val="36"/>
        </w:trPr>
        <w:tc>
          <w:tcPr>
            <w:tcW w:w="1304" w:type="dxa"/>
            <w:vMerge/>
            <w:shd w:val="clear" w:color="auto" w:fill="F2F2F2" w:themeFill="background1" w:themeFillShade="F2"/>
          </w:tcPr>
          <w:p w:rsidR="003731D5" w:rsidRPr="00903F22" w:rsidRDefault="003731D5" w:rsidP="005568E9">
            <w:pPr>
              <w:pStyle w:val="aff6"/>
              <w:ind w:firstLine="0"/>
              <w:jc w:val="left"/>
              <w:rPr>
                <w:sz w:val="20"/>
                <w:szCs w:val="20"/>
                <w:lang w:val="ru-RU"/>
              </w:rPr>
            </w:pPr>
          </w:p>
        </w:tc>
        <w:tc>
          <w:tcPr>
            <w:tcW w:w="3119" w:type="dxa"/>
            <w:vMerge/>
          </w:tcPr>
          <w:p w:rsidR="003731D5" w:rsidRPr="00903F22" w:rsidRDefault="003731D5" w:rsidP="005568E9">
            <w:pPr>
              <w:pStyle w:val="aff6"/>
              <w:ind w:firstLine="0"/>
              <w:jc w:val="left"/>
              <w:rPr>
                <w:sz w:val="20"/>
                <w:szCs w:val="20"/>
                <w:lang w:val="ru-RU"/>
              </w:rPr>
            </w:pPr>
          </w:p>
        </w:tc>
        <w:tc>
          <w:tcPr>
            <w:tcW w:w="1843" w:type="dxa"/>
            <w:vMerge/>
          </w:tcPr>
          <w:p w:rsidR="003731D5" w:rsidRPr="004A5354" w:rsidRDefault="003731D5" w:rsidP="004A5354">
            <w:pPr>
              <w:pStyle w:val="aff6"/>
              <w:ind w:firstLine="0"/>
              <w:jc w:val="left"/>
              <w:rPr>
                <w:sz w:val="20"/>
                <w:szCs w:val="20"/>
                <w:lang w:val="ru-RU"/>
              </w:rPr>
            </w:pPr>
          </w:p>
        </w:tc>
        <w:tc>
          <w:tcPr>
            <w:tcW w:w="2551" w:type="dxa"/>
          </w:tcPr>
          <w:p w:rsidR="003731D5" w:rsidRDefault="003731D5" w:rsidP="004A5354">
            <w:pPr>
              <w:pStyle w:val="Default"/>
              <w:rPr>
                <w:sz w:val="20"/>
                <w:szCs w:val="20"/>
              </w:rPr>
            </w:pPr>
            <w:r>
              <w:rPr>
                <w:sz w:val="20"/>
                <w:szCs w:val="20"/>
              </w:rPr>
              <w:t>по продаже непродовольс</w:t>
            </w:r>
            <w:r>
              <w:rPr>
                <w:sz w:val="20"/>
                <w:szCs w:val="20"/>
              </w:rPr>
              <w:t>т</w:t>
            </w:r>
            <w:r>
              <w:rPr>
                <w:sz w:val="20"/>
                <w:szCs w:val="20"/>
              </w:rPr>
              <w:t>венных товаров</w:t>
            </w:r>
          </w:p>
        </w:tc>
        <w:tc>
          <w:tcPr>
            <w:tcW w:w="567" w:type="dxa"/>
          </w:tcPr>
          <w:p w:rsidR="003731D5" w:rsidRDefault="003731D5" w:rsidP="00442C64">
            <w:pPr>
              <w:pStyle w:val="Default"/>
              <w:jc w:val="center"/>
              <w:rPr>
                <w:sz w:val="20"/>
                <w:szCs w:val="20"/>
              </w:rPr>
            </w:pPr>
            <w:r>
              <w:rPr>
                <w:sz w:val="20"/>
                <w:szCs w:val="20"/>
              </w:rPr>
              <w:t>316</w:t>
            </w:r>
          </w:p>
        </w:tc>
      </w:tr>
      <w:tr w:rsidR="003731D5" w:rsidRPr="00903F22" w:rsidTr="003731D5">
        <w:trPr>
          <w:cantSplit/>
          <w:trHeight w:val="36"/>
        </w:trPr>
        <w:tc>
          <w:tcPr>
            <w:tcW w:w="1304" w:type="dxa"/>
            <w:vMerge/>
            <w:shd w:val="clear" w:color="auto" w:fill="F2F2F2" w:themeFill="background1" w:themeFillShade="F2"/>
          </w:tcPr>
          <w:p w:rsidR="003731D5" w:rsidRPr="00903F22" w:rsidRDefault="003731D5" w:rsidP="005568E9">
            <w:pPr>
              <w:pStyle w:val="aff6"/>
              <w:ind w:firstLine="0"/>
              <w:jc w:val="left"/>
              <w:rPr>
                <w:sz w:val="20"/>
                <w:szCs w:val="20"/>
                <w:lang w:val="ru-RU"/>
              </w:rPr>
            </w:pPr>
            <w:bookmarkStart w:id="127" w:name="_Hlk501036564"/>
          </w:p>
        </w:tc>
        <w:tc>
          <w:tcPr>
            <w:tcW w:w="3119" w:type="dxa"/>
            <w:vMerge/>
          </w:tcPr>
          <w:p w:rsidR="003731D5" w:rsidRPr="00903F22" w:rsidRDefault="003731D5" w:rsidP="005568E9">
            <w:pPr>
              <w:pStyle w:val="aff6"/>
              <w:ind w:firstLine="0"/>
              <w:jc w:val="left"/>
              <w:rPr>
                <w:sz w:val="20"/>
                <w:szCs w:val="20"/>
                <w:lang w:val="ru-RU"/>
              </w:rPr>
            </w:pPr>
          </w:p>
        </w:tc>
        <w:tc>
          <w:tcPr>
            <w:tcW w:w="1843" w:type="dxa"/>
            <w:vMerge w:val="restart"/>
          </w:tcPr>
          <w:p w:rsidR="003731D5" w:rsidRPr="004A5354" w:rsidRDefault="003731D5" w:rsidP="004A5354">
            <w:pPr>
              <w:pStyle w:val="aff6"/>
              <w:ind w:firstLine="0"/>
              <w:jc w:val="left"/>
              <w:rPr>
                <w:sz w:val="20"/>
                <w:szCs w:val="20"/>
                <w:lang w:val="ru-RU"/>
              </w:rPr>
            </w:pPr>
            <w:r w:rsidRPr="00903F22">
              <w:rPr>
                <w:sz w:val="20"/>
                <w:szCs w:val="20"/>
                <w:lang w:val="ru-RU"/>
              </w:rPr>
              <w:t>Уровень обеспече</w:t>
            </w:r>
            <w:r w:rsidRPr="00903F22">
              <w:rPr>
                <w:sz w:val="20"/>
                <w:szCs w:val="20"/>
                <w:lang w:val="ru-RU"/>
              </w:rPr>
              <w:t>н</w:t>
            </w:r>
            <w:r w:rsidRPr="00903F22">
              <w:rPr>
                <w:sz w:val="20"/>
                <w:szCs w:val="20"/>
                <w:lang w:val="ru-RU"/>
              </w:rPr>
              <w:t xml:space="preserve">ности </w:t>
            </w:r>
            <w:r>
              <w:rPr>
                <w:sz w:val="20"/>
                <w:szCs w:val="20"/>
                <w:lang w:val="ru-RU"/>
              </w:rPr>
              <w:t xml:space="preserve">торговыми объектами, ед. </w:t>
            </w:r>
            <w:r w:rsidRPr="00B352A1">
              <w:rPr>
                <w:sz w:val="20"/>
                <w:szCs w:val="20"/>
                <w:lang w:val="ru-RU"/>
              </w:rPr>
              <w:t>[1]</w:t>
            </w:r>
          </w:p>
        </w:tc>
        <w:tc>
          <w:tcPr>
            <w:tcW w:w="2551" w:type="dxa"/>
          </w:tcPr>
          <w:p w:rsidR="003731D5" w:rsidRDefault="003731D5" w:rsidP="003731D5">
            <w:pPr>
              <w:pStyle w:val="Default"/>
              <w:rPr>
                <w:sz w:val="20"/>
                <w:szCs w:val="20"/>
              </w:rPr>
            </w:pPr>
            <w:r>
              <w:rPr>
                <w:sz w:val="20"/>
                <w:szCs w:val="20"/>
              </w:rPr>
              <w:t xml:space="preserve">для </w:t>
            </w:r>
            <w:proofErr w:type="spellStart"/>
            <w:r>
              <w:rPr>
                <w:sz w:val="20"/>
                <w:szCs w:val="20"/>
              </w:rPr>
              <w:t>Талалихинского</w:t>
            </w:r>
            <w:proofErr w:type="spellEnd"/>
            <w:r>
              <w:rPr>
                <w:sz w:val="20"/>
                <w:szCs w:val="20"/>
              </w:rPr>
              <w:t xml:space="preserve"> МО</w:t>
            </w:r>
          </w:p>
        </w:tc>
        <w:tc>
          <w:tcPr>
            <w:tcW w:w="567" w:type="dxa"/>
          </w:tcPr>
          <w:p w:rsidR="003731D5" w:rsidRDefault="003731D5" w:rsidP="00693F3E">
            <w:pPr>
              <w:pStyle w:val="Default"/>
              <w:jc w:val="center"/>
              <w:rPr>
                <w:sz w:val="20"/>
                <w:szCs w:val="20"/>
              </w:rPr>
            </w:pPr>
            <w:r>
              <w:rPr>
                <w:sz w:val="20"/>
                <w:szCs w:val="20"/>
              </w:rPr>
              <w:t>2</w:t>
            </w:r>
          </w:p>
        </w:tc>
      </w:tr>
      <w:tr w:rsidR="003731D5" w:rsidRPr="00903F22" w:rsidTr="003731D5">
        <w:trPr>
          <w:cantSplit/>
          <w:trHeight w:val="36"/>
        </w:trPr>
        <w:tc>
          <w:tcPr>
            <w:tcW w:w="1304" w:type="dxa"/>
            <w:vMerge/>
            <w:shd w:val="clear" w:color="auto" w:fill="F2F2F2" w:themeFill="background1" w:themeFillShade="F2"/>
          </w:tcPr>
          <w:p w:rsidR="003731D5" w:rsidRPr="00903F22" w:rsidRDefault="003731D5" w:rsidP="005568E9">
            <w:pPr>
              <w:pStyle w:val="aff6"/>
              <w:ind w:firstLine="0"/>
              <w:jc w:val="left"/>
              <w:rPr>
                <w:sz w:val="20"/>
                <w:szCs w:val="20"/>
                <w:lang w:val="ru-RU"/>
              </w:rPr>
            </w:pPr>
          </w:p>
        </w:tc>
        <w:tc>
          <w:tcPr>
            <w:tcW w:w="3119" w:type="dxa"/>
            <w:vMerge/>
          </w:tcPr>
          <w:p w:rsidR="003731D5" w:rsidRPr="00903F22" w:rsidRDefault="003731D5" w:rsidP="005568E9">
            <w:pPr>
              <w:pStyle w:val="aff6"/>
              <w:ind w:firstLine="0"/>
              <w:jc w:val="left"/>
              <w:rPr>
                <w:sz w:val="20"/>
                <w:szCs w:val="20"/>
                <w:lang w:val="ru-RU"/>
              </w:rPr>
            </w:pPr>
          </w:p>
        </w:tc>
        <w:tc>
          <w:tcPr>
            <w:tcW w:w="1843" w:type="dxa"/>
            <w:vMerge/>
          </w:tcPr>
          <w:p w:rsidR="003731D5" w:rsidRPr="00903F22" w:rsidRDefault="003731D5" w:rsidP="004A5354">
            <w:pPr>
              <w:pStyle w:val="aff6"/>
              <w:ind w:firstLine="0"/>
              <w:jc w:val="left"/>
              <w:rPr>
                <w:sz w:val="20"/>
                <w:szCs w:val="20"/>
                <w:lang w:val="ru-RU"/>
              </w:rPr>
            </w:pPr>
          </w:p>
        </w:tc>
        <w:tc>
          <w:tcPr>
            <w:tcW w:w="2551" w:type="dxa"/>
          </w:tcPr>
          <w:p w:rsidR="003731D5" w:rsidRDefault="003731D5" w:rsidP="00EA021E">
            <w:pPr>
              <w:pStyle w:val="Default"/>
              <w:rPr>
                <w:sz w:val="20"/>
                <w:szCs w:val="20"/>
              </w:rPr>
            </w:pPr>
            <w:r>
              <w:rPr>
                <w:sz w:val="20"/>
                <w:szCs w:val="20"/>
              </w:rPr>
              <w:t xml:space="preserve">для </w:t>
            </w:r>
            <w:proofErr w:type="spellStart"/>
            <w:r>
              <w:rPr>
                <w:sz w:val="20"/>
                <w:szCs w:val="20"/>
              </w:rPr>
              <w:t>Верхнечернавского</w:t>
            </w:r>
            <w:proofErr w:type="spellEnd"/>
            <w:r>
              <w:rPr>
                <w:sz w:val="20"/>
                <w:szCs w:val="20"/>
              </w:rPr>
              <w:t xml:space="preserve"> МО, </w:t>
            </w:r>
            <w:proofErr w:type="spellStart"/>
            <w:r>
              <w:rPr>
                <w:sz w:val="20"/>
                <w:szCs w:val="20"/>
              </w:rPr>
              <w:t>Куриловского</w:t>
            </w:r>
            <w:proofErr w:type="spellEnd"/>
            <w:r>
              <w:rPr>
                <w:sz w:val="20"/>
                <w:szCs w:val="20"/>
              </w:rPr>
              <w:t xml:space="preserve"> МО, Покро</w:t>
            </w:r>
            <w:r>
              <w:rPr>
                <w:sz w:val="20"/>
                <w:szCs w:val="20"/>
              </w:rPr>
              <w:t>в</w:t>
            </w:r>
            <w:r>
              <w:rPr>
                <w:sz w:val="20"/>
                <w:szCs w:val="20"/>
              </w:rPr>
              <w:t>ского МО</w:t>
            </w:r>
          </w:p>
        </w:tc>
        <w:tc>
          <w:tcPr>
            <w:tcW w:w="567" w:type="dxa"/>
          </w:tcPr>
          <w:p w:rsidR="003731D5" w:rsidRDefault="003731D5" w:rsidP="00693F3E">
            <w:pPr>
              <w:pStyle w:val="Default"/>
              <w:jc w:val="center"/>
              <w:rPr>
                <w:sz w:val="20"/>
                <w:szCs w:val="20"/>
              </w:rPr>
            </w:pPr>
            <w:r>
              <w:rPr>
                <w:sz w:val="20"/>
                <w:szCs w:val="20"/>
              </w:rPr>
              <w:t>4</w:t>
            </w:r>
          </w:p>
        </w:tc>
      </w:tr>
      <w:tr w:rsidR="003731D5" w:rsidRPr="00903F22" w:rsidTr="003731D5">
        <w:trPr>
          <w:cantSplit/>
          <w:trHeight w:val="36"/>
        </w:trPr>
        <w:tc>
          <w:tcPr>
            <w:tcW w:w="1304" w:type="dxa"/>
            <w:vMerge/>
            <w:shd w:val="clear" w:color="auto" w:fill="F2F2F2" w:themeFill="background1" w:themeFillShade="F2"/>
          </w:tcPr>
          <w:p w:rsidR="003731D5" w:rsidRPr="00903F22" w:rsidRDefault="003731D5" w:rsidP="005568E9">
            <w:pPr>
              <w:pStyle w:val="aff6"/>
              <w:ind w:firstLine="0"/>
              <w:jc w:val="left"/>
              <w:rPr>
                <w:sz w:val="20"/>
                <w:szCs w:val="20"/>
                <w:lang w:val="ru-RU"/>
              </w:rPr>
            </w:pPr>
          </w:p>
        </w:tc>
        <w:tc>
          <w:tcPr>
            <w:tcW w:w="3119" w:type="dxa"/>
            <w:vMerge/>
          </w:tcPr>
          <w:p w:rsidR="003731D5" w:rsidRPr="00903F22" w:rsidRDefault="003731D5" w:rsidP="005568E9">
            <w:pPr>
              <w:pStyle w:val="aff6"/>
              <w:ind w:firstLine="0"/>
              <w:jc w:val="left"/>
              <w:rPr>
                <w:sz w:val="20"/>
                <w:szCs w:val="20"/>
                <w:lang w:val="ru-RU"/>
              </w:rPr>
            </w:pPr>
          </w:p>
        </w:tc>
        <w:tc>
          <w:tcPr>
            <w:tcW w:w="1843" w:type="dxa"/>
            <w:vMerge/>
          </w:tcPr>
          <w:p w:rsidR="003731D5" w:rsidRPr="00903F22" w:rsidRDefault="003731D5" w:rsidP="004A5354">
            <w:pPr>
              <w:pStyle w:val="aff6"/>
              <w:ind w:firstLine="0"/>
              <w:jc w:val="left"/>
              <w:rPr>
                <w:sz w:val="20"/>
                <w:szCs w:val="20"/>
                <w:lang w:val="ru-RU"/>
              </w:rPr>
            </w:pPr>
          </w:p>
        </w:tc>
        <w:tc>
          <w:tcPr>
            <w:tcW w:w="2551" w:type="dxa"/>
          </w:tcPr>
          <w:p w:rsidR="003731D5" w:rsidRDefault="003731D5" w:rsidP="003731D5">
            <w:pPr>
              <w:pStyle w:val="Default"/>
              <w:rPr>
                <w:sz w:val="20"/>
                <w:szCs w:val="20"/>
              </w:rPr>
            </w:pPr>
            <w:r>
              <w:rPr>
                <w:sz w:val="20"/>
                <w:szCs w:val="20"/>
              </w:rPr>
              <w:t>для Черкасского МО</w:t>
            </w:r>
          </w:p>
        </w:tc>
        <w:tc>
          <w:tcPr>
            <w:tcW w:w="567" w:type="dxa"/>
          </w:tcPr>
          <w:p w:rsidR="003731D5" w:rsidRDefault="003731D5" w:rsidP="00693F3E">
            <w:pPr>
              <w:pStyle w:val="Default"/>
              <w:jc w:val="center"/>
              <w:rPr>
                <w:sz w:val="20"/>
                <w:szCs w:val="20"/>
              </w:rPr>
            </w:pPr>
            <w:r>
              <w:rPr>
                <w:sz w:val="20"/>
                <w:szCs w:val="20"/>
              </w:rPr>
              <w:t>5</w:t>
            </w:r>
          </w:p>
        </w:tc>
      </w:tr>
      <w:tr w:rsidR="003731D5" w:rsidRPr="00903F22" w:rsidTr="003731D5">
        <w:trPr>
          <w:cantSplit/>
          <w:trHeight w:val="36"/>
        </w:trPr>
        <w:tc>
          <w:tcPr>
            <w:tcW w:w="1304" w:type="dxa"/>
            <w:vMerge/>
            <w:shd w:val="clear" w:color="auto" w:fill="F2F2F2" w:themeFill="background1" w:themeFillShade="F2"/>
          </w:tcPr>
          <w:p w:rsidR="003731D5" w:rsidRPr="00903F22" w:rsidRDefault="003731D5" w:rsidP="005568E9">
            <w:pPr>
              <w:pStyle w:val="aff6"/>
              <w:ind w:firstLine="0"/>
              <w:jc w:val="left"/>
              <w:rPr>
                <w:sz w:val="20"/>
                <w:szCs w:val="20"/>
                <w:lang w:val="ru-RU"/>
              </w:rPr>
            </w:pPr>
          </w:p>
        </w:tc>
        <w:tc>
          <w:tcPr>
            <w:tcW w:w="3119" w:type="dxa"/>
            <w:vMerge/>
          </w:tcPr>
          <w:p w:rsidR="003731D5" w:rsidRPr="00903F22" w:rsidRDefault="003731D5" w:rsidP="005568E9">
            <w:pPr>
              <w:pStyle w:val="aff6"/>
              <w:ind w:firstLine="0"/>
              <w:jc w:val="left"/>
              <w:rPr>
                <w:sz w:val="20"/>
                <w:szCs w:val="20"/>
                <w:lang w:val="ru-RU"/>
              </w:rPr>
            </w:pPr>
          </w:p>
        </w:tc>
        <w:tc>
          <w:tcPr>
            <w:tcW w:w="1843" w:type="dxa"/>
            <w:vMerge/>
          </w:tcPr>
          <w:p w:rsidR="003731D5" w:rsidRPr="00903F22" w:rsidRDefault="003731D5" w:rsidP="004A5354">
            <w:pPr>
              <w:pStyle w:val="aff6"/>
              <w:ind w:firstLine="0"/>
              <w:jc w:val="left"/>
              <w:rPr>
                <w:sz w:val="20"/>
                <w:szCs w:val="20"/>
                <w:lang w:val="ru-RU"/>
              </w:rPr>
            </w:pPr>
          </w:p>
        </w:tc>
        <w:tc>
          <w:tcPr>
            <w:tcW w:w="2551" w:type="dxa"/>
          </w:tcPr>
          <w:p w:rsidR="003731D5" w:rsidRDefault="003731D5" w:rsidP="00EA021E">
            <w:pPr>
              <w:pStyle w:val="Default"/>
              <w:rPr>
                <w:sz w:val="20"/>
                <w:szCs w:val="20"/>
              </w:rPr>
            </w:pPr>
            <w:r>
              <w:rPr>
                <w:sz w:val="20"/>
                <w:szCs w:val="20"/>
              </w:rPr>
              <w:t xml:space="preserve">для </w:t>
            </w:r>
            <w:proofErr w:type="spellStart"/>
            <w:r>
              <w:rPr>
                <w:sz w:val="20"/>
                <w:szCs w:val="20"/>
              </w:rPr>
              <w:t>Колоярского</w:t>
            </w:r>
            <w:proofErr w:type="spellEnd"/>
            <w:r>
              <w:rPr>
                <w:sz w:val="20"/>
                <w:szCs w:val="20"/>
              </w:rPr>
              <w:t xml:space="preserve"> МО</w:t>
            </w:r>
          </w:p>
        </w:tc>
        <w:tc>
          <w:tcPr>
            <w:tcW w:w="567" w:type="dxa"/>
          </w:tcPr>
          <w:p w:rsidR="003731D5" w:rsidRDefault="003731D5" w:rsidP="00693F3E">
            <w:pPr>
              <w:pStyle w:val="Default"/>
              <w:jc w:val="center"/>
              <w:rPr>
                <w:sz w:val="20"/>
                <w:szCs w:val="20"/>
              </w:rPr>
            </w:pPr>
            <w:r>
              <w:rPr>
                <w:sz w:val="20"/>
                <w:szCs w:val="20"/>
              </w:rPr>
              <w:t>7</w:t>
            </w:r>
          </w:p>
        </w:tc>
      </w:tr>
      <w:tr w:rsidR="003731D5" w:rsidRPr="00903F22" w:rsidTr="003731D5">
        <w:trPr>
          <w:cantSplit/>
          <w:trHeight w:val="36"/>
        </w:trPr>
        <w:tc>
          <w:tcPr>
            <w:tcW w:w="1304" w:type="dxa"/>
            <w:vMerge/>
            <w:shd w:val="clear" w:color="auto" w:fill="F2F2F2" w:themeFill="background1" w:themeFillShade="F2"/>
          </w:tcPr>
          <w:p w:rsidR="003731D5" w:rsidRPr="00903F22" w:rsidRDefault="003731D5" w:rsidP="005568E9">
            <w:pPr>
              <w:pStyle w:val="aff6"/>
              <w:ind w:firstLine="0"/>
              <w:jc w:val="left"/>
              <w:rPr>
                <w:sz w:val="20"/>
                <w:szCs w:val="20"/>
                <w:lang w:val="ru-RU"/>
              </w:rPr>
            </w:pPr>
          </w:p>
        </w:tc>
        <w:tc>
          <w:tcPr>
            <w:tcW w:w="3119" w:type="dxa"/>
            <w:vMerge/>
          </w:tcPr>
          <w:p w:rsidR="003731D5" w:rsidRPr="00903F22" w:rsidRDefault="003731D5" w:rsidP="005568E9">
            <w:pPr>
              <w:pStyle w:val="aff6"/>
              <w:ind w:firstLine="0"/>
              <w:jc w:val="left"/>
              <w:rPr>
                <w:sz w:val="20"/>
                <w:szCs w:val="20"/>
                <w:lang w:val="ru-RU"/>
              </w:rPr>
            </w:pPr>
          </w:p>
        </w:tc>
        <w:tc>
          <w:tcPr>
            <w:tcW w:w="1843" w:type="dxa"/>
            <w:vMerge/>
          </w:tcPr>
          <w:p w:rsidR="003731D5" w:rsidRPr="00903F22" w:rsidRDefault="003731D5" w:rsidP="004A5354">
            <w:pPr>
              <w:pStyle w:val="aff6"/>
              <w:ind w:firstLine="0"/>
              <w:jc w:val="left"/>
              <w:rPr>
                <w:sz w:val="20"/>
                <w:szCs w:val="20"/>
                <w:lang w:val="ru-RU"/>
              </w:rPr>
            </w:pPr>
          </w:p>
        </w:tc>
        <w:tc>
          <w:tcPr>
            <w:tcW w:w="2551" w:type="dxa"/>
          </w:tcPr>
          <w:p w:rsidR="003731D5" w:rsidRDefault="003731D5" w:rsidP="00EA021E">
            <w:pPr>
              <w:pStyle w:val="Default"/>
              <w:rPr>
                <w:sz w:val="20"/>
                <w:szCs w:val="20"/>
              </w:rPr>
            </w:pPr>
            <w:r>
              <w:rPr>
                <w:sz w:val="20"/>
                <w:szCs w:val="20"/>
              </w:rPr>
              <w:t xml:space="preserve">для Барановского МО, </w:t>
            </w:r>
            <w:proofErr w:type="spellStart"/>
            <w:r>
              <w:rPr>
                <w:sz w:val="20"/>
                <w:szCs w:val="20"/>
              </w:rPr>
              <w:t>Кр</w:t>
            </w:r>
            <w:r>
              <w:rPr>
                <w:sz w:val="20"/>
                <w:szCs w:val="20"/>
              </w:rPr>
              <w:t>я</w:t>
            </w:r>
            <w:r>
              <w:rPr>
                <w:sz w:val="20"/>
                <w:szCs w:val="20"/>
              </w:rPr>
              <w:t>жимского</w:t>
            </w:r>
            <w:proofErr w:type="spellEnd"/>
            <w:r>
              <w:rPr>
                <w:sz w:val="20"/>
                <w:szCs w:val="20"/>
              </w:rPr>
              <w:t xml:space="preserve"> МО</w:t>
            </w:r>
          </w:p>
        </w:tc>
        <w:tc>
          <w:tcPr>
            <w:tcW w:w="567" w:type="dxa"/>
          </w:tcPr>
          <w:p w:rsidR="003731D5" w:rsidRDefault="003731D5" w:rsidP="00693F3E">
            <w:pPr>
              <w:pStyle w:val="Default"/>
              <w:jc w:val="center"/>
              <w:rPr>
                <w:sz w:val="20"/>
                <w:szCs w:val="20"/>
              </w:rPr>
            </w:pPr>
            <w:r>
              <w:rPr>
                <w:sz w:val="20"/>
                <w:szCs w:val="20"/>
              </w:rPr>
              <w:t>8</w:t>
            </w:r>
          </w:p>
        </w:tc>
      </w:tr>
      <w:tr w:rsidR="003731D5" w:rsidRPr="00903F22" w:rsidTr="003731D5">
        <w:trPr>
          <w:cantSplit/>
          <w:trHeight w:val="36"/>
        </w:trPr>
        <w:tc>
          <w:tcPr>
            <w:tcW w:w="1304" w:type="dxa"/>
            <w:vMerge/>
            <w:shd w:val="clear" w:color="auto" w:fill="F2F2F2" w:themeFill="background1" w:themeFillShade="F2"/>
          </w:tcPr>
          <w:p w:rsidR="003731D5" w:rsidRPr="00903F22" w:rsidRDefault="003731D5" w:rsidP="005568E9">
            <w:pPr>
              <w:pStyle w:val="aff6"/>
              <w:ind w:firstLine="0"/>
              <w:jc w:val="left"/>
              <w:rPr>
                <w:sz w:val="20"/>
                <w:szCs w:val="20"/>
                <w:lang w:val="ru-RU"/>
              </w:rPr>
            </w:pPr>
          </w:p>
        </w:tc>
        <w:tc>
          <w:tcPr>
            <w:tcW w:w="3119" w:type="dxa"/>
            <w:vMerge/>
          </w:tcPr>
          <w:p w:rsidR="003731D5" w:rsidRPr="00903F22" w:rsidRDefault="003731D5" w:rsidP="005568E9">
            <w:pPr>
              <w:pStyle w:val="aff6"/>
              <w:ind w:firstLine="0"/>
              <w:jc w:val="left"/>
              <w:rPr>
                <w:sz w:val="20"/>
                <w:szCs w:val="20"/>
                <w:lang w:val="ru-RU"/>
              </w:rPr>
            </w:pPr>
          </w:p>
        </w:tc>
        <w:tc>
          <w:tcPr>
            <w:tcW w:w="1843" w:type="dxa"/>
            <w:vMerge/>
          </w:tcPr>
          <w:p w:rsidR="003731D5" w:rsidRPr="00903F22" w:rsidRDefault="003731D5" w:rsidP="004A5354">
            <w:pPr>
              <w:pStyle w:val="aff6"/>
              <w:ind w:firstLine="0"/>
              <w:jc w:val="left"/>
              <w:rPr>
                <w:sz w:val="20"/>
                <w:szCs w:val="20"/>
                <w:lang w:val="ru-RU"/>
              </w:rPr>
            </w:pPr>
          </w:p>
        </w:tc>
        <w:tc>
          <w:tcPr>
            <w:tcW w:w="2551" w:type="dxa"/>
          </w:tcPr>
          <w:p w:rsidR="003731D5" w:rsidRDefault="003731D5" w:rsidP="00EA021E">
            <w:pPr>
              <w:pStyle w:val="Default"/>
              <w:rPr>
                <w:sz w:val="20"/>
                <w:szCs w:val="20"/>
              </w:rPr>
            </w:pPr>
            <w:r>
              <w:rPr>
                <w:sz w:val="20"/>
                <w:szCs w:val="20"/>
              </w:rPr>
              <w:t xml:space="preserve">для </w:t>
            </w:r>
            <w:proofErr w:type="spellStart"/>
            <w:r>
              <w:rPr>
                <w:sz w:val="20"/>
                <w:szCs w:val="20"/>
              </w:rPr>
              <w:t>Терсинского</w:t>
            </w:r>
            <w:proofErr w:type="spellEnd"/>
            <w:r>
              <w:rPr>
                <w:sz w:val="20"/>
                <w:szCs w:val="20"/>
              </w:rPr>
              <w:t xml:space="preserve"> МО</w:t>
            </w:r>
          </w:p>
        </w:tc>
        <w:tc>
          <w:tcPr>
            <w:tcW w:w="567" w:type="dxa"/>
          </w:tcPr>
          <w:p w:rsidR="003731D5" w:rsidRDefault="003731D5" w:rsidP="00693F3E">
            <w:pPr>
              <w:pStyle w:val="Default"/>
              <w:jc w:val="center"/>
              <w:rPr>
                <w:sz w:val="20"/>
                <w:szCs w:val="20"/>
              </w:rPr>
            </w:pPr>
            <w:r>
              <w:rPr>
                <w:sz w:val="20"/>
                <w:szCs w:val="20"/>
              </w:rPr>
              <w:t>9</w:t>
            </w:r>
          </w:p>
        </w:tc>
      </w:tr>
      <w:tr w:rsidR="003731D5" w:rsidRPr="00903F22" w:rsidTr="003731D5">
        <w:trPr>
          <w:cantSplit/>
          <w:trHeight w:val="36"/>
        </w:trPr>
        <w:tc>
          <w:tcPr>
            <w:tcW w:w="1304" w:type="dxa"/>
            <w:vMerge/>
            <w:shd w:val="clear" w:color="auto" w:fill="F2F2F2" w:themeFill="background1" w:themeFillShade="F2"/>
          </w:tcPr>
          <w:p w:rsidR="003731D5" w:rsidRPr="00903F22" w:rsidRDefault="003731D5" w:rsidP="005568E9">
            <w:pPr>
              <w:pStyle w:val="aff6"/>
              <w:ind w:firstLine="0"/>
              <w:jc w:val="left"/>
              <w:rPr>
                <w:sz w:val="20"/>
                <w:szCs w:val="20"/>
                <w:lang w:val="ru-RU"/>
              </w:rPr>
            </w:pPr>
          </w:p>
        </w:tc>
        <w:tc>
          <w:tcPr>
            <w:tcW w:w="3119" w:type="dxa"/>
            <w:vMerge/>
          </w:tcPr>
          <w:p w:rsidR="003731D5" w:rsidRPr="00903F22" w:rsidRDefault="003731D5" w:rsidP="005568E9">
            <w:pPr>
              <w:pStyle w:val="aff6"/>
              <w:ind w:firstLine="0"/>
              <w:jc w:val="left"/>
              <w:rPr>
                <w:sz w:val="20"/>
                <w:szCs w:val="20"/>
                <w:lang w:val="ru-RU"/>
              </w:rPr>
            </w:pPr>
          </w:p>
        </w:tc>
        <w:tc>
          <w:tcPr>
            <w:tcW w:w="1843" w:type="dxa"/>
            <w:vMerge/>
          </w:tcPr>
          <w:p w:rsidR="003731D5" w:rsidRPr="00903F22" w:rsidRDefault="003731D5" w:rsidP="004A5354">
            <w:pPr>
              <w:pStyle w:val="aff6"/>
              <w:ind w:firstLine="0"/>
              <w:jc w:val="left"/>
              <w:rPr>
                <w:sz w:val="20"/>
                <w:szCs w:val="20"/>
                <w:lang w:val="ru-RU"/>
              </w:rPr>
            </w:pPr>
          </w:p>
        </w:tc>
        <w:tc>
          <w:tcPr>
            <w:tcW w:w="2551" w:type="dxa"/>
          </w:tcPr>
          <w:p w:rsidR="003731D5" w:rsidRDefault="003731D5" w:rsidP="00EA021E">
            <w:pPr>
              <w:pStyle w:val="Default"/>
              <w:rPr>
                <w:sz w:val="20"/>
                <w:szCs w:val="20"/>
              </w:rPr>
            </w:pPr>
            <w:r>
              <w:rPr>
                <w:sz w:val="20"/>
                <w:szCs w:val="20"/>
              </w:rPr>
              <w:t xml:space="preserve">для </w:t>
            </w:r>
            <w:proofErr w:type="spellStart"/>
            <w:r>
              <w:rPr>
                <w:sz w:val="20"/>
                <w:szCs w:val="20"/>
              </w:rPr>
              <w:t>Белогорновского</w:t>
            </w:r>
            <w:proofErr w:type="spellEnd"/>
            <w:r>
              <w:rPr>
                <w:sz w:val="20"/>
                <w:szCs w:val="20"/>
              </w:rPr>
              <w:t xml:space="preserve"> МО, для </w:t>
            </w:r>
            <w:proofErr w:type="spellStart"/>
            <w:r>
              <w:rPr>
                <w:sz w:val="20"/>
                <w:szCs w:val="20"/>
              </w:rPr>
              <w:t>Широкобуеракского</w:t>
            </w:r>
            <w:proofErr w:type="spellEnd"/>
            <w:r>
              <w:rPr>
                <w:sz w:val="20"/>
                <w:szCs w:val="20"/>
              </w:rPr>
              <w:t xml:space="preserve"> МО</w:t>
            </w:r>
          </w:p>
        </w:tc>
        <w:tc>
          <w:tcPr>
            <w:tcW w:w="567" w:type="dxa"/>
          </w:tcPr>
          <w:p w:rsidR="003731D5" w:rsidRDefault="003731D5" w:rsidP="00693F3E">
            <w:pPr>
              <w:pStyle w:val="Default"/>
              <w:jc w:val="center"/>
              <w:rPr>
                <w:sz w:val="20"/>
                <w:szCs w:val="20"/>
              </w:rPr>
            </w:pPr>
            <w:r>
              <w:rPr>
                <w:sz w:val="20"/>
                <w:szCs w:val="20"/>
              </w:rPr>
              <w:t>11</w:t>
            </w:r>
          </w:p>
        </w:tc>
      </w:tr>
      <w:tr w:rsidR="003731D5" w:rsidRPr="00903F22" w:rsidTr="003731D5">
        <w:trPr>
          <w:cantSplit/>
          <w:trHeight w:val="36"/>
        </w:trPr>
        <w:tc>
          <w:tcPr>
            <w:tcW w:w="1304" w:type="dxa"/>
            <w:vMerge/>
            <w:shd w:val="clear" w:color="auto" w:fill="F2F2F2" w:themeFill="background1" w:themeFillShade="F2"/>
          </w:tcPr>
          <w:p w:rsidR="003731D5" w:rsidRPr="00903F22" w:rsidRDefault="003731D5" w:rsidP="005568E9">
            <w:pPr>
              <w:pStyle w:val="aff6"/>
              <w:ind w:firstLine="0"/>
              <w:jc w:val="left"/>
              <w:rPr>
                <w:sz w:val="20"/>
                <w:szCs w:val="20"/>
                <w:lang w:val="ru-RU"/>
              </w:rPr>
            </w:pPr>
          </w:p>
        </w:tc>
        <w:tc>
          <w:tcPr>
            <w:tcW w:w="3119" w:type="dxa"/>
            <w:vMerge/>
          </w:tcPr>
          <w:p w:rsidR="003731D5" w:rsidRPr="00903F22" w:rsidRDefault="003731D5" w:rsidP="005568E9">
            <w:pPr>
              <w:pStyle w:val="aff6"/>
              <w:ind w:firstLine="0"/>
              <w:jc w:val="left"/>
              <w:rPr>
                <w:sz w:val="20"/>
                <w:szCs w:val="20"/>
                <w:lang w:val="ru-RU"/>
              </w:rPr>
            </w:pPr>
          </w:p>
        </w:tc>
        <w:tc>
          <w:tcPr>
            <w:tcW w:w="1843" w:type="dxa"/>
            <w:vMerge/>
          </w:tcPr>
          <w:p w:rsidR="003731D5" w:rsidRPr="00903F22" w:rsidRDefault="003731D5" w:rsidP="004A5354">
            <w:pPr>
              <w:pStyle w:val="aff6"/>
              <w:ind w:firstLine="0"/>
              <w:jc w:val="left"/>
              <w:rPr>
                <w:sz w:val="20"/>
                <w:szCs w:val="20"/>
                <w:lang w:val="ru-RU"/>
              </w:rPr>
            </w:pPr>
          </w:p>
        </w:tc>
        <w:tc>
          <w:tcPr>
            <w:tcW w:w="2551" w:type="dxa"/>
          </w:tcPr>
          <w:p w:rsidR="003731D5" w:rsidRDefault="003731D5" w:rsidP="00EA021E">
            <w:pPr>
              <w:pStyle w:val="Default"/>
              <w:rPr>
                <w:sz w:val="20"/>
                <w:szCs w:val="20"/>
              </w:rPr>
            </w:pPr>
            <w:r>
              <w:rPr>
                <w:sz w:val="20"/>
                <w:szCs w:val="20"/>
              </w:rPr>
              <w:t xml:space="preserve">для Междуреченского МО, </w:t>
            </w:r>
            <w:proofErr w:type="spellStart"/>
            <w:r>
              <w:rPr>
                <w:sz w:val="20"/>
                <w:szCs w:val="20"/>
              </w:rPr>
              <w:t>Нижнечернавского</w:t>
            </w:r>
            <w:proofErr w:type="spellEnd"/>
            <w:r>
              <w:rPr>
                <w:sz w:val="20"/>
                <w:szCs w:val="20"/>
              </w:rPr>
              <w:t xml:space="preserve"> МО</w:t>
            </w:r>
          </w:p>
        </w:tc>
        <w:tc>
          <w:tcPr>
            <w:tcW w:w="567" w:type="dxa"/>
          </w:tcPr>
          <w:p w:rsidR="003731D5" w:rsidRDefault="003731D5" w:rsidP="00693F3E">
            <w:pPr>
              <w:pStyle w:val="Default"/>
              <w:jc w:val="center"/>
              <w:rPr>
                <w:sz w:val="20"/>
                <w:szCs w:val="20"/>
              </w:rPr>
            </w:pPr>
            <w:r>
              <w:rPr>
                <w:sz w:val="20"/>
                <w:szCs w:val="20"/>
              </w:rPr>
              <w:t>12</w:t>
            </w:r>
          </w:p>
        </w:tc>
      </w:tr>
      <w:tr w:rsidR="003731D5" w:rsidRPr="00903F22" w:rsidTr="003731D5">
        <w:trPr>
          <w:cantSplit/>
        </w:trPr>
        <w:tc>
          <w:tcPr>
            <w:tcW w:w="1304" w:type="dxa"/>
            <w:vMerge/>
            <w:shd w:val="clear" w:color="auto" w:fill="F2F2F2" w:themeFill="background1" w:themeFillShade="F2"/>
          </w:tcPr>
          <w:p w:rsidR="003731D5" w:rsidRPr="00903F22" w:rsidRDefault="003731D5" w:rsidP="005568E9">
            <w:pPr>
              <w:pStyle w:val="aff6"/>
              <w:ind w:firstLine="0"/>
              <w:jc w:val="left"/>
              <w:rPr>
                <w:sz w:val="20"/>
                <w:szCs w:val="20"/>
                <w:lang w:val="ru-RU"/>
              </w:rPr>
            </w:pPr>
            <w:bookmarkStart w:id="128" w:name="_Hlk497492753"/>
            <w:bookmarkEnd w:id="126"/>
            <w:bookmarkEnd w:id="127"/>
          </w:p>
        </w:tc>
        <w:tc>
          <w:tcPr>
            <w:tcW w:w="3119" w:type="dxa"/>
          </w:tcPr>
          <w:p w:rsidR="003731D5" w:rsidRPr="00903F22" w:rsidRDefault="003731D5" w:rsidP="005568E9">
            <w:pPr>
              <w:pStyle w:val="aff6"/>
              <w:ind w:firstLine="0"/>
              <w:jc w:val="left"/>
              <w:rPr>
                <w:sz w:val="20"/>
                <w:szCs w:val="20"/>
                <w:lang w:val="ru-RU"/>
              </w:rPr>
            </w:pPr>
            <w:r w:rsidRPr="00903F22">
              <w:rPr>
                <w:sz w:val="20"/>
                <w:szCs w:val="20"/>
                <w:lang w:val="ru-RU"/>
              </w:rPr>
              <w:t>Расчетный показатель максимал</w:t>
            </w:r>
            <w:r w:rsidRPr="00903F22">
              <w:rPr>
                <w:sz w:val="20"/>
                <w:szCs w:val="20"/>
                <w:lang w:val="ru-RU"/>
              </w:rPr>
              <w:t>ь</w:t>
            </w:r>
            <w:r w:rsidRPr="00903F22">
              <w:rPr>
                <w:sz w:val="20"/>
                <w:szCs w:val="20"/>
                <w:lang w:val="ru-RU"/>
              </w:rPr>
              <w:t>но допустимого уровня территор</w:t>
            </w:r>
            <w:r w:rsidRPr="00903F22">
              <w:rPr>
                <w:sz w:val="20"/>
                <w:szCs w:val="20"/>
                <w:lang w:val="ru-RU"/>
              </w:rPr>
              <w:t>и</w:t>
            </w:r>
            <w:r w:rsidRPr="00903F22">
              <w:rPr>
                <w:sz w:val="20"/>
                <w:szCs w:val="20"/>
                <w:lang w:val="ru-RU"/>
              </w:rPr>
              <w:t>альной доступности</w:t>
            </w:r>
          </w:p>
        </w:tc>
        <w:tc>
          <w:tcPr>
            <w:tcW w:w="1843" w:type="dxa"/>
          </w:tcPr>
          <w:p w:rsidR="003731D5" w:rsidRPr="00903F22" w:rsidRDefault="003731D5" w:rsidP="005568E9">
            <w:pPr>
              <w:pStyle w:val="aff6"/>
              <w:ind w:firstLine="0"/>
              <w:jc w:val="left"/>
              <w:rPr>
                <w:sz w:val="20"/>
                <w:szCs w:val="20"/>
                <w:lang w:val="ru-RU"/>
              </w:rPr>
            </w:pPr>
            <w:r w:rsidRPr="00903F22">
              <w:rPr>
                <w:sz w:val="20"/>
                <w:szCs w:val="20"/>
                <w:lang w:val="ru-RU"/>
              </w:rPr>
              <w:t>Пешеходная до</w:t>
            </w:r>
            <w:r w:rsidRPr="00903F22">
              <w:rPr>
                <w:sz w:val="20"/>
                <w:szCs w:val="20"/>
                <w:lang w:val="ru-RU"/>
              </w:rPr>
              <w:t>с</w:t>
            </w:r>
            <w:r w:rsidRPr="00903F22">
              <w:rPr>
                <w:sz w:val="20"/>
                <w:szCs w:val="20"/>
                <w:lang w:val="ru-RU"/>
              </w:rPr>
              <w:t xml:space="preserve">тупность, </w:t>
            </w:r>
            <w:proofErr w:type="gramStart"/>
            <w:r w:rsidRPr="00903F22">
              <w:rPr>
                <w:sz w:val="20"/>
                <w:szCs w:val="20"/>
                <w:lang w:val="ru-RU"/>
              </w:rPr>
              <w:t>м</w:t>
            </w:r>
            <w:proofErr w:type="gramEnd"/>
          </w:p>
        </w:tc>
        <w:tc>
          <w:tcPr>
            <w:tcW w:w="3118" w:type="dxa"/>
            <w:gridSpan w:val="2"/>
          </w:tcPr>
          <w:p w:rsidR="003731D5" w:rsidRPr="00903F22" w:rsidRDefault="003731D5" w:rsidP="005568E9">
            <w:pPr>
              <w:pStyle w:val="Default"/>
              <w:jc w:val="center"/>
              <w:rPr>
                <w:sz w:val="20"/>
                <w:szCs w:val="20"/>
              </w:rPr>
            </w:pPr>
            <w:r>
              <w:rPr>
                <w:sz w:val="20"/>
                <w:szCs w:val="20"/>
              </w:rPr>
              <w:t>2000</w:t>
            </w:r>
          </w:p>
        </w:tc>
      </w:tr>
      <w:bookmarkEnd w:id="128"/>
      <w:tr w:rsidR="003731D5" w:rsidRPr="00903F22" w:rsidTr="003731D5">
        <w:trPr>
          <w:cantSplit/>
        </w:trPr>
        <w:tc>
          <w:tcPr>
            <w:tcW w:w="1304" w:type="dxa"/>
            <w:vMerge w:val="restart"/>
            <w:shd w:val="clear" w:color="auto" w:fill="F2F2F2" w:themeFill="background1" w:themeFillShade="F2"/>
          </w:tcPr>
          <w:p w:rsidR="003731D5" w:rsidRPr="00903F22" w:rsidRDefault="003731D5" w:rsidP="005568E9">
            <w:pPr>
              <w:pStyle w:val="aff6"/>
              <w:ind w:firstLine="0"/>
              <w:jc w:val="left"/>
              <w:rPr>
                <w:sz w:val="20"/>
                <w:szCs w:val="20"/>
                <w:lang w:val="ru-RU"/>
              </w:rPr>
            </w:pPr>
            <w:r w:rsidRPr="00903F22">
              <w:rPr>
                <w:sz w:val="20"/>
                <w:szCs w:val="20"/>
                <w:lang w:val="ru-RU"/>
              </w:rPr>
              <w:t>Предприятия общественн</w:t>
            </w:r>
            <w:r w:rsidRPr="00903F22">
              <w:rPr>
                <w:sz w:val="20"/>
                <w:szCs w:val="20"/>
                <w:lang w:val="ru-RU"/>
              </w:rPr>
              <w:t>о</w:t>
            </w:r>
            <w:r w:rsidRPr="00903F22">
              <w:rPr>
                <w:sz w:val="20"/>
                <w:szCs w:val="20"/>
                <w:lang w:val="ru-RU"/>
              </w:rPr>
              <w:t>го питания</w:t>
            </w:r>
          </w:p>
        </w:tc>
        <w:tc>
          <w:tcPr>
            <w:tcW w:w="3119" w:type="dxa"/>
          </w:tcPr>
          <w:p w:rsidR="003731D5" w:rsidRPr="00903F22" w:rsidRDefault="003731D5" w:rsidP="005568E9">
            <w:pPr>
              <w:pStyle w:val="aff6"/>
              <w:ind w:firstLine="0"/>
              <w:jc w:val="left"/>
              <w:rPr>
                <w:sz w:val="20"/>
                <w:szCs w:val="20"/>
                <w:lang w:val="ru-RU"/>
              </w:rPr>
            </w:pPr>
            <w:r w:rsidRPr="00903F22">
              <w:rPr>
                <w:sz w:val="20"/>
                <w:szCs w:val="20"/>
                <w:lang w:val="ru-RU"/>
              </w:rPr>
              <w:t>Расчетный показатель минимально допустимого уровня обеспеченн</w:t>
            </w:r>
            <w:r w:rsidRPr="00903F22">
              <w:rPr>
                <w:sz w:val="20"/>
                <w:szCs w:val="20"/>
                <w:lang w:val="ru-RU"/>
              </w:rPr>
              <w:t>о</w:t>
            </w:r>
            <w:r w:rsidRPr="00903F22">
              <w:rPr>
                <w:sz w:val="20"/>
                <w:szCs w:val="20"/>
                <w:lang w:val="ru-RU"/>
              </w:rPr>
              <w:t>сти</w:t>
            </w:r>
          </w:p>
        </w:tc>
        <w:tc>
          <w:tcPr>
            <w:tcW w:w="1843" w:type="dxa"/>
          </w:tcPr>
          <w:p w:rsidR="003731D5" w:rsidRPr="00903F22" w:rsidRDefault="003731D5" w:rsidP="005568E9">
            <w:pPr>
              <w:pStyle w:val="aff6"/>
              <w:ind w:firstLine="0"/>
              <w:jc w:val="left"/>
              <w:rPr>
                <w:sz w:val="20"/>
                <w:szCs w:val="20"/>
                <w:lang w:val="ru-RU"/>
              </w:rPr>
            </w:pPr>
            <w:r w:rsidRPr="00903F22">
              <w:rPr>
                <w:bCs/>
                <w:sz w:val="20"/>
                <w:szCs w:val="20"/>
                <w:lang w:val="ru-RU"/>
              </w:rPr>
              <w:t>Уровень обеспече</w:t>
            </w:r>
            <w:r w:rsidRPr="00903F22">
              <w:rPr>
                <w:bCs/>
                <w:sz w:val="20"/>
                <w:szCs w:val="20"/>
                <w:lang w:val="ru-RU"/>
              </w:rPr>
              <w:t>н</w:t>
            </w:r>
            <w:r w:rsidRPr="00903F22">
              <w:rPr>
                <w:bCs/>
                <w:sz w:val="20"/>
                <w:szCs w:val="20"/>
                <w:lang w:val="ru-RU"/>
              </w:rPr>
              <w:t>ности, мест на 1 тыс. чел.</w:t>
            </w:r>
          </w:p>
        </w:tc>
        <w:tc>
          <w:tcPr>
            <w:tcW w:w="3118" w:type="dxa"/>
            <w:gridSpan w:val="2"/>
          </w:tcPr>
          <w:p w:rsidR="003731D5" w:rsidRPr="00903F22" w:rsidRDefault="003731D5" w:rsidP="009834BD">
            <w:pPr>
              <w:pStyle w:val="Default"/>
              <w:jc w:val="center"/>
              <w:rPr>
                <w:sz w:val="20"/>
                <w:szCs w:val="20"/>
              </w:rPr>
            </w:pPr>
            <w:r>
              <w:rPr>
                <w:sz w:val="20"/>
                <w:szCs w:val="20"/>
              </w:rPr>
              <w:t>40</w:t>
            </w:r>
          </w:p>
        </w:tc>
      </w:tr>
      <w:tr w:rsidR="003731D5" w:rsidRPr="00903F22" w:rsidTr="003731D5">
        <w:trPr>
          <w:cantSplit/>
          <w:trHeight w:val="36"/>
        </w:trPr>
        <w:tc>
          <w:tcPr>
            <w:tcW w:w="1304" w:type="dxa"/>
            <w:vMerge/>
            <w:shd w:val="clear" w:color="auto" w:fill="F2F2F2" w:themeFill="background1" w:themeFillShade="F2"/>
          </w:tcPr>
          <w:p w:rsidR="003731D5" w:rsidRPr="00903F22" w:rsidRDefault="003731D5" w:rsidP="005568E9">
            <w:pPr>
              <w:pStyle w:val="aff6"/>
              <w:ind w:firstLine="0"/>
              <w:jc w:val="left"/>
              <w:rPr>
                <w:sz w:val="20"/>
                <w:szCs w:val="20"/>
                <w:lang w:val="ru-RU"/>
              </w:rPr>
            </w:pPr>
          </w:p>
        </w:tc>
        <w:tc>
          <w:tcPr>
            <w:tcW w:w="3119" w:type="dxa"/>
          </w:tcPr>
          <w:p w:rsidR="003731D5" w:rsidRPr="00903F22" w:rsidRDefault="003731D5" w:rsidP="005568E9">
            <w:pPr>
              <w:pStyle w:val="aff6"/>
              <w:ind w:firstLine="0"/>
              <w:jc w:val="left"/>
              <w:rPr>
                <w:sz w:val="20"/>
                <w:szCs w:val="20"/>
                <w:lang w:val="ru-RU"/>
              </w:rPr>
            </w:pPr>
            <w:r w:rsidRPr="00903F22">
              <w:rPr>
                <w:bCs/>
                <w:sz w:val="20"/>
                <w:szCs w:val="20"/>
                <w:lang w:val="ru-RU"/>
              </w:rPr>
              <w:t>Расчетный показатель максимал</w:t>
            </w:r>
            <w:r w:rsidRPr="00903F22">
              <w:rPr>
                <w:bCs/>
                <w:sz w:val="20"/>
                <w:szCs w:val="20"/>
                <w:lang w:val="ru-RU"/>
              </w:rPr>
              <w:t>ь</w:t>
            </w:r>
            <w:r w:rsidRPr="00903F22">
              <w:rPr>
                <w:bCs/>
                <w:sz w:val="20"/>
                <w:szCs w:val="20"/>
                <w:lang w:val="ru-RU"/>
              </w:rPr>
              <w:t>но допустимого уровня территор</w:t>
            </w:r>
            <w:r w:rsidRPr="00903F22">
              <w:rPr>
                <w:bCs/>
                <w:sz w:val="20"/>
                <w:szCs w:val="20"/>
                <w:lang w:val="ru-RU"/>
              </w:rPr>
              <w:t>и</w:t>
            </w:r>
            <w:r w:rsidRPr="00903F22">
              <w:rPr>
                <w:bCs/>
                <w:sz w:val="20"/>
                <w:szCs w:val="20"/>
                <w:lang w:val="ru-RU"/>
              </w:rPr>
              <w:t>альной доступности</w:t>
            </w:r>
          </w:p>
        </w:tc>
        <w:tc>
          <w:tcPr>
            <w:tcW w:w="1843" w:type="dxa"/>
          </w:tcPr>
          <w:p w:rsidR="003731D5" w:rsidRPr="00903F22" w:rsidRDefault="003731D5" w:rsidP="005568E9">
            <w:pPr>
              <w:pStyle w:val="aff6"/>
              <w:ind w:firstLine="0"/>
              <w:jc w:val="left"/>
              <w:rPr>
                <w:sz w:val="20"/>
                <w:szCs w:val="20"/>
                <w:lang w:val="ru-RU"/>
              </w:rPr>
            </w:pPr>
            <w:r w:rsidRPr="00903F22">
              <w:rPr>
                <w:bCs/>
                <w:sz w:val="20"/>
                <w:szCs w:val="20"/>
                <w:lang w:val="ru-RU"/>
              </w:rPr>
              <w:t>Пешеходная до</w:t>
            </w:r>
            <w:r w:rsidRPr="00903F22">
              <w:rPr>
                <w:bCs/>
                <w:sz w:val="20"/>
                <w:szCs w:val="20"/>
                <w:lang w:val="ru-RU"/>
              </w:rPr>
              <w:t>с</w:t>
            </w:r>
            <w:r w:rsidRPr="00903F22">
              <w:rPr>
                <w:bCs/>
                <w:sz w:val="20"/>
                <w:szCs w:val="20"/>
                <w:lang w:val="ru-RU"/>
              </w:rPr>
              <w:t xml:space="preserve">тупность, </w:t>
            </w:r>
            <w:proofErr w:type="gramStart"/>
            <w:r w:rsidRPr="00903F22">
              <w:rPr>
                <w:bCs/>
                <w:sz w:val="20"/>
                <w:szCs w:val="20"/>
                <w:lang w:val="ru-RU"/>
              </w:rPr>
              <w:t>м</w:t>
            </w:r>
            <w:proofErr w:type="gramEnd"/>
          </w:p>
        </w:tc>
        <w:tc>
          <w:tcPr>
            <w:tcW w:w="3118" w:type="dxa"/>
            <w:gridSpan w:val="2"/>
          </w:tcPr>
          <w:p w:rsidR="003731D5" w:rsidRPr="00903F22" w:rsidRDefault="003731D5" w:rsidP="005568E9">
            <w:pPr>
              <w:pStyle w:val="Default"/>
              <w:jc w:val="center"/>
              <w:rPr>
                <w:sz w:val="20"/>
                <w:szCs w:val="20"/>
              </w:rPr>
            </w:pPr>
            <w:r>
              <w:rPr>
                <w:sz w:val="20"/>
                <w:szCs w:val="20"/>
              </w:rPr>
              <w:t>2000</w:t>
            </w:r>
          </w:p>
        </w:tc>
      </w:tr>
      <w:tr w:rsidR="003731D5" w:rsidRPr="00903F22" w:rsidTr="003731D5">
        <w:trPr>
          <w:cantSplit/>
        </w:trPr>
        <w:tc>
          <w:tcPr>
            <w:tcW w:w="1304" w:type="dxa"/>
            <w:vMerge w:val="restart"/>
            <w:shd w:val="clear" w:color="auto" w:fill="F2F2F2" w:themeFill="background1" w:themeFillShade="F2"/>
          </w:tcPr>
          <w:p w:rsidR="003731D5" w:rsidRPr="00903F22" w:rsidRDefault="003731D5" w:rsidP="005568E9">
            <w:pPr>
              <w:pStyle w:val="aff6"/>
              <w:ind w:firstLine="0"/>
              <w:jc w:val="left"/>
              <w:rPr>
                <w:sz w:val="20"/>
                <w:szCs w:val="20"/>
                <w:lang w:val="ru-RU"/>
              </w:rPr>
            </w:pPr>
            <w:r w:rsidRPr="00903F22">
              <w:rPr>
                <w:sz w:val="20"/>
                <w:szCs w:val="20"/>
                <w:lang w:val="ru-RU"/>
              </w:rPr>
              <w:t>Предприятия бытового о</w:t>
            </w:r>
            <w:r w:rsidRPr="00903F22">
              <w:rPr>
                <w:sz w:val="20"/>
                <w:szCs w:val="20"/>
                <w:lang w:val="ru-RU"/>
              </w:rPr>
              <w:t>б</w:t>
            </w:r>
            <w:r w:rsidRPr="00903F22">
              <w:rPr>
                <w:sz w:val="20"/>
                <w:szCs w:val="20"/>
                <w:lang w:val="ru-RU"/>
              </w:rPr>
              <w:t>служивания</w:t>
            </w:r>
          </w:p>
        </w:tc>
        <w:tc>
          <w:tcPr>
            <w:tcW w:w="3119" w:type="dxa"/>
          </w:tcPr>
          <w:p w:rsidR="003731D5" w:rsidRPr="00903F22" w:rsidRDefault="003731D5" w:rsidP="005568E9">
            <w:pPr>
              <w:pStyle w:val="aff6"/>
              <w:ind w:firstLine="0"/>
              <w:jc w:val="left"/>
              <w:rPr>
                <w:sz w:val="20"/>
                <w:szCs w:val="20"/>
                <w:lang w:val="ru-RU"/>
              </w:rPr>
            </w:pPr>
            <w:r w:rsidRPr="00903F22">
              <w:rPr>
                <w:sz w:val="20"/>
                <w:szCs w:val="20"/>
                <w:lang w:val="ru-RU"/>
              </w:rPr>
              <w:t>Расчетный показатель минимально допустимого уровня обеспеченн</w:t>
            </w:r>
            <w:r w:rsidRPr="00903F22">
              <w:rPr>
                <w:sz w:val="20"/>
                <w:szCs w:val="20"/>
                <w:lang w:val="ru-RU"/>
              </w:rPr>
              <w:t>о</w:t>
            </w:r>
            <w:r w:rsidRPr="00903F22">
              <w:rPr>
                <w:sz w:val="20"/>
                <w:szCs w:val="20"/>
                <w:lang w:val="ru-RU"/>
              </w:rPr>
              <w:t>сти</w:t>
            </w:r>
          </w:p>
        </w:tc>
        <w:tc>
          <w:tcPr>
            <w:tcW w:w="1843" w:type="dxa"/>
          </w:tcPr>
          <w:p w:rsidR="003731D5" w:rsidRPr="00903F22" w:rsidRDefault="003731D5" w:rsidP="005568E9">
            <w:pPr>
              <w:pStyle w:val="aff6"/>
              <w:ind w:firstLine="0"/>
              <w:jc w:val="left"/>
              <w:rPr>
                <w:bCs/>
                <w:sz w:val="20"/>
                <w:szCs w:val="20"/>
                <w:lang w:val="ru-RU"/>
              </w:rPr>
            </w:pPr>
            <w:r w:rsidRPr="00903F22">
              <w:rPr>
                <w:bCs/>
                <w:sz w:val="20"/>
                <w:szCs w:val="20"/>
                <w:lang w:val="ru-RU"/>
              </w:rPr>
              <w:t>Уровень обеспече</w:t>
            </w:r>
            <w:r w:rsidRPr="00903F22">
              <w:rPr>
                <w:bCs/>
                <w:sz w:val="20"/>
                <w:szCs w:val="20"/>
                <w:lang w:val="ru-RU"/>
              </w:rPr>
              <w:t>н</w:t>
            </w:r>
            <w:r w:rsidRPr="00903F22">
              <w:rPr>
                <w:bCs/>
                <w:sz w:val="20"/>
                <w:szCs w:val="20"/>
                <w:lang w:val="ru-RU"/>
              </w:rPr>
              <w:t>ности, рабочих мест на 1 тыс. чел.</w:t>
            </w:r>
          </w:p>
        </w:tc>
        <w:tc>
          <w:tcPr>
            <w:tcW w:w="3118" w:type="dxa"/>
            <w:gridSpan w:val="2"/>
          </w:tcPr>
          <w:p w:rsidR="003731D5" w:rsidRPr="00903F22" w:rsidRDefault="003731D5" w:rsidP="00576178">
            <w:pPr>
              <w:pStyle w:val="Default"/>
              <w:jc w:val="center"/>
              <w:rPr>
                <w:sz w:val="20"/>
                <w:szCs w:val="20"/>
              </w:rPr>
            </w:pPr>
            <w:r>
              <w:rPr>
                <w:sz w:val="20"/>
                <w:szCs w:val="20"/>
              </w:rPr>
              <w:t>7</w:t>
            </w:r>
          </w:p>
        </w:tc>
      </w:tr>
      <w:tr w:rsidR="003731D5" w:rsidRPr="00903F22" w:rsidTr="003731D5">
        <w:trPr>
          <w:cantSplit/>
          <w:trHeight w:val="36"/>
        </w:trPr>
        <w:tc>
          <w:tcPr>
            <w:tcW w:w="1304" w:type="dxa"/>
            <w:vMerge/>
            <w:shd w:val="clear" w:color="auto" w:fill="F2F2F2" w:themeFill="background1" w:themeFillShade="F2"/>
          </w:tcPr>
          <w:p w:rsidR="003731D5" w:rsidRPr="00903F22" w:rsidRDefault="003731D5" w:rsidP="005568E9">
            <w:pPr>
              <w:pStyle w:val="aff6"/>
              <w:ind w:firstLine="0"/>
              <w:jc w:val="left"/>
              <w:rPr>
                <w:sz w:val="20"/>
                <w:szCs w:val="20"/>
                <w:lang w:val="ru-RU"/>
              </w:rPr>
            </w:pPr>
          </w:p>
        </w:tc>
        <w:tc>
          <w:tcPr>
            <w:tcW w:w="3119" w:type="dxa"/>
          </w:tcPr>
          <w:p w:rsidR="003731D5" w:rsidRPr="00903F22" w:rsidRDefault="003731D5" w:rsidP="005568E9">
            <w:pPr>
              <w:pStyle w:val="aff6"/>
              <w:ind w:firstLine="0"/>
              <w:jc w:val="left"/>
              <w:rPr>
                <w:sz w:val="20"/>
                <w:szCs w:val="20"/>
                <w:lang w:val="ru-RU"/>
              </w:rPr>
            </w:pPr>
            <w:r w:rsidRPr="00903F22">
              <w:rPr>
                <w:bCs/>
                <w:sz w:val="20"/>
                <w:szCs w:val="20"/>
                <w:lang w:val="ru-RU"/>
              </w:rPr>
              <w:t>Расчетный показатель максимал</w:t>
            </w:r>
            <w:r w:rsidRPr="00903F22">
              <w:rPr>
                <w:bCs/>
                <w:sz w:val="20"/>
                <w:szCs w:val="20"/>
                <w:lang w:val="ru-RU"/>
              </w:rPr>
              <w:t>ь</w:t>
            </w:r>
            <w:r w:rsidRPr="00903F22">
              <w:rPr>
                <w:bCs/>
                <w:sz w:val="20"/>
                <w:szCs w:val="20"/>
                <w:lang w:val="ru-RU"/>
              </w:rPr>
              <w:t>но допустимого уровня территор</w:t>
            </w:r>
            <w:r w:rsidRPr="00903F22">
              <w:rPr>
                <w:bCs/>
                <w:sz w:val="20"/>
                <w:szCs w:val="20"/>
                <w:lang w:val="ru-RU"/>
              </w:rPr>
              <w:t>и</w:t>
            </w:r>
            <w:r w:rsidRPr="00903F22">
              <w:rPr>
                <w:bCs/>
                <w:sz w:val="20"/>
                <w:szCs w:val="20"/>
                <w:lang w:val="ru-RU"/>
              </w:rPr>
              <w:t>альной доступности</w:t>
            </w:r>
          </w:p>
        </w:tc>
        <w:tc>
          <w:tcPr>
            <w:tcW w:w="1843" w:type="dxa"/>
          </w:tcPr>
          <w:p w:rsidR="003731D5" w:rsidRPr="00903F22" w:rsidRDefault="003731D5" w:rsidP="005568E9">
            <w:pPr>
              <w:pStyle w:val="aff6"/>
              <w:ind w:firstLine="0"/>
              <w:jc w:val="left"/>
              <w:rPr>
                <w:bCs/>
                <w:sz w:val="20"/>
                <w:szCs w:val="20"/>
                <w:lang w:val="ru-RU"/>
              </w:rPr>
            </w:pPr>
            <w:r w:rsidRPr="00903F22">
              <w:rPr>
                <w:bCs/>
                <w:sz w:val="20"/>
                <w:szCs w:val="20"/>
                <w:lang w:val="ru-RU"/>
              </w:rPr>
              <w:t>Пешеходная до</w:t>
            </w:r>
            <w:r w:rsidRPr="00903F22">
              <w:rPr>
                <w:bCs/>
                <w:sz w:val="20"/>
                <w:szCs w:val="20"/>
                <w:lang w:val="ru-RU"/>
              </w:rPr>
              <w:t>с</w:t>
            </w:r>
            <w:r w:rsidRPr="00903F22">
              <w:rPr>
                <w:bCs/>
                <w:sz w:val="20"/>
                <w:szCs w:val="20"/>
                <w:lang w:val="ru-RU"/>
              </w:rPr>
              <w:t xml:space="preserve">тупность, </w:t>
            </w:r>
            <w:proofErr w:type="gramStart"/>
            <w:r w:rsidRPr="00903F22">
              <w:rPr>
                <w:bCs/>
                <w:sz w:val="20"/>
                <w:szCs w:val="20"/>
                <w:lang w:val="ru-RU"/>
              </w:rPr>
              <w:t>м</w:t>
            </w:r>
            <w:proofErr w:type="gramEnd"/>
          </w:p>
        </w:tc>
        <w:tc>
          <w:tcPr>
            <w:tcW w:w="3118" w:type="dxa"/>
            <w:gridSpan w:val="2"/>
          </w:tcPr>
          <w:p w:rsidR="003731D5" w:rsidRPr="00903F22" w:rsidRDefault="003731D5" w:rsidP="005568E9">
            <w:pPr>
              <w:pStyle w:val="Default"/>
              <w:jc w:val="center"/>
              <w:rPr>
                <w:sz w:val="20"/>
                <w:szCs w:val="20"/>
              </w:rPr>
            </w:pPr>
            <w:r>
              <w:rPr>
                <w:sz w:val="20"/>
                <w:szCs w:val="20"/>
              </w:rPr>
              <w:t>2000</w:t>
            </w:r>
          </w:p>
        </w:tc>
      </w:tr>
      <w:tr w:rsidR="003731D5" w:rsidRPr="00903F22" w:rsidTr="003731D5">
        <w:trPr>
          <w:cantSplit/>
        </w:trPr>
        <w:tc>
          <w:tcPr>
            <w:tcW w:w="9384" w:type="dxa"/>
            <w:gridSpan w:val="5"/>
            <w:shd w:val="clear" w:color="auto" w:fill="F2F2F2" w:themeFill="background1" w:themeFillShade="F2"/>
          </w:tcPr>
          <w:p w:rsidR="003731D5" w:rsidRPr="00903F22" w:rsidRDefault="003731D5" w:rsidP="005568E9">
            <w:pPr>
              <w:pStyle w:val="Default"/>
              <w:rPr>
                <w:b/>
                <w:sz w:val="20"/>
                <w:szCs w:val="20"/>
              </w:rPr>
            </w:pPr>
            <w:r w:rsidRPr="00903F22">
              <w:rPr>
                <w:b/>
                <w:sz w:val="20"/>
                <w:szCs w:val="20"/>
              </w:rPr>
              <w:t>Примечания:</w:t>
            </w:r>
          </w:p>
          <w:p w:rsidR="003731D5" w:rsidRPr="00576178" w:rsidRDefault="003731D5" w:rsidP="005568E9">
            <w:pPr>
              <w:pStyle w:val="aff6"/>
              <w:ind w:firstLine="0"/>
              <w:jc w:val="left"/>
              <w:rPr>
                <w:sz w:val="20"/>
                <w:szCs w:val="20"/>
                <w:lang w:val="ru-RU"/>
              </w:rPr>
            </w:pPr>
            <w:r w:rsidRPr="00576178">
              <w:rPr>
                <w:sz w:val="20"/>
                <w:szCs w:val="20"/>
                <w:lang w:val="ru-RU"/>
              </w:rPr>
              <w:t xml:space="preserve">1. </w:t>
            </w:r>
            <w:r>
              <w:rPr>
                <w:sz w:val="20"/>
                <w:szCs w:val="20"/>
                <w:lang w:val="ru-RU"/>
              </w:rPr>
              <w:t>Минимальная обеспеченность торговыми объектами местного значения устанавливается для магазинов и павильонов по продаже продовольственных товаров и товаров смешанного ассортимента с площадью об</w:t>
            </w:r>
            <w:r>
              <w:rPr>
                <w:sz w:val="20"/>
                <w:szCs w:val="20"/>
                <w:lang w:val="ru-RU"/>
              </w:rPr>
              <w:t>ъ</w:t>
            </w:r>
            <w:r>
              <w:rPr>
                <w:sz w:val="20"/>
                <w:szCs w:val="20"/>
                <w:lang w:val="ru-RU"/>
              </w:rPr>
              <w:t>екта до 300 м</w:t>
            </w:r>
            <w:proofErr w:type="gramStart"/>
            <w:r>
              <w:rPr>
                <w:sz w:val="20"/>
                <w:szCs w:val="20"/>
                <w:vertAlign w:val="superscript"/>
                <w:lang w:val="ru-RU"/>
              </w:rPr>
              <w:t>2</w:t>
            </w:r>
            <w:proofErr w:type="gramEnd"/>
            <w:r>
              <w:rPr>
                <w:sz w:val="20"/>
                <w:szCs w:val="20"/>
                <w:lang w:val="ru-RU"/>
              </w:rPr>
              <w:t xml:space="preserve"> включительно, кроме магазинов и павильонов, размещаемых в крупных торговых центрах.</w:t>
            </w:r>
          </w:p>
          <w:p w:rsidR="003731D5" w:rsidRPr="00903F22" w:rsidRDefault="003731D5" w:rsidP="005568E9">
            <w:pPr>
              <w:pStyle w:val="Default"/>
              <w:rPr>
                <w:sz w:val="20"/>
                <w:szCs w:val="20"/>
              </w:rPr>
            </w:pPr>
            <w:r>
              <w:rPr>
                <w:sz w:val="20"/>
                <w:szCs w:val="20"/>
              </w:rPr>
              <w:t>2</w:t>
            </w:r>
            <w:r w:rsidRPr="00903F22">
              <w:rPr>
                <w:sz w:val="20"/>
                <w:szCs w:val="20"/>
              </w:rPr>
              <w:t xml:space="preserve">. Предприятия бытового </w:t>
            </w:r>
            <w:proofErr w:type="gramStart"/>
            <w:r w:rsidRPr="00903F22">
              <w:rPr>
                <w:sz w:val="20"/>
                <w:szCs w:val="20"/>
              </w:rPr>
              <w:t>обслуживания</w:t>
            </w:r>
            <w:proofErr w:type="gramEnd"/>
            <w:r w:rsidRPr="00903F22">
              <w:rPr>
                <w:sz w:val="20"/>
                <w:szCs w:val="20"/>
              </w:rPr>
              <w:t xml:space="preserve"> возможно размещать во встроенно-пристроенных помещениях.</w:t>
            </w:r>
          </w:p>
        </w:tc>
      </w:tr>
    </w:tbl>
    <w:p w:rsidR="00A64C3A" w:rsidRDefault="00B50753" w:rsidP="0027616C">
      <w:pPr>
        <w:pStyle w:val="20"/>
        <w:numPr>
          <w:ilvl w:val="1"/>
          <w:numId w:val="13"/>
        </w:numPr>
        <w:ind w:left="0" w:firstLine="0"/>
      </w:pPr>
      <w:bookmarkStart w:id="129" w:name="_Toc499049181"/>
      <w:bookmarkStart w:id="130" w:name="OLE_LINK969"/>
      <w:bookmarkStart w:id="131" w:name="OLE_LINK970"/>
      <w:bookmarkStart w:id="132" w:name="OLE_LINK25"/>
      <w:bookmarkEnd w:id="120"/>
      <w:bookmarkEnd w:id="121"/>
      <w:bookmarkEnd w:id="124"/>
      <w:bookmarkEnd w:id="125"/>
      <w:r>
        <w:t xml:space="preserve">Объекты </w:t>
      </w:r>
      <w:r w:rsidR="00146C7F">
        <w:t>местного значения сельского поселения</w:t>
      </w:r>
      <w:r w:rsidR="0059369B">
        <w:t xml:space="preserve"> </w:t>
      </w:r>
      <w:r w:rsidR="00A64C3A">
        <w:t xml:space="preserve">в области </w:t>
      </w:r>
      <w:bookmarkStart w:id="133" w:name="OLE_LINK954"/>
      <w:bookmarkStart w:id="134" w:name="OLE_LINK955"/>
      <w:bookmarkStart w:id="135" w:name="OLE_LINK956"/>
      <w:r w:rsidR="00A64C3A">
        <w:t>деятельности органов местного самоуправления</w:t>
      </w:r>
      <w:bookmarkEnd w:id="129"/>
      <w:bookmarkEnd w:id="133"/>
      <w:bookmarkEnd w:id="134"/>
      <w:bookmarkEnd w:id="135"/>
    </w:p>
    <w:p w:rsidR="00BD6CB5" w:rsidRPr="00662113" w:rsidRDefault="00BD6CB5" w:rsidP="0027616C">
      <w:pPr>
        <w:keepNext/>
        <w:spacing w:before="120"/>
        <w:jc w:val="right"/>
        <w:rPr>
          <w:b/>
          <w:i/>
        </w:rPr>
      </w:pPr>
      <w:bookmarkStart w:id="136" w:name="OLE_LINK1019"/>
      <w:bookmarkStart w:id="137" w:name="OLE_LINK1020"/>
      <w:bookmarkEnd w:id="109"/>
      <w:r w:rsidRPr="00662113">
        <w:rPr>
          <w:b/>
          <w:i/>
        </w:rPr>
        <w:t>Таблица</w:t>
      </w:r>
      <w:r w:rsidR="0057385A">
        <w:rPr>
          <w:b/>
          <w:i/>
        </w:rPr>
        <w:t xml:space="preserve"> 1.</w:t>
      </w:r>
      <w:r w:rsidR="00CE23C7">
        <w:rPr>
          <w:b/>
          <w:i/>
        </w:rPr>
        <w:t>9</w:t>
      </w:r>
    </w:p>
    <w:p w:rsidR="00BD6CB5" w:rsidRDefault="00F85F23" w:rsidP="0027616C">
      <w:pPr>
        <w:keepNext/>
        <w:spacing w:after="120"/>
        <w:ind w:firstLine="0"/>
        <w:jc w:val="center"/>
        <w:rPr>
          <w:b/>
          <w:i/>
        </w:rPr>
      </w:pPr>
      <w:r w:rsidRPr="00E434BF">
        <w:rPr>
          <w:b/>
          <w:i/>
        </w:rPr>
        <w:t xml:space="preserve">Расчетные показатели, устанавливаемые для объектов </w:t>
      </w:r>
      <w:r w:rsidR="00146C7F">
        <w:rPr>
          <w:b/>
          <w:i/>
        </w:rPr>
        <w:t>местного значения сельского поселения</w:t>
      </w:r>
      <w:r w:rsidR="00705F1D">
        <w:rPr>
          <w:b/>
          <w:i/>
        </w:rPr>
        <w:t xml:space="preserve"> </w:t>
      </w:r>
      <w:r w:rsidR="00BD6CB5" w:rsidRPr="00662113">
        <w:rPr>
          <w:b/>
          <w:i/>
        </w:rPr>
        <w:t xml:space="preserve">в области </w:t>
      </w:r>
      <w:r w:rsidR="00BD6CB5" w:rsidRPr="00BD6CB5">
        <w:rPr>
          <w:b/>
          <w:i/>
        </w:rPr>
        <w:t>деятельности органов местного самоуправления</w:t>
      </w:r>
    </w:p>
    <w:tbl>
      <w:tblPr>
        <w:tblStyle w:val="af1"/>
        <w:tblW w:w="9384" w:type="dxa"/>
        <w:tblBorders>
          <w:top w:val="single" w:sz="12" w:space="0" w:color="000000" w:themeColor="text1"/>
          <w:left w:val="single" w:sz="12" w:space="0" w:color="000000" w:themeColor="text1"/>
          <w:bottom w:val="single" w:sz="12" w:space="0" w:color="000000" w:themeColor="text1"/>
          <w:right w:val="single" w:sz="12" w:space="0" w:color="000000" w:themeColor="text1"/>
          <w:insideH w:val="single" w:sz="12" w:space="0" w:color="000000" w:themeColor="text1"/>
          <w:insideV w:val="single" w:sz="12" w:space="0" w:color="000000" w:themeColor="text1"/>
        </w:tblBorders>
        <w:tblLayout w:type="fixed"/>
        <w:tblCellMar>
          <w:left w:w="28" w:type="dxa"/>
          <w:right w:w="28" w:type="dxa"/>
        </w:tblCellMar>
        <w:tblLook w:val="04A0"/>
      </w:tblPr>
      <w:tblGrid>
        <w:gridCol w:w="1446"/>
        <w:gridCol w:w="2693"/>
        <w:gridCol w:w="3544"/>
        <w:gridCol w:w="1701"/>
      </w:tblGrid>
      <w:tr w:rsidR="00566271" w:rsidRPr="004532CA" w:rsidTr="003E0C1F">
        <w:trPr>
          <w:cantSplit/>
          <w:tblHeader/>
        </w:trPr>
        <w:tc>
          <w:tcPr>
            <w:tcW w:w="1446" w:type="dxa"/>
            <w:shd w:val="clear" w:color="auto" w:fill="D9D9D9" w:themeFill="background1" w:themeFillShade="D9"/>
          </w:tcPr>
          <w:p w:rsidR="00566271" w:rsidRPr="004532CA" w:rsidRDefault="00566271" w:rsidP="005568E9">
            <w:pPr>
              <w:pStyle w:val="aff6"/>
              <w:ind w:firstLine="0"/>
              <w:jc w:val="center"/>
              <w:rPr>
                <w:b/>
                <w:i/>
                <w:sz w:val="20"/>
                <w:szCs w:val="20"/>
                <w:lang w:val="ru-RU"/>
              </w:rPr>
            </w:pPr>
            <w:r w:rsidRPr="004532CA">
              <w:rPr>
                <w:b/>
                <w:i/>
                <w:sz w:val="20"/>
                <w:szCs w:val="20"/>
                <w:lang w:val="ru-RU"/>
              </w:rPr>
              <w:t>Наименование вида объекта</w:t>
            </w:r>
          </w:p>
        </w:tc>
        <w:tc>
          <w:tcPr>
            <w:tcW w:w="2693" w:type="dxa"/>
            <w:shd w:val="clear" w:color="auto" w:fill="D9D9D9" w:themeFill="background1" w:themeFillShade="D9"/>
          </w:tcPr>
          <w:p w:rsidR="00566271" w:rsidRPr="004532CA" w:rsidRDefault="00566271" w:rsidP="005568E9">
            <w:pPr>
              <w:pStyle w:val="aff6"/>
              <w:ind w:firstLine="0"/>
              <w:jc w:val="center"/>
              <w:rPr>
                <w:b/>
                <w:i/>
                <w:sz w:val="20"/>
                <w:szCs w:val="20"/>
                <w:lang w:val="ru-RU"/>
              </w:rPr>
            </w:pPr>
            <w:r w:rsidRPr="004532CA">
              <w:rPr>
                <w:b/>
                <w:i/>
                <w:sz w:val="20"/>
                <w:szCs w:val="20"/>
                <w:lang w:val="ru-RU"/>
              </w:rPr>
              <w:t>Тип расчетного показателя</w:t>
            </w:r>
          </w:p>
        </w:tc>
        <w:tc>
          <w:tcPr>
            <w:tcW w:w="3544" w:type="dxa"/>
            <w:shd w:val="clear" w:color="auto" w:fill="D9D9D9" w:themeFill="background1" w:themeFillShade="D9"/>
          </w:tcPr>
          <w:p w:rsidR="00566271" w:rsidRPr="004532CA" w:rsidRDefault="00566271" w:rsidP="005568E9">
            <w:pPr>
              <w:pStyle w:val="aff6"/>
              <w:ind w:firstLine="0"/>
              <w:jc w:val="center"/>
              <w:rPr>
                <w:b/>
                <w:i/>
                <w:sz w:val="20"/>
                <w:szCs w:val="20"/>
                <w:lang w:val="ru-RU"/>
              </w:rPr>
            </w:pPr>
            <w:r w:rsidRPr="004532CA">
              <w:rPr>
                <w:b/>
                <w:i/>
                <w:sz w:val="20"/>
                <w:szCs w:val="20"/>
                <w:lang w:val="ru-RU"/>
              </w:rPr>
              <w:t>Наименование расчетного показат</w:t>
            </w:r>
            <w:r w:rsidRPr="004532CA">
              <w:rPr>
                <w:b/>
                <w:i/>
                <w:sz w:val="20"/>
                <w:szCs w:val="20"/>
                <w:lang w:val="ru-RU"/>
              </w:rPr>
              <w:t>е</w:t>
            </w:r>
            <w:r w:rsidRPr="004532CA">
              <w:rPr>
                <w:b/>
                <w:i/>
                <w:sz w:val="20"/>
                <w:szCs w:val="20"/>
                <w:lang w:val="ru-RU"/>
              </w:rPr>
              <w:t>ля, единица измерения</w:t>
            </w:r>
          </w:p>
        </w:tc>
        <w:tc>
          <w:tcPr>
            <w:tcW w:w="1701" w:type="dxa"/>
            <w:shd w:val="clear" w:color="auto" w:fill="D9D9D9" w:themeFill="background1" w:themeFillShade="D9"/>
          </w:tcPr>
          <w:p w:rsidR="00566271" w:rsidRPr="004532CA" w:rsidRDefault="00566271" w:rsidP="005568E9">
            <w:pPr>
              <w:pStyle w:val="aff6"/>
              <w:ind w:firstLine="0"/>
              <w:jc w:val="center"/>
              <w:rPr>
                <w:b/>
                <w:i/>
                <w:sz w:val="20"/>
                <w:szCs w:val="20"/>
                <w:lang w:val="ru-RU"/>
              </w:rPr>
            </w:pPr>
            <w:r w:rsidRPr="004532CA">
              <w:rPr>
                <w:b/>
                <w:i/>
                <w:sz w:val="20"/>
                <w:szCs w:val="20"/>
                <w:lang w:val="ru-RU"/>
              </w:rPr>
              <w:t>Значение расче</w:t>
            </w:r>
            <w:r w:rsidRPr="004532CA">
              <w:rPr>
                <w:b/>
                <w:i/>
                <w:sz w:val="20"/>
                <w:szCs w:val="20"/>
                <w:lang w:val="ru-RU"/>
              </w:rPr>
              <w:t>т</w:t>
            </w:r>
            <w:r w:rsidRPr="004532CA">
              <w:rPr>
                <w:b/>
                <w:i/>
                <w:sz w:val="20"/>
                <w:szCs w:val="20"/>
                <w:lang w:val="ru-RU"/>
              </w:rPr>
              <w:t>ного показателя</w:t>
            </w:r>
          </w:p>
        </w:tc>
      </w:tr>
      <w:tr w:rsidR="00F33848" w:rsidRPr="00FF31C5" w:rsidTr="003E0C1F">
        <w:trPr>
          <w:cantSplit/>
        </w:trPr>
        <w:tc>
          <w:tcPr>
            <w:tcW w:w="1446" w:type="dxa"/>
            <w:vMerge w:val="restart"/>
            <w:shd w:val="clear" w:color="auto" w:fill="F2F2F2" w:themeFill="background1" w:themeFillShade="F2"/>
          </w:tcPr>
          <w:p w:rsidR="00F33848" w:rsidRPr="00BD6CB5" w:rsidRDefault="00F33848" w:rsidP="00F33848">
            <w:pPr>
              <w:pStyle w:val="aff6"/>
              <w:ind w:firstLine="0"/>
              <w:jc w:val="left"/>
              <w:rPr>
                <w:sz w:val="20"/>
                <w:szCs w:val="20"/>
                <w:lang w:val="ru-RU"/>
              </w:rPr>
            </w:pPr>
            <w:r w:rsidRPr="00BD6CB5">
              <w:rPr>
                <w:sz w:val="20"/>
                <w:szCs w:val="20"/>
                <w:lang w:val="ru-RU"/>
              </w:rPr>
              <w:t>Администр</w:t>
            </w:r>
            <w:r w:rsidRPr="00BD6CB5">
              <w:rPr>
                <w:sz w:val="20"/>
                <w:szCs w:val="20"/>
                <w:lang w:val="ru-RU"/>
              </w:rPr>
              <w:t>а</w:t>
            </w:r>
            <w:r w:rsidRPr="00BD6CB5">
              <w:rPr>
                <w:sz w:val="20"/>
                <w:szCs w:val="20"/>
                <w:lang w:val="ru-RU"/>
              </w:rPr>
              <w:t>тивное здание органа местн</w:t>
            </w:r>
            <w:r w:rsidRPr="00BD6CB5">
              <w:rPr>
                <w:sz w:val="20"/>
                <w:szCs w:val="20"/>
                <w:lang w:val="ru-RU"/>
              </w:rPr>
              <w:t>о</w:t>
            </w:r>
            <w:r w:rsidRPr="00BD6CB5">
              <w:rPr>
                <w:sz w:val="20"/>
                <w:szCs w:val="20"/>
                <w:lang w:val="ru-RU"/>
              </w:rPr>
              <w:t>го самоупра</w:t>
            </w:r>
            <w:r w:rsidRPr="00BD6CB5">
              <w:rPr>
                <w:sz w:val="20"/>
                <w:szCs w:val="20"/>
                <w:lang w:val="ru-RU"/>
              </w:rPr>
              <w:t>в</w:t>
            </w:r>
            <w:r w:rsidRPr="00BD6CB5">
              <w:rPr>
                <w:sz w:val="20"/>
                <w:szCs w:val="20"/>
                <w:lang w:val="ru-RU"/>
              </w:rPr>
              <w:t>ления</w:t>
            </w:r>
          </w:p>
        </w:tc>
        <w:tc>
          <w:tcPr>
            <w:tcW w:w="2693" w:type="dxa"/>
            <w:vMerge w:val="restart"/>
          </w:tcPr>
          <w:p w:rsidR="00F33848" w:rsidRPr="00BE7242" w:rsidRDefault="00F33848" w:rsidP="00132C06">
            <w:pPr>
              <w:pStyle w:val="aff6"/>
              <w:ind w:firstLine="0"/>
              <w:jc w:val="left"/>
              <w:rPr>
                <w:sz w:val="20"/>
                <w:szCs w:val="20"/>
                <w:lang w:val="ru-RU"/>
              </w:rPr>
            </w:pPr>
            <w:r w:rsidRPr="00BE7242">
              <w:rPr>
                <w:sz w:val="20"/>
                <w:szCs w:val="20"/>
                <w:lang w:val="ru-RU"/>
              </w:rPr>
              <w:t>Расчетный показатель мин</w:t>
            </w:r>
            <w:r w:rsidRPr="00BE7242">
              <w:rPr>
                <w:sz w:val="20"/>
                <w:szCs w:val="20"/>
                <w:lang w:val="ru-RU"/>
              </w:rPr>
              <w:t>и</w:t>
            </w:r>
            <w:r w:rsidRPr="00BE7242">
              <w:rPr>
                <w:sz w:val="20"/>
                <w:szCs w:val="20"/>
                <w:lang w:val="ru-RU"/>
              </w:rPr>
              <w:t>мально допустимого уровня обеспеченности</w:t>
            </w:r>
          </w:p>
        </w:tc>
        <w:tc>
          <w:tcPr>
            <w:tcW w:w="3544" w:type="dxa"/>
          </w:tcPr>
          <w:p w:rsidR="00F33848" w:rsidRPr="00056D3C" w:rsidRDefault="00F33848" w:rsidP="00F33848">
            <w:pPr>
              <w:pStyle w:val="aff6"/>
              <w:ind w:firstLine="0"/>
              <w:jc w:val="left"/>
              <w:rPr>
                <w:sz w:val="20"/>
                <w:szCs w:val="20"/>
              </w:rPr>
            </w:pPr>
            <w:r>
              <w:rPr>
                <w:sz w:val="20"/>
                <w:szCs w:val="20"/>
                <w:lang w:val="ru-RU"/>
              </w:rPr>
              <w:t>Количество объектов</w:t>
            </w:r>
            <w:r w:rsidR="00DD6B20">
              <w:rPr>
                <w:sz w:val="20"/>
                <w:szCs w:val="20"/>
                <w:lang w:val="ru-RU"/>
              </w:rPr>
              <w:t>, ед.</w:t>
            </w:r>
          </w:p>
        </w:tc>
        <w:tc>
          <w:tcPr>
            <w:tcW w:w="1701" w:type="dxa"/>
          </w:tcPr>
          <w:p w:rsidR="00F33848" w:rsidRDefault="00F33848" w:rsidP="005568E9">
            <w:pPr>
              <w:pStyle w:val="aff6"/>
              <w:ind w:firstLine="0"/>
              <w:jc w:val="center"/>
              <w:rPr>
                <w:sz w:val="20"/>
                <w:szCs w:val="20"/>
                <w:lang w:val="ru-RU"/>
              </w:rPr>
            </w:pPr>
            <w:r>
              <w:rPr>
                <w:sz w:val="20"/>
                <w:szCs w:val="20"/>
                <w:lang w:val="ru-RU"/>
              </w:rPr>
              <w:t>1</w:t>
            </w:r>
          </w:p>
        </w:tc>
      </w:tr>
      <w:tr w:rsidR="00F33848" w:rsidRPr="00FF31C5" w:rsidTr="003E0C1F">
        <w:trPr>
          <w:cantSplit/>
        </w:trPr>
        <w:tc>
          <w:tcPr>
            <w:tcW w:w="1446" w:type="dxa"/>
            <w:vMerge/>
            <w:shd w:val="clear" w:color="auto" w:fill="F2F2F2" w:themeFill="background1" w:themeFillShade="F2"/>
          </w:tcPr>
          <w:p w:rsidR="00F33848" w:rsidRPr="00BD6CB5" w:rsidRDefault="00F33848" w:rsidP="00F33848">
            <w:pPr>
              <w:pStyle w:val="aff6"/>
              <w:ind w:firstLine="0"/>
              <w:jc w:val="left"/>
              <w:rPr>
                <w:sz w:val="20"/>
                <w:szCs w:val="20"/>
                <w:lang w:val="ru-RU"/>
              </w:rPr>
            </w:pPr>
          </w:p>
        </w:tc>
        <w:tc>
          <w:tcPr>
            <w:tcW w:w="2693" w:type="dxa"/>
            <w:vMerge/>
          </w:tcPr>
          <w:p w:rsidR="00F33848" w:rsidRPr="00BE7242" w:rsidRDefault="00F33848" w:rsidP="00132C06">
            <w:pPr>
              <w:pStyle w:val="aff6"/>
              <w:ind w:firstLine="0"/>
              <w:jc w:val="left"/>
              <w:rPr>
                <w:sz w:val="20"/>
                <w:szCs w:val="20"/>
                <w:lang w:val="ru-RU"/>
              </w:rPr>
            </w:pPr>
          </w:p>
        </w:tc>
        <w:tc>
          <w:tcPr>
            <w:tcW w:w="3544" w:type="dxa"/>
          </w:tcPr>
          <w:p w:rsidR="00F33848" w:rsidRPr="00F33848" w:rsidRDefault="00F33848" w:rsidP="00F33848">
            <w:pPr>
              <w:pStyle w:val="aff6"/>
              <w:ind w:firstLine="0"/>
              <w:jc w:val="left"/>
              <w:rPr>
                <w:sz w:val="20"/>
                <w:szCs w:val="20"/>
                <w:lang w:val="ru-RU"/>
              </w:rPr>
            </w:pPr>
            <w:r>
              <w:rPr>
                <w:sz w:val="20"/>
                <w:szCs w:val="20"/>
                <w:lang w:val="ru-RU"/>
              </w:rPr>
              <w:t>Площадь помещений, м</w:t>
            </w:r>
            <w:proofErr w:type="gramStart"/>
            <w:r>
              <w:rPr>
                <w:sz w:val="20"/>
                <w:szCs w:val="20"/>
                <w:vertAlign w:val="superscript"/>
                <w:lang w:val="ru-RU"/>
              </w:rPr>
              <w:t>2</w:t>
            </w:r>
            <w:proofErr w:type="gramEnd"/>
            <w:r>
              <w:rPr>
                <w:sz w:val="20"/>
                <w:szCs w:val="20"/>
                <w:lang w:val="ru-RU"/>
              </w:rPr>
              <w:t xml:space="preserve"> на сотрудника</w:t>
            </w:r>
          </w:p>
        </w:tc>
        <w:tc>
          <w:tcPr>
            <w:tcW w:w="1701" w:type="dxa"/>
          </w:tcPr>
          <w:p w:rsidR="00F33848" w:rsidRDefault="00F33848" w:rsidP="005568E9">
            <w:pPr>
              <w:pStyle w:val="aff6"/>
              <w:ind w:firstLine="0"/>
              <w:jc w:val="center"/>
              <w:rPr>
                <w:sz w:val="20"/>
                <w:szCs w:val="20"/>
                <w:lang w:val="ru-RU"/>
              </w:rPr>
            </w:pPr>
            <w:r>
              <w:rPr>
                <w:sz w:val="20"/>
                <w:szCs w:val="20"/>
                <w:lang w:val="ru-RU"/>
              </w:rPr>
              <w:t>18</w:t>
            </w:r>
          </w:p>
        </w:tc>
      </w:tr>
      <w:tr w:rsidR="00F33848" w:rsidRPr="00FF31C5" w:rsidTr="003E0C1F">
        <w:trPr>
          <w:cantSplit/>
        </w:trPr>
        <w:tc>
          <w:tcPr>
            <w:tcW w:w="1446" w:type="dxa"/>
            <w:vMerge/>
            <w:shd w:val="clear" w:color="auto" w:fill="F2F2F2" w:themeFill="background1" w:themeFillShade="F2"/>
          </w:tcPr>
          <w:p w:rsidR="00F33848" w:rsidRPr="00BD6CB5" w:rsidRDefault="00F33848" w:rsidP="00F33848">
            <w:pPr>
              <w:pStyle w:val="aff6"/>
              <w:ind w:firstLine="0"/>
              <w:jc w:val="left"/>
              <w:rPr>
                <w:sz w:val="20"/>
                <w:szCs w:val="20"/>
                <w:lang w:val="ru-RU"/>
              </w:rPr>
            </w:pPr>
          </w:p>
        </w:tc>
        <w:tc>
          <w:tcPr>
            <w:tcW w:w="2693" w:type="dxa"/>
            <w:vMerge/>
          </w:tcPr>
          <w:p w:rsidR="00F33848" w:rsidRPr="00BE7242" w:rsidRDefault="00F33848" w:rsidP="00132C06">
            <w:pPr>
              <w:pStyle w:val="aff6"/>
              <w:ind w:firstLine="0"/>
              <w:jc w:val="left"/>
              <w:rPr>
                <w:sz w:val="20"/>
                <w:szCs w:val="20"/>
                <w:lang w:val="ru-RU"/>
              </w:rPr>
            </w:pPr>
          </w:p>
        </w:tc>
        <w:tc>
          <w:tcPr>
            <w:tcW w:w="3544" w:type="dxa"/>
          </w:tcPr>
          <w:p w:rsidR="00F33848" w:rsidRDefault="00F33848" w:rsidP="00B352A1">
            <w:pPr>
              <w:pStyle w:val="aff6"/>
              <w:ind w:firstLine="0"/>
              <w:jc w:val="left"/>
              <w:rPr>
                <w:sz w:val="20"/>
                <w:szCs w:val="20"/>
                <w:lang w:val="ru-RU"/>
              </w:rPr>
            </w:pPr>
            <w:r>
              <w:rPr>
                <w:sz w:val="20"/>
                <w:szCs w:val="20"/>
                <w:lang w:val="ru-RU"/>
              </w:rPr>
              <w:t xml:space="preserve">Количество сотрудников на 10000 </w:t>
            </w:r>
            <w:r w:rsidR="00B352A1">
              <w:rPr>
                <w:sz w:val="20"/>
                <w:szCs w:val="20"/>
                <w:lang w:val="ru-RU"/>
              </w:rPr>
              <w:t>чел.</w:t>
            </w:r>
          </w:p>
        </w:tc>
        <w:tc>
          <w:tcPr>
            <w:tcW w:w="1701" w:type="dxa"/>
          </w:tcPr>
          <w:p w:rsidR="00F33848" w:rsidRDefault="00F33848" w:rsidP="005568E9">
            <w:pPr>
              <w:pStyle w:val="aff6"/>
              <w:ind w:firstLine="0"/>
              <w:jc w:val="center"/>
              <w:rPr>
                <w:sz w:val="20"/>
                <w:szCs w:val="20"/>
                <w:lang w:val="ru-RU"/>
              </w:rPr>
            </w:pPr>
            <w:r>
              <w:rPr>
                <w:sz w:val="20"/>
                <w:szCs w:val="20"/>
                <w:lang w:val="ru-RU"/>
              </w:rPr>
              <w:t>5</w:t>
            </w:r>
          </w:p>
        </w:tc>
      </w:tr>
      <w:tr w:rsidR="00566271" w:rsidRPr="00FF31C5" w:rsidTr="003E0C1F">
        <w:trPr>
          <w:cantSplit/>
        </w:trPr>
        <w:tc>
          <w:tcPr>
            <w:tcW w:w="1446" w:type="dxa"/>
            <w:vMerge/>
            <w:shd w:val="clear" w:color="auto" w:fill="F2F2F2" w:themeFill="background1" w:themeFillShade="F2"/>
          </w:tcPr>
          <w:p w:rsidR="00566271" w:rsidRPr="00FF31C5" w:rsidRDefault="00566271" w:rsidP="005568E9">
            <w:pPr>
              <w:pStyle w:val="aff6"/>
              <w:ind w:firstLine="0"/>
              <w:rPr>
                <w:sz w:val="20"/>
                <w:szCs w:val="20"/>
                <w:lang w:val="ru-RU"/>
              </w:rPr>
            </w:pPr>
          </w:p>
        </w:tc>
        <w:tc>
          <w:tcPr>
            <w:tcW w:w="2693" w:type="dxa"/>
          </w:tcPr>
          <w:p w:rsidR="00566271" w:rsidRPr="00BE7242" w:rsidRDefault="00566271" w:rsidP="00132C06">
            <w:pPr>
              <w:pStyle w:val="aff6"/>
              <w:ind w:firstLine="0"/>
              <w:jc w:val="left"/>
              <w:rPr>
                <w:sz w:val="20"/>
                <w:szCs w:val="20"/>
                <w:lang w:val="ru-RU"/>
              </w:rPr>
            </w:pPr>
            <w:r w:rsidRPr="00BE7242">
              <w:rPr>
                <w:sz w:val="20"/>
                <w:szCs w:val="20"/>
                <w:lang w:val="ru-RU"/>
              </w:rPr>
              <w:t>Расчетный показатель макс</w:t>
            </w:r>
            <w:r w:rsidRPr="00BE7242">
              <w:rPr>
                <w:sz w:val="20"/>
                <w:szCs w:val="20"/>
                <w:lang w:val="ru-RU"/>
              </w:rPr>
              <w:t>и</w:t>
            </w:r>
            <w:r w:rsidRPr="00BE7242">
              <w:rPr>
                <w:sz w:val="20"/>
                <w:szCs w:val="20"/>
                <w:lang w:val="ru-RU"/>
              </w:rPr>
              <w:t>мально допустимого уровня территориальной доступности</w:t>
            </w:r>
          </w:p>
        </w:tc>
        <w:tc>
          <w:tcPr>
            <w:tcW w:w="3544" w:type="dxa"/>
          </w:tcPr>
          <w:p w:rsidR="00566271" w:rsidRPr="009E0C74" w:rsidRDefault="00566271" w:rsidP="00F33848">
            <w:pPr>
              <w:pStyle w:val="aff6"/>
              <w:ind w:firstLine="0"/>
              <w:jc w:val="left"/>
              <w:rPr>
                <w:sz w:val="20"/>
                <w:szCs w:val="20"/>
                <w:lang w:val="ru-RU"/>
              </w:rPr>
            </w:pPr>
            <w:r w:rsidRPr="00BE7242">
              <w:rPr>
                <w:sz w:val="20"/>
                <w:szCs w:val="20"/>
                <w:lang w:val="ru-RU"/>
              </w:rPr>
              <w:t>Транспортная доступно</w:t>
            </w:r>
            <w:r>
              <w:rPr>
                <w:sz w:val="20"/>
                <w:szCs w:val="20"/>
                <w:lang w:val="ru-RU"/>
              </w:rPr>
              <w:t>сть, мин.</w:t>
            </w:r>
          </w:p>
        </w:tc>
        <w:tc>
          <w:tcPr>
            <w:tcW w:w="1701" w:type="dxa"/>
          </w:tcPr>
          <w:p w:rsidR="00566271" w:rsidRDefault="00C949A2" w:rsidP="005568E9">
            <w:pPr>
              <w:pStyle w:val="aff6"/>
              <w:ind w:firstLine="0"/>
              <w:jc w:val="center"/>
              <w:rPr>
                <w:sz w:val="20"/>
                <w:szCs w:val="20"/>
                <w:lang w:val="ru-RU"/>
              </w:rPr>
            </w:pPr>
            <w:r>
              <w:rPr>
                <w:sz w:val="20"/>
                <w:szCs w:val="20"/>
                <w:lang w:val="ru-RU"/>
              </w:rPr>
              <w:t>30</w:t>
            </w:r>
          </w:p>
        </w:tc>
      </w:tr>
    </w:tbl>
    <w:bookmarkEnd w:id="130"/>
    <w:bookmarkEnd w:id="131"/>
    <w:bookmarkEnd w:id="132"/>
    <w:bookmarkEnd w:id="136"/>
    <w:bookmarkEnd w:id="137"/>
    <w:p w:rsidR="00F7609E" w:rsidRPr="00D24CD5" w:rsidRDefault="00F7609E" w:rsidP="00F7609E">
      <w:pPr>
        <w:pStyle w:val="20"/>
        <w:jc w:val="both"/>
        <w:rPr>
          <w:color w:val="FF0000"/>
        </w:rPr>
      </w:pPr>
      <w:r w:rsidRPr="00D24CD5">
        <w:rPr>
          <w:color w:val="FF0000"/>
        </w:rPr>
        <w:t>Изменения внесены решениями ВМС ВМР от 28.08.2025</w:t>
      </w:r>
      <w:r>
        <w:rPr>
          <w:color w:val="FF0000"/>
        </w:rPr>
        <w:t xml:space="preserve">  № 137/804-2025</w:t>
      </w:r>
      <w:r w:rsidRPr="00D24CD5">
        <w:rPr>
          <w:color w:val="FF0000"/>
        </w:rPr>
        <w:t>:</w:t>
      </w:r>
    </w:p>
    <w:p w:rsidR="00F7609E" w:rsidRDefault="00F7609E" w:rsidP="00F7609E">
      <w:pPr>
        <w:pStyle w:val="20"/>
      </w:pPr>
      <w:r>
        <w:t>1.11.  Объекты местного значения муниципального района в области образования</w:t>
      </w:r>
    </w:p>
    <w:p w:rsidR="00F7609E" w:rsidRPr="00673852" w:rsidRDefault="00F7609E" w:rsidP="00F7609E">
      <w:pPr>
        <w:keepNext/>
        <w:spacing w:before="120"/>
        <w:jc w:val="right"/>
        <w:rPr>
          <w:b/>
          <w:i/>
        </w:rPr>
      </w:pPr>
      <w:r w:rsidRPr="00673852">
        <w:rPr>
          <w:b/>
          <w:i/>
        </w:rPr>
        <w:t>Таблица</w:t>
      </w:r>
      <w:r>
        <w:rPr>
          <w:b/>
          <w:i/>
        </w:rPr>
        <w:t xml:space="preserve"> 1.11</w:t>
      </w:r>
    </w:p>
    <w:p w:rsidR="00F7609E" w:rsidRPr="00470C67" w:rsidRDefault="00F7609E" w:rsidP="00F7609E">
      <w:pPr>
        <w:pStyle w:val="ac"/>
        <w:jc w:val="center"/>
        <w:rPr>
          <w:szCs w:val="24"/>
        </w:rPr>
      </w:pPr>
      <w:r w:rsidRPr="00470C67">
        <w:rPr>
          <w:b/>
          <w:i/>
          <w:szCs w:val="24"/>
        </w:rPr>
        <w:t>Расчетные показатели, устанавливаемые для объектов местного значения  в области образования</w:t>
      </w:r>
    </w:p>
    <w:tbl>
      <w:tblPr>
        <w:tblStyle w:val="af1"/>
        <w:tblW w:w="9384" w:type="dxa"/>
        <w:tblBorders>
          <w:top w:val="single" w:sz="12" w:space="0" w:color="000000" w:themeColor="text1"/>
          <w:left w:val="single" w:sz="12" w:space="0" w:color="000000" w:themeColor="text1"/>
          <w:bottom w:val="single" w:sz="12" w:space="0" w:color="000000" w:themeColor="text1"/>
          <w:right w:val="single" w:sz="12" w:space="0" w:color="000000" w:themeColor="text1"/>
          <w:insideH w:val="single" w:sz="12" w:space="0" w:color="000000" w:themeColor="text1"/>
          <w:insideV w:val="single" w:sz="12" w:space="0" w:color="000000" w:themeColor="text1"/>
        </w:tblBorders>
        <w:tblLayout w:type="fixed"/>
        <w:tblCellMar>
          <w:left w:w="28" w:type="dxa"/>
          <w:right w:w="28" w:type="dxa"/>
        </w:tblCellMar>
        <w:tblLook w:val="04A0"/>
      </w:tblPr>
      <w:tblGrid>
        <w:gridCol w:w="1446"/>
        <w:gridCol w:w="2268"/>
        <w:gridCol w:w="850"/>
        <w:gridCol w:w="1985"/>
        <w:gridCol w:w="2126"/>
        <w:gridCol w:w="709"/>
      </w:tblGrid>
      <w:tr w:rsidR="00F7609E" w:rsidRPr="00E404E2" w:rsidTr="00AD7CD0">
        <w:trPr>
          <w:cantSplit/>
          <w:tblHeader/>
        </w:trPr>
        <w:tc>
          <w:tcPr>
            <w:tcW w:w="1446" w:type="dxa"/>
            <w:shd w:val="clear" w:color="auto" w:fill="D9D9D9" w:themeFill="background1" w:themeFillShade="D9"/>
          </w:tcPr>
          <w:p w:rsidR="00F7609E" w:rsidRPr="00E404E2" w:rsidRDefault="00F7609E" w:rsidP="00AD7CD0">
            <w:pPr>
              <w:pStyle w:val="aff6"/>
              <w:keepNext/>
              <w:ind w:firstLine="0"/>
              <w:jc w:val="center"/>
              <w:rPr>
                <w:b/>
                <w:i/>
                <w:sz w:val="20"/>
                <w:szCs w:val="20"/>
                <w:lang w:val="ru-RU"/>
              </w:rPr>
            </w:pPr>
            <w:r w:rsidRPr="00E404E2">
              <w:rPr>
                <w:b/>
                <w:i/>
                <w:sz w:val="20"/>
                <w:szCs w:val="20"/>
                <w:lang w:val="ru-RU"/>
              </w:rPr>
              <w:lastRenderedPageBreak/>
              <w:t>Наименование вида объекта</w:t>
            </w:r>
          </w:p>
        </w:tc>
        <w:tc>
          <w:tcPr>
            <w:tcW w:w="2268" w:type="dxa"/>
            <w:shd w:val="clear" w:color="auto" w:fill="D9D9D9" w:themeFill="background1" w:themeFillShade="D9"/>
          </w:tcPr>
          <w:p w:rsidR="00F7609E" w:rsidRPr="00E404E2" w:rsidRDefault="00F7609E" w:rsidP="00AD7CD0">
            <w:pPr>
              <w:pStyle w:val="aff6"/>
              <w:keepNext/>
              <w:ind w:firstLine="0"/>
              <w:jc w:val="center"/>
              <w:rPr>
                <w:b/>
                <w:i/>
                <w:sz w:val="20"/>
                <w:szCs w:val="20"/>
                <w:lang w:val="ru-RU"/>
              </w:rPr>
            </w:pPr>
            <w:r w:rsidRPr="00E404E2">
              <w:rPr>
                <w:b/>
                <w:i/>
                <w:sz w:val="20"/>
                <w:szCs w:val="20"/>
                <w:lang w:val="ru-RU"/>
              </w:rPr>
              <w:t>Тип расчетного пок</w:t>
            </w:r>
            <w:r w:rsidRPr="00E404E2">
              <w:rPr>
                <w:b/>
                <w:i/>
                <w:sz w:val="20"/>
                <w:szCs w:val="20"/>
                <w:lang w:val="ru-RU"/>
              </w:rPr>
              <w:t>а</w:t>
            </w:r>
            <w:r w:rsidRPr="00E404E2">
              <w:rPr>
                <w:b/>
                <w:i/>
                <w:sz w:val="20"/>
                <w:szCs w:val="20"/>
                <w:lang w:val="ru-RU"/>
              </w:rPr>
              <w:t>зателя</w:t>
            </w:r>
          </w:p>
        </w:tc>
        <w:tc>
          <w:tcPr>
            <w:tcW w:w="2835" w:type="dxa"/>
            <w:gridSpan w:val="2"/>
            <w:shd w:val="clear" w:color="auto" w:fill="D9D9D9" w:themeFill="background1" w:themeFillShade="D9"/>
          </w:tcPr>
          <w:p w:rsidR="00F7609E" w:rsidRPr="00E404E2" w:rsidRDefault="00F7609E" w:rsidP="00AD7CD0">
            <w:pPr>
              <w:pStyle w:val="aff6"/>
              <w:keepNext/>
              <w:ind w:firstLine="0"/>
              <w:jc w:val="center"/>
              <w:rPr>
                <w:b/>
                <w:i/>
                <w:sz w:val="20"/>
                <w:szCs w:val="20"/>
                <w:lang w:val="ru-RU"/>
              </w:rPr>
            </w:pPr>
            <w:r w:rsidRPr="00E404E2">
              <w:rPr>
                <w:b/>
                <w:i/>
                <w:sz w:val="20"/>
                <w:szCs w:val="20"/>
                <w:lang w:val="ru-RU"/>
              </w:rPr>
              <w:t>Наименование расчетного показателя, единица измер</w:t>
            </w:r>
            <w:r w:rsidRPr="00E404E2">
              <w:rPr>
                <w:b/>
                <w:i/>
                <w:sz w:val="20"/>
                <w:szCs w:val="20"/>
                <w:lang w:val="ru-RU"/>
              </w:rPr>
              <w:t>е</w:t>
            </w:r>
            <w:r w:rsidRPr="00E404E2">
              <w:rPr>
                <w:b/>
                <w:i/>
                <w:sz w:val="20"/>
                <w:szCs w:val="20"/>
                <w:lang w:val="ru-RU"/>
              </w:rPr>
              <w:t>ния</w:t>
            </w:r>
          </w:p>
        </w:tc>
        <w:tc>
          <w:tcPr>
            <w:tcW w:w="2835" w:type="dxa"/>
            <w:gridSpan w:val="2"/>
            <w:shd w:val="clear" w:color="auto" w:fill="D9D9D9" w:themeFill="background1" w:themeFillShade="D9"/>
          </w:tcPr>
          <w:p w:rsidR="00F7609E" w:rsidRPr="00E404E2" w:rsidRDefault="00F7609E" w:rsidP="00AD7CD0">
            <w:pPr>
              <w:pStyle w:val="aff6"/>
              <w:keepNext/>
              <w:ind w:firstLine="0"/>
              <w:jc w:val="center"/>
              <w:rPr>
                <w:sz w:val="20"/>
                <w:szCs w:val="20"/>
                <w:lang w:val="ru-RU"/>
              </w:rPr>
            </w:pPr>
            <w:r w:rsidRPr="00E404E2">
              <w:rPr>
                <w:b/>
                <w:i/>
                <w:sz w:val="20"/>
                <w:szCs w:val="20"/>
                <w:lang w:val="ru-RU"/>
              </w:rPr>
              <w:t>Значение расчет</w:t>
            </w:r>
            <w:r>
              <w:rPr>
                <w:b/>
                <w:i/>
                <w:sz w:val="20"/>
                <w:szCs w:val="20"/>
                <w:lang w:val="ru-RU"/>
              </w:rPr>
              <w:t>ного показ</w:t>
            </w:r>
            <w:r>
              <w:rPr>
                <w:b/>
                <w:i/>
                <w:sz w:val="20"/>
                <w:szCs w:val="20"/>
                <w:lang w:val="ru-RU"/>
              </w:rPr>
              <w:t>а</w:t>
            </w:r>
            <w:r>
              <w:rPr>
                <w:b/>
                <w:i/>
                <w:sz w:val="20"/>
                <w:szCs w:val="20"/>
                <w:lang w:val="ru-RU"/>
              </w:rPr>
              <w:t>теля</w:t>
            </w:r>
          </w:p>
        </w:tc>
      </w:tr>
      <w:tr w:rsidR="00F7609E" w:rsidRPr="00E404E2" w:rsidTr="00AD7CD0">
        <w:trPr>
          <w:cantSplit/>
          <w:trHeight w:val="690"/>
        </w:trPr>
        <w:tc>
          <w:tcPr>
            <w:tcW w:w="1446" w:type="dxa"/>
            <w:vMerge w:val="restart"/>
            <w:shd w:val="clear" w:color="auto" w:fill="F2F2F2" w:themeFill="background1" w:themeFillShade="F2"/>
          </w:tcPr>
          <w:p w:rsidR="00F7609E" w:rsidRPr="00E404E2" w:rsidRDefault="00F7609E" w:rsidP="00AD7CD0">
            <w:pPr>
              <w:pStyle w:val="aff6"/>
              <w:ind w:firstLine="0"/>
              <w:jc w:val="left"/>
              <w:rPr>
                <w:sz w:val="20"/>
                <w:szCs w:val="20"/>
                <w:lang w:val="ru-RU"/>
              </w:rPr>
            </w:pPr>
            <w:r w:rsidRPr="00E404E2">
              <w:rPr>
                <w:sz w:val="20"/>
                <w:szCs w:val="20"/>
                <w:lang w:val="ru-RU"/>
              </w:rPr>
              <w:t xml:space="preserve">Дошкольная </w:t>
            </w:r>
            <w:proofErr w:type="spellStart"/>
            <w:proofErr w:type="gramStart"/>
            <w:r w:rsidRPr="00E404E2">
              <w:rPr>
                <w:sz w:val="20"/>
                <w:szCs w:val="20"/>
                <w:lang w:val="ru-RU"/>
              </w:rPr>
              <w:t>образователь</w:t>
            </w:r>
            <w:r>
              <w:rPr>
                <w:sz w:val="20"/>
                <w:szCs w:val="20"/>
                <w:lang w:val="ru-RU"/>
              </w:rPr>
              <w:t>-</w:t>
            </w:r>
            <w:r w:rsidRPr="00E404E2">
              <w:rPr>
                <w:sz w:val="20"/>
                <w:szCs w:val="20"/>
                <w:lang w:val="ru-RU"/>
              </w:rPr>
              <w:t>ная</w:t>
            </w:r>
            <w:proofErr w:type="spellEnd"/>
            <w:proofErr w:type="gramEnd"/>
            <w:r w:rsidRPr="00E404E2">
              <w:rPr>
                <w:sz w:val="20"/>
                <w:szCs w:val="20"/>
                <w:lang w:val="ru-RU"/>
              </w:rPr>
              <w:t xml:space="preserve"> организ</w:t>
            </w:r>
            <w:r w:rsidRPr="00E404E2">
              <w:rPr>
                <w:sz w:val="20"/>
                <w:szCs w:val="20"/>
                <w:lang w:val="ru-RU"/>
              </w:rPr>
              <w:t>а</w:t>
            </w:r>
            <w:r w:rsidRPr="00E404E2">
              <w:rPr>
                <w:sz w:val="20"/>
                <w:szCs w:val="20"/>
                <w:lang w:val="ru-RU"/>
              </w:rPr>
              <w:t>ция</w:t>
            </w:r>
          </w:p>
        </w:tc>
        <w:tc>
          <w:tcPr>
            <w:tcW w:w="2268" w:type="dxa"/>
          </w:tcPr>
          <w:p w:rsidR="00F7609E" w:rsidRPr="00E404E2" w:rsidRDefault="00F7609E" w:rsidP="00AD7CD0">
            <w:pPr>
              <w:pStyle w:val="aff6"/>
              <w:ind w:firstLine="0"/>
              <w:jc w:val="left"/>
              <w:rPr>
                <w:sz w:val="20"/>
                <w:szCs w:val="20"/>
                <w:lang w:val="ru-RU"/>
              </w:rPr>
            </w:pPr>
            <w:r w:rsidRPr="00E404E2">
              <w:rPr>
                <w:sz w:val="20"/>
                <w:szCs w:val="20"/>
                <w:lang w:val="ru-RU"/>
              </w:rPr>
              <w:t>Расчетный показатель минимально допустимого уровня обеспеченности</w:t>
            </w:r>
          </w:p>
        </w:tc>
        <w:tc>
          <w:tcPr>
            <w:tcW w:w="2835" w:type="dxa"/>
            <w:gridSpan w:val="2"/>
          </w:tcPr>
          <w:p w:rsidR="00F7609E" w:rsidRPr="00E404E2" w:rsidRDefault="00F7609E" w:rsidP="00AD7CD0">
            <w:pPr>
              <w:pStyle w:val="aff6"/>
              <w:ind w:firstLine="0"/>
              <w:jc w:val="left"/>
              <w:rPr>
                <w:sz w:val="20"/>
                <w:szCs w:val="20"/>
                <w:highlight w:val="red"/>
                <w:lang w:val="ru-RU"/>
              </w:rPr>
            </w:pPr>
            <w:r>
              <w:rPr>
                <w:sz w:val="20"/>
                <w:szCs w:val="20"/>
                <w:lang w:val="ru-RU"/>
              </w:rPr>
              <w:t>Количество мест на 1000 жит</w:t>
            </w:r>
            <w:r>
              <w:rPr>
                <w:sz w:val="20"/>
                <w:szCs w:val="20"/>
                <w:lang w:val="ru-RU"/>
              </w:rPr>
              <w:t>е</w:t>
            </w:r>
            <w:r>
              <w:rPr>
                <w:sz w:val="20"/>
                <w:szCs w:val="20"/>
                <w:lang w:val="ru-RU"/>
              </w:rPr>
              <w:t>лей</w:t>
            </w:r>
          </w:p>
        </w:tc>
        <w:tc>
          <w:tcPr>
            <w:tcW w:w="2126" w:type="dxa"/>
          </w:tcPr>
          <w:p w:rsidR="00F7609E" w:rsidRPr="00E404E2" w:rsidRDefault="00F7609E" w:rsidP="00AD7CD0">
            <w:pPr>
              <w:pStyle w:val="aff6"/>
              <w:ind w:firstLine="0"/>
              <w:jc w:val="left"/>
              <w:rPr>
                <w:sz w:val="20"/>
                <w:szCs w:val="20"/>
                <w:lang w:val="ru-RU"/>
              </w:rPr>
            </w:pPr>
            <w:r>
              <w:rPr>
                <w:sz w:val="20"/>
                <w:szCs w:val="20"/>
                <w:lang w:val="ru-RU"/>
              </w:rPr>
              <w:t>для сельских н.п.</w:t>
            </w:r>
          </w:p>
        </w:tc>
        <w:tc>
          <w:tcPr>
            <w:tcW w:w="709" w:type="dxa"/>
          </w:tcPr>
          <w:p w:rsidR="00F7609E" w:rsidRPr="00E404E2" w:rsidRDefault="00F7609E" w:rsidP="00AD7CD0">
            <w:pPr>
              <w:pStyle w:val="aff6"/>
              <w:jc w:val="center"/>
              <w:rPr>
                <w:sz w:val="20"/>
                <w:szCs w:val="20"/>
                <w:lang w:val="ru-RU"/>
              </w:rPr>
            </w:pPr>
            <w:r>
              <w:rPr>
                <w:sz w:val="20"/>
                <w:szCs w:val="20"/>
                <w:lang w:val="ru-RU"/>
              </w:rPr>
              <w:t>665</w:t>
            </w:r>
          </w:p>
        </w:tc>
      </w:tr>
      <w:tr w:rsidR="00F7609E" w:rsidRPr="00E404E2" w:rsidTr="00AD7CD0">
        <w:trPr>
          <w:cantSplit/>
        </w:trPr>
        <w:tc>
          <w:tcPr>
            <w:tcW w:w="1446" w:type="dxa"/>
            <w:vMerge/>
            <w:shd w:val="clear" w:color="auto" w:fill="F2F2F2" w:themeFill="background1" w:themeFillShade="F2"/>
          </w:tcPr>
          <w:p w:rsidR="00F7609E" w:rsidRPr="00E404E2" w:rsidRDefault="00F7609E" w:rsidP="00AD7CD0">
            <w:pPr>
              <w:pStyle w:val="aff6"/>
              <w:ind w:firstLine="0"/>
              <w:jc w:val="left"/>
              <w:rPr>
                <w:sz w:val="20"/>
                <w:szCs w:val="20"/>
                <w:lang w:val="ru-RU"/>
              </w:rPr>
            </w:pPr>
          </w:p>
        </w:tc>
        <w:tc>
          <w:tcPr>
            <w:tcW w:w="2268" w:type="dxa"/>
            <w:vMerge w:val="restart"/>
          </w:tcPr>
          <w:p w:rsidR="00F7609E" w:rsidRPr="00E404E2" w:rsidRDefault="00F7609E" w:rsidP="00AD7CD0">
            <w:pPr>
              <w:pStyle w:val="aff6"/>
              <w:ind w:firstLine="0"/>
              <w:jc w:val="left"/>
              <w:rPr>
                <w:sz w:val="20"/>
                <w:szCs w:val="20"/>
                <w:lang w:val="ru-RU"/>
              </w:rPr>
            </w:pPr>
            <w:r w:rsidRPr="00E404E2">
              <w:rPr>
                <w:sz w:val="20"/>
                <w:szCs w:val="20"/>
                <w:lang w:val="ru-RU"/>
              </w:rPr>
              <w:t>Расчетный показатель максимально допустим</w:t>
            </w:r>
            <w:r w:rsidRPr="00E404E2">
              <w:rPr>
                <w:sz w:val="20"/>
                <w:szCs w:val="20"/>
                <w:lang w:val="ru-RU"/>
              </w:rPr>
              <w:t>о</w:t>
            </w:r>
            <w:r w:rsidRPr="00E404E2">
              <w:rPr>
                <w:sz w:val="20"/>
                <w:szCs w:val="20"/>
                <w:lang w:val="ru-RU"/>
              </w:rPr>
              <w:t>го уровня территориал</w:t>
            </w:r>
            <w:r w:rsidRPr="00E404E2">
              <w:rPr>
                <w:sz w:val="20"/>
                <w:szCs w:val="20"/>
                <w:lang w:val="ru-RU"/>
              </w:rPr>
              <w:t>ь</w:t>
            </w:r>
            <w:r w:rsidRPr="00E404E2">
              <w:rPr>
                <w:sz w:val="20"/>
                <w:szCs w:val="20"/>
                <w:lang w:val="ru-RU"/>
              </w:rPr>
              <w:t>ной доступности</w:t>
            </w:r>
          </w:p>
        </w:tc>
        <w:tc>
          <w:tcPr>
            <w:tcW w:w="2835" w:type="dxa"/>
            <w:gridSpan w:val="2"/>
            <w:vMerge w:val="restart"/>
          </w:tcPr>
          <w:p w:rsidR="00F7609E" w:rsidRPr="00E404E2" w:rsidRDefault="00F7609E" w:rsidP="00AD7CD0">
            <w:pPr>
              <w:pStyle w:val="aff6"/>
              <w:ind w:firstLine="0"/>
              <w:jc w:val="left"/>
              <w:rPr>
                <w:sz w:val="20"/>
                <w:szCs w:val="20"/>
                <w:lang w:val="ru-RU"/>
              </w:rPr>
            </w:pPr>
            <w:r w:rsidRPr="00E404E2">
              <w:rPr>
                <w:sz w:val="20"/>
                <w:szCs w:val="20"/>
                <w:lang w:val="ru-RU"/>
              </w:rPr>
              <w:t xml:space="preserve">Пешеходная доступность, </w:t>
            </w:r>
            <w:proofErr w:type="gramStart"/>
            <w:r w:rsidRPr="00E404E2">
              <w:rPr>
                <w:sz w:val="20"/>
                <w:szCs w:val="20"/>
                <w:lang w:val="ru-RU"/>
              </w:rPr>
              <w:t>м</w:t>
            </w:r>
            <w:proofErr w:type="gramEnd"/>
          </w:p>
        </w:tc>
        <w:tc>
          <w:tcPr>
            <w:tcW w:w="2126" w:type="dxa"/>
          </w:tcPr>
          <w:p w:rsidR="00F7609E" w:rsidRDefault="00F7609E" w:rsidP="00AD7CD0">
            <w:pPr>
              <w:pStyle w:val="aff6"/>
              <w:ind w:firstLine="0"/>
              <w:jc w:val="left"/>
              <w:rPr>
                <w:sz w:val="20"/>
                <w:szCs w:val="20"/>
                <w:lang w:val="ru-RU"/>
              </w:rPr>
            </w:pPr>
            <w:proofErr w:type="gramStart"/>
            <w:r>
              <w:rPr>
                <w:sz w:val="20"/>
                <w:szCs w:val="20"/>
                <w:lang w:val="ru-RU"/>
              </w:rPr>
              <w:t>при</w:t>
            </w:r>
            <w:proofErr w:type="gramEnd"/>
            <w:r>
              <w:rPr>
                <w:sz w:val="20"/>
                <w:szCs w:val="20"/>
                <w:lang w:val="ru-RU"/>
              </w:rPr>
              <w:t xml:space="preserve"> </w:t>
            </w:r>
            <w:proofErr w:type="gramStart"/>
            <w:r>
              <w:rPr>
                <w:sz w:val="20"/>
                <w:szCs w:val="20"/>
                <w:lang w:val="ru-RU"/>
              </w:rPr>
              <w:t>одно</w:t>
            </w:r>
            <w:proofErr w:type="gramEnd"/>
            <w:r>
              <w:rPr>
                <w:sz w:val="20"/>
                <w:szCs w:val="20"/>
                <w:lang w:val="ru-RU"/>
              </w:rPr>
              <w:t>-, двухэтажной застройке</w:t>
            </w:r>
          </w:p>
        </w:tc>
        <w:tc>
          <w:tcPr>
            <w:tcW w:w="709" w:type="dxa"/>
          </w:tcPr>
          <w:p w:rsidR="00F7609E" w:rsidRDefault="00F7609E" w:rsidP="00AD7CD0">
            <w:pPr>
              <w:pStyle w:val="aff6"/>
              <w:ind w:firstLine="0"/>
              <w:jc w:val="center"/>
              <w:rPr>
                <w:sz w:val="20"/>
                <w:szCs w:val="20"/>
                <w:lang w:val="ru-RU"/>
              </w:rPr>
            </w:pPr>
            <w:r>
              <w:rPr>
                <w:sz w:val="20"/>
                <w:szCs w:val="20"/>
                <w:lang w:val="ru-RU"/>
              </w:rPr>
              <w:t>500</w:t>
            </w:r>
          </w:p>
        </w:tc>
      </w:tr>
      <w:tr w:rsidR="00F7609E" w:rsidRPr="00E404E2" w:rsidTr="00AD7CD0">
        <w:trPr>
          <w:cantSplit/>
        </w:trPr>
        <w:tc>
          <w:tcPr>
            <w:tcW w:w="1446" w:type="dxa"/>
            <w:vMerge/>
            <w:shd w:val="clear" w:color="auto" w:fill="F2F2F2" w:themeFill="background1" w:themeFillShade="F2"/>
          </w:tcPr>
          <w:p w:rsidR="00F7609E" w:rsidRPr="00E404E2" w:rsidRDefault="00F7609E" w:rsidP="00AD7CD0">
            <w:pPr>
              <w:pStyle w:val="aff6"/>
              <w:ind w:firstLine="0"/>
              <w:jc w:val="left"/>
              <w:rPr>
                <w:sz w:val="20"/>
                <w:szCs w:val="20"/>
                <w:lang w:val="ru-RU"/>
              </w:rPr>
            </w:pPr>
          </w:p>
        </w:tc>
        <w:tc>
          <w:tcPr>
            <w:tcW w:w="2268" w:type="dxa"/>
            <w:vMerge/>
          </w:tcPr>
          <w:p w:rsidR="00F7609E" w:rsidRPr="00E404E2" w:rsidRDefault="00F7609E" w:rsidP="00AD7CD0">
            <w:pPr>
              <w:pStyle w:val="aff6"/>
              <w:ind w:firstLine="0"/>
              <w:jc w:val="left"/>
              <w:rPr>
                <w:sz w:val="20"/>
                <w:szCs w:val="20"/>
                <w:lang w:val="ru-RU"/>
              </w:rPr>
            </w:pPr>
          </w:p>
        </w:tc>
        <w:tc>
          <w:tcPr>
            <w:tcW w:w="2835" w:type="dxa"/>
            <w:gridSpan w:val="2"/>
            <w:vMerge/>
          </w:tcPr>
          <w:p w:rsidR="00F7609E" w:rsidRDefault="00F7609E" w:rsidP="00AD7CD0">
            <w:pPr>
              <w:pStyle w:val="aff6"/>
              <w:ind w:firstLine="0"/>
              <w:jc w:val="left"/>
              <w:rPr>
                <w:sz w:val="20"/>
                <w:szCs w:val="20"/>
                <w:lang w:val="ru-RU"/>
              </w:rPr>
            </w:pPr>
          </w:p>
        </w:tc>
        <w:tc>
          <w:tcPr>
            <w:tcW w:w="2126" w:type="dxa"/>
          </w:tcPr>
          <w:p w:rsidR="00F7609E" w:rsidRDefault="00F7609E" w:rsidP="00AD7CD0">
            <w:pPr>
              <w:pStyle w:val="aff6"/>
              <w:ind w:firstLine="0"/>
              <w:jc w:val="left"/>
              <w:rPr>
                <w:sz w:val="20"/>
                <w:szCs w:val="20"/>
                <w:lang w:val="ru-RU"/>
              </w:rPr>
            </w:pPr>
            <w:r>
              <w:rPr>
                <w:sz w:val="20"/>
                <w:szCs w:val="20"/>
                <w:lang w:val="ru-RU"/>
              </w:rPr>
              <w:t>при застройке от трех этажей и выше</w:t>
            </w:r>
          </w:p>
        </w:tc>
        <w:tc>
          <w:tcPr>
            <w:tcW w:w="709" w:type="dxa"/>
          </w:tcPr>
          <w:p w:rsidR="00F7609E" w:rsidRDefault="00F7609E" w:rsidP="00AD7CD0">
            <w:pPr>
              <w:pStyle w:val="aff6"/>
              <w:ind w:firstLine="0"/>
              <w:jc w:val="center"/>
              <w:rPr>
                <w:sz w:val="20"/>
                <w:szCs w:val="20"/>
                <w:lang w:val="ru-RU"/>
              </w:rPr>
            </w:pPr>
            <w:r>
              <w:rPr>
                <w:sz w:val="20"/>
                <w:szCs w:val="20"/>
                <w:lang w:val="ru-RU"/>
              </w:rPr>
              <w:t>300</w:t>
            </w:r>
          </w:p>
        </w:tc>
      </w:tr>
      <w:tr w:rsidR="00F7609E" w:rsidRPr="00E404E2" w:rsidTr="00AD7CD0">
        <w:trPr>
          <w:cantSplit/>
          <w:trHeight w:val="794"/>
        </w:trPr>
        <w:tc>
          <w:tcPr>
            <w:tcW w:w="1446" w:type="dxa"/>
            <w:vMerge w:val="restart"/>
            <w:shd w:val="clear" w:color="auto" w:fill="F2F2F2" w:themeFill="background1" w:themeFillShade="F2"/>
          </w:tcPr>
          <w:p w:rsidR="00F7609E" w:rsidRPr="00E404E2" w:rsidRDefault="00F7609E" w:rsidP="00AD7CD0">
            <w:pPr>
              <w:pStyle w:val="aff6"/>
              <w:ind w:firstLine="0"/>
              <w:jc w:val="left"/>
              <w:rPr>
                <w:sz w:val="20"/>
                <w:szCs w:val="20"/>
                <w:lang w:val="ru-RU"/>
              </w:rPr>
            </w:pPr>
            <w:proofErr w:type="spellStart"/>
            <w:proofErr w:type="gramStart"/>
            <w:r w:rsidRPr="00E404E2">
              <w:rPr>
                <w:sz w:val="20"/>
                <w:szCs w:val="20"/>
                <w:lang w:val="ru-RU"/>
              </w:rPr>
              <w:t>Общеобразова</w:t>
            </w:r>
            <w:r>
              <w:rPr>
                <w:sz w:val="20"/>
                <w:szCs w:val="20"/>
                <w:lang w:val="ru-RU"/>
              </w:rPr>
              <w:t>-</w:t>
            </w:r>
            <w:r w:rsidRPr="00E404E2">
              <w:rPr>
                <w:sz w:val="20"/>
                <w:szCs w:val="20"/>
                <w:lang w:val="ru-RU"/>
              </w:rPr>
              <w:t>тельная</w:t>
            </w:r>
            <w:proofErr w:type="spellEnd"/>
            <w:proofErr w:type="gramEnd"/>
            <w:r w:rsidRPr="00E404E2">
              <w:rPr>
                <w:sz w:val="20"/>
                <w:szCs w:val="20"/>
                <w:lang w:val="ru-RU"/>
              </w:rPr>
              <w:t xml:space="preserve"> орган</w:t>
            </w:r>
            <w:r w:rsidRPr="00E404E2">
              <w:rPr>
                <w:sz w:val="20"/>
                <w:szCs w:val="20"/>
                <w:lang w:val="ru-RU"/>
              </w:rPr>
              <w:t>и</w:t>
            </w:r>
            <w:r w:rsidRPr="00E404E2">
              <w:rPr>
                <w:sz w:val="20"/>
                <w:szCs w:val="20"/>
                <w:lang w:val="ru-RU"/>
              </w:rPr>
              <w:t>зация</w:t>
            </w:r>
          </w:p>
        </w:tc>
        <w:tc>
          <w:tcPr>
            <w:tcW w:w="2268" w:type="dxa"/>
          </w:tcPr>
          <w:p w:rsidR="00F7609E" w:rsidRPr="00E404E2" w:rsidRDefault="00F7609E" w:rsidP="00AD7CD0">
            <w:pPr>
              <w:pStyle w:val="aff6"/>
              <w:ind w:firstLine="0"/>
              <w:jc w:val="left"/>
              <w:rPr>
                <w:sz w:val="20"/>
                <w:szCs w:val="20"/>
                <w:lang w:val="ru-RU"/>
              </w:rPr>
            </w:pPr>
            <w:r w:rsidRPr="00E404E2">
              <w:rPr>
                <w:sz w:val="20"/>
                <w:szCs w:val="20"/>
                <w:lang w:val="ru-RU"/>
              </w:rPr>
              <w:t>Расчетный показатель минимально допустимого уровня обеспеченности</w:t>
            </w:r>
          </w:p>
        </w:tc>
        <w:tc>
          <w:tcPr>
            <w:tcW w:w="2835" w:type="dxa"/>
            <w:gridSpan w:val="2"/>
          </w:tcPr>
          <w:p w:rsidR="00F7609E" w:rsidRPr="00E404E2" w:rsidRDefault="00F7609E" w:rsidP="00AD7CD0">
            <w:pPr>
              <w:pStyle w:val="aff6"/>
              <w:ind w:firstLine="0"/>
              <w:jc w:val="left"/>
              <w:rPr>
                <w:sz w:val="20"/>
                <w:szCs w:val="20"/>
                <w:highlight w:val="red"/>
                <w:lang w:val="ru-RU"/>
              </w:rPr>
            </w:pPr>
            <w:r>
              <w:rPr>
                <w:sz w:val="20"/>
                <w:szCs w:val="20"/>
                <w:lang w:val="ru-RU"/>
              </w:rPr>
              <w:t>Количество мест на 1000 жит</w:t>
            </w:r>
            <w:r>
              <w:rPr>
                <w:sz w:val="20"/>
                <w:szCs w:val="20"/>
                <w:lang w:val="ru-RU"/>
              </w:rPr>
              <w:t>е</w:t>
            </w:r>
            <w:r>
              <w:rPr>
                <w:sz w:val="20"/>
                <w:szCs w:val="20"/>
                <w:lang w:val="ru-RU"/>
              </w:rPr>
              <w:t>лей</w:t>
            </w:r>
          </w:p>
        </w:tc>
        <w:tc>
          <w:tcPr>
            <w:tcW w:w="2126" w:type="dxa"/>
          </w:tcPr>
          <w:p w:rsidR="00F7609E" w:rsidRPr="00E404E2" w:rsidRDefault="00F7609E" w:rsidP="00AD7CD0">
            <w:pPr>
              <w:pStyle w:val="aff6"/>
              <w:ind w:firstLine="0"/>
              <w:jc w:val="left"/>
              <w:rPr>
                <w:sz w:val="20"/>
                <w:szCs w:val="20"/>
                <w:lang w:val="ru-RU"/>
              </w:rPr>
            </w:pPr>
            <w:r>
              <w:rPr>
                <w:sz w:val="20"/>
                <w:szCs w:val="20"/>
                <w:lang w:val="ru-RU"/>
              </w:rPr>
              <w:t>для сельских н.п.</w:t>
            </w:r>
          </w:p>
        </w:tc>
        <w:tc>
          <w:tcPr>
            <w:tcW w:w="709" w:type="dxa"/>
          </w:tcPr>
          <w:p w:rsidR="00F7609E" w:rsidRPr="00E404E2" w:rsidRDefault="00F7609E" w:rsidP="00AD7CD0">
            <w:pPr>
              <w:pStyle w:val="aff6"/>
              <w:jc w:val="center"/>
              <w:rPr>
                <w:sz w:val="20"/>
                <w:szCs w:val="20"/>
                <w:lang w:val="ru-RU"/>
              </w:rPr>
            </w:pPr>
            <w:r>
              <w:rPr>
                <w:sz w:val="20"/>
                <w:szCs w:val="20"/>
                <w:lang w:val="ru-RU"/>
              </w:rPr>
              <w:t>1104</w:t>
            </w:r>
          </w:p>
        </w:tc>
      </w:tr>
      <w:tr w:rsidR="00F7609E" w:rsidRPr="00E404E2" w:rsidTr="00AD7CD0">
        <w:trPr>
          <w:cantSplit/>
          <w:trHeight w:val="194"/>
        </w:trPr>
        <w:tc>
          <w:tcPr>
            <w:tcW w:w="1446" w:type="dxa"/>
            <w:vMerge/>
            <w:shd w:val="clear" w:color="auto" w:fill="F2F2F2" w:themeFill="background1" w:themeFillShade="F2"/>
          </w:tcPr>
          <w:p w:rsidR="00F7609E" w:rsidRPr="00E404E2" w:rsidRDefault="00F7609E" w:rsidP="00AD7CD0">
            <w:pPr>
              <w:pStyle w:val="aff6"/>
              <w:ind w:firstLine="0"/>
              <w:jc w:val="left"/>
              <w:rPr>
                <w:sz w:val="20"/>
                <w:szCs w:val="20"/>
                <w:lang w:val="ru-RU"/>
              </w:rPr>
            </w:pPr>
          </w:p>
        </w:tc>
        <w:tc>
          <w:tcPr>
            <w:tcW w:w="2268" w:type="dxa"/>
            <w:vMerge w:val="restart"/>
          </w:tcPr>
          <w:p w:rsidR="00F7609E" w:rsidRPr="00E404E2" w:rsidRDefault="00F7609E" w:rsidP="00AD7CD0">
            <w:pPr>
              <w:pStyle w:val="aff6"/>
              <w:ind w:firstLine="0"/>
              <w:jc w:val="left"/>
              <w:rPr>
                <w:sz w:val="20"/>
                <w:szCs w:val="20"/>
                <w:lang w:val="ru-RU"/>
              </w:rPr>
            </w:pPr>
            <w:r w:rsidRPr="00E404E2">
              <w:rPr>
                <w:sz w:val="20"/>
                <w:szCs w:val="20"/>
                <w:lang w:val="ru-RU"/>
              </w:rPr>
              <w:t>Расчетный показатель максимально допустим</w:t>
            </w:r>
            <w:r w:rsidRPr="00E404E2">
              <w:rPr>
                <w:sz w:val="20"/>
                <w:szCs w:val="20"/>
                <w:lang w:val="ru-RU"/>
              </w:rPr>
              <w:t>о</w:t>
            </w:r>
            <w:r w:rsidRPr="00E404E2">
              <w:rPr>
                <w:sz w:val="20"/>
                <w:szCs w:val="20"/>
                <w:lang w:val="ru-RU"/>
              </w:rPr>
              <w:t>го уровня территориал</w:t>
            </w:r>
            <w:r w:rsidRPr="00E404E2">
              <w:rPr>
                <w:sz w:val="20"/>
                <w:szCs w:val="20"/>
                <w:lang w:val="ru-RU"/>
              </w:rPr>
              <w:t>ь</w:t>
            </w:r>
            <w:r w:rsidRPr="00E404E2">
              <w:rPr>
                <w:sz w:val="20"/>
                <w:szCs w:val="20"/>
                <w:lang w:val="ru-RU"/>
              </w:rPr>
              <w:t>ной доступности</w:t>
            </w:r>
          </w:p>
        </w:tc>
        <w:tc>
          <w:tcPr>
            <w:tcW w:w="2835" w:type="dxa"/>
            <w:gridSpan w:val="2"/>
            <w:vMerge w:val="restart"/>
          </w:tcPr>
          <w:p w:rsidR="00F7609E" w:rsidRPr="00E404E2" w:rsidRDefault="00F7609E" w:rsidP="00AD7CD0">
            <w:pPr>
              <w:pStyle w:val="aff6"/>
              <w:ind w:firstLine="0"/>
              <w:jc w:val="left"/>
              <w:rPr>
                <w:sz w:val="20"/>
                <w:szCs w:val="20"/>
                <w:lang w:val="ru-RU"/>
              </w:rPr>
            </w:pPr>
            <w:r w:rsidRPr="00E404E2">
              <w:rPr>
                <w:sz w:val="20"/>
                <w:szCs w:val="20"/>
                <w:lang w:val="ru-RU"/>
              </w:rPr>
              <w:t>Транспортная доступность, мин.</w:t>
            </w:r>
          </w:p>
        </w:tc>
        <w:tc>
          <w:tcPr>
            <w:tcW w:w="2126" w:type="dxa"/>
          </w:tcPr>
          <w:p w:rsidR="00F7609E" w:rsidRPr="00DA17E2" w:rsidRDefault="00F7609E" w:rsidP="00AD7CD0">
            <w:pPr>
              <w:pStyle w:val="aff6"/>
              <w:ind w:firstLine="0"/>
              <w:jc w:val="left"/>
              <w:rPr>
                <w:sz w:val="20"/>
                <w:szCs w:val="20"/>
                <w:lang w:val="ru-RU"/>
              </w:rPr>
            </w:pPr>
            <w:r w:rsidRPr="00DA17E2">
              <w:rPr>
                <w:sz w:val="20"/>
                <w:szCs w:val="20"/>
                <w:lang w:val="ru-RU"/>
              </w:rPr>
              <w:t xml:space="preserve">для учащихся </w:t>
            </w:r>
            <w:r w:rsidRPr="00DA17E2">
              <w:rPr>
                <w:sz w:val="20"/>
                <w:szCs w:val="20"/>
              </w:rPr>
              <w:t>I</w:t>
            </w:r>
            <w:r w:rsidRPr="00DA17E2">
              <w:rPr>
                <w:sz w:val="20"/>
                <w:szCs w:val="20"/>
                <w:lang w:val="ru-RU"/>
              </w:rPr>
              <w:t xml:space="preserve"> ступени обучения</w:t>
            </w:r>
          </w:p>
        </w:tc>
        <w:tc>
          <w:tcPr>
            <w:tcW w:w="709" w:type="dxa"/>
          </w:tcPr>
          <w:p w:rsidR="00F7609E" w:rsidRPr="00E404E2" w:rsidRDefault="00F7609E" w:rsidP="00AD7CD0">
            <w:pPr>
              <w:pStyle w:val="aff6"/>
              <w:ind w:firstLine="0"/>
              <w:jc w:val="center"/>
              <w:rPr>
                <w:sz w:val="20"/>
                <w:szCs w:val="20"/>
                <w:lang w:val="ru-RU"/>
              </w:rPr>
            </w:pPr>
            <w:r>
              <w:rPr>
                <w:sz w:val="20"/>
                <w:szCs w:val="20"/>
                <w:lang w:val="ru-RU"/>
              </w:rPr>
              <w:t>15</w:t>
            </w:r>
          </w:p>
        </w:tc>
      </w:tr>
      <w:tr w:rsidR="00F7609E" w:rsidRPr="00E404E2" w:rsidTr="00AD7CD0">
        <w:trPr>
          <w:cantSplit/>
          <w:trHeight w:val="194"/>
        </w:trPr>
        <w:tc>
          <w:tcPr>
            <w:tcW w:w="1446" w:type="dxa"/>
            <w:vMerge/>
            <w:shd w:val="clear" w:color="auto" w:fill="F2F2F2" w:themeFill="background1" w:themeFillShade="F2"/>
          </w:tcPr>
          <w:p w:rsidR="00F7609E" w:rsidRPr="00E404E2" w:rsidRDefault="00F7609E" w:rsidP="00AD7CD0">
            <w:pPr>
              <w:pStyle w:val="aff6"/>
              <w:ind w:firstLine="0"/>
              <w:jc w:val="left"/>
              <w:rPr>
                <w:sz w:val="20"/>
                <w:szCs w:val="20"/>
                <w:lang w:val="ru-RU"/>
              </w:rPr>
            </w:pPr>
          </w:p>
        </w:tc>
        <w:tc>
          <w:tcPr>
            <w:tcW w:w="2268" w:type="dxa"/>
            <w:vMerge/>
          </w:tcPr>
          <w:p w:rsidR="00F7609E" w:rsidRPr="00E404E2" w:rsidRDefault="00F7609E" w:rsidP="00AD7CD0">
            <w:pPr>
              <w:pStyle w:val="aff6"/>
              <w:ind w:firstLine="0"/>
              <w:jc w:val="left"/>
              <w:rPr>
                <w:sz w:val="20"/>
                <w:szCs w:val="20"/>
                <w:lang w:val="ru-RU"/>
              </w:rPr>
            </w:pPr>
          </w:p>
        </w:tc>
        <w:tc>
          <w:tcPr>
            <w:tcW w:w="2835" w:type="dxa"/>
            <w:gridSpan w:val="2"/>
            <w:vMerge/>
          </w:tcPr>
          <w:p w:rsidR="00F7609E" w:rsidRPr="00E404E2" w:rsidRDefault="00F7609E" w:rsidP="00AD7CD0">
            <w:pPr>
              <w:pStyle w:val="aff6"/>
              <w:ind w:firstLine="0"/>
              <w:jc w:val="left"/>
              <w:rPr>
                <w:sz w:val="20"/>
                <w:szCs w:val="20"/>
                <w:lang w:val="ru-RU"/>
              </w:rPr>
            </w:pPr>
          </w:p>
        </w:tc>
        <w:tc>
          <w:tcPr>
            <w:tcW w:w="2126" w:type="dxa"/>
          </w:tcPr>
          <w:p w:rsidR="00F7609E" w:rsidRPr="00DA17E2" w:rsidRDefault="00F7609E" w:rsidP="00AD7CD0">
            <w:pPr>
              <w:pStyle w:val="aff6"/>
              <w:ind w:firstLine="0"/>
              <w:jc w:val="left"/>
              <w:rPr>
                <w:sz w:val="20"/>
                <w:szCs w:val="20"/>
                <w:lang w:val="ru-RU"/>
              </w:rPr>
            </w:pPr>
            <w:r w:rsidRPr="00DA17E2">
              <w:rPr>
                <w:sz w:val="20"/>
                <w:szCs w:val="20"/>
                <w:lang w:val="ru-RU"/>
              </w:rPr>
              <w:t xml:space="preserve">для учащихся </w:t>
            </w:r>
            <w:r w:rsidRPr="00A66AA2">
              <w:rPr>
                <w:sz w:val="20"/>
                <w:szCs w:val="20"/>
                <w:lang w:val="ru-RU"/>
              </w:rPr>
              <w:t>II</w:t>
            </w:r>
            <w:r w:rsidRPr="00DA17E2">
              <w:rPr>
                <w:sz w:val="20"/>
                <w:szCs w:val="20"/>
                <w:lang w:val="ru-RU"/>
              </w:rPr>
              <w:t xml:space="preserve"> и </w:t>
            </w:r>
            <w:r w:rsidRPr="00A66AA2">
              <w:rPr>
                <w:sz w:val="20"/>
                <w:szCs w:val="20"/>
                <w:lang w:val="ru-RU"/>
              </w:rPr>
              <w:t>III</w:t>
            </w:r>
            <w:r w:rsidRPr="00DA17E2">
              <w:rPr>
                <w:sz w:val="20"/>
                <w:szCs w:val="20"/>
                <w:lang w:val="ru-RU"/>
              </w:rPr>
              <w:t xml:space="preserve"> ступени обучения</w:t>
            </w:r>
          </w:p>
        </w:tc>
        <w:tc>
          <w:tcPr>
            <w:tcW w:w="709" w:type="dxa"/>
          </w:tcPr>
          <w:p w:rsidR="00F7609E" w:rsidRPr="00E404E2" w:rsidRDefault="00F7609E" w:rsidP="00AD7CD0">
            <w:pPr>
              <w:pStyle w:val="aff6"/>
              <w:ind w:firstLine="0"/>
              <w:jc w:val="center"/>
              <w:rPr>
                <w:sz w:val="20"/>
                <w:szCs w:val="20"/>
                <w:lang w:val="ru-RU"/>
              </w:rPr>
            </w:pPr>
            <w:r>
              <w:rPr>
                <w:sz w:val="20"/>
                <w:szCs w:val="20"/>
                <w:lang w:val="ru-RU"/>
              </w:rPr>
              <w:t>30</w:t>
            </w:r>
          </w:p>
        </w:tc>
      </w:tr>
      <w:tr w:rsidR="00F7609E" w:rsidRPr="00E404E2" w:rsidTr="00AD7CD0">
        <w:trPr>
          <w:cantSplit/>
          <w:trHeight w:val="194"/>
        </w:trPr>
        <w:tc>
          <w:tcPr>
            <w:tcW w:w="1446" w:type="dxa"/>
            <w:vMerge/>
            <w:shd w:val="clear" w:color="auto" w:fill="F2F2F2" w:themeFill="background1" w:themeFillShade="F2"/>
          </w:tcPr>
          <w:p w:rsidR="00F7609E" w:rsidRPr="00E404E2" w:rsidRDefault="00F7609E" w:rsidP="00AD7CD0">
            <w:pPr>
              <w:pStyle w:val="aff6"/>
              <w:ind w:firstLine="0"/>
              <w:jc w:val="left"/>
              <w:rPr>
                <w:sz w:val="20"/>
                <w:szCs w:val="20"/>
                <w:lang w:val="ru-RU"/>
              </w:rPr>
            </w:pPr>
          </w:p>
        </w:tc>
        <w:tc>
          <w:tcPr>
            <w:tcW w:w="2268" w:type="dxa"/>
            <w:vMerge/>
          </w:tcPr>
          <w:p w:rsidR="00F7609E" w:rsidRPr="00E404E2" w:rsidRDefault="00F7609E" w:rsidP="00AD7CD0">
            <w:pPr>
              <w:pStyle w:val="aff6"/>
              <w:ind w:firstLine="0"/>
              <w:jc w:val="left"/>
              <w:rPr>
                <w:sz w:val="20"/>
                <w:szCs w:val="20"/>
                <w:lang w:val="ru-RU"/>
              </w:rPr>
            </w:pPr>
          </w:p>
        </w:tc>
        <w:tc>
          <w:tcPr>
            <w:tcW w:w="2835" w:type="dxa"/>
            <w:gridSpan w:val="2"/>
            <w:vMerge w:val="restart"/>
          </w:tcPr>
          <w:p w:rsidR="00F7609E" w:rsidRPr="00E404E2" w:rsidRDefault="00F7609E" w:rsidP="00AD7CD0">
            <w:pPr>
              <w:pStyle w:val="aff6"/>
              <w:ind w:firstLine="0"/>
              <w:jc w:val="left"/>
              <w:rPr>
                <w:sz w:val="20"/>
                <w:szCs w:val="20"/>
                <w:lang w:val="ru-RU"/>
              </w:rPr>
            </w:pPr>
            <w:r w:rsidRPr="00E404E2">
              <w:rPr>
                <w:sz w:val="20"/>
                <w:szCs w:val="20"/>
                <w:lang w:val="ru-RU"/>
              </w:rPr>
              <w:t xml:space="preserve">Пешеходная доступность, </w:t>
            </w:r>
            <w:proofErr w:type="gramStart"/>
            <w:r w:rsidRPr="00E404E2">
              <w:rPr>
                <w:sz w:val="20"/>
                <w:szCs w:val="20"/>
                <w:lang w:val="ru-RU"/>
              </w:rPr>
              <w:t>м</w:t>
            </w:r>
            <w:proofErr w:type="gramEnd"/>
          </w:p>
        </w:tc>
        <w:tc>
          <w:tcPr>
            <w:tcW w:w="2126" w:type="dxa"/>
          </w:tcPr>
          <w:p w:rsidR="00F7609E" w:rsidRDefault="00F7609E" w:rsidP="00AD7CD0">
            <w:pPr>
              <w:pStyle w:val="aff6"/>
              <w:ind w:firstLine="0"/>
              <w:jc w:val="left"/>
              <w:rPr>
                <w:sz w:val="20"/>
                <w:szCs w:val="20"/>
                <w:lang w:val="ru-RU"/>
              </w:rPr>
            </w:pPr>
            <w:r>
              <w:rPr>
                <w:sz w:val="20"/>
                <w:szCs w:val="20"/>
                <w:lang w:val="ru-RU"/>
              </w:rPr>
              <w:t>при малоэтажной з</w:t>
            </w:r>
            <w:r>
              <w:rPr>
                <w:sz w:val="20"/>
                <w:szCs w:val="20"/>
                <w:lang w:val="ru-RU"/>
              </w:rPr>
              <w:t>а</w:t>
            </w:r>
            <w:r>
              <w:rPr>
                <w:sz w:val="20"/>
                <w:szCs w:val="20"/>
                <w:lang w:val="ru-RU"/>
              </w:rPr>
              <w:t>стройке</w:t>
            </w:r>
          </w:p>
        </w:tc>
        <w:tc>
          <w:tcPr>
            <w:tcW w:w="709" w:type="dxa"/>
          </w:tcPr>
          <w:p w:rsidR="00F7609E" w:rsidRDefault="00F7609E" w:rsidP="00AD7CD0">
            <w:pPr>
              <w:pStyle w:val="aff6"/>
              <w:ind w:firstLine="0"/>
              <w:jc w:val="center"/>
              <w:rPr>
                <w:sz w:val="20"/>
                <w:szCs w:val="20"/>
                <w:lang w:val="ru-RU"/>
              </w:rPr>
            </w:pPr>
            <w:r>
              <w:rPr>
                <w:sz w:val="20"/>
                <w:szCs w:val="20"/>
                <w:lang w:val="ru-RU"/>
              </w:rPr>
              <w:t>750</w:t>
            </w:r>
          </w:p>
        </w:tc>
      </w:tr>
      <w:tr w:rsidR="00F7609E" w:rsidRPr="00E404E2" w:rsidTr="00AD7CD0">
        <w:trPr>
          <w:cantSplit/>
          <w:trHeight w:val="194"/>
        </w:trPr>
        <w:tc>
          <w:tcPr>
            <w:tcW w:w="1446" w:type="dxa"/>
            <w:vMerge/>
            <w:shd w:val="clear" w:color="auto" w:fill="F2F2F2" w:themeFill="background1" w:themeFillShade="F2"/>
          </w:tcPr>
          <w:p w:rsidR="00F7609E" w:rsidRPr="00E404E2" w:rsidRDefault="00F7609E" w:rsidP="00AD7CD0">
            <w:pPr>
              <w:pStyle w:val="aff6"/>
              <w:ind w:firstLine="0"/>
              <w:jc w:val="left"/>
              <w:rPr>
                <w:sz w:val="20"/>
                <w:szCs w:val="20"/>
                <w:lang w:val="ru-RU"/>
              </w:rPr>
            </w:pPr>
          </w:p>
        </w:tc>
        <w:tc>
          <w:tcPr>
            <w:tcW w:w="2268" w:type="dxa"/>
            <w:vMerge/>
          </w:tcPr>
          <w:p w:rsidR="00F7609E" w:rsidRPr="00E404E2" w:rsidRDefault="00F7609E" w:rsidP="00AD7CD0">
            <w:pPr>
              <w:pStyle w:val="aff6"/>
              <w:ind w:firstLine="0"/>
              <w:jc w:val="left"/>
              <w:rPr>
                <w:sz w:val="20"/>
                <w:szCs w:val="20"/>
                <w:lang w:val="ru-RU"/>
              </w:rPr>
            </w:pPr>
          </w:p>
        </w:tc>
        <w:tc>
          <w:tcPr>
            <w:tcW w:w="2835" w:type="dxa"/>
            <w:gridSpan w:val="2"/>
            <w:vMerge/>
          </w:tcPr>
          <w:p w:rsidR="00F7609E" w:rsidRPr="00E404E2" w:rsidRDefault="00F7609E" w:rsidP="00AD7CD0">
            <w:pPr>
              <w:pStyle w:val="aff6"/>
              <w:ind w:firstLine="0"/>
              <w:jc w:val="left"/>
              <w:rPr>
                <w:sz w:val="20"/>
                <w:szCs w:val="20"/>
                <w:lang w:val="ru-RU"/>
              </w:rPr>
            </w:pPr>
          </w:p>
        </w:tc>
        <w:tc>
          <w:tcPr>
            <w:tcW w:w="2126" w:type="dxa"/>
          </w:tcPr>
          <w:p w:rsidR="00F7609E" w:rsidRDefault="00F7609E" w:rsidP="00AD7CD0">
            <w:pPr>
              <w:pStyle w:val="aff6"/>
              <w:ind w:firstLine="0"/>
              <w:jc w:val="left"/>
              <w:rPr>
                <w:sz w:val="20"/>
                <w:szCs w:val="20"/>
                <w:lang w:val="ru-RU"/>
              </w:rPr>
            </w:pPr>
            <w:r>
              <w:rPr>
                <w:sz w:val="20"/>
                <w:szCs w:val="20"/>
                <w:lang w:val="ru-RU"/>
              </w:rPr>
              <w:t>при застройке от трех этажей и выше</w:t>
            </w:r>
          </w:p>
        </w:tc>
        <w:tc>
          <w:tcPr>
            <w:tcW w:w="709" w:type="dxa"/>
          </w:tcPr>
          <w:p w:rsidR="00F7609E" w:rsidRDefault="00F7609E" w:rsidP="00AD7CD0">
            <w:pPr>
              <w:pStyle w:val="aff6"/>
              <w:ind w:firstLine="0"/>
              <w:jc w:val="center"/>
              <w:rPr>
                <w:sz w:val="20"/>
                <w:szCs w:val="20"/>
                <w:lang w:val="ru-RU"/>
              </w:rPr>
            </w:pPr>
            <w:r>
              <w:rPr>
                <w:sz w:val="20"/>
                <w:szCs w:val="20"/>
                <w:lang w:val="ru-RU"/>
              </w:rPr>
              <w:t>500</w:t>
            </w:r>
          </w:p>
        </w:tc>
      </w:tr>
      <w:tr w:rsidR="00F7609E" w:rsidRPr="00E404E2" w:rsidTr="00AD7CD0">
        <w:trPr>
          <w:cantSplit/>
          <w:trHeight w:val="490"/>
        </w:trPr>
        <w:tc>
          <w:tcPr>
            <w:tcW w:w="1446" w:type="dxa"/>
            <w:vMerge w:val="restart"/>
            <w:shd w:val="clear" w:color="auto" w:fill="F2F2F2" w:themeFill="background1" w:themeFillShade="F2"/>
          </w:tcPr>
          <w:p w:rsidR="00F7609E" w:rsidRPr="00E404E2" w:rsidRDefault="00F7609E" w:rsidP="00AD7CD0">
            <w:pPr>
              <w:pStyle w:val="aff6"/>
              <w:ind w:firstLine="0"/>
              <w:jc w:val="left"/>
              <w:rPr>
                <w:sz w:val="20"/>
                <w:szCs w:val="20"/>
                <w:lang w:val="ru-RU"/>
              </w:rPr>
            </w:pPr>
            <w:r w:rsidRPr="00E404E2">
              <w:rPr>
                <w:sz w:val="20"/>
                <w:szCs w:val="20"/>
                <w:lang w:val="ru-RU"/>
              </w:rPr>
              <w:t xml:space="preserve">Объекты </w:t>
            </w:r>
            <w:proofErr w:type="spellStart"/>
            <w:proofErr w:type="gramStart"/>
            <w:r w:rsidRPr="00E404E2">
              <w:rPr>
                <w:sz w:val="20"/>
                <w:szCs w:val="20"/>
                <w:lang w:val="ru-RU"/>
              </w:rPr>
              <w:t>д</w:t>
            </w:r>
            <w:r w:rsidRPr="00E404E2">
              <w:rPr>
                <w:sz w:val="20"/>
                <w:szCs w:val="20"/>
                <w:lang w:val="ru-RU"/>
              </w:rPr>
              <w:t>о</w:t>
            </w:r>
            <w:r w:rsidRPr="00E404E2">
              <w:rPr>
                <w:sz w:val="20"/>
                <w:szCs w:val="20"/>
                <w:lang w:val="ru-RU"/>
              </w:rPr>
              <w:t>полнитель</w:t>
            </w:r>
            <w:r>
              <w:rPr>
                <w:sz w:val="20"/>
                <w:szCs w:val="20"/>
                <w:lang w:val="ru-RU"/>
              </w:rPr>
              <w:t>-</w:t>
            </w:r>
            <w:r w:rsidRPr="00E404E2">
              <w:rPr>
                <w:sz w:val="20"/>
                <w:szCs w:val="20"/>
                <w:lang w:val="ru-RU"/>
              </w:rPr>
              <w:t>ного</w:t>
            </w:r>
            <w:proofErr w:type="spellEnd"/>
            <w:proofErr w:type="gramEnd"/>
            <w:r w:rsidRPr="00E404E2">
              <w:rPr>
                <w:sz w:val="20"/>
                <w:szCs w:val="20"/>
                <w:lang w:val="ru-RU"/>
              </w:rPr>
              <w:t xml:space="preserve"> образования</w:t>
            </w:r>
          </w:p>
        </w:tc>
        <w:tc>
          <w:tcPr>
            <w:tcW w:w="2268" w:type="dxa"/>
            <w:vMerge w:val="restart"/>
          </w:tcPr>
          <w:p w:rsidR="00F7609E" w:rsidRPr="00E404E2" w:rsidRDefault="00F7609E" w:rsidP="00AD7CD0">
            <w:pPr>
              <w:pStyle w:val="aff6"/>
              <w:ind w:firstLine="0"/>
              <w:jc w:val="left"/>
              <w:rPr>
                <w:sz w:val="20"/>
                <w:szCs w:val="20"/>
                <w:lang w:val="ru-RU"/>
              </w:rPr>
            </w:pPr>
            <w:r w:rsidRPr="00E404E2">
              <w:rPr>
                <w:sz w:val="20"/>
                <w:szCs w:val="20"/>
                <w:lang w:val="ru-RU"/>
              </w:rPr>
              <w:t>Расчетный показатель минимально допустимого уровня обеспеченности</w:t>
            </w:r>
          </w:p>
        </w:tc>
        <w:tc>
          <w:tcPr>
            <w:tcW w:w="850" w:type="dxa"/>
            <w:vMerge w:val="restart"/>
          </w:tcPr>
          <w:p w:rsidR="00F7609E" w:rsidRPr="00E404E2" w:rsidRDefault="00F7609E" w:rsidP="00AD7CD0">
            <w:pPr>
              <w:pStyle w:val="aff6"/>
              <w:ind w:firstLine="0"/>
              <w:jc w:val="left"/>
              <w:rPr>
                <w:sz w:val="20"/>
                <w:szCs w:val="20"/>
                <w:lang w:val="ru-RU"/>
              </w:rPr>
            </w:pPr>
            <w:r>
              <w:rPr>
                <w:sz w:val="20"/>
                <w:szCs w:val="20"/>
                <w:lang w:val="ru-RU"/>
              </w:rPr>
              <w:t>Колич</w:t>
            </w:r>
            <w:r>
              <w:rPr>
                <w:sz w:val="20"/>
                <w:szCs w:val="20"/>
                <w:lang w:val="ru-RU"/>
              </w:rPr>
              <w:t>е</w:t>
            </w:r>
            <w:r>
              <w:rPr>
                <w:sz w:val="20"/>
                <w:szCs w:val="20"/>
                <w:lang w:val="ru-RU"/>
              </w:rPr>
              <w:t>ство мест на 1000 жителей</w:t>
            </w:r>
          </w:p>
        </w:tc>
        <w:tc>
          <w:tcPr>
            <w:tcW w:w="1985" w:type="dxa"/>
          </w:tcPr>
          <w:p w:rsidR="00F7609E" w:rsidRPr="00E404E2" w:rsidRDefault="00F7609E" w:rsidP="00AD7CD0">
            <w:pPr>
              <w:pStyle w:val="aff6"/>
              <w:ind w:firstLine="0"/>
              <w:jc w:val="left"/>
              <w:rPr>
                <w:sz w:val="20"/>
                <w:szCs w:val="20"/>
                <w:lang w:val="ru-RU"/>
              </w:rPr>
            </w:pPr>
            <w:r w:rsidRPr="00E404E2">
              <w:rPr>
                <w:sz w:val="20"/>
                <w:szCs w:val="20"/>
                <w:lang w:val="ru-RU"/>
              </w:rPr>
              <w:t>всего, в том числе:</w:t>
            </w:r>
          </w:p>
        </w:tc>
        <w:tc>
          <w:tcPr>
            <w:tcW w:w="2126" w:type="dxa"/>
          </w:tcPr>
          <w:p w:rsidR="00F7609E" w:rsidRPr="00E404E2" w:rsidRDefault="00F7609E" w:rsidP="00AD7CD0">
            <w:pPr>
              <w:pStyle w:val="aff6"/>
              <w:ind w:firstLine="0"/>
              <w:jc w:val="left"/>
              <w:rPr>
                <w:sz w:val="20"/>
                <w:szCs w:val="20"/>
                <w:lang w:val="ru-RU"/>
              </w:rPr>
            </w:pPr>
            <w:r>
              <w:rPr>
                <w:sz w:val="20"/>
                <w:szCs w:val="20"/>
                <w:lang w:val="ru-RU"/>
              </w:rPr>
              <w:t>для сельских н.п.</w:t>
            </w:r>
          </w:p>
        </w:tc>
        <w:tc>
          <w:tcPr>
            <w:tcW w:w="709" w:type="dxa"/>
          </w:tcPr>
          <w:p w:rsidR="00F7609E" w:rsidRPr="00E404E2" w:rsidRDefault="00F7609E" w:rsidP="00AD7CD0">
            <w:pPr>
              <w:pStyle w:val="aff6"/>
              <w:jc w:val="center"/>
              <w:rPr>
                <w:sz w:val="20"/>
                <w:szCs w:val="20"/>
                <w:lang w:val="ru-RU"/>
              </w:rPr>
            </w:pPr>
            <w:r>
              <w:rPr>
                <w:sz w:val="20"/>
                <w:szCs w:val="20"/>
                <w:lang w:val="ru-RU"/>
              </w:rPr>
              <w:t>999</w:t>
            </w:r>
          </w:p>
        </w:tc>
      </w:tr>
      <w:tr w:rsidR="00F7609E" w:rsidRPr="00E404E2" w:rsidTr="00AD7CD0">
        <w:trPr>
          <w:cantSplit/>
          <w:trHeight w:val="690"/>
        </w:trPr>
        <w:tc>
          <w:tcPr>
            <w:tcW w:w="1446" w:type="dxa"/>
            <w:vMerge/>
            <w:shd w:val="clear" w:color="auto" w:fill="F2F2F2" w:themeFill="background1" w:themeFillShade="F2"/>
          </w:tcPr>
          <w:p w:rsidR="00F7609E" w:rsidRPr="00E404E2" w:rsidRDefault="00F7609E" w:rsidP="00AD7CD0">
            <w:pPr>
              <w:pStyle w:val="aff6"/>
              <w:ind w:firstLine="0"/>
              <w:jc w:val="left"/>
              <w:rPr>
                <w:sz w:val="20"/>
                <w:szCs w:val="20"/>
                <w:lang w:val="ru-RU"/>
              </w:rPr>
            </w:pPr>
          </w:p>
        </w:tc>
        <w:tc>
          <w:tcPr>
            <w:tcW w:w="2268" w:type="dxa"/>
            <w:vMerge/>
          </w:tcPr>
          <w:p w:rsidR="00F7609E" w:rsidRPr="00E404E2" w:rsidRDefault="00F7609E" w:rsidP="00AD7CD0">
            <w:pPr>
              <w:pStyle w:val="aff6"/>
              <w:ind w:firstLine="0"/>
              <w:jc w:val="left"/>
              <w:rPr>
                <w:sz w:val="20"/>
                <w:szCs w:val="20"/>
                <w:lang w:val="ru-RU"/>
              </w:rPr>
            </w:pPr>
          </w:p>
        </w:tc>
        <w:tc>
          <w:tcPr>
            <w:tcW w:w="850" w:type="dxa"/>
            <w:vMerge/>
          </w:tcPr>
          <w:p w:rsidR="00F7609E" w:rsidRPr="00E404E2" w:rsidRDefault="00F7609E" w:rsidP="00AD7CD0">
            <w:pPr>
              <w:pStyle w:val="aff6"/>
              <w:ind w:firstLine="0"/>
              <w:jc w:val="left"/>
              <w:rPr>
                <w:sz w:val="20"/>
                <w:szCs w:val="20"/>
                <w:lang w:val="ru-RU"/>
              </w:rPr>
            </w:pPr>
          </w:p>
        </w:tc>
        <w:tc>
          <w:tcPr>
            <w:tcW w:w="1985" w:type="dxa"/>
          </w:tcPr>
          <w:p w:rsidR="00F7609E" w:rsidRPr="00E404E2" w:rsidRDefault="00F7609E" w:rsidP="00AD7CD0">
            <w:pPr>
              <w:pStyle w:val="aff6"/>
              <w:ind w:firstLine="0"/>
              <w:jc w:val="left"/>
              <w:rPr>
                <w:sz w:val="20"/>
                <w:szCs w:val="20"/>
                <w:lang w:val="ru-RU"/>
              </w:rPr>
            </w:pPr>
            <w:r w:rsidRPr="00E404E2">
              <w:rPr>
                <w:sz w:val="20"/>
                <w:szCs w:val="20"/>
                <w:lang w:val="ru-RU"/>
              </w:rPr>
              <w:t>на базе общеобраз</w:t>
            </w:r>
            <w:r w:rsidRPr="00E404E2">
              <w:rPr>
                <w:sz w:val="20"/>
                <w:szCs w:val="20"/>
                <w:lang w:val="ru-RU"/>
              </w:rPr>
              <w:t>о</w:t>
            </w:r>
            <w:r w:rsidRPr="00E404E2">
              <w:rPr>
                <w:sz w:val="20"/>
                <w:szCs w:val="20"/>
                <w:lang w:val="ru-RU"/>
              </w:rPr>
              <w:t>вательных организ</w:t>
            </w:r>
            <w:r w:rsidRPr="00E404E2">
              <w:rPr>
                <w:sz w:val="20"/>
                <w:szCs w:val="20"/>
                <w:lang w:val="ru-RU"/>
              </w:rPr>
              <w:t>а</w:t>
            </w:r>
            <w:r w:rsidRPr="00E404E2">
              <w:rPr>
                <w:sz w:val="20"/>
                <w:szCs w:val="20"/>
                <w:lang w:val="ru-RU"/>
              </w:rPr>
              <w:t>ций</w:t>
            </w:r>
          </w:p>
        </w:tc>
        <w:tc>
          <w:tcPr>
            <w:tcW w:w="2126" w:type="dxa"/>
          </w:tcPr>
          <w:p w:rsidR="00F7609E" w:rsidRPr="00E404E2" w:rsidRDefault="00F7609E" w:rsidP="00AD7CD0">
            <w:pPr>
              <w:pStyle w:val="aff6"/>
              <w:ind w:firstLine="0"/>
              <w:jc w:val="left"/>
              <w:rPr>
                <w:sz w:val="20"/>
                <w:szCs w:val="20"/>
                <w:lang w:val="ru-RU"/>
              </w:rPr>
            </w:pPr>
            <w:r>
              <w:rPr>
                <w:sz w:val="20"/>
                <w:szCs w:val="20"/>
                <w:lang w:val="ru-RU"/>
              </w:rPr>
              <w:t>для сельских н.п.</w:t>
            </w:r>
          </w:p>
        </w:tc>
        <w:tc>
          <w:tcPr>
            <w:tcW w:w="709" w:type="dxa"/>
          </w:tcPr>
          <w:p w:rsidR="00F7609E" w:rsidRPr="00E404E2" w:rsidRDefault="00F7609E" w:rsidP="00AD7CD0">
            <w:pPr>
              <w:pStyle w:val="aff6"/>
              <w:jc w:val="center"/>
              <w:rPr>
                <w:sz w:val="20"/>
                <w:szCs w:val="20"/>
                <w:lang w:val="ru-RU"/>
              </w:rPr>
            </w:pPr>
            <w:r>
              <w:rPr>
                <w:sz w:val="20"/>
                <w:szCs w:val="20"/>
                <w:lang w:val="ru-RU"/>
              </w:rPr>
              <w:t>886</w:t>
            </w:r>
          </w:p>
        </w:tc>
      </w:tr>
      <w:tr w:rsidR="00F7609E" w:rsidRPr="00E404E2" w:rsidTr="00AD7CD0">
        <w:trPr>
          <w:cantSplit/>
          <w:trHeight w:val="1380"/>
        </w:trPr>
        <w:tc>
          <w:tcPr>
            <w:tcW w:w="1446" w:type="dxa"/>
            <w:vMerge/>
            <w:shd w:val="clear" w:color="auto" w:fill="F2F2F2" w:themeFill="background1" w:themeFillShade="F2"/>
          </w:tcPr>
          <w:p w:rsidR="00F7609E" w:rsidRPr="00E404E2" w:rsidRDefault="00F7609E" w:rsidP="00AD7CD0">
            <w:pPr>
              <w:pStyle w:val="aff6"/>
              <w:ind w:firstLine="0"/>
              <w:jc w:val="left"/>
              <w:rPr>
                <w:sz w:val="20"/>
                <w:szCs w:val="20"/>
                <w:lang w:val="ru-RU"/>
              </w:rPr>
            </w:pPr>
          </w:p>
        </w:tc>
        <w:tc>
          <w:tcPr>
            <w:tcW w:w="2268" w:type="dxa"/>
            <w:vMerge/>
          </w:tcPr>
          <w:p w:rsidR="00F7609E" w:rsidRPr="00E404E2" w:rsidRDefault="00F7609E" w:rsidP="00AD7CD0">
            <w:pPr>
              <w:pStyle w:val="aff6"/>
              <w:ind w:firstLine="0"/>
              <w:jc w:val="left"/>
              <w:rPr>
                <w:sz w:val="20"/>
                <w:szCs w:val="20"/>
                <w:lang w:val="ru-RU"/>
              </w:rPr>
            </w:pPr>
          </w:p>
        </w:tc>
        <w:tc>
          <w:tcPr>
            <w:tcW w:w="850" w:type="dxa"/>
            <w:vMerge/>
          </w:tcPr>
          <w:p w:rsidR="00F7609E" w:rsidRPr="00E404E2" w:rsidRDefault="00F7609E" w:rsidP="00AD7CD0">
            <w:pPr>
              <w:pStyle w:val="aff6"/>
              <w:ind w:firstLine="0"/>
              <w:jc w:val="left"/>
              <w:rPr>
                <w:sz w:val="20"/>
                <w:szCs w:val="20"/>
                <w:lang w:val="ru-RU"/>
              </w:rPr>
            </w:pPr>
          </w:p>
        </w:tc>
        <w:tc>
          <w:tcPr>
            <w:tcW w:w="1985" w:type="dxa"/>
          </w:tcPr>
          <w:p w:rsidR="00F7609E" w:rsidRPr="00E404E2" w:rsidRDefault="00F7609E" w:rsidP="00AD7CD0">
            <w:pPr>
              <w:pStyle w:val="aff6"/>
              <w:ind w:firstLine="0"/>
              <w:jc w:val="left"/>
              <w:rPr>
                <w:sz w:val="20"/>
                <w:szCs w:val="20"/>
                <w:lang w:val="ru-RU"/>
              </w:rPr>
            </w:pPr>
            <w:r w:rsidRPr="00E404E2">
              <w:rPr>
                <w:sz w:val="20"/>
                <w:szCs w:val="20"/>
                <w:lang w:val="ru-RU"/>
              </w:rPr>
              <w:t>на базе образовател</w:t>
            </w:r>
            <w:r w:rsidRPr="00E404E2">
              <w:rPr>
                <w:sz w:val="20"/>
                <w:szCs w:val="20"/>
                <w:lang w:val="ru-RU"/>
              </w:rPr>
              <w:t>ь</w:t>
            </w:r>
            <w:r w:rsidRPr="00E404E2">
              <w:rPr>
                <w:sz w:val="20"/>
                <w:szCs w:val="20"/>
                <w:lang w:val="ru-RU"/>
              </w:rPr>
              <w:t>ных организаций (за исключением общ</w:t>
            </w:r>
            <w:r w:rsidRPr="00E404E2">
              <w:rPr>
                <w:sz w:val="20"/>
                <w:szCs w:val="20"/>
                <w:lang w:val="ru-RU"/>
              </w:rPr>
              <w:t>е</w:t>
            </w:r>
            <w:r w:rsidRPr="00E404E2">
              <w:rPr>
                <w:sz w:val="20"/>
                <w:szCs w:val="20"/>
                <w:lang w:val="ru-RU"/>
              </w:rPr>
              <w:t>образовательных о</w:t>
            </w:r>
            <w:r w:rsidRPr="00E404E2">
              <w:rPr>
                <w:sz w:val="20"/>
                <w:szCs w:val="20"/>
                <w:lang w:val="ru-RU"/>
              </w:rPr>
              <w:t>р</w:t>
            </w:r>
            <w:r w:rsidRPr="00E404E2">
              <w:rPr>
                <w:sz w:val="20"/>
                <w:szCs w:val="20"/>
                <w:lang w:val="ru-RU"/>
              </w:rPr>
              <w:t>ганизаций)</w:t>
            </w:r>
          </w:p>
        </w:tc>
        <w:tc>
          <w:tcPr>
            <w:tcW w:w="2126" w:type="dxa"/>
          </w:tcPr>
          <w:p w:rsidR="00F7609E" w:rsidRPr="00E404E2" w:rsidRDefault="00F7609E" w:rsidP="00AD7CD0">
            <w:pPr>
              <w:pStyle w:val="aff6"/>
              <w:ind w:firstLine="0"/>
              <w:jc w:val="left"/>
              <w:rPr>
                <w:sz w:val="20"/>
                <w:szCs w:val="20"/>
                <w:lang w:val="ru-RU"/>
              </w:rPr>
            </w:pPr>
            <w:r>
              <w:rPr>
                <w:sz w:val="20"/>
                <w:szCs w:val="20"/>
                <w:lang w:val="ru-RU"/>
              </w:rPr>
              <w:t>для сельских н.п.</w:t>
            </w:r>
          </w:p>
        </w:tc>
        <w:tc>
          <w:tcPr>
            <w:tcW w:w="709" w:type="dxa"/>
          </w:tcPr>
          <w:p w:rsidR="00F7609E" w:rsidRPr="00E404E2" w:rsidRDefault="00F7609E" w:rsidP="00AD7CD0">
            <w:pPr>
              <w:pStyle w:val="aff6"/>
              <w:jc w:val="center"/>
              <w:rPr>
                <w:sz w:val="20"/>
                <w:szCs w:val="20"/>
                <w:lang w:val="ru-RU"/>
              </w:rPr>
            </w:pPr>
            <w:r>
              <w:rPr>
                <w:sz w:val="20"/>
                <w:szCs w:val="20"/>
                <w:lang w:val="ru-RU"/>
              </w:rPr>
              <w:t>113</w:t>
            </w:r>
          </w:p>
        </w:tc>
      </w:tr>
      <w:tr w:rsidR="00F7609E" w:rsidRPr="00E404E2" w:rsidTr="00AD7CD0">
        <w:trPr>
          <w:cantSplit/>
        </w:trPr>
        <w:tc>
          <w:tcPr>
            <w:tcW w:w="1446" w:type="dxa"/>
            <w:vMerge/>
            <w:shd w:val="clear" w:color="auto" w:fill="F2F2F2" w:themeFill="background1" w:themeFillShade="F2"/>
          </w:tcPr>
          <w:p w:rsidR="00F7609E" w:rsidRPr="00E404E2" w:rsidRDefault="00F7609E" w:rsidP="00AD7CD0">
            <w:pPr>
              <w:pStyle w:val="aff6"/>
              <w:ind w:firstLine="0"/>
              <w:jc w:val="left"/>
              <w:rPr>
                <w:sz w:val="20"/>
                <w:szCs w:val="20"/>
                <w:lang w:val="ru-RU"/>
              </w:rPr>
            </w:pPr>
          </w:p>
        </w:tc>
        <w:tc>
          <w:tcPr>
            <w:tcW w:w="2268" w:type="dxa"/>
            <w:vMerge w:val="restart"/>
          </w:tcPr>
          <w:p w:rsidR="00F7609E" w:rsidRPr="00E404E2" w:rsidRDefault="00F7609E" w:rsidP="00AD7CD0">
            <w:pPr>
              <w:pStyle w:val="aff6"/>
              <w:ind w:firstLine="0"/>
              <w:jc w:val="left"/>
              <w:rPr>
                <w:sz w:val="20"/>
                <w:szCs w:val="20"/>
                <w:lang w:val="ru-RU"/>
              </w:rPr>
            </w:pPr>
            <w:r w:rsidRPr="00E404E2">
              <w:rPr>
                <w:sz w:val="20"/>
                <w:szCs w:val="20"/>
                <w:lang w:val="ru-RU"/>
              </w:rPr>
              <w:t>Расчетный показатель максимально допустим</w:t>
            </w:r>
            <w:r w:rsidRPr="00E404E2">
              <w:rPr>
                <w:sz w:val="20"/>
                <w:szCs w:val="20"/>
                <w:lang w:val="ru-RU"/>
              </w:rPr>
              <w:t>о</w:t>
            </w:r>
            <w:r w:rsidRPr="00E404E2">
              <w:rPr>
                <w:sz w:val="20"/>
                <w:szCs w:val="20"/>
                <w:lang w:val="ru-RU"/>
              </w:rPr>
              <w:t>го уровня территориал</w:t>
            </w:r>
            <w:r w:rsidRPr="00E404E2">
              <w:rPr>
                <w:sz w:val="20"/>
                <w:szCs w:val="20"/>
                <w:lang w:val="ru-RU"/>
              </w:rPr>
              <w:t>ь</w:t>
            </w:r>
            <w:r w:rsidRPr="00E404E2">
              <w:rPr>
                <w:sz w:val="20"/>
                <w:szCs w:val="20"/>
                <w:lang w:val="ru-RU"/>
              </w:rPr>
              <w:t>ной доступности</w:t>
            </w:r>
          </w:p>
        </w:tc>
        <w:tc>
          <w:tcPr>
            <w:tcW w:w="2835" w:type="dxa"/>
            <w:gridSpan w:val="2"/>
          </w:tcPr>
          <w:p w:rsidR="00F7609E" w:rsidRPr="00E404E2" w:rsidRDefault="00F7609E" w:rsidP="00AD7CD0">
            <w:pPr>
              <w:pStyle w:val="aff6"/>
              <w:ind w:firstLine="0"/>
              <w:jc w:val="left"/>
              <w:rPr>
                <w:sz w:val="20"/>
                <w:szCs w:val="20"/>
                <w:lang w:val="ru-RU"/>
              </w:rPr>
            </w:pPr>
            <w:r>
              <w:rPr>
                <w:sz w:val="20"/>
                <w:szCs w:val="20"/>
                <w:lang w:val="ru-RU"/>
              </w:rPr>
              <w:t>Транспортная</w:t>
            </w:r>
            <w:r w:rsidRPr="00E404E2">
              <w:rPr>
                <w:sz w:val="20"/>
                <w:szCs w:val="20"/>
                <w:lang w:val="ru-RU"/>
              </w:rPr>
              <w:t xml:space="preserve"> доступность, мин.</w:t>
            </w:r>
          </w:p>
        </w:tc>
        <w:tc>
          <w:tcPr>
            <w:tcW w:w="2835" w:type="dxa"/>
            <w:gridSpan w:val="2"/>
          </w:tcPr>
          <w:p w:rsidR="00F7609E" w:rsidRPr="00E404E2" w:rsidRDefault="00F7609E" w:rsidP="00AD7CD0">
            <w:pPr>
              <w:pStyle w:val="aff6"/>
              <w:ind w:firstLine="0"/>
              <w:jc w:val="center"/>
              <w:rPr>
                <w:sz w:val="20"/>
                <w:szCs w:val="20"/>
                <w:lang w:val="ru-RU"/>
              </w:rPr>
            </w:pPr>
            <w:r w:rsidRPr="00E404E2">
              <w:rPr>
                <w:sz w:val="20"/>
                <w:szCs w:val="20"/>
                <w:lang w:val="ru-RU"/>
              </w:rPr>
              <w:t>30</w:t>
            </w:r>
          </w:p>
        </w:tc>
      </w:tr>
      <w:tr w:rsidR="00F7609E" w:rsidRPr="00E404E2" w:rsidTr="00AD7CD0">
        <w:trPr>
          <w:cantSplit/>
        </w:trPr>
        <w:tc>
          <w:tcPr>
            <w:tcW w:w="1446" w:type="dxa"/>
            <w:vMerge/>
            <w:shd w:val="clear" w:color="auto" w:fill="F2F2F2" w:themeFill="background1" w:themeFillShade="F2"/>
          </w:tcPr>
          <w:p w:rsidR="00F7609E" w:rsidRPr="00E404E2" w:rsidRDefault="00F7609E" w:rsidP="00AD7CD0">
            <w:pPr>
              <w:pStyle w:val="aff6"/>
              <w:ind w:firstLine="0"/>
              <w:jc w:val="left"/>
              <w:rPr>
                <w:sz w:val="20"/>
                <w:szCs w:val="20"/>
                <w:lang w:val="ru-RU"/>
              </w:rPr>
            </w:pPr>
          </w:p>
        </w:tc>
        <w:tc>
          <w:tcPr>
            <w:tcW w:w="2268" w:type="dxa"/>
            <w:vMerge/>
          </w:tcPr>
          <w:p w:rsidR="00F7609E" w:rsidRPr="00E404E2" w:rsidRDefault="00F7609E" w:rsidP="00AD7CD0">
            <w:pPr>
              <w:pStyle w:val="aff6"/>
              <w:ind w:firstLine="0"/>
              <w:jc w:val="left"/>
              <w:rPr>
                <w:sz w:val="20"/>
                <w:szCs w:val="20"/>
                <w:lang w:val="ru-RU"/>
              </w:rPr>
            </w:pPr>
          </w:p>
        </w:tc>
        <w:tc>
          <w:tcPr>
            <w:tcW w:w="2835" w:type="dxa"/>
            <w:gridSpan w:val="2"/>
          </w:tcPr>
          <w:p w:rsidR="00F7609E" w:rsidRDefault="00F7609E" w:rsidP="00AD7CD0">
            <w:pPr>
              <w:pStyle w:val="aff6"/>
              <w:ind w:firstLine="0"/>
              <w:jc w:val="left"/>
              <w:rPr>
                <w:sz w:val="20"/>
                <w:szCs w:val="20"/>
                <w:lang w:val="ru-RU"/>
              </w:rPr>
            </w:pPr>
            <w:r>
              <w:rPr>
                <w:sz w:val="20"/>
                <w:szCs w:val="20"/>
                <w:lang w:val="ru-RU"/>
              </w:rPr>
              <w:t>П</w:t>
            </w:r>
            <w:r w:rsidRPr="00E404E2">
              <w:rPr>
                <w:sz w:val="20"/>
                <w:szCs w:val="20"/>
                <w:lang w:val="ru-RU"/>
              </w:rPr>
              <w:t xml:space="preserve">ешеходная доступность, </w:t>
            </w:r>
            <w:proofErr w:type="gramStart"/>
            <w:r>
              <w:rPr>
                <w:sz w:val="20"/>
                <w:szCs w:val="20"/>
                <w:lang w:val="ru-RU"/>
              </w:rPr>
              <w:t>м</w:t>
            </w:r>
            <w:proofErr w:type="gramEnd"/>
          </w:p>
        </w:tc>
        <w:tc>
          <w:tcPr>
            <w:tcW w:w="2835" w:type="dxa"/>
            <w:gridSpan w:val="2"/>
          </w:tcPr>
          <w:p w:rsidR="00F7609E" w:rsidRPr="00E404E2" w:rsidRDefault="00F7609E" w:rsidP="00AD7CD0">
            <w:pPr>
              <w:pStyle w:val="aff6"/>
              <w:ind w:firstLine="0"/>
              <w:jc w:val="center"/>
              <w:rPr>
                <w:sz w:val="20"/>
                <w:szCs w:val="20"/>
                <w:lang w:val="ru-RU"/>
              </w:rPr>
            </w:pPr>
            <w:r>
              <w:rPr>
                <w:sz w:val="20"/>
                <w:szCs w:val="20"/>
                <w:lang w:val="ru-RU"/>
              </w:rPr>
              <w:t>1500</w:t>
            </w:r>
          </w:p>
        </w:tc>
      </w:tr>
      <w:tr w:rsidR="00F7609E" w:rsidRPr="00E404E2" w:rsidTr="00AD7CD0">
        <w:trPr>
          <w:cantSplit/>
        </w:trPr>
        <w:tc>
          <w:tcPr>
            <w:tcW w:w="9384" w:type="dxa"/>
            <w:gridSpan w:val="6"/>
            <w:shd w:val="clear" w:color="auto" w:fill="F2F2F2" w:themeFill="background1" w:themeFillShade="F2"/>
          </w:tcPr>
          <w:p w:rsidR="00F7609E" w:rsidRPr="00E404E2" w:rsidRDefault="00F7609E" w:rsidP="00AD7CD0">
            <w:pPr>
              <w:pStyle w:val="aff6"/>
              <w:ind w:firstLine="0"/>
              <w:jc w:val="left"/>
              <w:rPr>
                <w:b/>
                <w:sz w:val="20"/>
                <w:szCs w:val="20"/>
                <w:lang w:val="ru-RU"/>
              </w:rPr>
            </w:pPr>
            <w:r w:rsidRPr="00E404E2">
              <w:rPr>
                <w:b/>
                <w:sz w:val="20"/>
                <w:szCs w:val="20"/>
                <w:lang w:val="ru-RU"/>
              </w:rPr>
              <w:t>Примечания:</w:t>
            </w:r>
          </w:p>
          <w:p w:rsidR="00F7609E" w:rsidRDefault="00F7609E" w:rsidP="00AD7CD0">
            <w:pPr>
              <w:pStyle w:val="aff6"/>
              <w:ind w:firstLine="0"/>
              <w:jc w:val="left"/>
              <w:rPr>
                <w:sz w:val="20"/>
                <w:szCs w:val="20"/>
                <w:lang w:val="ru-RU"/>
              </w:rPr>
            </w:pPr>
            <w:r>
              <w:rPr>
                <w:sz w:val="20"/>
                <w:szCs w:val="20"/>
                <w:lang w:val="ru-RU"/>
              </w:rPr>
              <w:t>1</w:t>
            </w:r>
            <w:r w:rsidRPr="00722162">
              <w:rPr>
                <w:sz w:val="20"/>
                <w:szCs w:val="20"/>
                <w:lang w:val="ru-RU"/>
              </w:rPr>
              <w:t xml:space="preserve">. В  сельской местности </w:t>
            </w:r>
            <w:r>
              <w:rPr>
                <w:sz w:val="20"/>
                <w:szCs w:val="20"/>
                <w:lang w:val="ru-RU"/>
              </w:rPr>
              <w:t xml:space="preserve">  проектируется </w:t>
            </w:r>
            <w:r w:rsidRPr="00722162">
              <w:rPr>
                <w:sz w:val="20"/>
                <w:szCs w:val="20"/>
                <w:lang w:val="ru-RU"/>
              </w:rPr>
              <w:t xml:space="preserve"> не менее одной дошкольной образовательной организации на 62 воспитанника.</w:t>
            </w:r>
          </w:p>
          <w:p w:rsidR="00F7609E" w:rsidRPr="00E404E2" w:rsidRDefault="00F7609E" w:rsidP="00AD7CD0">
            <w:pPr>
              <w:pStyle w:val="aff6"/>
              <w:ind w:firstLine="0"/>
              <w:jc w:val="left"/>
              <w:rPr>
                <w:sz w:val="20"/>
                <w:szCs w:val="20"/>
                <w:lang w:val="ru-RU"/>
              </w:rPr>
            </w:pPr>
            <w:r w:rsidRPr="003A3EEC">
              <w:rPr>
                <w:sz w:val="20"/>
                <w:szCs w:val="20"/>
                <w:lang w:val="ru-RU"/>
              </w:rPr>
              <w:t>2</w:t>
            </w:r>
            <w:r w:rsidRPr="00722162">
              <w:rPr>
                <w:sz w:val="20"/>
                <w:szCs w:val="20"/>
                <w:lang w:val="ru-RU"/>
              </w:rPr>
              <w:t xml:space="preserve">. В сельской местности </w:t>
            </w:r>
            <w:r>
              <w:rPr>
                <w:sz w:val="20"/>
                <w:szCs w:val="20"/>
                <w:lang w:val="ru-RU"/>
              </w:rPr>
              <w:t xml:space="preserve">проектируется </w:t>
            </w:r>
            <w:r w:rsidRPr="00722162">
              <w:rPr>
                <w:sz w:val="20"/>
                <w:szCs w:val="20"/>
                <w:lang w:val="ru-RU"/>
              </w:rPr>
              <w:t xml:space="preserve"> не менее одной дневной общеобразовательной школы на 201 чел</w:t>
            </w:r>
            <w:r w:rsidRPr="00722162">
              <w:rPr>
                <w:sz w:val="20"/>
                <w:szCs w:val="20"/>
                <w:lang w:val="ru-RU"/>
              </w:rPr>
              <w:t>о</w:t>
            </w:r>
            <w:r w:rsidRPr="00722162">
              <w:rPr>
                <w:sz w:val="20"/>
                <w:szCs w:val="20"/>
                <w:lang w:val="ru-RU"/>
              </w:rPr>
              <w:t>век.</w:t>
            </w:r>
          </w:p>
        </w:tc>
      </w:tr>
    </w:tbl>
    <w:p w:rsidR="00071810" w:rsidRDefault="00071810">
      <w:pPr>
        <w:spacing w:after="200" w:line="276" w:lineRule="auto"/>
        <w:ind w:firstLine="0"/>
        <w:jc w:val="left"/>
        <w:rPr>
          <w:rFonts w:eastAsiaTheme="majorEastAsia" w:cstheme="majorBidi"/>
          <w:b/>
          <w:bCs/>
          <w:caps/>
          <w:sz w:val="28"/>
          <w:szCs w:val="28"/>
        </w:rPr>
      </w:pPr>
      <w:r>
        <w:br w:type="page"/>
      </w:r>
    </w:p>
    <w:p w:rsidR="002F577C" w:rsidRDefault="00265193" w:rsidP="00265193">
      <w:pPr>
        <w:pStyle w:val="11"/>
        <w:numPr>
          <w:ilvl w:val="0"/>
          <w:numId w:val="13"/>
        </w:numPr>
        <w:ind w:left="0" w:firstLine="0"/>
        <w:rPr>
          <w:rFonts w:eastAsia="Calibri"/>
        </w:rPr>
      </w:pPr>
      <w:bookmarkStart w:id="138" w:name="_Toc499049182"/>
      <w:r>
        <w:lastRenderedPageBreak/>
        <w:t>Материалы по обоснованию расчетных показателей</w:t>
      </w:r>
      <w:r w:rsidR="00C7075A" w:rsidRPr="00C7075A">
        <w:t>, содержащихся в основной части местных нормативов градостроительного проектирования муниципального образования</w:t>
      </w:r>
      <w:bookmarkEnd w:id="138"/>
    </w:p>
    <w:p w:rsidR="00C7075A" w:rsidRDefault="00C7075A" w:rsidP="0014094A">
      <w:pPr>
        <w:pStyle w:val="20"/>
        <w:numPr>
          <w:ilvl w:val="1"/>
          <w:numId w:val="13"/>
        </w:numPr>
        <w:ind w:left="0" w:firstLine="0"/>
      </w:pPr>
      <w:bookmarkStart w:id="139" w:name="_Toc467625431"/>
      <w:bookmarkStart w:id="140" w:name="_Toc499049183"/>
      <w:r w:rsidRPr="00C52E93">
        <w:t xml:space="preserve">Результаты анализа административно-территориального устройства, природно-климатических и социально-экономических условий развития </w:t>
      </w:r>
      <w:bookmarkStart w:id="141" w:name="OLE_LINK81"/>
      <w:bookmarkStart w:id="142" w:name="OLE_LINK82"/>
      <w:bookmarkStart w:id="143" w:name="OLE_LINK287"/>
      <w:bookmarkStart w:id="144" w:name="OLE_LINK288"/>
      <w:bookmarkStart w:id="145" w:name="OLE_LINK289"/>
      <w:bookmarkStart w:id="146" w:name="OLE_LINK290"/>
      <w:r w:rsidR="00146C7F">
        <w:t>сельских поселений</w:t>
      </w:r>
      <w:r w:rsidR="0059369B">
        <w:t xml:space="preserve"> </w:t>
      </w:r>
      <w:r w:rsidR="00CE7D76">
        <w:t>Вольск</w:t>
      </w:r>
      <w:r w:rsidR="00A61727">
        <w:t>ого муниципального района</w:t>
      </w:r>
      <w:bookmarkEnd w:id="141"/>
      <w:bookmarkEnd w:id="142"/>
      <w:bookmarkEnd w:id="143"/>
      <w:bookmarkEnd w:id="144"/>
      <w:bookmarkEnd w:id="145"/>
      <w:bookmarkEnd w:id="146"/>
      <w:r w:rsidRPr="00C52E93">
        <w:t>, влияющих на установление расчетных показателей</w:t>
      </w:r>
      <w:bookmarkEnd w:id="139"/>
      <w:bookmarkEnd w:id="140"/>
    </w:p>
    <w:p w:rsidR="00C7075A" w:rsidRDefault="00C7075A" w:rsidP="0014094A">
      <w:pPr>
        <w:pStyle w:val="3"/>
        <w:numPr>
          <w:ilvl w:val="2"/>
          <w:numId w:val="13"/>
        </w:numPr>
        <w:ind w:left="0" w:hanging="11"/>
      </w:pPr>
      <w:bookmarkStart w:id="147" w:name="_Toc467625432"/>
      <w:bookmarkStart w:id="148" w:name="_Toc499049184"/>
      <w:r>
        <w:t>Анализ административно-территориального устройства</w:t>
      </w:r>
      <w:bookmarkStart w:id="149" w:name="OLE_LINK296"/>
      <w:bookmarkStart w:id="150" w:name="OLE_LINK297"/>
      <w:bookmarkStart w:id="151" w:name="OLE_LINK298"/>
      <w:bookmarkStart w:id="152" w:name="OLE_LINK299"/>
      <w:bookmarkStart w:id="153" w:name="OLE_LINK300"/>
      <w:bookmarkStart w:id="154" w:name="OLE_LINK301"/>
      <w:bookmarkStart w:id="155" w:name="OLE_LINK302"/>
      <w:bookmarkEnd w:id="147"/>
      <w:r w:rsidR="0059369B">
        <w:t xml:space="preserve"> </w:t>
      </w:r>
      <w:r w:rsidR="00146C7F">
        <w:t>сельских поселений</w:t>
      </w:r>
      <w:r w:rsidR="0059369B">
        <w:t xml:space="preserve"> </w:t>
      </w:r>
      <w:r w:rsidR="00CE7D76">
        <w:t>Вольск</w:t>
      </w:r>
      <w:r w:rsidR="00A61727">
        <w:t>ого муниципального района</w:t>
      </w:r>
      <w:bookmarkEnd w:id="148"/>
      <w:bookmarkEnd w:id="149"/>
      <w:bookmarkEnd w:id="150"/>
      <w:bookmarkEnd w:id="151"/>
      <w:bookmarkEnd w:id="152"/>
      <w:bookmarkEnd w:id="153"/>
      <w:bookmarkEnd w:id="154"/>
      <w:bookmarkEnd w:id="155"/>
    </w:p>
    <w:p w:rsidR="00CE7D76" w:rsidRPr="00CE7D76" w:rsidRDefault="00CE7D76" w:rsidP="00CE7D76">
      <w:pPr>
        <w:rPr>
          <w:szCs w:val="24"/>
        </w:rPr>
      </w:pPr>
      <w:bookmarkStart w:id="156" w:name="OLE_LINK291"/>
      <w:bookmarkStart w:id="157" w:name="OLE_LINK292"/>
      <w:r w:rsidRPr="00CE7D76">
        <w:rPr>
          <w:szCs w:val="24"/>
        </w:rPr>
        <w:t>Вольский муниципальный район – муниципальное образование, состоящее из двух городских и тринадцати сельских поселений, объединенных общей территорией.</w:t>
      </w:r>
    </w:p>
    <w:p w:rsidR="00AB010E" w:rsidRDefault="001A1D12" w:rsidP="001A1D12">
      <w:pPr>
        <w:rPr>
          <w:szCs w:val="24"/>
        </w:rPr>
      </w:pPr>
      <w:r w:rsidRPr="003E149E">
        <w:rPr>
          <w:szCs w:val="24"/>
        </w:rPr>
        <w:t xml:space="preserve">Административно-территориальное устройство </w:t>
      </w:r>
      <w:r w:rsidR="00CE7D76">
        <w:rPr>
          <w:szCs w:val="24"/>
        </w:rPr>
        <w:t>Вольск</w:t>
      </w:r>
      <w:r>
        <w:rPr>
          <w:szCs w:val="24"/>
        </w:rPr>
        <w:t xml:space="preserve">ого </w:t>
      </w:r>
      <w:r w:rsidRPr="003E149E">
        <w:rPr>
          <w:szCs w:val="24"/>
        </w:rPr>
        <w:t>муниципального района устанавливается законом области.</w:t>
      </w:r>
    </w:p>
    <w:p w:rsidR="001A1D12" w:rsidRPr="003E149E" w:rsidRDefault="00AB010E" w:rsidP="001A1D12">
      <w:pPr>
        <w:rPr>
          <w:szCs w:val="24"/>
        </w:rPr>
      </w:pPr>
      <w:r>
        <w:rPr>
          <w:szCs w:val="24"/>
        </w:rPr>
        <w:t>Сельские поселения в</w:t>
      </w:r>
      <w:r w:rsidR="001A1D12" w:rsidRPr="003E149E">
        <w:rPr>
          <w:szCs w:val="24"/>
        </w:rPr>
        <w:t xml:space="preserve"> составе </w:t>
      </w:r>
      <w:r w:rsidR="00CE7D76">
        <w:rPr>
          <w:szCs w:val="24"/>
        </w:rPr>
        <w:t>Вольск</w:t>
      </w:r>
      <w:r w:rsidR="001A1D12">
        <w:rPr>
          <w:szCs w:val="24"/>
        </w:rPr>
        <w:t xml:space="preserve">ого </w:t>
      </w:r>
      <w:r w:rsidR="001A1D12" w:rsidRPr="003E149E">
        <w:rPr>
          <w:szCs w:val="24"/>
        </w:rPr>
        <w:t xml:space="preserve">муниципального района, в соответствии с Законом Саратовской области </w:t>
      </w:r>
      <w:r w:rsidR="00CE7D76" w:rsidRPr="001C3E57">
        <w:rPr>
          <w:szCs w:val="24"/>
        </w:rPr>
        <w:t>от 27.12.2004 года № 86-ЗСО «О муниципальных обра</w:t>
      </w:r>
      <w:r w:rsidR="00CE7D76" w:rsidRPr="00161614">
        <w:rPr>
          <w:rFonts w:eastAsia="Times New Roman" w:cs="Arial"/>
          <w:bCs/>
          <w:szCs w:val="26"/>
        </w:rPr>
        <w:t>зов</w:t>
      </w:r>
      <w:r w:rsidR="00CE7D76" w:rsidRPr="00161614">
        <w:rPr>
          <w:rFonts w:eastAsia="Times New Roman" w:cs="Arial"/>
          <w:bCs/>
          <w:szCs w:val="26"/>
        </w:rPr>
        <w:t>а</w:t>
      </w:r>
      <w:r w:rsidR="00CE7D76" w:rsidRPr="00161614">
        <w:rPr>
          <w:rFonts w:eastAsia="Times New Roman" w:cs="Arial"/>
          <w:bCs/>
          <w:szCs w:val="26"/>
        </w:rPr>
        <w:t>ниях</w:t>
      </w:r>
      <w:r w:rsidR="00CE7D76">
        <w:rPr>
          <w:rFonts w:eastAsia="Times New Roman" w:cs="Arial"/>
          <w:bCs/>
          <w:szCs w:val="26"/>
        </w:rPr>
        <w:t>,</w:t>
      </w:r>
      <w:r w:rsidR="00CE7D76" w:rsidRPr="00161614">
        <w:rPr>
          <w:rFonts w:eastAsia="Times New Roman" w:cs="Arial"/>
          <w:bCs/>
          <w:szCs w:val="26"/>
        </w:rPr>
        <w:t xml:space="preserve"> входящих в состав Вольского муниципального района» (ред. 31.05.2017)</w:t>
      </w:r>
      <w:r w:rsidR="001A1D12" w:rsidRPr="003E149E">
        <w:rPr>
          <w:szCs w:val="24"/>
        </w:rPr>
        <w:t xml:space="preserve">, </w:t>
      </w:r>
      <w:r>
        <w:rPr>
          <w:szCs w:val="24"/>
        </w:rPr>
        <w:t>включают в себя:</w:t>
      </w:r>
    </w:p>
    <w:p w:rsidR="00CE7D76" w:rsidRPr="00CE7D76" w:rsidRDefault="00CE7D76" w:rsidP="00CE7D76">
      <w:pPr>
        <w:pStyle w:val="affb"/>
        <w:numPr>
          <w:ilvl w:val="0"/>
          <w:numId w:val="37"/>
        </w:numPr>
        <w:rPr>
          <w:szCs w:val="24"/>
        </w:rPr>
      </w:pPr>
      <w:bookmarkStart w:id="158" w:name="OLE_LINK403"/>
      <w:bookmarkStart w:id="159" w:name="OLE_LINK404"/>
      <w:r w:rsidRPr="00CE7D76">
        <w:rPr>
          <w:szCs w:val="24"/>
        </w:rPr>
        <w:t>Барановское муниципальное образование, с административным центром – село Б</w:t>
      </w:r>
      <w:r w:rsidRPr="00CE7D76">
        <w:rPr>
          <w:szCs w:val="24"/>
        </w:rPr>
        <w:t>а</w:t>
      </w:r>
      <w:r w:rsidRPr="00CE7D76">
        <w:rPr>
          <w:szCs w:val="24"/>
        </w:rPr>
        <w:t>рановка;</w:t>
      </w:r>
    </w:p>
    <w:p w:rsidR="00CE7D76" w:rsidRPr="00CE7D76" w:rsidRDefault="00CE7D76" w:rsidP="00CE7D76">
      <w:pPr>
        <w:pStyle w:val="affb"/>
        <w:numPr>
          <w:ilvl w:val="0"/>
          <w:numId w:val="37"/>
        </w:numPr>
        <w:rPr>
          <w:szCs w:val="24"/>
        </w:rPr>
      </w:pPr>
      <w:proofErr w:type="spellStart"/>
      <w:r w:rsidRPr="00CE7D76">
        <w:rPr>
          <w:szCs w:val="24"/>
        </w:rPr>
        <w:t>Белогорновское</w:t>
      </w:r>
      <w:proofErr w:type="spellEnd"/>
      <w:r w:rsidRPr="00CE7D76">
        <w:rPr>
          <w:szCs w:val="24"/>
        </w:rPr>
        <w:t xml:space="preserve"> муниципальное образование, с административным центром – село </w:t>
      </w:r>
      <w:proofErr w:type="spellStart"/>
      <w:r w:rsidRPr="00CE7D76">
        <w:rPr>
          <w:szCs w:val="24"/>
        </w:rPr>
        <w:t>Белогорное</w:t>
      </w:r>
      <w:proofErr w:type="spellEnd"/>
      <w:r w:rsidRPr="00CE7D76">
        <w:rPr>
          <w:szCs w:val="24"/>
        </w:rPr>
        <w:t>;</w:t>
      </w:r>
    </w:p>
    <w:p w:rsidR="00CE7D76" w:rsidRPr="00CE7D76" w:rsidRDefault="00CE7D76" w:rsidP="00CE7D76">
      <w:pPr>
        <w:pStyle w:val="affb"/>
        <w:numPr>
          <w:ilvl w:val="0"/>
          <w:numId w:val="37"/>
        </w:numPr>
        <w:rPr>
          <w:szCs w:val="24"/>
        </w:rPr>
      </w:pPr>
      <w:proofErr w:type="spellStart"/>
      <w:r w:rsidRPr="00CE7D76">
        <w:rPr>
          <w:szCs w:val="24"/>
        </w:rPr>
        <w:t>Верхнечернавское</w:t>
      </w:r>
      <w:proofErr w:type="spellEnd"/>
      <w:r w:rsidRPr="00CE7D76">
        <w:rPr>
          <w:szCs w:val="24"/>
        </w:rPr>
        <w:t xml:space="preserve"> муниципальное образование, с административным центром – село Верхняя Чернавка;</w:t>
      </w:r>
    </w:p>
    <w:p w:rsidR="00CE7D76" w:rsidRPr="00CE7D76" w:rsidRDefault="00CE7D76" w:rsidP="00CE7D76">
      <w:pPr>
        <w:pStyle w:val="affb"/>
        <w:numPr>
          <w:ilvl w:val="0"/>
          <w:numId w:val="37"/>
        </w:numPr>
        <w:rPr>
          <w:szCs w:val="24"/>
        </w:rPr>
      </w:pPr>
      <w:proofErr w:type="spellStart"/>
      <w:r w:rsidRPr="00CE7D76">
        <w:rPr>
          <w:szCs w:val="24"/>
        </w:rPr>
        <w:t>Кряжимское</w:t>
      </w:r>
      <w:proofErr w:type="spellEnd"/>
      <w:r w:rsidRPr="00CE7D76">
        <w:rPr>
          <w:szCs w:val="24"/>
        </w:rPr>
        <w:t xml:space="preserve"> муниципальное образование, с административным центром – село </w:t>
      </w:r>
      <w:proofErr w:type="spellStart"/>
      <w:r w:rsidRPr="00CE7D76">
        <w:rPr>
          <w:szCs w:val="24"/>
        </w:rPr>
        <w:t>Кряжим</w:t>
      </w:r>
      <w:proofErr w:type="spellEnd"/>
      <w:r w:rsidRPr="00CE7D76">
        <w:rPr>
          <w:szCs w:val="24"/>
        </w:rPr>
        <w:t>;</w:t>
      </w:r>
    </w:p>
    <w:p w:rsidR="00CE7D76" w:rsidRPr="00CE7D76" w:rsidRDefault="00CE7D76" w:rsidP="00CE7D76">
      <w:pPr>
        <w:pStyle w:val="affb"/>
        <w:numPr>
          <w:ilvl w:val="0"/>
          <w:numId w:val="37"/>
        </w:numPr>
        <w:rPr>
          <w:szCs w:val="24"/>
        </w:rPr>
      </w:pPr>
      <w:proofErr w:type="spellStart"/>
      <w:r w:rsidRPr="00CE7D76">
        <w:rPr>
          <w:szCs w:val="24"/>
        </w:rPr>
        <w:t>Колоярское</w:t>
      </w:r>
      <w:proofErr w:type="spellEnd"/>
      <w:r w:rsidRPr="00CE7D76">
        <w:rPr>
          <w:szCs w:val="24"/>
        </w:rPr>
        <w:t xml:space="preserve"> муниципальное образование, с административным центром – село </w:t>
      </w:r>
      <w:proofErr w:type="spellStart"/>
      <w:r w:rsidRPr="00CE7D76">
        <w:rPr>
          <w:szCs w:val="24"/>
        </w:rPr>
        <w:t>К</w:t>
      </w:r>
      <w:r w:rsidRPr="00CE7D76">
        <w:rPr>
          <w:szCs w:val="24"/>
        </w:rPr>
        <w:t>о</w:t>
      </w:r>
      <w:r w:rsidRPr="00CE7D76">
        <w:rPr>
          <w:szCs w:val="24"/>
        </w:rPr>
        <w:t>лояр</w:t>
      </w:r>
      <w:proofErr w:type="spellEnd"/>
      <w:r w:rsidRPr="00CE7D76">
        <w:rPr>
          <w:szCs w:val="24"/>
        </w:rPr>
        <w:t>;</w:t>
      </w:r>
    </w:p>
    <w:p w:rsidR="00CE7D76" w:rsidRPr="00CE7D76" w:rsidRDefault="00CE7D76" w:rsidP="00CE7D76">
      <w:pPr>
        <w:pStyle w:val="affb"/>
        <w:numPr>
          <w:ilvl w:val="0"/>
          <w:numId w:val="37"/>
        </w:numPr>
        <w:rPr>
          <w:szCs w:val="24"/>
        </w:rPr>
      </w:pPr>
      <w:proofErr w:type="spellStart"/>
      <w:r w:rsidRPr="00CE7D76">
        <w:rPr>
          <w:szCs w:val="24"/>
        </w:rPr>
        <w:t>Куриловское</w:t>
      </w:r>
      <w:proofErr w:type="spellEnd"/>
      <w:r w:rsidRPr="00CE7D76">
        <w:rPr>
          <w:szCs w:val="24"/>
        </w:rPr>
        <w:t xml:space="preserve"> муниципальное образование, с административным центром – село </w:t>
      </w:r>
      <w:proofErr w:type="spellStart"/>
      <w:r w:rsidRPr="00CE7D76">
        <w:rPr>
          <w:szCs w:val="24"/>
        </w:rPr>
        <w:t>Куриловка</w:t>
      </w:r>
      <w:proofErr w:type="spellEnd"/>
      <w:r w:rsidRPr="00CE7D76">
        <w:rPr>
          <w:szCs w:val="24"/>
        </w:rPr>
        <w:t>;</w:t>
      </w:r>
    </w:p>
    <w:p w:rsidR="00CE7D76" w:rsidRPr="00CE7D76" w:rsidRDefault="00CE7D76" w:rsidP="00CE7D76">
      <w:pPr>
        <w:pStyle w:val="affb"/>
        <w:numPr>
          <w:ilvl w:val="0"/>
          <w:numId w:val="37"/>
        </w:numPr>
        <w:rPr>
          <w:szCs w:val="24"/>
        </w:rPr>
      </w:pPr>
      <w:r w:rsidRPr="00CE7D76">
        <w:rPr>
          <w:szCs w:val="24"/>
        </w:rPr>
        <w:t>Междуреченское муниципальное образование, с административным центром – с</w:t>
      </w:r>
      <w:r w:rsidRPr="00CE7D76">
        <w:rPr>
          <w:szCs w:val="24"/>
        </w:rPr>
        <w:t>е</w:t>
      </w:r>
      <w:r w:rsidRPr="00CE7D76">
        <w:rPr>
          <w:szCs w:val="24"/>
        </w:rPr>
        <w:t>ло Междуречье;</w:t>
      </w:r>
    </w:p>
    <w:p w:rsidR="00CE7D76" w:rsidRPr="00CE7D76" w:rsidRDefault="00CE7D76" w:rsidP="00CE7D76">
      <w:pPr>
        <w:pStyle w:val="affb"/>
        <w:numPr>
          <w:ilvl w:val="0"/>
          <w:numId w:val="37"/>
        </w:numPr>
        <w:rPr>
          <w:szCs w:val="24"/>
        </w:rPr>
      </w:pPr>
      <w:proofErr w:type="spellStart"/>
      <w:r w:rsidRPr="00CE7D76">
        <w:rPr>
          <w:szCs w:val="24"/>
        </w:rPr>
        <w:t>Нижнечернавское</w:t>
      </w:r>
      <w:proofErr w:type="spellEnd"/>
      <w:r w:rsidRPr="00CE7D76">
        <w:rPr>
          <w:szCs w:val="24"/>
        </w:rPr>
        <w:t xml:space="preserve"> муниципальное образование, с административным центром – с</w:t>
      </w:r>
      <w:r w:rsidRPr="00CE7D76">
        <w:rPr>
          <w:szCs w:val="24"/>
        </w:rPr>
        <w:t>е</w:t>
      </w:r>
      <w:r w:rsidRPr="00CE7D76">
        <w:rPr>
          <w:szCs w:val="24"/>
        </w:rPr>
        <w:t>ло Нижняя Чернавка;</w:t>
      </w:r>
    </w:p>
    <w:p w:rsidR="00CE7D76" w:rsidRPr="00CE7D76" w:rsidRDefault="00CE7D76" w:rsidP="00CE7D76">
      <w:pPr>
        <w:pStyle w:val="affb"/>
        <w:numPr>
          <w:ilvl w:val="0"/>
          <w:numId w:val="37"/>
        </w:numPr>
        <w:rPr>
          <w:szCs w:val="24"/>
        </w:rPr>
      </w:pPr>
      <w:r w:rsidRPr="00CE7D76">
        <w:rPr>
          <w:szCs w:val="24"/>
        </w:rPr>
        <w:t>Покровское муниципальное образование, с административным центром – село П</w:t>
      </w:r>
      <w:r w:rsidRPr="00CE7D76">
        <w:rPr>
          <w:szCs w:val="24"/>
        </w:rPr>
        <w:t>о</w:t>
      </w:r>
      <w:r w:rsidRPr="00CE7D76">
        <w:rPr>
          <w:szCs w:val="24"/>
        </w:rPr>
        <w:t>кровка;</w:t>
      </w:r>
    </w:p>
    <w:p w:rsidR="00CE7D76" w:rsidRPr="00CE7D76" w:rsidRDefault="00CE7D76" w:rsidP="00CE7D76">
      <w:pPr>
        <w:pStyle w:val="affb"/>
        <w:numPr>
          <w:ilvl w:val="0"/>
          <w:numId w:val="37"/>
        </w:numPr>
        <w:rPr>
          <w:szCs w:val="24"/>
        </w:rPr>
      </w:pPr>
      <w:proofErr w:type="spellStart"/>
      <w:r w:rsidRPr="00CE7D76">
        <w:rPr>
          <w:szCs w:val="24"/>
        </w:rPr>
        <w:t>Талалихинское</w:t>
      </w:r>
      <w:proofErr w:type="spellEnd"/>
      <w:r w:rsidRPr="00CE7D76">
        <w:rPr>
          <w:szCs w:val="24"/>
        </w:rPr>
        <w:t xml:space="preserve"> муниципальное образование, с административным центром – село </w:t>
      </w:r>
      <w:proofErr w:type="spellStart"/>
      <w:r w:rsidRPr="00CE7D76">
        <w:rPr>
          <w:szCs w:val="24"/>
        </w:rPr>
        <w:t>Талалихино</w:t>
      </w:r>
      <w:proofErr w:type="spellEnd"/>
      <w:r w:rsidRPr="00CE7D76">
        <w:rPr>
          <w:szCs w:val="24"/>
        </w:rPr>
        <w:t>;</w:t>
      </w:r>
    </w:p>
    <w:p w:rsidR="00CE7D76" w:rsidRPr="00CE7D76" w:rsidRDefault="00CE7D76" w:rsidP="00CE7D76">
      <w:pPr>
        <w:pStyle w:val="affb"/>
        <w:numPr>
          <w:ilvl w:val="0"/>
          <w:numId w:val="37"/>
        </w:numPr>
        <w:rPr>
          <w:szCs w:val="24"/>
        </w:rPr>
      </w:pPr>
      <w:proofErr w:type="spellStart"/>
      <w:r w:rsidRPr="00CE7D76">
        <w:rPr>
          <w:szCs w:val="24"/>
        </w:rPr>
        <w:t>Терсинское</w:t>
      </w:r>
      <w:proofErr w:type="spellEnd"/>
      <w:r w:rsidRPr="00CE7D76">
        <w:rPr>
          <w:szCs w:val="24"/>
        </w:rPr>
        <w:t xml:space="preserve"> муниципальное образование, с административным центром – село Те</w:t>
      </w:r>
      <w:r w:rsidRPr="00CE7D76">
        <w:rPr>
          <w:szCs w:val="24"/>
        </w:rPr>
        <w:t>р</w:t>
      </w:r>
      <w:r w:rsidRPr="00CE7D76">
        <w:rPr>
          <w:szCs w:val="24"/>
        </w:rPr>
        <w:t>са;</w:t>
      </w:r>
    </w:p>
    <w:p w:rsidR="00CE7D76" w:rsidRPr="00CE7D76" w:rsidRDefault="00CE7D76" w:rsidP="00CE7D76">
      <w:pPr>
        <w:pStyle w:val="affb"/>
        <w:numPr>
          <w:ilvl w:val="0"/>
          <w:numId w:val="37"/>
        </w:numPr>
        <w:rPr>
          <w:szCs w:val="24"/>
        </w:rPr>
      </w:pPr>
      <w:r w:rsidRPr="00CE7D76">
        <w:rPr>
          <w:szCs w:val="24"/>
        </w:rPr>
        <w:t>Черкасское муниципальное образование, с административным центром – село Че</w:t>
      </w:r>
      <w:r w:rsidRPr="00CE7D76">
        <w:rPr>
          <w:szCs w:val="24"/>
        </w:rPr>
        <w:t>р</w:t>
      </w:r>
      <w:r w:rsidRPr="00CE7D76">
        <w:rPr>
          <w:szCs w:val="24"/>
        </w:rPr>
        <w:t>касское;</w:t>
      </w:r>
    </w:p>
    <w:p w:rsidR="00CE7D76" w:rsidRPr="00CE7D76" w:rsidRDefault="00CE7D76" w:rsidP="00CE7D76">
      <w:pPr>
        <w:pStyle w:val="affb"/>
        <w:numPr>
          <w:ilvl w:val="0"/>
          <w:numId w:val="37"/>
        </w:numPr>
        <w:rPr>
          <w:szCs w:val="24"/>
        </w:rPr>
      </w:pPr>
      <w:proofErr w:type="spellStart"/>
      <w:r w:rsidRPr="00CE7D76">
        <w:rPr>
          <w:szCs w:val="24"/>
        </w:rPr>
        <w:t>Широкобуеракское</w:t>
      </w:r>
      <w:proofErr w:type="spellEnd"/>
      <w:r w:rsidRPr="00CE7D76">
        <w:rPr>
          <w:szCs w:val="24"/>
        </w:rPr>
        <w:t xml:space="preserve"> муниципальное образование, с административным центром – село Широкий Буерак.</w:t>
      </w:r>
    </w:p>
    <w:bookmarkEnd w:id="158"/>
    <w:bookmarkEnd w:id="159"/>
    <w:p w:rsidR="001A1D12" w:rsidRDefault="001A1D12" w:rsidP="001A1D12">
      <w:pPr>
        <w:rPr>
          <w:szCs w:val="24"/>
        </w:rPr>
      </w:pPr>
      <w:r>
        <w:rPr>
          <w:szCs w:val="24"/>
        </w:rPr>
        <w:t xml:space="preserve">Характеристика сельских поселений </w:t>
      </w:r>
      <w:r w:rsidR="00CE7D76">
        <w:rPr>
          <w:szCs w:val="24"/>
        </w:rPr>
        <w:t>Вольск</w:t>
      </w:r>
      <w:r w:rsidR="00A61727">
        <w:rPr>
          <w:szCs w:val="24"/>
        </w:rPr>
        <w:t>ого муниципального района</w:t>
      </w:r>
      <w:r w:rsidRPr="001A1D12">
        <w:rPr>
          <w:szCs w:val="24"/>
        </w:rPr>
        <w:t xml:space="preserve"> Сарато</w:t>
      </w:r>
      <w:r w:rsidRPr="001A1D12">
        <w:rPr>
          <w:szCs w:val="24"/>
        </w:rPr>
        <w:t>в</w:t>
      </w:r>
      <w:r w:rsidRPr="001A1D12">
        <w:rPr>
          <w:szCs w:val="24"/>
        </w:rPr>
        <w:t>ской области представлена в таблице 2.1.</w:t>
      </w:r>
    </w:p>
    <w:bookmarkEnd w:id="156"/>
    <w:bookmarkEnd w:id="157"/>
    <w:p w:rsidR="001A1D12" w:rsidRPr="00556B03" w:rsidRDefault="001A1D12" w:rsidP="00CE7D76">
      <w:pPr>
        <w:keepNext/>
        <w:jc w:val="right"/>
        <w:rPr>
          <w:b/>
          <w:i/>
        </w:rPr>
      </w:pPr>
      <w:r w:rsidRPr="00556B03">
        <w:rPr>
          <w:b/>
          <w:i/>
        </w:rPr>
        <w:lastRenderedPageBreak/>
        <w:t xml:space="preserve">Таблица </w:t>
      </w:r>
      <w:r>
        <w:rPr>
          <w:b/>
          <w:i/>
        </w:rPr>
        <w:t>2</w:t>
      </w:r>
      <w:r w:rsidRPr="00556B03">
        <w:rPr>
          <w:b/>
          <w:i/>
        </w:rPr>
        <w:t>.1</w:t>
      </w:r>
    </w:p>
    <w:p w:rsidR="001A1D12" w:rsidRDefault="001A1D12" w:rsidP="00CE7D76">
      <w:pPr>
        <w:keepNext/>
        <w:spacing w:after="120"/>
        <w:ind w:firstLine="0"/>
        <w:jc w:val="center"/>
        <w:rPr>
          <w:b/>
          <w:i/>
          <w:lang w:eastAsia="ar-SA" w:bidi="en-US"/>
        </w:rPr>
      </w:pPr>
      <w:r>
        <w:rPr>
          <w:b/>
          <w:i/>
          <w:lang w:eastAsia="ar-SA" w:bidi="en-US"/>
        </w:rPr>
        <w:t xml:space="preserve">Характеристика </w:t>
      </w:r>
      <w:r w:rsidR="00AB010E">
        <w:rPr>
          <w:b/>
          <w:i/>
          <w:lang w:eastAsia="ar-SA" w:bidi="en-US"/>
        </w:rPr>
        <w:t xml:space="preserve">сельских </w:t>
      </w:r>
      <w:r>
        <w:rPr>
          <w:b/>
          <w:i/>
          <w:lang w:eastAsia="ar-SA" w:bidi="en-US"/>
        </w:rPr>
        <w:t xml:space="preserve">поселений </w:t>
      </w:r>
      <w:r w:rsidR="00CE7D76">
        <w:rPr>
          <w:b/>
          <w:i/>
          <w:lang w:eastAsia="ar-SA" w:bidi="en-US"/>
        </w:rPr>
        <w:t>Вольск</w:t>
      </w:r>
      <w:r w:rsidR="00A61727">
        <w:rPr>
          <w:b/>
          <w:i/>
          <w:lang w:eastAsia="ar-SA" w:bidi="en-US"/>
        </w:rPr>
        <w:t>ого муниципального района</w:t>
      </w:r>
      <w:r>
        <w:rPr>
          <w:b/>
          <w:i/>
          <w:lang w:eastAsia="ar-SA" w:bidi="en-US"/>
        </w:rPr>
        <w:t xml:space="preserve"> Саратовской области (по данным статистики на 01.01.2017)</w:t>
      </w:r>
    </w:p>
    <w:tbl>
      <w:tblPr>
        <w:tblW w:w="9384"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left w:w="28" w:type="dxa"/>
          <w:right w:w="28" w:type="dxa"/>
        </w:tblCellMar>
        <w:tblLook w:val="04A0"/>
      </w:tblPr>
      <w:tblGrid>
        <w:gridCol w:w="3289"/>
        <w:gridCol w:w="1701"/>
        <w:gridCol w:w="1275"/>
        <w:gridCol w:w="992"/>
        <w:gridCol w:w="851"/>
        <w:gridCol w:w="1276"/>
      </w:tblGrid>
      <w:tr w:rsidR="00AB010E" w:rsidRPr="00E15C46" w:rsidTr="00AB010E">
        <w:trPr>
          <w:cantSplit/>
          <w:trHeight w:val="243"/>
          <w:tblHeader/>
        </w:trPr>
        <w:tc>
          <w:tcPr>
            <w:tcW w:w="3289" w:type="dxa"/>
            <w:shd w:val="clear" w:color="auto" w:fill="D9D9D9" w:themeFill="background1" w:themeFillShade="D9"/>
          </w:tcPr>
          <w:p w:rsidR="00AB010E" w:rsidRPr="00E15C46" w:rsidRDefault="00AB010E" w:rsidP="00CE7D76">
            <w:pPr>
              <w:keepNext/>
              <w:ind w:firstLine="0"/>
              <w:jc w:val="center"/>
              <w:rPr>
                <w:rFonts w:eastAsia="Calibri"/>
                <w:b/>
                <w:i/>
                <w:iCs/>
                <w:lang w:eastAsia="en-US" w:bidi="en-US"/>
              </w:rPr>
            </w:pPr>
            <w:bookmarkStart w:id="160" w:name="_Hlk467614988"/>
            <w:bookmarkStart w:id="161" w:name="OLE_LINK64"/>
            <w:bookmarkStart w:id="162" w:name="OLE_LINK65"/>
            <w:bookmarkStart w:id="163" w:name="OLE_LINK2"/>
            <w:bookmarkStart w:id="164" w:name="OLE_LINK3"/>
            <w:bookmarkStart w:id="165" w:name="OLE_LINK109"/>
            <w:bookmarkStart w:id="166" w:name="OLE_LINK110"/>
            <w:bookmarkStart w:id="167" w:name="OLE_LINK111"/>
            <w:bookmarkStart w:id="168" w:name="OLE_LINK112"/>
            <w:bookmarkStart w:id="169" w:name="OLE_LINK113"/>
            <w:bookmarkStart w:id="170" w:name="OLE_LINK142"/>
            <w:bookmarkStart w:id="171" w:name="OLE_LINK143"/>
            <w:bookmarkStart w:id="172" w:name="OLE_LINK144"/>
            <w:bookmarkStart w:id="173" w:name="OLE_LINK394"/>
            <w:bookmarkStart w:id="174" w:name="OLE_LINK395"/>
            <w:r>
              <w:rPr>
                <w:rFonts w:eastAsia="Calibri"/>
                <w:b/>
                <w:i/>
                <w:iCs/>
                <w:lang w:eastAsia="en-US" w:bidi="en-US"/>
              </w:rPr>
              <w:t>Сельские поселения</w:t>
            </w:r>
          </w:p>
        </w:tc>
        <w:tc>
          <w:tcPr>
            <w:tcW w:w="1701" w:type="dxa"/>
            <w:shd w:val="clear" w:color="auto" w:fill="D9D9D9" w:themeFill="background1" w:themeFillShade="D9"/>
          </w:tcPr>
          <w:p w:rsidR="00AB010E" w:rsidRPr="00E15C46" w:rsidRDefault="00AB010E" w:rsidP="00CE7D76">
            <w:pPr>
              <w:keepNext/>
              <w:ind w:firstLine="0"/>
              <w:jc w:val="center"/>
              <w:rPr>
                <w:rFonts w:eastAsia="Calibri"/>
                <w:b/>
                <w:i/>
                <w:iCs/>
                <w:lang w:eastAsia="en-US" w:bidi="en-US"/>
              </w:rPr>
            </w:pPr>
            <w:r>
              <w:rPr>
                <w:rFonts w:eastAsia="Calibri"/>
                <w:b/>
                <w:i/>
                <w:iCs/>
                <w:lang w:eastAsia="en-US" w:bidi="en-US"/>
              </w:rPr>
              <w:t>Администр</w:t>
            </w:r>
            <w:r>
              <w:rPr>
                <w:rFonts w:eastAsia="Calibri"/>
                <w:b/>
                <w:i/>
                <w:iCs/>
                <w:lang w:eastAsia="en-US" w:bidi="en-US"/>
              </w:rPr>
              <w:t>а</w:t>
            </w:r>
            <w:r>
              <w:rPr>
                <w:rFonts w:eastAsia="Calibri"/>
                <w:b/>
                <w:i/>
                <w:iCs/>
                <w:lang w:eastAsia="en-US" w:bidi="en-US"/>
              </w:rPr>
              <w:t>тивный центр</w:t>
            </w:r>
          </w:p>
        </w:tc>
        <w:tc>
          <w:tcPr>
            <w:tcW w:w="1275" w:type="dxa"/>
            <w:shd w:val="clear" w:color="auto" w:fill="D9D9D9" w:themeFill="background1" w:themeFillShade="D9"/>
          </w:tcPr>
          <w:p w:rsidR="00AB010E" w:rsidRPr="00E15C46" w:rsidRDefault="00AB010E" w:rsidP="00CE7D76">
            <w:pPr>
              <w:keepNext/>
              <w:ind w:firstLine="0"/>
              <w:jc w:val="center"/>
              <w:rPr>
                <w:rFonts w:eastAsia="Calibri"/>
                <w:b/>
                <w:i/>
                <w:iCs/>
                <w:lang w:eastAsia="en-US" w:bidi="en-US"/>
              </w:rPr>
            </w:pPr>
            <w:r>
              <w:rPr>
                <w:rFonts w:eastAsia="Calibri"/>
                <w:b/>
                <w:i/>
                <w:iCs/>
                <w:lang w:eastAsia="en-US" w:bidi="en-US"/>
              </w:rPr>
              <w:t>Количес</w:t>
            </w:r>
            <w:r>
              <w:rPr>
                <w:rFonts w:eastAsia="Calibri"/>
                <w:b/>
                <w:i/>
                <w:iCs/>
                <w:lang w:eastAsia="en-US" w:bidi="en-US"/>
              </w:rPr>
              <w:t>т</w:t>
            </w:r>
            <w:r>
              <w:rPr>
                <w:rFonts w:eastAsia="Calibri"/>
                <w:b/>
                <w:i/>
                <w:iCs/>
                <w:lang w:eastAsia="en-US" w:bidi="en-US"/>
              </w:rPr>
              <w:t>во нас</w:t>
            </w:r>
            <w:r>
              <w:rPr>
                <w:rFonts w:eastAsia="Calibri"/>
                <w:b/>
                <w:i/>
                <w:iCs/>
                <w:lang w:eastAsia="en-US" w:bidi="en-US"/>
              </w:rPr>
              <w:t>е</w:t>
            </w:r>
            <w:r>
              <w:rPr>
                <w:rFonts w:eastAsia="Calibri"/>
                <w:b/>
                <w:i/>
                <w:iCs/>
                <w:lang w:eastAsia="en-US" w:bidi="en-US"/>
              </w:rPr>
              <w:t>ленных пунктов</w:t>
            </w:r>
          </w:p>
        </w:tc>
        <w:tc>
          <w:tcPr>
            <w:tcW w:w="992" w:type="dxa"/>
            <w:shd w:val="clear" w:color="auto" w:fill="D9D9D9" w:themeFill="background1" w:themeFillShade="D9"/>
          </w:tcPr>
          <w:p w:rsidR="00AB010E" w:rsidRPr="00E15C46" w:rsidRDefault="00AB010E" w:rsidP="00CE7D76">
            <w:pPr>
              <w:keepNext/>
              <w:ind w:firstLine="0"/>
              <w:jc w:val="center"/>
              <w:rPr>
                <w:rFonts w:eastAsia="Calibri"/>
                <w:b/>
                <w:i/>
                <w:iCs/>
                <w:lang w:eastAsia="en-US" w:bidi="en-US"/>
              </w:rPr>
            </w:pPr>
            <w:r>
              <w:rPr>
                <w:rFonts w:eastAsia="Calibri"/>
                <w:b/>
                <w:i/>
                <w:iCs/>
                <w:lang w:eastAsia="en-US" w:bidi="en-US"/>
              </w:rPr>
              <w:t>Числе</w:t>
            </w:r>
            <w:r>
              <w:rPr>
                <w:rFonts w:eastAsia="Calibri"/>
                <w:b/>
                <w:i/>
                <w:iCs/>
                <w:lang w:eastAsia="en-US" w:bidi="en-US"/>
              </w:rPr>
              <w:t>н</w:t>
            </w:r>
            <w:r>
              <w:rPr>
                <w:rFonts w:eastAsia="Calibri"/>
                <w:b/>
                <w:i/>
                <w:iCs/>
                <w:lang w:eastAsia="en-US" w:bidi="en-US"/>
              </w:rPr>
              <w:t>ность насел</w:t>
            </w:r>
            <w:r>
              <w:rPr>
                <w:rFonts w:eastAsia="Calibri"/>
                <w:b/>
                <w:i/>
                <w:iCs/>
                <w:lang w:eastAsia="en-US" w:bidi="en-US"/>
              </w:rPr>
              <w:t>е</w:t>
            </w:r>
            <w:r>
              <w:rPr>
                <w:rFonts w:eastAsia="Calibri"/>
                <w:b/>
                <w:i/>
                <w:iCs/>
                <w:lang w:eastAsia="en-US" w:bidi="en-US"/>
              </w:rPr>
              <w:t>ния, чел.</w:t>
            </w:r>
          </w:p>
        </w:tc>
        <w:tc>
          <w:tcPr>
            <w:tcW w:w="851" w:type="dxa"/>
            <w:shd w:val="clear" w:color="auto" w:fill="D9D9D9" w:themeFill="background1" w:themeFillShade="D9"/>
          </w:tcPr>
          <w:p w:rsidR="00AB010E" w:rsidRPr="001C1841" w:rsidRDefault="00AB010E" w:rsidP="00CE7D76">
            <w:pPr>
              <w:keepNext/>
              <w:ind w:firstLine="0"/>
              <w:jc w:val="center"/>
              <w:rPr>
                <w:rFonts w:eastAsia="Calibri"/>
                <w:b/>
                <w:i/>
                <w:iCs/>
                <w:vertAlign w:val="superscript"/>
                <w:lang w:eastAsia="en-US" w:bidi="en-US"/>
              </w:rPr>
            </w:pPr>
            <w:r>
              <w:rPr>
                <w:rFonts w:eastAsia="Calibri"/>
                <w:b/>
                <w:i/>
                <w:iCs/>
                <w:lang w:eastAsia="en-US" w:bidi="en-US"/>
              </w:rPr>
              <w:t>Пл</w:t>
            </w:r>
            <w:r>
              <w:rPr>
                <w:rFonts w:eastAsia="Calibri"/>
                <w:b/>
                <w:i/>
                <w:iCs/>
                <w:lang w:eastAsia="en-US" w:bidi="en-US"/>
              </w:rPr>
              <w:t>о</w:t>
            </w:r>
            <w:r>
              <w:rPr>
                <w:rFonts w:eastAsia="Calibri"/>
                <w:b/>
                <w:i/>
                <w:iCs/>
                <w:lang w:eastAsia="en-US" w:bidi="en-US"/>
              </w:rPr>
              <w:t>щадь, км</w:t>
            </w:r>
            <w:proofErr w:type="gramStart"/>
            <w:r>
              <w:rPr>
                <w:rFonts w:eastAsia="Calibri"/>
                <w:b/>
                <w:i/>
                <w:iCs/>
                <w:vertAlign w:val="superscript"/>
                <w:lang w:eastAsia="en-US" w:bidi="en-US"/>
              </w:rPr>
              <w:t>2</w:t>
            </w:r>
            <w:proofErr w:type="gramEnd"/>
          </w:p>
        </w:tc>
        <w:tc>
          <w:tcPr>
            <w:tcW w:w="1276" w:type="dxa"/>
            <w:shd w:val="clear" w:color="auto" w:fill="D9D9D9" w:themeFill="background1" w:themeFillShade="D9"/>
          </w:tcPr>
          <w:p w:rsidR="00AB010E" w:rsidRPr="0000541C" w:rsidRDefault="00AB010E" w:rsidP="00CE7D76">
            <w:pPr>
              <w:keepNext/>
              <w:ind w:firstLine="0"/>
              <w:jc w:val="center"/>
              <w:rPr>
                <w:rFonts w:eastAsia="Calibri"/>
                <w:b/>
                <w:i/>
                <w:iCs/>
                <w:vertAlign w:val="superscript"/>
                <w:lang w:eastAsia="en-US" w:bidi="en-US"/>
              </w:rPr>
            </w:pPr>
            <w:r>
              <w:rPr>
                <w:rFonts w:eastAsia="Calibri"/>
                <w:b/>
                <w:i/>
                <w:iCs/>
                <w:lang w:eastAsia="en-US" w:bidi="en-US"/>
              </w:rPr>
              <w:t>Пло</w:t>
            </w:r>
            <w:r>
              <w:rPr>
                <w:rFonts w:eastAsia="Calibri"/>
                <w:b/>
                <w:i/>
                <w:iCs/>
                <w:lang w:eastAsia="en-US" w:bidi="en-US"/>
              </w:rPr>
              <w:t>т</w:t>
            </w:r>
            <w:r>
              <w:rPr>
                <w:rFonts w:eastAsia="Calibri"/>
                <w:b/>
                <w:i/>
                <w:iCs/>
                <w:lang w:eastAsia="en-US" w:bidi="en-US"/>
              </w:rPr>
              <w:t>ность н</w:t>
            </w:r>
            <w:r>
              <w:rPr>
                <w:rFonts w:eastAsia="Calibri"/>
                <w:b/>
                <w:i/>
                <w:iCs/>
                <w:lang w:eastAsia="en-US" w:bidi="en-US"/>
              </w:rPr>
              <w:t>а</w:t>
            </w:r>
            <w:r>
              <w:rPr>
                <w:rFonts w:eastAsia="Calibri"/>
                <w:b/>
                <w:i/>
                <w:iCs/>
                <w:lang w:eastAsia="en-US" w:bidi="en-US"/>
              </w:rPr>
              <w:t>селения, чел./км</w:t>
            </w:r>
            <w:proofErr w:type="gramStart"/>
            <w:r>
              <w:rPr>
                <w:rFonts w:eastAsia="Calibri"/>
                <w:b/>
                <w:i/>
                <w:iCs/>
                <w:vertAlign w:val="superscript"/>
                <w:lang w:eastAsia="en-US" w:bidi="en-US"/>
              </w:rPr>
              <w:t>2</w:t>
            </w:r>
            <w:proofErr w:type="gramEnd"/>
          </w:p>
        </w:tc>
      </w:tr>
      <w:tr w:rsidR="00CE7D76" w:rsidRPr="00E15C46" w:rsidTr="00AB010E">
        <w:trPr>
          <w:cantSplit/>
          <w:trHeight w:val="230"/>
        </w:trPr>
        <w:tc>
          <w:tcPr>
            <w:tcW w:w="3289" w:type="dxa"/>
            <w:shd w:val="clear" w:color="auto" w:fill="F2F2F2" w:themeFill="background1" w:themeFillShade="F2"/>
          </w:tcPr>
          <w:p w:rsidR="00CE7D76" w:rsidRPr="001015E1" w:rsidRDefault="00CE7D76" w:rsidP="00581B43">
            <w:pPr>
              <w:ind w:firstLine="0"/>
              <w:jc w:val="left"/>
              <w:rPr>
                <w:rFonts w:eastAsia="Calibri"/>
                <w:b/>
                <w:i/>
                <w:iCs/>
                <w:lang w:eastAsia="en-US" w:bidi="en-US"/>
              </w:rPr>
            </w:pPr>
            <w:bookmarkStart w:id="175" w:name="_Hlk466622162"/>
            <w:bookmarkEnd w:id="160"/>
            <w:r w:rsidRPr="009E1308">
              <w:rPr>
                <w:rFonts w:eastAsia="Calibri"/>
                <w:b/>
                <w:i/>
                <w:iCs/>
                <w:lang w:eastAsia="en-US" w:bidi="en-US"/>
              </w:rPr>
              <w:t>Барановское муниципальное образование</w:t>
            </w:r>
          </w:p>
        </w:tc>
        <w:tc>
          <w:tcPr>
            <w:tcW w:w="1701" w:type="dxa"/>
          </w:tcPr>
          <w:p w:rsidR="00CE7D76" w:rsidRPr="001015E1" w:rsidRDefault="00CE7D76" w:rsidP="00581B43">
            <w:pPr>
              <w:ind w:firstLine="0"/>
              <w:jc w:val="left"/>
              <w:rPr>
                <w:szCs w:val="24"/>
              </w:rPr>
            </w:pPr>
            <w:r w:rsidRPr="001C3E57">
              <w:rPr>
                <w:szCs w:val="24"/>
              </w:rPr>
              <w:t>село Барановка</w:t>
            </w:r>
          </w:p>
        </w:tc>
        <w:tc>
          <w:tcPr>
            <w:tcW w:w="1275" w:type="dxa"/>
          </w:tcPr>
          <w:p w:rsidR="00CE7D76" w:rsidRPr="001C3E57" w:rsidRDefault="00CE7D76" w:rsidP="00581B43">
            <w:pPr>
              <w:ind w:firstLine="0"/>
              <w:jc w:val="center"/>
              <w:rPr>
                <w:color w:val="000000"/>
                <w:szCs w:val="24"/>
              </w:rPr>
            </w:pPr>
            <w:r w:rsidRPr="001C3E57">
              <w:rPr>
                <w:color w:val="000000"/>
                <w:szCs w:val="24"/>
              </w:rPr>
              <w:t>2</w:t>
            </w:r>
          </w:p>
        </w:tc>
        <w:tc>
          <w:tcPr>
            <w:tcW w:w="992" w:type="dxa"/>
          </w:tcPr>
          <w:p w:rsidR="00CE7D76" w:rsidRDefault="00CE7D76" w:rsidP="004D0FDF">
            <w:pPr>
              <w:ind w:firstLine="0"/>
              <w:jc w:val="center"/>
              <w:rPr>
                <w:color w:val="000000"/>
                <w:szCs w:val="24"/>
              </w:rPr>
            </w:pPr>
            <w:r w:rsidRPr="009E1308">
              <w:rPr>
                <w:color w:val="000000"/>
                <w:szCs w:val="24"/>
              </w:rPr>
              <w:t>112</w:t>
            </w:r>
            <w:r w:rsidR="004D0FDF">
              <w:rPr>
                <w:color w:val="000000"/>
                <w:szCs w:val="24"/>
              </w:rPr>
              <w:t>4</w:t>
            </w:r>
          </w:p>
        </w:tc>
        <w:tc>
          <w:tcPr>
            <w:tcW w:w="851" w:type="dxa"/>
          </w:tcPr>
          <w:p w:rsidR="00CE7D76" w:rsidRDefault="00CE7D76" w:rsidP="00581B43">
            <w:pPr>
              <w:ind w:firstLine="0"/>
              <w:jc w:val="center"/>
              <w:rPr>
                <w:color w:val="000000"/>
                <w:szCs w:val="24"/>
              </w:rPr>
            </w:pPr>
            <w:r w:rsidRPr="009E1308">
              <w:rPr>
                <w:color w:val="000000"/>
                <w:szCs w:val="24"/>
              </w:rPr>
              <w:t>115,2</w:t>
            </w:r>
          </w:p>
        </w:tc>
        <w:tc>
          <w:tcPr>
            <w:tcW w:w="1276" w:type="dxa"/>
          </w:tcPr>
          <w:p w:rsidR="00CE7D76" w:rsidRDefault="00CE7D76" w:rsidP="00581B43">
            <w:pPr>
              <w:ind w:firstLine="0"/>
              <w:jc w:val="center"/>
              <w:rPr>
                <w:color w:val="000000"/>
                <w:szCs w:val="24"/>
              </w:rPr>
            </w:pPr>
            <w:r w:rsidRPr="009E1308">
              <w:rPr>
                <w:color w:val="000000"/>
                <w:szCs w:val="24"/>
              </w:rPr>
              <w:t>9,8</w:t>
            </w:r>
          </w:p>
        </w:tc>
      </w:tr>
      <w:tr w:rsidR="00CE7D76" w:rsidRPr="00E15C46" w:rsidTr="00AB010E">
        <w:trPr>
          <w:cantSplit/>
          <w:trHeight w:val="230"/>
        </w:trPr>
        <w:tc>
          <w:tcPr>
            <w:tcW w:w="3289" w:type="dxa"/>
            <w:shd w:val="clear" w:color="auto" w:fill="F2F2F2" w:themeFill="background1" w:themeFillShade="F2"/>
          </w:tcPr>
          <w:p w:rsidR="00CE7D76" w:rsidRPr="001015E1" w:rsidRDefault="00CE7D76" w:rsidP="00581B43">
            <w:pPr>
              <w:ind w:firstLine="0"/>
              <w:jc w:val="left"/>
              <w:rPr>
                <w:rFonts w:eastAsia="Calibri"/>
                <w:b/>
                <w:i/>
                <w:iCs/>
                <w:lang w:eastAsia="en-US" w:bidi="en-US"/>
              </w:rPr>
            </w:pPr>
            <w:bookmarkStart w:id="176" w:name="_Hlk489893795"/>
            <w:bookmarkStart w:id="177" w:name="_Hlk467615101"/>
            <w:proofErr w:type="spellStart"/>
            <w:r w:rsidRPr="009E1308">
              <w:rPr>
                <w:rFonts w:eastAsia="Calibri"/>
                <w:b/>
                <w:i/>
                <w:iCs/>
                <w:lang w:eastAsia="en-US" w:bidi="en-US"/>
              </w:rPr>
              <w:t>Белогорновское</w:t>
            </w:r>
            <w:proofErr w:type="spellEnd"/>
            <w:r w:rsidRPr="009E1308">
              <w:rPr>
                <w:rFonts w:eastAsia="Calibri"/>
                <w:b/>
                <w:i/>
                <w:iCs/>
                <w:lang w:eastAsia="en-US" w:bidi="en-US"/>
              </w:rPr>
              <w:t xml:space="preserve"> муниципал</w:t>
            </w:r>
            <w:r w:rsidRPr="009E1308">
              <w:rPr>
                <w:rFonts w:eastAsia="Calibri"/>
                <w:b/>
                <w:i/>
                <w:iCs/>
                <w:lang w:eastAsia="en-US" w:bidi="en-US"/>
              </w:rPr>
              <w:t>ь</w:t>
            </w:r>
            <w:r w:rsidRPr="009E1308">
              <w:rPr>
                <w:rFonts w:eastAsia="Calibri"/>
                <w:b/>
                <w:i/>
                <w:iCs/>
                <w:lang w:eastAsia="en-US" w:bidi="en-US"/>
              </w:rPr>
              <w:t>ное образование</w:t>
            </w:r>
          </w:p>
        </w:tc>
        <w:tc>
          <w:tcPr>
            <w:tcW w:w="1701" w:type="dxa"/>
          </w:tcPr>
          <w:p w:rsidR="00CE7D76" w:rsidRPr="001015E1" w:rsidRDefault="00CE7D76" w:rsidP="00581B43">
            <w:pPr>
              <w:ind w:firstLine="0"/>
              <w:jc w:val="left"/>
              <w:rPr>
                <w:szCs w:val="24"/>
              </w:rPr>
            </w:pPr>
            <w:r w:rsidRPr="001C3E57">
              <w:rPr>
                <w:szCs w:val="24"/>
              </w:rPr>
              <w:t xml:space="preserve">село </w:t>
            </w:r>
            <w:proofErr w:type="spellStart"/>
            <w:r w:rsidRPr="001C3E57">
              <w:rPr>
                <w:szCs w:val="24"/>
              </w:rPr>
              <w:t>Белого</w:t>
            </w:r>
            <w:r w:rsidRPr="001C3E57">
              <w:rPr>
                <w:szCs w:val="24"/>
              </w:rPr>
              <w:t>р</w:t>
            </w:r>
            <w:r w:rsidRPr="001C3E57">
              <w:rPr>
                <w:szCs w:val="24"/>
              </w:rPr>
              <w:t>ное</w:t>
            </w:r>
            <w:proofErr w:type="spellEnd"/>
          </w:p>
        </w:tc>
        <w:tc>
          <w:tcPr>
            <w:tcW w:w="1275" w:type="dxa"/>
          </w:tcPr>
          <w:p w:rsidR="00CE7D76" w:rsidRPr="001C3E57" w:rsidRDefault="004D0FDF" w:rsidP="004D0FDF">
            <w:pPr>
              <w:ind w:firstLine="0"/>
              <w:jc w:val="center"/>
              <w:rPr>
                <w:color w:val="000000"/>
                <w:szCs w:val="24"/>
              </w:rPr>
            </w:pPr>
            <w:r>
              <w:rPr>
                <w:color w:val="000000"/>
                <w:szCs w:val="24"/>
              </w:rPr>
              <w:t>4</w:t>
            </w:r>
          </w:p>
        </w:tc>
        <w:tc>
          <w:tcPr>
            <w:tcW w:w="992" w:type="dxa"/>
          </w:tcPr>
          <w:p w:rsidR="00CE7D76" w:rsidRDefault="00CE7D76" w:rsidP="004D0FDF">
            <w:pPr>
              <w:ind w:firstLine="0"/>
              <w:jc w:val="center"/>
              <w:rPr>
                <w:color w:val="000000"/>
                <w:szCs w:val="24"/>
              </w:rPr>
            </w:pPr>
            <w:r w:rsidRPr="009E1308">
              <w:rPr>
                <w:color w:val="000000"/>
                <w:szCs w:val="24"/>
              </w:rPr>
              <w:t>9</w:t>
            </w:r>
            <w:r w:rsidR="004D0FDF">
              <w:rPr>
                <w:color w:val="000000"/>
                <w:szCs w:val="24"/>
              </w:rPr>
              <w:t>81</w:t>
            </w:r>
          </w:p>
        </w:tc>
        <w:tc>
          <w:tcPr>
            <w:tcW w:w="851" w:type="dxa"/>
          </w:tcPr>
          <w:p w:rsidR="00CE7D76" w:rsidRDefault="00CE7D76" w:rsidP="00581B43">
            <w:pPr>
              <w:ind w:firstLine="0"/>
              <w:jc w:val="center"/>
              <w:rPr>
                <w:color w:val="000000"/>
                <w:szCs w:val="24"/>
              </w:rPr>
            </w:pPr>
            <w:r w:rsidRPr="009E1308">
              <w:rPr>
                <w:color w:val="000000"/>
                <w:szCs w:val="24"/>
              </w:rPr>
              <w:t>307,49</w:t>
            </w:r>
          </w:p>
        </w:tc>
        <w:tc>
          <w:tcPr>
            <w:tcW w:w="1276" w:type="dxa"/>
          </w:tcPr>
          <w:p w:rsidR="00CE7D76" w:rsidRDefault="00CE7D76" w:rsidP="00581B43">
            <w:pPr>
              <w:ind w:firstLine="0"/>
              <w:jc w:val="center"/>
              <w:rPr>
                <w:color w:val="000000"/>
                <w:szCs w:val="24"/>
              </w:rPr>
            </w:pPr>
            <w:r w:rsidRPr="009E1308">
              <w:rPr>
                <w:color w:val="000000"/>
                <w:szCs w:val="24"/>
              </w:rPr>
              <w:t>3,1</w:t>
            </w:r>
          </w:p>
        </w:tc>
      </w:tr>
      <w:bookmarkEnd w:id="176"/>
      <w:tr w:rsidR="00CE7D76" w:rsidRPr="00E15C46" w:rsidTr="00AB010E">
        <w:trPr>
          <w:cantSplit/>
          <w:trHeight w:val="230"/>
        </w:trPr>
        <w:tc>
          <w:tcPr>
            <w:tcW w:w="3289" w:type="dxa"/>
            <w:shd w:val="clear" w:color="auto" w:fill="F2F2F2" w:themeFill="background1" w:themeFillShade="F2"/>
          </w:tcPr>
          <w:p w:rsidR="00CE7D76" w:rsidRPr="001015E1" w:rsidRDefault="00CE7D76" w:rsidP="00581B43">
            <w:pPr>
              <w:ind w:firstLine="0"/>
              <w:jc w:val="left"/>
              <w:rPr>
                <w:rFonts w:eastAsia="Calibri"/>
                <w:b/>
                <w:i/>
                <w:iCs/>
                <w:lang w:eastAsia="en-US" w:bidi="en-US"/>
              </w:rPr>
            </w:pPr>
            <w:proofErr w:type="spellStart"/>
            <w:r w:rsidRPr="009E1308">
              <w:rPr>
                <w:rFonts w:eastAsia="Calibri"/>
                <w:b/>
                <w:i/>
                <w:iCs/>
                <w:lang w:eastAsia="en-US" w:bidi="en-US"/>
              </w:rPr>
              <w:t>Верхнечернавское</w:t>
            </w:r>
            <w:proofErr w:type="spellEnd"/>
            <w:r w:rsidRPr="009E1308">
              <w:rPr>
                <w:rFonts w:eastAsia="Calibri"/>
                <w:b/>
                <w:i/>
                <w:iCs/>
                <w:lang w:eastAsia="en-US" w:bidi="en-US"/>
              </w:rPr>
              <w:t xml:space="preserve"> муниц</w:t>
            </w:r>
            <w:r w:rsidRPr="009E1308">
              <w:rPr>
                <w:rFonts w:eastAsia="Calibri"/>
                <w:b/>
                <w:i/>
                <w:iCs/>
                <w:lang w:eastAsia="en-US" w:bidi="en-US"/>
              </w:rPr>
              <w:t>и</w:t>
            </w:r>
            <w:r w:rsidRPr="009E1308">
              <w:rPr>
                <w:rFonts w:eastAsia="Calibri"/>
                <w:b/>
                <w:i/>
                <w:iCs/>
                <w:lang w:eastAsia="en-US" w:bidi="en-US"/>
              </w:rPr>
              <w:t>пальное образование</w:t>
            </w:r>
          </w:p>
        </w:tc>
        <w:tc>
          <w:tcPr>
            <w:tcW w:w="1701" w:type="dxa"/>
          </w:tcPr>
          <w:p w:rsidR="00CE7D76" w:rsidRPr="001015E1" w:rsidRDefault="00CE7D76" w:rsidP="00581B43">
            <w:pPr>
              <w:ind w:firstLine="0"/>
              <w:jc w:val="left"/>
              <w:rPr>
                <w:szCs w:val="24"/>
              </w:rPr>
            </w:pPr>
            <w:r w:rsidRPr="001C3E57">
              <w:rPr>
                <w:szCs w:val="24"/>
              </w:rPr>
              <w:t>село Верхняя Чернавка</w:t>
            </w:r>
          </w:p>
        </w:tc>
        <w:tc>
          <w:tcPr>
            <w:tcW w:w="1275" w:type="dxa"/>
          </w:tcPr>
          <w:p w:rsidR="00CE7D76" w:rsidRPr="001C3E57" w:rsidRDefault="00CE7D76" w:rsidP="00581B43">
            <w:pPr>
              <w:ind w:firstLine="0"/>
              <w:jc w:val="center"/>
              <w:rPr>
                <w:color w:val="000000"/>
                <w:szCs w:val="24"/>
              </w:rPr>
            </w:pPr>
            <w:r w:rsidRPr="001C3E57">
              <w:rPr>
                <w:color w:val="000000"/>
                <w:szCs w:val="24"/>
              </w:rPr>
              <w:t>1</w:t>
            </w:r>
          </w:p>
        </w:tc>
        <w:tc>
          <w:tcPr>
            <w:tcW w:w="992" w:type="dxa"/>
          </w:tcPr>
          <w:p w:rsidR="00CE7D76" w:rsidRDefault="00CE7D76" w:rsidP="00581B43">
            <w:pPr>
              <w:ind w:firstLine="0"/>
              <w:jc w:val="center"/>
              <w:rPr>
                <w:color w:val="000000"/>
                <w:szCs w:val="24"/>
              </w:rPr>
            </w:pPr>
            <w:r w:rsidRPr="009E1308">
              <w:rPr>
                <w:color w:val="000000"/>
                <w:szCs w:val="24"/>
              </w:rPr>
              <w:t>1060</w:t>
            </w:r>
          </w:p>
        </w:tc>
        <w:tc>
          <w:tcPr>
            <w:tcW w:w="851" w:type="dxa"/>
          </w:tcPr>
          <w:p w:rsidR="00CE7D76" w:rsidRDefault="00CE7D76" w:rsidP="00581B43">
            <w:pPr>
              <w:ind w:firstLine="0"/>
              <w:jc w:val="center"/>
              <w:rPr>
                <w:color w:val="000000"/>
                <w:szCs w:val="24"/>
              </w:rPr>
            </w:pPr>
            <w:r w:rsidRPr="009E1308">
              <w:rPr>
                <w:color w:val="000000"/>
                <w:szCs w:val="24"/>
              </w:rPr>
              <w:t>116,1</w:t>
            </w:r>
          </w:p>
        </w:tc>
        <w:tc>
          <w:tcPr>
            <w:tcW w:w="1276" w:type="dxa"/>
          </w:tcPr>
          <w:p w:rsidR="00CE7D76" w:rsidRDefault="00CE7D76" w:rsidP="00581B43">
            <w:pPr>
              <w:ind w:firstLine="0"/>
              <w:jc w:val="center"/>
              <w:rPr>
                <w:color w:val="000000"/>
                <w:szCs w:val="24"/>
              </w:rPr>
            </w:pPr>
            <w:r w:rsidRPr="009E1308">
              <w:rPr>
                <w:color w:val="000000"/>
                <w:szCs w:val="24"/>
              </w:rPr>
              <w:t>9,1</w:t>
            </w:r>
          </w:p>
        </w:tc>
      </w:tr>
      <w:tr w:rsidR="00CE7D76" w:rsidRPr="00E15C46" w:rsidTr="00AB010E">
        <w:trPr>
          <w:cantSplit/>
          <w:trHeight w:val="230"/>
        </w:trPr>
        <w:tc>
          <w:tcPr>
            <w:tcW w:w="3289" w:type="dxa"/>
            <w:shd w:val="clear" w:color="auto" w:fill="F2F2F2" w:themeFill="background1" w:themeFillShade="F2"/>
          </w:tcPr>
          <w:p w:rsidR="00CE7D76" w:rsidRPr="001015E1" w:rsidRDefault="00CE7D76" w:rsidP="00581B43">
            <w:pPr>
              <w:ind w:firstLine="0"/>
              <w:jc w:val="left"/>
              <w:rPr>
                <w:rFonts w:eastAsia="Calibri"/>
                <w:b/>
                <w:i/>
                <w:iCs/>
                <w:lang w:eastAsia="en-US" w:bidi="en-US"/>
              </w:rPr>
            </w:pPr>
            <w:proofErr w:type="spellStart"/>
            <w:r w:rsidRPr="009E1308">
              <w:rPr>
                <w:rFonts w:eastAsia="Calibri"/>
                <w:b/>
                <w:i/>
                <w:iCs/>
                <w:lang w:eastAsia="en-US" w:bidi="en-US"/>
              </w:rPr>
              <w:t>Кряжимское</w:t>
            </w:r>
            <w:proofErr w:type="spellEnd"/>
            <w:r w:rsidRPr="009E1308">
              <w:rPr>
                <w:rFonts w:eastAsia="Calibri"/>
                <w:b/>
                <w:i/>
                <w:iCs/>
                <w:lang w:eastAsia="en-US" w:bidi="en-US"/>
              </w:rPr>
              <w:t xml:space="preserve"> муниципальное образование</w:t>
            </w:r>
          </w:p>
        </w:tc>
        <w:tc>
          <w:tcPr>
            <w:tcW w:w="1701" w:type="dxa"/>
          </w:tcPr>
          <w:p w:rsidR="00CE7D76" w:rsidRPr="001015E1" w:rsidRDefault="00CE7D76" w:rsidP="00581B43">
            <w:pPr>
              <w:ind w:firstLine="0"/>
              <w:jc w:val="left"/>
              <w:rPr>
                <w:szCs w:val="24"/>
              </w:rPr>
            </w:pPr>
            <w:r w:rsidRPr="001C3E57">
              <w:rPr>
                <w:szCs w:val="24"/>
              </w:rPr>
              <w:t xml:space="preserve">село </w:t>
            </w:r>
            <w:proofErr w:type="spellStart"/>
            <w:r w:rsidRPr="001C3E57">
              <w:rPr>
                <w:szCs w:val="24"/>
              </w:rPr>
              <w:t>Кряжим</w:t>
            </w:r>
            <w:proofErr w:type="spellEnd"/>
          </w:p>
        </w:tc>
        <w:tc>
          <w:tcPr>
            <w:tcW w:w="1275" w:type="dxa"/>
          </w:tcPr>
          <w:p w:rsidR="00CE7D76" w:rsidRPr="001C3E57" w:rsidRDefault="004D0FDF" w:rsidP="004D0FDF">
            <w:pPr>
              <w:ind w:firstLine="0"/>
              <w:jc w:val="center"/>
              <w:rPr>
                <w:color w:val="000000"/>
                <w:szCs w:val="24"/>
              </w:rPr>
            </w:pPr>
            <w:r>
              <w:rPr>
                <w:color w:val="000000"/>
                <w:szCs w:val="24"/>
              </w:rPr>
              <w:t>7</w:t>
            </w:r>
          </w:p>
        </w:tc>
        <w:tc>
          <w:tcPr>
            <w:tcW w:w="992" w:type="dxa"/>
          </w:tcPr>
          <w:p w:rsidR="00CE7D76" w:rsidRDefault="00CE7D76" w:rsidP="004D0FDF">
            <w:pPr>
              <w:ind w:firstLine="0"/>
              <w:jc w:val="center"/>
              <w:rPr>
                <w:color w:val="000000"/>
                <w:szCs w:val="24"/>
              </w:rPr>
            </w:pPr>
            <w:r w:rsidRPr="009E1308">
              <w:rPr>
                <w:color w:val="000000"/>
                <w:szCs w:val="24"/>
              </w:rPr>
              <w:t>10</w:t>
            </w:r>
            <w:r w:rsidR="004D0FDF">
              <w:rPr>
                <w:color w:val="000000"/>
                <w:szCs w:val="24"/>
              </w:rPr>
              <w:t>02</w:t>
            </w:r>
          </w:p>
        </w:tc>
        <w:tc>
          <w:tcPr>
            <w:tcW w:w="851" w:type="dxa"/>
          </w:tcPr>
          <w:p w:rsidR="00CE7D76" w:rsidRDefault="004D0FDF" w:rsidP="004D0FDF">
            <w:pPr>
              <w:ind w:firstLine="0"/>
              <w:jc w:val="center"/>
              <w:rPr>
                <w:color w:val="000000"/>
                <w:szCs w:val="24"/>
              </w:rPr>
            </w:pPr>
            <w:r>
              <w:rPr>
                <w:color w:val="000000"/>
                <w:szCs w:val="24"/>
              </w:rPr>
              <w:t>415,391</w:t>
            </w:r>
          </w:p>
        </w:tc>
        <w:tc>
          <w:tcPr>
            <w:tcW w:w="1276" w:type="dxa"/>
          </w:tcPr>
          <w:p w:rsidR="00CE7D76" w:rsidRDefault="004D0FDF" w:rsidP="004D0FDF">
            <w:pPr>
              <w:ind w:firstLine="0"/>
              <w:jc w:val="center"/>
              <w:rPr>
                <w:color w:val="000000"/>
                <w:szCs w:val="24"/>
              </w:rPr>
            </w:pPr>
            <w:r>
              <w:rPr>
                <w:color w:val="000000"/>
                <w:szCs w:val="24"/>
              </w:rPr>
              <w:t>2,4</w:t>
            </w:r>
          </w:p>
        </w:tc>
      </w:tr>
      <w:tr w:rsidR="00CE7D76" w:rsidRPr="00E15C46" w:rsidTr="00AB010E">
        <w:trPr>
          <w:cantSplit/>
          <w:trHeight w:val="230"/>
        </w:trPr>
        <w:tc>
          <w:tcPr>
            <w:tcW w:w="3289" w:type="dxa"/>
            <w:shd w:val="clear" w:color="auto" w:fill="F2F2F2" w:themeFill="background1" w:themeFillShade="F2"/>
          </w:tcPr>
          <w:p w:rsidR="00CE7D76" w:rsidRPr="001015E1" w:rsidRDefault="00CE7D76" w:rsidP="00581B43">
            <w:pPr>
              <w:ind w:firstLine="0"/>
              <w:jc w:val="left"/>
              <w:rPr>
                <w:rFonts w:eastAsia="Calibri"/>
                <w:b/>
                <w:i/>
                <w:iCs/>
                <w:lang w:eastAsia="en-US" w:bidi="en-US"/>
              </w:rPr>
            </w:pPr>
            <w:proofErr w:type="spellStart"/>
            <w:r w:rsidRPr="009E1308">
              <w:rPr>
                <w:rFonts w:eastAsia="Calibri"/>
                <w:b/>
                <w:i/>
                <w:iCs/>
                <w:lang w:eastAsia="en-US" w:bidi="en-US"/>
              </w:rPr>
              <w:t>Колоярское</w:t>
            </w:r>
            <w:proofErr w:type="spellEnd"/>
            <w:r w:rsidRPr="009E1308">
              <w:rPr>
                <w:rFonts w:eastAsia="Calibri"/>
                <w:b/>
                <w:i/>
                <w:iCs/>
                <w:lang w:eastAsia="en-US" w:bidi="en-US"/>
              </w:rPr>
              <w:t xml:space="preserve"> муниципальное образование</w:t>
            </w:r>
          </w:p>
        </w:tc>
        <w:tc>
          <w:tcPr>
            <w:tcW w:w="1701" w:type="dxa"/>
          </w:tcPr>
          <w:p w:rsidR="00CE7D76" w:rsidRPr="001015E1" w:rsidRDefault="00CE7D76" w:rsidP="00581B43">
            <w:pPr>
              <w:ind w:firstLine="0"/>
              <w:jc w:val="left"/>
              <w:rPr>
                <w:szCs w:val="24"/>
              </w:rPr>
            </w:pPr>
            <w:r w:rsidRPr="001C3E57">
              <w:rPr>
                <w:szCs w:val="24"/>
              </w:rPr>
              <w:t xml:space="preserve">село </w:t>
            </w:r>
            <w:proofErr w:type="spellStart"/>
            <w:r w:rsidRPr="001C3E57">
              <w:rPr>
                <w:szCs w:val="24"/>
              </w:rPr>
              <w:t>Колояр</w:t>
            </w:r>
            <w:proofErr w:type="spellEnd"/>
          </w:p>
        </w:tc>
        <w:tc>
          <w:tcPr>
            <w:tcW w:w="1275" w:type="dxa"/>
          </w:tcPr>
          <w:p w:rsidR="00CE7D76" w:rsidRPr="001C3E57" w:rsidRDefault="004D0FDF" w:rsidP="004D0FDF">
            <w:pPr>
              <w:ind w:firstLine="0"/>
              <w:jc w:val="center"/>
              <w:rPr>
                <w:color w:val="000000"/>
                <w:szCs w:val="24"/>
              </w:rPr>
            </w:pPr>
            <w:r>
              <w:rPr>
                <w:color w:val="000000"/>
                <w:szCs w:val="24"/>
              </w:rPr>
              <w:t>5</w:t>
            </w:r>
          </w:p>
        </w:tc>
        <w:tc>
          <w:tcPr>
            <w:tcW w:w="992" w:type="dxa"/>
          </w:tcPr>
          <w:p w:rsidR="00CE7D76" w:rsidRDefault="004D0FDF" w:rsidP="004D0FDF">
            <w:pPr>
              <w:ind w:firstLine="0"/>
              <w:jc w:val="center"/>
              <w:rPr>
                <w:color w:val="000000"/>
                <w:szCs w:val="24"/>
              </w:rPr>
            </w:pPr>
            <w:r>
              <w:rPr>
                <w:color w:val="000000"/>
                <w:szCs w:val="24"/>
              </w:rPr>
              <w:t>1079</w:t>
            </w:r>
          </w:p>
        </w:tc>
        <w:tc>
          <w:tcPr>
            <w:tcW w:w="851" w:type="dxa"/>
          </w:tcPr>
          <w:p w:rsidR="00CE7D76" w:rsidRDefault="004D0FDF" w:rsidP="004D0FDF">
            <w:pPr>
              <w:ind w:firstLine="0"/>
              <w:jc w:val="center"/>
              <w:rPr>
                <w:color w:val="000000"/>
                <w:szCs w:val="24"/>
              </w:rPr>
            </w:pPr>
            <w:r>
              <w:rPr>
                <w:color w:val="000000"/>
                <w:szCs w:val="24"/>
              </w:rPr>
              <w:t>260,88</w:t>
            </w:r>
          </w:p>
        </w:tc>
        <w:tc>
          <w:tcPr>
            <w:tcW w:w="1276" w:type="dxa"/>
          </w:tcPr>
          <w:p w:rsidR="00CE7D76" w:rsidRDefault="004D0FDF" w:rsidP="004D0FDF">
            <w:pPr>
              <w:ind w:firstLine="0"/>
              <w:jc w:val="center"/>
              <w:rPr>
                <w:color w:val="000000"/>
                <w:szCs w:val="24"/>
              </w:rPr>
            </w:pPr>
            <w:r>
              <w:rPr>
                <w:color w:val="000000"/>
                <w:szCs w:val="24"/>
              </w:rPr>
              <w:t>4,1</w:t>
            </w:r>
          </w:p>
        </w:tc>
      </w:tr>
      <w:tr w:rsidR="00CE7D76" w:rsidRPr="00E15C46" w:rsidTr="00AB010E">
        <w:trPr>
          <w:cantSplit/>
          <w:trHeight w:val="230"/>
        </w:trPr>
        <w:tc>
          <w:tcPr>
            <w:tcW w:w="3289" w:type="dxa"/>
            <w:shd w:val="clear" w:color="auto" w:fill="F2F2F2" w:themeFill="background1" w:themeFillShade="F2"/>
          </w:tcPr>
          <w:p w:rsidR="00CE7D76" w:rsidRPr="001015E1" w:rsidRDefault="00CE7D76" w:rsidP="00581B43">
            <w:pPr>
              <w:ind w:firstLine="0"/>
              <w:jc w:val="left"/>
              <w:rPr>
                <w:rFonts w:eastAsia="Calibri"/>
                <w:b/>
                <w:i/>
                <w:iCs/>
                <w:lang w:eastAsia="en-US" w:bidi="en-US"/>
              </w:rPr>
            </w:pPr>
            <w:proofErr w:type="spellStart"/>
            <w:r w:rsidRPr="009E1308">
              <w:rPr>
                <w:rFonts w:eastAsia="Calibri"/>
                <w:b/>
                <w:i/>
                <w:iCs/>
                <w:lang w:eastAsia="en-US" w:bidi="en-US"/>
              </w:rPr>
              <w:t>Куриловское</w:t>
            </w:r>
            <w:proofErr w:type="spellEnd"/>
            <w:r w:rsidRPr="009E1308">
              <w:rPr>
                <w:rFonts w:eastAsia="Calibri"/>
                <w:b/>
                <w:i/>
                <w:iCs/>
                <w:lang w:eastAsia="en-US" w:bidi="en-US"/>
              </w:rPr>
              <w:t xml:space="preserve"> муниципальное образование</w:t>
            </w:r>
          </w:p>
        </w:tc>
        <w:tc>
          <w:tcPr>
            <w:tcW w:w="1701" w:type="dxa"/>
          </w:tcPr>
          <w:p w:rsidR="00CE7D76" w:rsidRPr="001015E1" w:rsidRDefault="00CE7D76" w:rsidP="00581B43">
            <w:pPr>
              <w:ind w:firstLine="0"/>
              <w:jc w:val="left"/>
              <w:rPr>
                <w:szCs w:val="24"/>
              </w:rPr>
            </w:pPr>
            <w:r w:rsidRPr="001C3E57">
              <w:rPr>
                <w:szCs w:val="24"/>
              </w:rPr>
              <w:t xml:space="preserve">село </w:t>
            </w:r>
            <w:proofErr w:type="spellStart"/>
            <w:r w:rsidRPr="001C3E57">
              <w:rPr>
                <w:szCs w:val="24"/>
              </w:rPr>
              <w:t>Куриловка</w:t>
            </w:r>
            <w:proofErr w:type="spellEnd"/>
          </w:p>
        </w:tc>
        <w:tc>
          <w:tcPr>
            <w:tcW w:w="1275" w:type="dxa"/>
          </w:tcPr>
          <w:p w:rsidR="00CE7D76" w:rsidRPr="001C3E57" w:rsidRDefault="00CE7D76" w:rsidP="00581B43">
            <w:pPr>
              <w:ind w:firstLine="0"/>
              <w:jc w:val="center"/>
              <w:rPr>
                <w:color w:val="000000"/>
                <w:szCs w:val="24"/>
              </w:rPr>
            </w:pPr>
            <w:r w:rsidRPr="001C3E57">
              <w:rPr>
                <w:color w:val="000000"/>
                <w:szCs w:val="24"/>
              </w:rPr>
              <w:t>6</w:t>
            </w:r>
          </w:p>
        </w:tc>
        <w:tc>
          <w:tcPr>
            <w:tcW w:w="992" w:type="dxa"/>
          </w:tcPr>
          <w:p w:rsidR="00CE7D76" w:rsidRDefault="00CE7D76" w:rsidP="004D0FDF">
            <w:pPr>
              <w:ind w:firstLine="0"/>
              <w:jc w:val="center"/>
              <w:rPr>
                <w:color w:val="000000"/>
                <w:szCs w:val="24"/>
              </w:rPr>
            </w:pPr>
            <w:r w:rsidRPr="009E1308">
              <w:rPr>
                <w:color w:val="000000"/>
                <w:szCs w:val="24"/>
              </w:rPr>
              <w:t>1</w:t>
            </w:r>
            <w:r w:rsidR="004D0FDF">
              <w:rPr>
                <w:color w:val="000000"/>
                <w:szCs w:val="24"/>
              </w:rPr>
              <w:t>472</w:t>
            </w:r>
          </w:p>
        </w:tc>
        <w:tc>
          <w:tcPr>
            <w:tcW w:w="851" w:type="dxa"/>
          </w:tcPr>
          <w:p w:rsidR="00CE7D76" w:rsidRDefault="00CE7D76" w:rsidP="00581B43">
            <w:pPr>
              <w:ind w:firstLine="0"/>
              <w:jc w:val="center"/>
              <w:rPr>
                <w:color w:val="000000"/>
                <w:szCs w:val="24"/>
              </w:rPr>
            </w:pPr>
            <w:r w:rsidRPr="009E1308">
              <w:rPr>
                <w:color w:val="000000"/>
                <w:szCs w:val="24"/>
              </w:rPr>
              <w:t>339,4</w:t>
            </w:r>
          </w:p>
        </w:tc>
        <w:tc>
          <w:tcPr>
            <w:tcW w:w="1276" w:type="dxa"/>
          </w:tcPr>
          <w:p w:rsidR="00CE7D76" w:rsidRDefault="00CE7D76" w:rsidP="004D0FDF">
            <w:pPr>
              <w:ind w:firstLine="0"/>
              <w:jc w:val="center"/>
              <w:rPr>
                <w:color w:val="000000"/>
                <w:szCs w:val="24"/>
              </w:rPr>
            </w:pPr>
            <w:r w:rsidRPr="009E1308">
              <w:rPr>
                <w:color w:val="000000"/>
                <w:szCs w:val="24"/>
              </w:rPr>
              <w:t>4,</w:t>
            </w:r>
            <w:r w:rsidR="004D0FDF">
              <w:rPr>
                <w:color w:val="000000"/>
                <w:szCs w:val="24"/>
              </w:rPr>
              <w:t>3</w:t>
            </w:r>
          </w:p>
        </w:tc>
      </w:tr>
      <w:tr w:rsidR="00CE7D76" w:rsidRPr="00E15C46" w:rsidTr="00AB010E">
        <w:trPr>
          <w:cantSplit/>
          <w:trHeight w:val="230"/>
        </w:trPr>
        <w:tc>
          <w:tcPr>
            <w:tcW w:w="3289" w:type="dxa"/>
            <w:shd w:val="clear" w:color="auto" w:fill="F2F2F2" w:themeFill="background1" w:themeFillShade="F2"/>
          </w:tcPr>
          <w:p w:rsidR="00CE7D76" w:rsidRPr="001015E1" w:rsidRDefault="00CE7D76" w:rsidP="00581B43">
            <w:pPr>
              <w:ind w:firstLine="0"/>
              <w:jc w:val="left"/>
              <w:rPr>
                <w:rFonts w:eastAsia="Calibri"/>
                <w:b/>
                <w:i/>
                <w:iCs/>
                <w:lang w:eastAsia="en-US" w:bidi="en-US"/>
              </w:rPr>
            </w:pPr>
            <w:r w:rsidRPr="009E1308">
              <w:rPr>
                <w:rFonts w:eastAsia="Calibri"/>
                <w:b/>
                <w:i/>
                <w:iCs/>
                <w:lang w:eastAsia="en-US" w:bidi="en-US"/>
              </w:rPr>
              <w:t>Междуреченское муниц</w:t>
            </w:r>
            <w:r w:rsidRPr="009E1308">
              <w:rPr>
                <w:rFonts w:eastAsia="Calibri"/>
                <w:b/>
                <w:i/>
                <w:iCs/>
                <w:lang w:eastAsia="en-US" w:bidi="en-US"/>
              </w:rPr>
              <w:t>и</w:t>
            </w:r>
            <w:r w:rsidRPr="009E1308">
              <w:rPr>
                <w:rFonts w:eastAsia="Calibri"/>
                <w:b/>
                <w:i/>
                <w:iCs/>
                <w:lang w:eastAsia="en-US" w:bidi="en-US"/>
              </w:rPr>
              <w:t>пальное образование</w:t>
            </w:r>
          </w:p>
        </w:tc>
        <w:tc>
          <w:tcPr>
            <w:tcW w:w="1701" w:type="dxa"/>
          </w:tcPr>
          <w:p w:rsidR="00CE7D76" w:rsidRPr="001015E1" w:rsidRDefault="00CE7D76" w:rsidP="00581B43">
            <w:pPr>
              <w:ind w:firstLine="0"/>
              <w:jc w:val="left"/>
              <w:rPr>
                <w:szCs w:val="24"/>
              </w:rPr>
            </w:pPr>
            <w:r w:rsidRPr="001C3E57">
              <w:rPr>
                <w:szCs w:val="24"/>
              </w:rPr>
              <w:t>село Междур</w:t>
            </w:r>
            <w:r w:rsidRPr="001C3E57">
              <w:rPr>
                <w:szCs w:val="24"/>
              </w:rPr>
              <w:t>е</w:t>
            </w:r>
            <w:r w:rsidRPr="001C3E57">
              <w:rPr>
                <w:szCs w:val="24"/>
              </w:rPr>
              <w:t>чье</w:t>
            </w:r>
          </w:p>
        </w:tc>
        <w:tc>
          <w:tcPr>
            <w:tcW w:w="1275" w:type="dxa"/>
          </w:tcPr>
          <w:p w:rsidR="00CE7D76" w:rsidRPr="001C3E57" w:rsidRDefault="004D0FDF" w:rsidP="004D0FDF">
            <w:pPr>
              <w:ind w:firstLine="0"/>
              <w:jc w:val="center"/>
              <w:rPr>
                <w:color w:val="000000"/>
                <w:szCs w:val="24"/>
              </w:rPr>
            </w:pPr>
            <w:r>
              <w:rPr>
                <w:color w:val="000000"/>
                <w:szCs w:val="24"/>
              </w:rPr>
              <w:t>4</w:t>
            </w:r>
          </w:p>
        </w:tc>
        <w:tc>
          <w:tcPr>
            <w:tcW w:w="992" w:type="dxa"/>
          </w:tcPr>
          <w:p w:rsidR="00CE7D76" w:rsidRDefault="00CE7D76" w:rsidP="004D0FDF">
            <w:pPr>
              <w:ind w:firstLine="0"/>
              <w:jc w:val="center"/>
              <w:rPr>
                <w:color w:val="000000"/>
                <w:szCs w:val="24"/>
              </w:rPr>
            </w:pPr>
            <w:r w:rsidRPr="009E1308">
              <w:rPr>
                <w:color w:val="000000"/>
                <w:szCs w:val="24"/>
              </w:rPr>
              <w:t>10</w:t>
            </w:r>
            <w:r w:rsidR="004D0FDF">
              <w:rPr>
                <w:color w:val="000000"/>
                <w:szCs w:val="24"/>
              </w:rPr>
              <w:t>1</w:t>
            </w:r>
            <w:r w:rsidRPr="009E1308">
              <w:rPr>
                <w:color w:val="000000"/>
                <w:szCs w:val="24"/>
              </w:rPr>
              <w:t>0</w:t>
            </w:r>
          </w:p>
        </w:tc>
        <w:tc>
          <w:tcPr>
            <w:tcW w:w="851" w:type="dxa"/>
          </w:tcPr>
          <w:p w:rsidR="00CE7D76" w:rsidRDefault="00CE7D76" w:rsidP="004D0FDF">
            <w:pPr>
              <w:ind w:firstLine="0"/>
              <w:jc w:val="center"/>
              <w:rPr>
                <w:color w:val="000000"/>
                <w:szCs w:val="24"/>
              </w:rPr>
            </w:pPr>
            <w:r w:rsidRPr="009E1308">
              <w:rPr>
                <w:color w:val="000000"/>
                <w:szCs w:val="24"/>
              </w:rPr>
              <w:t>2</w:t>
            </w:r>
            <w:r w:rsidR="004D0FDF">
              <w:rPr>
                <w:color w:val="000000"/>
                <w:szCs w:val="24"/>
              </w:rPr>
              <w:t>18,17</w:t>
            </w:r>
          </w:p>
        </w:tc>
        <w:tc>
          <w:tcPr>
            <w:tcW w:w="1276" w:type="dxa"/>
          </w:tcPr>
          <w:p w:rsidR="00CE7D76" w:rsidRDefault="00CE7D76" w:rsidP="00581B43">
            <w:pPr>
              <w:ind w:firstLine="0"/>
              <w:jc w:val="center"/>
              <w:rPr>
                <w:color w:val="000000"/>
                <w:szCs w:val="24"/>
              </w:rPr>
            </w:pPr>
            <w:r w:rsidRPr="009E1308">
              <w:rPr>
                <w:color w:val="000000"/>
                <w:szCs w:val="24"/>
              </w:rPr>
              <w:t>3,9</w:t>
            </w:r>
          </w:p>
        </w:tc>
      </w:tr>
      <w:tr w:rsidR="00CE7D76" w:rsidRPr="00E15C46" w:rsidTr="00AB010E">
        <w:trPr>
          <w:cantSplit/>
          <w:trHeight w:val="230"/>
        </w:trPr>
        <w:tc>
          <w:tcPr>
            <w:tcW w:w="3289" w:type="dxa"/>
            <w:shd w:val="clear" w:color="auto" w:fill="F2F2F2" w:themeFill="background1" w:themeFillShade="F2"/>
          </w:tcPr>
          <w:p w:rsidR="00CE7D76" w:rsidRPr="001015E1" w:rsidRDefault="00CE7D76" w:rsidP="00581B43">
            <w:pPr>
              <w:ind w:firstLine="0"/>
              <w:jc w:val="left"/>
              <w:rPr>
                <w:rFonts w:eastAsia="Calibri"/>
                <w:b/>
                <w:i/>
                <w:iCs/>
                <w:lang w:eastAsia="en-US" w:bidi="en-US"/>
              </w:rPr>
            </w:pPr>
            <w:proofErr w:type="spellStart"/>
            <w:r w:rsidRPr="009E1308">
              <w:rPr>
                <w:rFonts w:eastAsia="Calibri"/>
                <w:b/>
                <w:i/>
                <w:iCs/>
                <w:lang w:eastAsia="en-US" w:bidi="en-US"/>
              </w:rPr>
              <w:t>Нижнечернавское</w:t>
            </w:r>
            <w:proofErr w:type="spellEnd"/>
            <w:r w:rsidRPr="009E1308">
              <w:rPr>
                <w:rFonts w:eastAsia="Calibri"/>
                <w:b/>
                <w:i/>
                <w:iCs/>
                <w:lang w:eastAsia="en-US" w:bidi="en-US"/>
              </w:rPr>
              <w:t xml:space="preserve"> муниц</w:t>
            </w:r>
            <w:r w:rsidRPr="009E1308">
              <w:rPr>
                <w:rFonts w:eastAsia="Calibri"/>
                <w:b/>
                <w:i/>
                <w:iCs/>
                <w:lang w:eastAsia="en-US" w:bidi="en-US"/>
              </w:rPr>
              <w:t>и</w:t>
            </w:r>
            <w:r w:rsidRPr="009E1308">
              <w:rPr>
                <w:rFonts w:eastAsia="Calibri"/>
                <w:b/>
                <w:i/>
                <w:iCs/>
                <w:lang w:eastAsia="en-US" w:bidi="en-US"/>
              </w:rPr>
              <w:t>пальное образование</w:t>
            </w:r>
          </w:p>
        </w:tc>
        <w:tc>
          <w:tcPr>
            <w:tcW w:w="1701" w:type="dxa"/>
          </w:tcPr>
          <w:p w:rsidR="00CE7D76" w:rsidRPr="001015E1" w:rsidRDefault="00CE7D76" w:rsidP="00581B43">
            <w:pPr>
              <w:ind w:firstLine="0"/>
              <w:jc w:val="left"/>
              <w:rPr>
                <w:szCs w:val="24"/>
              </w:rPr>
            </w:pPr>
            <w:r w:rsidRPr="001C3E57">
              <w:rPr>
                <w:szCs w:val="24"/>
              </w:rPr>
              <w:t>село Нижняя Чернавка</w:t>
            </w:r>
          </w:p>
        </w:tc>
        <w:tc>
          <w:tcPr>
            <w:tcW w:w="1275" w:type="dxa"/>
          </w:tcPr>
          <w:p w:rsidR="00CE7D76" w:rsidRPr="001C3E57" w:rsidRDefault="00CE7D76" w:rsidP="00581B43">
            <w:pPr>
              <w:ind w:firstLine="0"/>
              <w:jc w:val="center"/>
              <w:rPr>
                <w:color w:val="000000"/>
                <w:szCs w:val="24"/>
              </w:rPr>
            </w:pPr>
            <w:r w:rsidRPr="001C3E57">
              <w:rPr>
                <w:color w:val="000000"/>
                <w:szCs w:val="24"/>
              </w:rPr>
              <w:t>2</w:t>
            </w:r>
          </w:p>
        </w:tc>
        <w:tc>
          <w:tcPr>
            <w:tcW w:w="992" w:type="dxa"/>
          </w:tcPr>
          <w:p w:rsidR="00CE7D76" w:rsidRDefault="004D0FDF" w:rsidP="004D0FDF">
            <w:pPr>
              <w:ind w:firstLine="0"/>
              <w:jc w:val="center"/>
              <w:rPr>
                <w:color w:val="000000"/>
                <w:szCs w:val="24"/>
              </w:rPr>
            </w:pPr>
            <w:r>
              <w:rPr>
                <w:color w:val="000000"/>
                <w:szCs w:val="24"/>
              </w:rPr>
              <w:t>1013</w:t>
            </w:r>
          </w:p>
        </w:tc>
        <w:tc>
          <w:tcPr>
            <w:tcW w:w="851" w:type="dxa"/>
          </w:tcPr>
          <w:p w:rsidR="00CE7D76" w:rsidRDefault="00CE7D76" w:rsidP="00581B43">
            <w:pPr>
              <w:ind w:firstLine="0"/>
              <w:jc w:val="center"/>
              <w:rPr>
                <w:color w:val="000000"/>
                <w:szCs w:val="24"/>
              </w:rPr>
            </w:pPr>
            <w:r w:rsidRPr="009E1308">
              <w:rPr>
                <w:color w:val="000000"/>
                <w:szCs w:val="24"/>
              </w:rPr>
              <w:t>152,81</w:t>
            </w:r>
          </w:p>
        </w:tc>
        <w:tc>
          <w:tcPr>
            <w:tcW w:w="1276" w:type="dxa"/>
          </w:tcPr>
          <w:p w:rsidR="00CE7D76" w:rsidRDefault="00CE7D76" w:rsidP="004D0FDF">
            <w:pPr>
              <w:ind w:firstLine="0"/>
              <w:jc w:val="center"/>
              <w:rPr>
                <w:color w:val="000000"/>
                <w:szCs w:val="24"/>
              </w:rPr>
            </w:pPr>
            <w:r w:rsidRPr="009E1308">
              <w:rPr>
                <w:color w:val="000000"/>
                <w:szCs w:val="24"/>
              </w:rPr>
              <w:t>6,</w:t>
            </w:r>
            <w:r w:rsidR="004D0FDF">
              <w:rPr>
                <w:color w:val="000000"/>
                <w:szCs w:val="24"/>
              </w:rPr>
              <w:t>6</w:t>
            </w:r>
          </w:p>
        </w:tc>
      </w:tr>
      <w:tr w:rsidR="00CE7D76" w:rsidRPr="00E15C46" w:rsidTr="00AB010E">
        <w:trPr>
          <w:cantSplit/>
          <w:trHeight w:val="230"/>
        </w:trPr>
        <w:tc>
          <w:tcPr>
            <w:tcW w:w="3289" w:type="dxa"/>
            <w:shd w:val="clear" w:color="auto" w:fill="F2F2F2" w:themeFill="background1" w:themeFillShade="F2"/>
          </w:tcPr>
          <w:p w:rsidR="00CE7D76" w:rsidRPr="001015E1" w:rsidRDefault="00CE7D76" w:rsidP="00581B43">
            <w:pPr>
              <w:ind w:firstLine="0"/>
              <w:jc w:val="left"/>
              <w:rPr>
                <w:rFonts w:eastAsia="Calibri"/>
                <w:b/>
                <w:i/>
                <w:iCs/>
                <w:lang w:eastAsia="en-US" w:bidi="en-US"/>
              </w:rPr>
            </w:pPr>
            <w:r w:rsidRPr="009E1308">
              <w:rPr>
                <w:rFonts w:eastAsia="Calibri"/>
                <w:b/>
                <w:i/>
                <w:iCs/>
                <w:lang w:eastAsia="en-US" w:bidi="en-US"/>
              </w:rPr>
              <w:t>Покровское муниципальное образование</w:t>
            </w:r>
          </w:p>
        </w:tc>
        <w:tc>
          <w:tcPr>
            <w:tcW w:w="1701" w:type="dxa"/>
          </w:tcPr>
          <w:p w:rsidR="00CE7D76" w:rsidRPr="001015E1" w:rsidRDefault="00CE7D76" w:rsidP="00581B43">
            <w:pPr>
              <w:ind w:firstLine="0"/>
              <w:jc w:val="left"/>
              <w:rPr>
                <w:szCs w:val="24"/>
              </w:rPr>
            </w:pPr>
            <w:r w:rsidRPr="001C3E57">
              <w:rPr>
                <w:szCs w:val="24"/>
              </w:rPr>
              <w:t>село Покровка</w:t>
            </w:r>
          </w:p>
        </w:tc>
        <w:tc>
          <w:tcPr>
            <w:tcW w:w="1275" w:type="dxa"/>
          </w:tcPr>
          <w:p w:rsidR="00CE7D76" w:rsidRPr="001C3E57" w:rsidRDefault="004D0FDF" w:rsidP="004D0FDF">
            <w:pPr>
              <w:ind w:firstLine="0"/>
              <w:jc w:val="center"/>
              <w:rPr>
                <w:color w:val="000000"/>
                <w:szCs w:val="24"/>
              </w:rPr>
            </w:pPr>
            <w:r>
              <w:rPr>
                <w:color w:val="000000"/>
                <w:szCs w:val="24"/>
              </w:rPr>
              <w:t>5</w:t>
            </w:r>
          </w:p>
        </w:tc>
        <w:tc>
          <w:tcPr>
            <w:tcW w:w="992" w:type="dxa"/>
          </w:tcPr>
          <w:p w:rsidR="00CE7D76" w:rsidRDefault="00CE7D76" w:rsidP="004D0FDF">
            <w:pPr>
              <w:ind w:firstLine="0"/>
              <w:jc w:val="center"/>
              <w:rPr>
                <w:color w:val="000000"/>
                <w:szCs w:val="24"/>
              </w:rPr>
            </w:pPr>
            <w:r w:rsidRPr="009E1308">
              <w:rPr>
                <w:color w:val="000000"/>
                <w:szCs w:val="24"/>
              </w:rPr>
              <w:t>6</w:t>
            </w:r>
            <w:r w:rsidR="004D0FDF">
              <w:rPr>
                <w:color w:val="000000"/>
                <w:szCs w:val="24"/>
              </w:rPr>
              <w:t>14</w:t>
            </w:r>
          </w:p>
        </w:tc>
        <w:tc>
          <w:tcPr>
            <w:tcW w:w="851" w:type="dxa"/>
          </w:tcPr>
          <w:p w:rsidR="00CE7D76" w:rsidRDefault="00CE7D76" w:rsidP="00581B43">
            <w:pPr>
              <w:ind w:firstLine="0"/>
              <w:jc w:val="center"/>
              <w:rPr>
                <w:color w:val="000000"/>
                <w:szCs w:val="24"/>
              </w:rPr>
            </w:pPr>
            <w:r w:rsidRPr="009E1308">
              <w:rPr>
                <w:color w:val="000000"/>
                <w:szCs w:val="24"/>
              </w:rPr>
              <w:t>244,85</w:t>
            </w:r>
          </w:p>
        </w:tc>
        <w:tc>
          <w:tcPr>
            <w:tcW w:w="1276" w:type="dxa"/>
          </w:tcPr>
          <w:p w:rsidR="00CE7D76" w:rsidRDefault="00CE7D76" w:rsidP="00581B43">
            <w:pPr>
              <w:ind w:firstLine="0"/>
              <w:jc w:val="center"/>
              <w:rPr>
                <w:color w:val="000000"/>
                <w:szCs w:val="24"/>
              </w:rPr>
            </w:pPr>
            <w:r w:rsidRPr="009E1308">
              <w:rPr>
                <w:color w:val="000000"/>
                <w:szCs w:val="24"/>
              </w:rPr>
              <w:t>2,5</w:t>
            </w:r>
          </w:p>
        </w:tc>
      </w:tr>
      <w:tr w:rsidR="00CE7D76" w:rsidRPr="00E15C46" w:rsidTr="00AB010E">
        <w:trPr>
          <w:cantSplit/>
          <w:trHeight w:val="230"/>
        </w:trPr>
        <w:tc>
          <w:tcPr>
            <w:tcW w:w="3289" w:type="dxa"/>
            <w:shd w:val="clear" w:color="auto" w:fill="F2F2F2" w:themeFill="background1" w:themeFillShade="F2"/>
          </w:tcPr>
          <w:p w:rsidR="00CE7D76" w:rsidRPr="001015E1" w:rsidRDefault="00CE7D76" w:rsidP="00581B43">
            <w:pPr>
              <w:ind w:firstLine="0"/>
              <w:jc w:val="left"/>
              <w:rPr>
                <w:rFonts w:eastAsia="Calibri"/>
                <w:b/>
                <w:i/>
                <w:iCs/>
                <w:lang w:eastAsia="en-US" w:bidi="en-US"/>
              </w:rPr>
            </w:pPr>
            <w:proofErr w:type="spellStart"/>
            <w:r w:rsidRPr="009E1308">
              <w:rPr>
                <w:rFonts w:eastAsia="Calibri"/>
                <w:b/>
                <w:i/>
                <w:iCs/>
                <w:lang w:eastAsia="en-US" w:bidi="en-US"/>
              </w:rPr>
              <w:t>Талалихинское</w:t>
            </w:r>
            <w:proofErr w:type="spellEnd"/>
            <w:r w:rsidRPr="009E1308">
              <w:rPr>
                <w:rFonts w:eastAsia="Calibri"/>
                <w:b/>
                <w:i/>
                <w:iCs/>
                <w:lang w:eastAsia="en-US" w:bidi="en-US"/>
              </w:rPr>
              <w:t xml:space="preserve"> муниципал</w:t>
            </w:r>
            <w:r w:rsidRPr="009E1308">
              <w:rPr>
                <w:rFonts w:eastAsia="Calibri"/>
                <w:b/>
                <w:i/>
                <w:iCs/>
                <w:lang w:eastAsia="en-US" w:bidi="en-US"/>
              </w:rPr>
              <w:t>ь</w:t>
            </w:r>
            <w:r w:rsidRPr="009E1308">
              <w:rPr>
                <w:rFonts w:eastAsia="Calibri"/>
                <w:b/>
                <w:i/>
                <w:iCs/>
                <w:lang w:eastAsia="en-US" w:bidi="en-US"/>
              </w:rPr>
              <w:t>ное образование</w:t>
            </w:r>
          </w:p>
        </w:tc>
        <w:tc>
          <w:tcPr>
            <w:tcW w:w="1701" w:type="dxa"/>
          </w:tcPr>
          <w:p w:rsidR="00CE7D76" w:rsidRPr="001015E1" w:rsidRDefault="00CE7D76" w:rsidP="00581B43">
            <w:pPr>
              <w:ind w:firstLine="0"/>
              <w:jc w:val="left"/>
              <w:rPr>
                <w:szCs w:val="24"/>
              </w:rPr>
            </w:pPr>
            <w:r w:rsidRPr="001C3E57">
              <w:rPr>
                <w:szCs w:val="24"/>
              </w:rPr>
              <w:t xml:space="preserve">село </w:t>
            </w:r>
            <w:proofErr w:type="spellStart"/>
            <w:r w:rsidRPr="001C3E57">
              <w:rPr>
                <w:szCs w:val="24"/>
              </w:rPr>
              <w:t>Талалих</w:t>
            </w:r>
            <w:r w:rsidRPr="001C3E57">
              <w:rPr>
                <w:szCs w:val="24"/>
              </w:rPr>
              <w:t>и</w:t>
            </w:r>
            <w:r w:rsidRPr="001C3E57">
              <w:rPr>
                <w:szCs w:val="24"/>
              </w:rPr>
              <w:t>но</w:t>
            </w:r>
            <w:proofErr w:type="spellEnd"/>
          </w:p>
        </w:tc>
        <w:tc>
          <w:tcPr>
            <w:tcW w:w="1275" w:type="dxa"/>
          </w:tcPr>
          <w:p w:rsidR="00CE7D76" w:rsidRPr="001C3E57" w:rsidRDefault="00CE7D76" w:rsidP="00581B43">
            <w:pPr>
              <w:ind w:firstLine="0"/>
              <w:jc w:val="center"/>
              <w:rPr>
                <w:color w:val="000000"/>
                <w:szCs w:val="24"/>
              </w:rPr>
            </w:pPr>
            <w:r w:rsidRPr="001C3E57">
              <w:rPr>
                <w:color w:val="000000"/>
                <w:szCs w:val="24"/>
              </w:rPr>
              <w:t>3</w:t>
            </w:r>
          </w:p>
        </w:tc>
        <w:tc>
          <w:tcPr>
            <w:tcW w:w="992" w:type="dxa"/>
          </w:tcPr>
          <w:p w:rsidR="00CE7D76" w:rsidRDefault="004D0FDF" w:rsidP="004D0FDF">
            <w:pPr>
              <w:ind w:firstLine="0"/>
              <w:jc w:val="center"/>
              <w:rPr>
                <w:color w:val="000000"/>
                <w:szCs w:val="24"/>
              </w:rPr>
            </w:pPr>
            <w:r>
              <w:rPr>
                <w:color w:val="000000"/>
                <w:szCs w:val="24"/>
              </w:rPr>
              <w:t>580</w:t>
            </w:r>
          </w:p>
        </w:tc>
        <w:tc>
          <w:tcPr>
            <w:tcW w:w="851" w:type="dxa"/>
          </w:tcPr>
          <w:p w:rsidR="00CE7D76" w:rsidRDefault="00CE7D76" w:rsidP="00581B43">
            <w:pPr>
              <w:ind w:firstLine="0"/>
              <w:jc w:val="center"/>
              <w:rPr>
                <w:color w:val="000000"/>
                <w:szCs w:val="24"/>
              </w:rPr>
            </w:pPr>
            <w:r w:rsidRPr="009E1308">
              <w:rPr>
                <w:color w:val="000000"/>
                <w:szCs w:val="24"/>
              </w:rPr>
              <w:t>154,42</w:t>
            </w:r>
          </w:p>
        </w:tc>
        <w:tc>
          <w:tcPr>
            <w:tcW w:w="1276" w:type="dxa"/>
          </w:tcPr>
          <w:p w:rsidR="00CE7D76" w:rsidRDefault="00CE7D76" w:rsidP="004D0FDF">
            <w:pPr>
              <w:ind w:firstLine="0"/>
              <w:jc w:val="center"/>
              <w:rPr>
                <w:color w:val="000000"/>
                <w:szCs w:val="24"/>
              </w:rPr>
            </w:pPr>
            <w:r w:rsidRPr="009E1308">
              <w:rPr>
                <w:color w:val="000000"/>
                <w:szCs w:val="24"/>
              </w:rPr>
              <w:t>3,</w:t>
            </w:r>
            <w:r w:rsidR="004D0FDF">
              <w:rPr>
                <w:color w:val="000000"/>
                <w:szCs w:val="24"/>
              </w:rPr>
              <w:t>8</w:t>
            </w:r>
          </w:p>
        </w:tc>
      </w:tr>
      <w:tr w:rsidR="00CE7D76" w:rsidRPr="00E15C46" w:rsidTr="00AB010E">
        <w:trPr>
          <w:cantSplit/>
          <w:trHeight w:val="230"/>
        </w:trPr>
        <w:tc>
          <w:tcPr>
            <w:tcW w:w="3289" w:type="dxa"/>
            <w:shd w:val="clear" w:color="auto" w:fill="F2F2F2" w:themeFill="background1" w:themeFillShade="F2"/>
          </w:tcPr>
          <w:p w:rsidR="00CE7D76" w:rsidRPr="001015E1" w:rsidRDefault="00CE7D76" w:rsidP="00581B43">
            <w:pPr>
              <w:ind w:firstLine="0"/>
              <w:jc w:val="left"/>
              <w:rPr>
                <w:rFonts w:eastAsia="Calibri"/>
                <w:b/>
                <w:i/>
                <w:iCs/>
                <w:lang w:eastAsia="en-US" w:bidi="en-US"/>
              </w:rPr>
            </w:pPr>
            <w:proofErr w:type="spellStart"/>
            <w:r w:rsidRPr="009E1308">
              <w:rPr>
                <w:rFonts w:eastAsia="Calibri"/>
                <w:b/>
                <w:i/>
                <w:iCs/>
                <w:lang w:eastAsia="en-US" w:bidi="en-US"/>
              </w:rPr>
              <w:t>Терсинское</w:t>
            </w:r>
            <w:proofErr w:type="spellEnd"/>
            <w:r w:rsidRPr="009E1308">
              <w:rPr>
                <w:rFonts w:eastAsia="Calibri"/>
                <w:b/>
                <w:i/>
                <w:iCs/>
                <w:lang w:eastAsia="en-US" w:bidi="en-US"/>
              </w:rPr>
              <w:t xml:space="preserve"> муниципальное образование</w:t>
            </w:r>
          </w:p>
        </w:tc>
        <w:tc>
          <w:tcPr>
            <w:tcW w:w="1701" w:type="dxa"/>
          </w:tcPr>
          <w:p w:rsidR="00CE7D76" w:rsidRPr="001015E1" w:rsidRDefault="00CE7D76" w:rsidP="00581B43">
            <w:pPr>
              <w:ind w:firstLine="0"/>
              <w:jc w:val="left"/>
              <w:rPr>
                <w:szCs w:val="24"/>
              </w:rPr>
            </w:pPr>
            <w:r w:rsidRPr="001C3E57">
              <w:rPr>
                <w:szCs w:val="24"/>
              </w:rPr>
              <w:t>село Терса</w:t>
            </w:r>
          </w:p>
        </w:tc>
        <w:tc>
          <w:tcPr>
            <w:tcW w:w="1275" w:type="dxa"/>
          </w:tcPr>
          <w:p w:rsidR="00CE7D76" w:rsidRPr="001C3E57" w:rsidRDefault="00CE7D76" w:rsidP="00581B43">
            <w:pPr>
              <w:ind w:firstLine="0"/>
              <w:jc w:val="center"/>
              <w:rPr>
                <w:color w:val="000000"/>
                <w:szCs w:val="24"/>
              </w:rPr>
            </w:pPr>
            <w:r w:rsidRPr="001C3E57">
              <w:rPr>
                <w:color w:val="000000"/>
                <w:szCs w:val="24"/>
              </w:rPr>
              <w:t>5</w:t>
            </w:r>
          </w:p>
        </w:tc>
        <w:tc>
          <w:tcPr>
            <w:tcW w:w="992" w:type="dxa"/>
          </w:tcPr>
          <w:p w:rsidR="00CE7D76" w:rsidRDefault="00CE7D76" w:rsidP="004D0FDF">
            <w:pPr>
              <w:ind w:firstLine="0"/>
              <w:jc w:val="center"/>
              <w:rPr>
                <w:color w:val="000000"/>
                <w:szCs w:val="24"/>
              </w:rPr>
            </w:pPr>
            <w:r w:rsidRPr="009E1308">
              <w:rPr>
                <w:color w:val="000000"/>
                <w:szCs w:val="24"/>
              </w:rPr>
              <w:t>33</w:t>
            </w:r>
            <w:r w:rsidR="004D0FDF">
              <w:rPr>
                <w:color w:val="000000"/>
                <w:szCs w:val="24"/>
              </w:rPr>
              <w:t>85</w:t>
            </w:r>
          </w:p>
        </w:tc>
        <w:tc>
          <w:tcPr>
            <w:tcW w:w="851" w:type="dxa"/>
          </w:tcPr>
          <w:p w:rsidR="00CE7D76" w:rsidRDefault="00CE7D76" w:rsidP="00581B43">
            <w:pPr>
              <w:ind w:firstLine="0"/>
              <w:jc w:val="center"/>
              <w:rPr>
                <w:color w:val="000000"/>
                <w:szCs w:val="24"/>
              </w:rPr>
            </w:pPr>
            <w:r w:rsidRPr="009E1308">
              <w:rPr>
                <w:color w:val="000000"/>
                <w:szCs w:val="24"/>
              </w:rPr>
              <w:t>180,17</w:t>
            </w:r>
          </w:p>
        </w:tc>
        <w:tc>
          <w:tcPr>
            <w:tcW w:w="1276" w:type="dxa"/>
          </w:tcPr>
          <w:p w:rsidR="00CE7D76" w:rsidRDefault="00CE7D76" w:rsidP="00581B43">
            <w:pPr>
              <w:ind w:firstLine="0"/>
              <w:jc w:val="center"/>
              <w:rPr>
                <w:color w:val="000000"/>
                <w:szCs w:val="24"/>
              </w:rPr>
            </w:pPr>
            <w:r w:rsidRPr="009E1308">
              <w:rPr>
                <w:color w:val="000000"/>
                <w:szCs w:val="24"/>
              </w:rPr>
              <w:t>18,</w:t>
            </w:r>
            <w:r w:rsidR="004D0FDF">
              <w:rPr>
                <w:color w:val="000000"/>
                <w:szCs w:val="24"/>
              </w:rPr>
              <w:t>8</w:t>
            </w:r>
          </w:p>
        </w:tc>
      </w:tr>
      <w:tr w:rsidR="00CE7D76" w:rsidRPr="00E15C46" w:rsidTr="00AB010E">
        <w:trPr>
          <w:cantSplit/>
          <w:trHeight w:val="230"/>
        </w:trPr>
        <w:tc>
          <w:tcPr>
            <w:tcW w:w="3289" w:type="dxa"/>
            <w:shd w:val="clear" w:color="auto" w:fill="F2F2F2" w:themeFill="background1" w:themeFillShade="F2"/>
          </w:tcPr>
          <w:p w:rsidR="00CE7D76" w:rsidRPr="001015E1" w:rsidRDefault="00CE7D76" w:rsidP="00581B43">
            <w:pPr>
              <w:ind w:firstLine="0"/>
              <w:jc w:val="left"/>
              <w:rPr>
                <w:rFonts w:eastAsia="Calibri"/>
                <w:b/>
                <w:i/>
                <w:iCs/>
                <w:lang w:eastAsia="en-US" w:bidi="en-US"/>
              </w:rPr>
            </w:pPr>
            <w:r w:rsidRPr="009E1308">
              <w:rPr>
                <w:rFonts w:eastAsia="Calibri"/>
                <w:b/>
                <w:i/>
                <w:iCs/>
                <w:lang w:eastAsia="en-US" w:bidi="en-US"/>
              </w:rPr>
              <w:t>Черкасское муниципальное образование</w:t>
            </w:r>
          </w:p>
        </w:tc>
        <w:tc>
          <w:tcPr>
            <w:tcW w:w="1701" w:type="dxa"/>
          </w:tcPr>
          <w:p w:rsidR="00CE7D76" w:rsidRPr="001015E1" w:rsidRDefault="00CE7D76" w:rsidP="00581B43">
            <w:pPr>
              <w:ind w:firstLine="0"/>
              <w:jc w:val="left"/>
              <w:rPr>
                <w:szCs w:val="24"/>
              </w:rPr>
            </w:pPr>
            <w:r w:rsidRPr="001C3E57">
              <w:rPr>
                <w:szCs w:val="24"/>
              </w:rPr>
              <w:t>село Черка</w:t>
            </w:r>
            <w:r w:rsidRPr="001C3E57">
              <w:rPr>
                <w:szCs w:val="24"/>
              </w:rPr>
              <w:t>с</w:t>
            </w:r>
            <w:r w:rsidRPr="001C3E57">
              <w:rPr>
                <w:szCs w:val="24"/>
              </w:rPr>
              <w:t>ское</w:t>
            </w:r>
          </w:p>
        </w:tc>
        <w:tc>
          <w:tcPr>
            <w:tcW w:w="1275" w:type="dxa"/>
          </w:tcPr>
          <w:p w:rsidR="00CE7D76" w:rsidRPr="001C3E57" w:rsidRDefault="00CE7D76" w:rsidP="00581B43">
            <w:pPr>
              <w:ind w:firstLine="0"/>
              <w:jc w:val="center"/>
              <w:rPr>
                <w:color w:val="000000"/>
                <w:szCs w:val="24"/>
              </w:rPr>
            </w:pPr>
            <w:r w:rsidRPr="001C3E57">
              <w:rPr>
                <w:color w:val="000000"/>
                <w:szCs w:val="24"/>
              </w:rPr>
              <w:t>8</w:t>
            </w:r>
          </w:p>
        </w:tc>
        <w:tc>
          <w:tcPr>
            <w:tcW w:w="992" w:type="dxa"/>
          </w:tcPr>
          <w:p w:rsidR="00CE7D76" w:rsidRDefault="00CE7D76" w:rsidP="004D0FDF">
            <w:pPr>
              <w:ind w:firstLine="0"/>
              <w:jc w:val="center"/>
              <w:rPr>
                <w:color w:val="000000"/>
                <w:szCs w:val="24"/>
              </w:rPr>
            </w:pPr>
            <w:r w:rsidRPr="009E1308">
              <w:rPr>
                <w:color w:val="000000"/>
                <w:szCs w:val="24"/>
              </w:rPr>
              <w:t>38</w:t>
            </w:r>
            <w:r w:rsidR="004D0FDF">
              <w:rPr>
                <w:color w:val="000000"/>
                <w:szCs w:val="24"/>
              </w:rPr>
              <w:t>47</w:t>
            </w:r>
          </w:p>
        </w:tc>
        <w:tc>
          <w:tcPr>
            <w:tcW w:w="851" w:type="dxa"/>
          </w:tcPr>
          <w:p w:rsidR="00CE7D76" w:rsidRDefault="00CE7D76" w:rsidP="00581B43">
            <w:pPr>
              <w:ind w:firstLine="0"/>
              <w:jc w:val="center"/>
              <w:rPr>
                <w:color w:val="000000"/>
                <w:szCs w:val="24"/>
              </w:rPr>
            </w:pPr>
            <w:r w:rsidRPr="009E1308">
              <w:rPr>
                <w:color w:val="000000"/>
                <w:szCs w:val="24"/>
              </w:rPr>
              <w:t>582,8</w:t>
            </w:r>
          </w:p>
        </w:tc>
        <w:tc>
          <w:tcPr>
            <w:tcW w:w="1276" w:type="dxa"/>
          </w:tcPr>
          <w:p w:rsidR="00CE7D76" w:rsidRDefault="00CE7D76" w:rsidP="004D0FDF">
            <w:pPr>
              <w:ind w:firstLine="0"/>
              <w:jc w:val="center"/>
              <w:rPr>
                <w:color w:val="000000"/>
                <w:szCs w:val="24"/>
              </w:rPr>
            </w:pPr>
            <w:r w:rsidRPr="009E1308">
              <w:rPr>
                <w:color w:val="000000"/>
                <w:szCs w:val="24"/>
              </w:rPr>
              <w:t>6,</w:t>
            </w:r>
            <w:r w:rsidR="004D0FDF">
              <w:rPr>
                <w:color w:val="000000"/>
                <w:szCs w:val="24"/>
              </w:rPr>
              <w:t>6</w:t>
            </w:r>
          </w:p>
        </w:tc>
      </w:tr>
      <w:tr w:rsidR="00CE7D76" w:rsidRPr="00E15C46" w:rsidTr="00AB010E">
        <w:trPr>
          <w:cantSplit/>
          <w:trHeight w:val="230"/>
        </w:trPr>
        <w:tc>
          <w:tcPr>
            <w:tcW w:w="3289" w:type="dxa"/>
            <w:shd w:val="clear" w:color="auto" w:fill="F2F2F2" w:themeFill="background1" w:themeFillShade="F2"/>
          </w:tcPr>
          <w:p w:rsidR="00CE7D76" w:rsidRPr="001015E1" w:rsidRDefault="00CE7D76" w:rsidP="00581B43">
            <w:pPr>
              <w:ind w:firstLine="0"/>
              <w:jc w:val="left"/>
              <w:rPr>
                <w:rFonts w:eastAsia="Calibri"/>
                <w:b/>
                <w:i/>
                <w:iCs/>
                <w:lang w:eastAsia="en-US" w:bidi="en-US"/>
              </w:rPr>
            </w:pPr>
            <w:proofErr w:type="spellStart"/>
            <w:r w:rsidRPr="009E1308">
              <w:rPr>
                <w:rFonts w:eastAsia="Calibri"/>
                <w:b/>
                <w:i/>
                <w:iCs/>
                <w:lang w:eastAsia="en-US" w:bidi="en-US"/>
              </w:rPr>
              <w:t>Широкобуеракское</w:t>
            </w:r>
            <w:proofErr w:type="spellEnd"/>
            <w:r w:rsidRPr="009E1308">
              <w:rPr>
                <w:rFonts w:eastAsia="Calibri"/>
                <w:b/>
                <w:i/>
                <w:iCs/>
                <w:lang w:eastAsia="en-US" w:bidi="en-US"/>
              </w:rPr>
              <w:t xml:space="preserve"> муниц</w:t>
            </w:r>
            <w:r w:rsidRPr="009E1308">
              <w:rPr>
                <w:rFonts w:eastAsia="Calibri"/>
                <w:b/>
                <w:i/>
                <w:iCs/>
                <w:lang w:eastAsia="en-US" w:bidi="en-US"/>
              </w:rPr>
              <w:t>и</w:t>
            </w:r>
            <w:r w:rsidRPr="009E1308">
              <w:rPr>
                <w:rFonts w:eastAsia="Calibri"/>
                <w:b/>
                <w:i/>
                <w:iCs/>
                <w:lang w:eastAsia="en-US" w:bidi="en-US"/>
              </w:rPr>
              <w:t>пальное образование</w:t>
            </w:r>
          </w:p>
        </w:tc>
        <w:tc>
          <w:tcPr>
            <w:tcW w:w="1701" w:type="dxa"/>
          </w:tcPr>
          <w:p w:rsidR="00CE7D76" w:rsidRPr="001015E1" w:rsidRDefault="00CE7D76" w:rsidP="00581B43">
            <w:pPr>
              <w:ind w:firstLine="0"/>
              <w:jc w:val="left"/>
              <w:rPr>
                <w:szCs w:val="24"/>
              </w:rPr>
            </w:pPr>
            <w:r w:rsidRPr="001C3E57">
              <w:rPr>
                <w:szCs w:val="24"/>
              </w:rPr>
              <w:t>село Широкий Буерак</w:t>
            </w:r>
          </w:p>
        </w:tc>
        <w:tc>
          <w:tcPr>
            <w:tcW w:w="1275" w:type="dxa"/>
          </w:tcPr>
          <w:p w:rsidR="00CE7D76" w:rsidRPr="001C3E57" w:rsidRDefault="00CE7D76" w:rsidP="00581B43">
            <w:pPr>
              <w:ind w:firstLine="0"/>
              <w:jc w:val="center"/>
              <w:rPr>
                <w:color w:val="000000"/>
                <w:szCs w:val="24"/>
              </w:rPr>
            </w:pPr>
            <w:r w:rsidRPr="001C3E57">
              <w:rPr>
                <w:color w:val="000000"/>
                <w:szCs w:val="24"/>
              </w:rPr>
              <w:t>5</w:t>
            </w:r>
          </w:p>
        </w:tc>
        <w:tc>
          <w:tcPr>
            <w:tcW w:w="992" w:type="dxa"/>
          </w:tcPr>
          <w:p w:rsidR="00CE7D76" w:rsidRDefault="00CE7D76" w:rsidP="004D0FDF">
            <w:pPr>
              <w:ind w:firstLine="0"/>
              <w:jc w:val="center"/>
              <w:rPr>
                <w:color w:val="000000"/>
                <w:szCs w:val="24"/>
              </w:rPr>
            </w:pPr>
            <w:r w:rsidRPr="009E1308">
              <w:rPr>
                <w:color w:val="000000"/>
                <w:szCs w:val="24"/>
              </w:rPr>
              <w:t>18</w:t>
            </w:r>
            <w:r w:rsidR="004D0FDF">
              <w:rPr>
                <w:color w:val="000000"/>
                <w:szCs w:val="24"/>
              </w:rPr>
              <w:t>66</w:t>
            </w:r>
          </w:p>
        </w:tc>
        <w:tc>
          <w:tcPr>
            <w:tcW w:w="851" w:type="dxa"/>
          </w:tcPr>
          <w:p w:rsidR="00CE7D76" w:rsidRDefault="00CE7D76" w:rsidP="00581B43">
            <w:pPr>
              <w:ind w:firstLine="0"/>
              <w:jc w:val="center"/>
              <w:rPr>
                <w:color w:val="000000"/>
                <w:szCs w:val="24"/>
              </w:rPr>
            </w:pPr>
            <w:r w:rsidRPr="009E1308">
              <w:rPr>
                <w:color w:val="000000"/>
                <w:szCs w:val="24"/>
              </w:rPr>
              <w:t>375,18</w:t>
            </w:r>
          </w:p>
        </w:tc>
        <w:tc>
          <w:tcPr>
            <w:tcW w:w="1276" w:type="dxa"/>
          </w:tcPr>
          <w:p w:rsidR="00CE7D76" w:rsidRDefault="00CE7D76" w:rsidP="00581B43">
            <w:pPr>
              <w:ind w:firstLine="0"/>
              <w:jc w:val="center"/>
              <w:rPr>
                <w:color w:val="000000"/>
                <w:szCs w:val="24"/>
              </w:rPr>
            </w:pPr>
            <w:r w:rsidRPr="009E1308">
              <w:rPr>
                <w:color w:val="000000"/>
                <w:szCs w:val="24"/>
              </w:rPr>
              <w:t>5,0</w:t>
            </w:r>
          </w:p>
        </w:tc>
      </w:tr>
      <w:tr w:rsidR="00CE7D76" w:rsidRPr="00E15C46" w:rsidTr="00CE7D76">
        <w:trPr>
          <w:cantSplit/>
          <w:trHeight w:val="230"/>
        </w:trPr>
        <w:tc>
          <w:tcPr>
            <w:tcW w:w="3289" w:type="dxa"/>
            <w:shd w:val="clear" w:color="auto" w:fill="D9D9D9" w:themeFill="background1" w:themeFillShade="D9"/>
          </w:tcPr>
          <w:p w:rsidR="00CE7D76" w:rsidRPr="001C1841" w:rsidRDefault="00CE7D76" w:rsidP="001A1D12">
            <w:pPr>
              <w:ind w:firstLine="0"/>
              <w:jc w:val="left"/>
              <w:rPr>
                <w:rFonts w:eastAsia="Calibri"/>
                <w:b/>
                <w:i/>
                <w:iCs/>
                <w:lang w:eastAsia="en-US" w:bidi="en-US"/>
              </w:rPr>
            </w:pPr>
            <w:r>
              <w:rPr>
                <w:rFonts w:eastAsia="Calibri"/>
                <w:b/>
                <w:i/>
                <w:iCs/>
                <w:lang w:eastAsia="en-US" w:bidi="en-US"/>
              </w:rPr>
              <w:t>Всего по сельским поселен</w:t>
            </w:r>
            <w:r>
              <w:rPr>
                <w:rFonts w:eastAsia="Calibri"/>
                <w:b/>
                <w:i/>
                <w:iCs/>
                <w:lang w:eastAsia="en-US" w:bidi="en-US"/>
              </w:rPr>
              <w:t>и</w:t>
            </w:r>
            <w:r>
              <w:rPr>
                <w:rFonts w:eastAsia="Calibri"/>
                <w:b/>
                <w:i/>
                <w:iCs/>
                <w:lang w:eastAsia="en-US" w:bidi="en-US"/>
              </w:rPr>
              <w:t>ям Вольского муниципального района</w:t>
            </w:r>
          </w:p>
        </w:tc>
        <w:tc>
          <w:tcPr>
            <w:tcW w:w="1701" w:type="dxa"/>
            <w:shd w:val="clear" w:color="auto" w:fill="D9D9D9" w:themeFill="background1" w:themeFillShade="D9"/>
          </w:tcPr>
          <w:p w:rsidR="00CE7D76" w:rsidRPr="00A954B6" w:rsidRDefault="00CE7D76" w:rsidP="00C1728D">
            <w:pPr>
              <w:ind w:firstLine="0"/>
              <w:jc w:val="center"/>
              <w:rPr>
                <w:b/>
                <w:i/>
                <w:szCs w:val="24"/>
              </w:rPr>
            </w:pPr>
            <w:r>
              <w:rPr>
                <w:b/>
                <w:i/>
                <w:szCs w:val="24"/>
              </w:rPr>
              <w:t>-</w:t>
            </w:r>
          </w:p>
        </w:tc>
        <w:tc>
          <w:tcPr>
            <w:tcW w:w="1275" w:type="dxa"/>
            <w:shd w:val="clear" w:color="auto" w:fill="D9D9D9" w:themeFill="background1" w:themeFillShade="D9"/>
          </w:tcPr>
          <w:p w:rsidR="00CE7D76" w:rsidRPr="00CE7D76" w:rsidRDefault="00CE7D76" w:rsidP="00CE7D76">
            <w:pPr>
              <w:ind w:firstLine="0"/>
              <w:jc w:val="center"/>
              <w:rPr>
                <w:b/>
                <w:i/>
                <w:szCs w:val="24"/>
              </w:rPr>
            </w:pPr>
            <w:r w:rsidRPr="00CE7D76">
              <w:rPr>
                <w:b/>
                <w:i/>
                <w:szCs w:val="24"/>
              </w:rPr>
              <w:t>57</w:t>
            </w:r>
          </w:p>
        </w:tc>
        <w:tc>
          <w:tcPr>
            <w:tcW w:w="992" w:type="dxa"/>
            <w:shd w:val="clear" w:color="auto" w:fill="D9D9D9" w:themeFill="background1" w:themeFillShade="D9"/>
          </w:tcPr>
          <w:p w:rsidR="00CE7D76" w:rsidRPr="00CE7D76" w:rsidRDefault="00CE7D76" w:rsidP="004D0FDF">
            <w:pPr>
              <w:ind w:firstLine="0"/>
              <w:jc w:val="center"/>
              <w:rPr>
                <w:b/>
                <w:i/>
                <w:szCs w:val="24"/>
              </w:rPr>
            </w:pPr>
            <w:r w:rsidRPr="00CE7D76">
              <w:rPr>
                <w:b/>
                <w:i/>
                <w:szCs w:val="24"/>
              </w:rPr>
              <w:t>1</w:t>
            </w:r>
            <w:r w:rsidR="004D0FDF">
              <w:rPr>
                <w:b/>
                <w:i/>
                <w:szCs w:val="24"/>
              </w:rPr>
              <w:t>9023</w:t>
            </w:r>
          </w:p>
        </w:tc>
        <w:tc>
          <w:tcPr>
            <w:tcW w:w="851" w:type="dxa"/>
            <w:shd w:val="clear" w:color="auto" w:fill="D9D9D9" w:themeFill="background1" w:themeFillShade="D9"/>
          </w:tcPr>
          <w:p w:rsidR="00CE7D76" w:rsidRPr="00CE7D76" w:rsidRDefault="00CE7D76" w:rsidP="00CE7D76">
            <w:pPr>
              <w:ind w:firstLine="0"/>
              <w:jc w:val="center"/>
              <w:rPr>
                <w:b/>
                <w:i/>
                <w:szCs w:val="24"/>
              </w:rPr>
            </w:pPr>
            <w:r w:rsidRPr="00CE7D76">
              <w:rPr>
                <w:b/>
                <w:i/>
                <w:szCs w:val="24"/>
              </w:rPr>
              <w:t>3583,19</w:t>
            </w:r>
          </w:p>
        </w:tc>
        <w:tc>
          <w:tcPr>
            <w:tcW w:w="1276" w:type="dxa"/>
            <w:shd w:val="clear" w:color="auto" w:fill="D9D9D9" w:themeFill="background1" w:themeFillShade="D9"/>
          </w:tcPr>
          <w:p w:rsidR="00CE7D76" w:rsidRPr="00CE7D76" w:rsidRDefault="00CE7D76" w:rsidP="00CE7D76">
            <w:pPr>
              <w:ind w:firstLine="0"/>
              <w:jc w:val="center"/>
              <w:rPr>
                <w:b/>
                <w:i/>
                <w:szCs w:val="24"/>
              </w:rPr>
            </w:pPr>
            <w:r w:rsidRPr="00CE7D76">
              <w:rPr>
                <w:b/>
                <w:i/>
                <w:szCs w:val="24"/>
              </w:rPr>
              <w:t>5,2</w:t>
            </w:r>
          </w:p>
        </w:tc>
      </w:tr>
    </w:tbl>
    <w:p w:rsidR="00C7075A" w:rsidRPr="00C07A4B" w:rsidRDefault="00C7075A" w:rsidP="00C07A4B">
      <w:pPr>
        <w:pStyle w:val="3"/>
        <w:numPr>
          <w:ilvl w:val="2"/>
          <w:numId w:val="13"/>
        </w:numPr>
        <w:ind w:left="0" w:hanging="11"/>
      </w:pPr>
      <w:bookmarkStart w:id="178" w:name="_Toc467625433"/>
      <w:bookmarkStart w:id="179" w:name="_Toc499049185"/>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7"/>
      <w:r w:rsidRPr="003A29A5">
        <w:t xml:space="preserve">Анализ </w:t>
      </w:r>
      <w:r w:rsidRPr="00C52E93">
        <w:t xml:space="preserve">природно-климатических условий развития </w:t>
      </w:r>
      <w:bookmarkEnd w:id="178"/>
      <w:r w:rsidR="00146C7F">
        <w:t>сельских поселений</w:t>
      </w:r>
      <w:r w:rsidR="0059369B">
        <w:t xml:space="preserve"> </w:t>
      </w:r>
      <w:r w:rsidR="00CE7D76">
        <w:t>Вольск</w:t>
      </w:r>
      <w:r w:rsidR="00A61727">
        <w:t>ого муниципального района</w:t>
      </w:r>
      <w:bookmarkEnd w:id="179"/>
    </w:p>
    <w:p w:rsidR="00E60C59" w:rsidRDefault="00E60C59" w:rsidP="00D5048E">
      <w:r>
        <w:rPr>
          <w:szCs w:val="24"/>
        </w:rPr>
        <w:t xml:space="preserve">Природно-климатические условия развития </w:t>
      </w:r>
      <w:r w:rsidR="00146C7F">
        <w:t>сельских поселений</w:t>
      </w:r>
      <w:r>
        <w:t xml:space="preserve"> аналогичны пр</w:t>
      </w:r>
      <w:r>
        <w:t>и</w:t>
      </w:r>
      <w:r>
        <w:t xml:space="preserve">родно-климатическим условиям развития </w:t>
      </w:r>
      <w:r w:rsidR="00CE7D76">
        <w:t>Вольск</w:t>
      </w:r>
      <w:r w:rsidR="00A61727">
        <w:t>ого муниципального района</w:t>
      </w:r>
      <w:r>
        <w:t>.</w:t>
      </w:r>
    </w:p>
    <w:p w:rsidR="00581B43" w:rsidRPr="00C9098C" w:rsidRDefault="00581B43" w:rsidP="00581B43">
      <w:pPr>
        <w:rPr>
          <w:szCs w:val="24"/>
        </w:rPr>
      </w:pPr>
      <w:bookmarkStart w:id="180" w:name="OLE_LINK115"/>
      <w:bookmarkStart w:id="181" w:name="OLE_LINK116"/>
      <w:r w:rsidRPr="00C9098C">
        <w:rPr>
          <w:szCs w:val="24"/>
        </w:rPr>
        <w:t>Вольский муниципальный район расположен в северной части Саратовской обла</w:t>
      </w:r>
      <w:r w:rsidRPr="00C9098C">
        <w:rPr>
          <w:szCs w:val="24"/>
        </w:rPr>
        <w:t>с</w:t>
      </w:r>
      <w:r w:rsidRPr="00C9098C">
        <w:rPr>
          <w:szCs w:val="24"/>
        </w:rPr>
        <w:t xml:space="preserve">ти. На севере граничит с Ульяновской областью, на северо-востоке с </w:t>
      </w:r>
      <w:proofErr w:type="spellStart"/>
      <w:r w:rsidRPr="00C9098C">
        <w:rPr>
          <w:szCs w:val="24"/>
        </w:rPr>
        <w:t>Хвалынским</w:t>
      </w:r>
      <w:proofErr w:type="spellEnd"/>
      <w:r w:rsidRPr="00C9098C">
        <w:rPr>
          <w:szCs w:val="24"/>
        </w:rPr>
        <w:t xml:space="preserve"> ра</w:t>
      </w:r>
      <w:r w:rsidRPr="00C9098C">
        <w:rPr>
          <w:szCs w:val="24"/>
        </w:rPr>
        <w:t>й</w:t>
      </w:r>
      <w:r w:rsidRPr="00C9098C">
        <w:rPr>
          <w:szCs w:val="24"/>
        </w:rPr>
        <w:t xml:space="preserve">оном, на востоке с </w:t>
      </w:r>
      <w:proofErr w:type="spellStart"/>
      <w:r w:rsidRPr="00C9098C">
        <w:rPr>
          <w:szCs w:val="24"/>
        </w:rPr>
        <w:t>Балаковским</w:t>
      </w:r>
      <w:proofErr w:type="spellEnd"/>
      <w:r w:rsidRPr="00C9098C">
        <w:rPr>
          <w:szCs w:val="24"/>
        </w:rPr>
        <w:t xml:space="preserve"> и </w:t>
      </w:r>
      <w:proofErr w:type="spellStart"/>
      <w:r w:rsidRPr="00C9098C">
        <w:rPr>
          <w:szCs w:val="24"/>
        </w:rPr>
        <w:t>Марксовским</w:t>
      </w:r>
      <w:proofErr w:type="spellEnd"/>
      <w:r w:rsidRPr="00C9098C">
        <w:rPr>
          <w:szCs w:val="24"/>
        </w:rPr>
        <w:t xml:space="preserve"> районами, на юге с Воскресенским ра</w:t>
      </w:r>
      <w:r w:rsidRPr="00C9098C">
        <w:rPr>
          <w:szCs w:val="24"/>
        </w:rPr>
        <w:t>й</w:t>
      </w:r>
      <w:r w:rsidRPr="00C9098C">
        <w:rPr>
          <w:szCs w:val="24"/>
        </w:rPr>
        <w:t xml:space="preserve">оном, на западе с </w:t>
      </w:r>
      <w:proofErr w:type="spellStart"/>
      <w:r w:rsidRPr="00C9098C">
        <w:rPr>
          <w:szCs w:val="24"/>
        </w:rPr>
        <w:t>Базарно-Карабулакским</w:t>
      </w:r>
      <w:proofErr w:type="spellEnd"/>
      <w:r w:rsidRPr="00C9098C">
        <w:rPr>
          <w:szCs w:val="24"/>
        </w:rPr>
        <w:t xml:space="preserve"> районом, на </w:t>
      </w:r>
      <w:proofErr w:type="spellStart"/>
      <w:proofErr w:type="gramStart"/>
      <w:r w:rsidRPr="00C9098C">
        <w:rPr>
          <w:szCs w:val="24"/>
        </w:rPr>
        <w:t>северо</w:t>
      </w:r>
      <w:proofErr w:type="spellEnd"/>
      <w:r w:rsidRPr="00C9098C">
        <w:rPr>
          <w:szCs w:val="24"/>
        </w:rPr>
        <w:t>- западе</w:t>
      </w:r>
      <w:proofErr w:type="gramEnd"/>
      <w:r w:rsidRPr="00C9098C">
        <w:rPr>
          <w:szCs w:val="24"/>
        </w:rPr>
        <w:t xml:space="preserve"> с </w:t>
      </w:r>
      <w:proofErr w:type="spellStart"/>
      <w:r w:rsidRPr="00C9098C">
        <w:rPr>
          <w:szCs w:val="24"/>
        </w:rPr>
        <w:t>Балтайским</w:t>
      </w:r>
      <w:proofErr w:type="spellEnd"/>
      <w:r w:rsidRPr="00C9098C">
        <w:rPr>
          <w:szCs w:val="24"/>
        </w:rPr>
        <w:t xml:space="preserve"> ра</w:t>
      </w:r>
      <w:r w:rsidRPr="00C9098C">
        <w:rPr>
          <w:szCs w:val="24"/>
        </w:rPr>
        <w:t>й</w:t>
      </w:r>
      <w:r w:rsidRPr="00C9098C">
        <w:rPr>
          <w:szCs w:val="24"/>
        </w:rPr>
        <w:t>оном Саратовской области.</w:t>
      </w:r>
    </w:p>
    <w:p w:rsidR="00581B43" w:rsidRDefault="00581B43" w:rsidP="00581B43">
      <w:pPr>
        <w:rPr>
          <w:szCs w:val="24"/>
        </w:rPr>
      </w:pPr>
      <w:r w:rsidRPr="00C9098C">
        <w:rPr>
          <w:szCs w:val="24"/>
        </w:rPr>
        <w:lastRenderedPageBreak/>
        <w:t>Это самый крупный по площади район Правобережья с сильно пересечённым рел</w:t>
      </w:r>
      <w:r w:rsidRPr="00C9098C">
        <w:rPr>
          <w:szCs w:val="24"/>
        </w:rPr>
        <w:t>ь</w:t>
      </w:r>
      <w:r w:rsidRPr="00C9098C">
        <w:rPr>
          <w:szCs w:val="24"/>
        </w:rPr>
        <w:t>ефом, большими уклонами, осложняющими движение по дорогам, особенно в зимнее время. Располагается на Приволжской возвышенности. Один из самых лесистых районов Саратовской области. В районе находится переход через реку Волгу по плотине ГЭС.</w:t>
      </w:r>
    </w:p>
    <w:p w:rsidR="00581B43" w:rsidRPr="007F469F" w:rsidRDefault="00581B43" w:rsidP="00581B43">
      <w:pPr>
        <w:rPr>
          <w:szCs w:val="24"/>
        </w:rPr>
      </w:pPr>
      <w:r w:rsidRPr="007F469F">
        <w:rPr>
          <w:szCs w:val="24"/>
        </w:rPr>
        <w:t xml:space="preserve">Территория района </w:t>
      </w:r>
      <w:r>
        <w:rPr>
          <w:szCs w:val="24"/>
        </w:rPr>
        <w:t>–</w:t>
      </w:r>
      <w:r w:rsidRPr="007F469F">
        <w:rPr>
          <w:szCs w:val="24"/>
        </w:rPr>
        <w:t xml:space="preserve"> 3,7 тыс. км². </w:t>
      </w:r>
    </w:p>
    <w:p w:rsidR="00581B43" w:rsidRPr="007F469F" w:rsidRDefault="00581B43" w:rsidP="00581B43">
      <w:pPr>
        <w:rPr>
          <w:szCs w:val="24"/>
        </w:rPr>
      </w:pPr>
      <w:r w:rsidRPr="007F469F">
        <w:rPr>
          <w:szCs w:val="24"/>
        </w:rPr>
        <w:t>Протяженность с севера на юг – 90 км.</w:t>
      </w:r>
    </w:p>
    <w:p w:rsidR="00581B43" w:rsidRPr="007F469F" w:rsidRDefault="00581B43" w:rsidP="00581B43">
      <w:pPr>
        <w:rPr>
          <w:szCs w:val="24"/>
        </w:rPr>
      </w:pPr>
      <w:r w:rsidRPr="007F469F">
        <w:rPr>
          <w:szCs w:val="24"/>
        </w:rPr>
        <w:t>Протяженность с запада на восток – 110 км.</w:t>
      </w:r>
    </w:p>
    <w:p w:rsidR="00581B43" w:rsidRPr="007F469F" w:rsidRDefault="00581B43" w:rsidP="00581B43">
      <w:pPr>
        <w:rPr>
          <w:szCs w:val="24"/>
        </w:rPr>
      </w:pPr>
      <w:r w:rsidRPr="007F469F">
        <w:rPr>
          <w:szCs w:val="24"/>
        </w:rPr>
        <w:t>Внешняя граница района имеет протяженность:</w:t>
      </w:r>
    </w:p>
    <w:p w:rsidR="00581B43" w:rsidRPr="007F469F" w:rsidRDefault="00581B43" w:rsidP="00581B43">
      <w:pPr>
        <w:pStyle w:val="affb"/>
        <w:numPr>
          <w:ilvl w:val="0"/>
          <w:numId w:val="38"/>
        </w:numPr>
        <w:rPr>
          <w:szCs w:val="24"/>
        </w:rPr>
      </w:pPr>
      <w:r w:rsidRPr="007F469F">
        <w:rPr>
          <w:szCs w:val="24"/>
        </w:rPr>
        <w:t xml:space="preserve">с </w:t>
      </w:r>
      <w:proofErr w:type="spellStart"/>
      <w:r w:rsidRPr="007F469F">
        <w:rPr>
          <w:szCs w:val="24"/>
        </w:rPr>
        <w:t>Балтайским</w:t>
      </w:r>
      <w:proofErr w:type="spellEnd"/>
      <w:r w:rsidRPr="007F469F">
        <w:rPr>
          <w:szCs w:val="24"/>
        </w:rPr>
        <w:t xml:space="preserve"> муниципальным районом – 90 км 712 м;</w:t>
      </w:r>
    </w:p>
    <w:p w:rsidR="00581B43" w:rsidRPr="007F469F" w:rsidRDefault="00581B43" w:rsidP="00581B43">
      <w:pPr>
        <w:pStyle w:val="affb"/>
        <w:numPr>
          <w:ilvl w:val="0"/>
          <w:numId w:val="38"/>
        </w:numPr>
        <w:rPr>
          <w:szCs w:val="24"/>
        </w:rPr>
      </w:pPr>
      <w:r w:rsidRPr="007F469F">
        <w:rPr>
          <w:szCs w:val="24"/>
        </w:rPr>
        <w:t xml:space="preserve">с </w:t>
      </w:r>
      <w:proofErr w:type="spellStart"/>
      <w:r w:rsidRPr="007F469F">
        <w:rPr>
          <w:szCs w:val="24"/>
        </w:rPr>
        <w:t>Хвалынским</w:t>
      </w:r>
      <w:proofErr w:type="spellEnd"/>
      <w:r w:rsidRPr="007F469F">
        <w:rPr>
          <w:szCs w:val="24"/>
        </w:rPr>
        <w:t xml:space="preserve"> муниципальным районом – 117 км 380 м;</w:t>
      </w:r>
    </w:p>
    <w:p w:rsidR="00581B43" w:rsidRPr="007F469F" w:rsidRDefault="00581B43" w:rsidP="00581B43">
      <w:pPr>
        <w:pStyle w:val="affb"/>
        <w:numPr>
          <w:ilvl w:val="0"/>
          <w:numId w:val="38"/>
        </w:numPr>
        <w:rPr>
          <w:szCs w:val="24"/>
        </w:rPr>
      </w:pPr>
      <w:r w:rsidRPr="007F469F">
        <w:rPr>
          <w:szCs w:val="24"/>
        </w:rPr>
        <w:t xml:space="preserve">с </w:t>
      </w:r>
      <w:proofErr w:type="spellStart"/>
      <w:r w:rsidRPr="007F469F">
        <w:rPr>
          <w:szCs w:val="24"/>
        </w:rPr>
        <w:t>Балаковским</w:t>
      </w:r>
      <w:proofErr w:type="spellEnd"/>
      <w:r w:rsidRPr="007F469F">
        <w:rPr>
          <w:szCs w:val="24"/>
        </w:rPr>
        <w:t xml:space="preserve"> муниципальным районом – 90 км 483 м;</w:t>
      </w:r>
    </w:p>
    <w:p w:rsidR="00581B43" w:rsidRPr="007F469F" w:rsidRDefault="00581B43" w:rsidP="00581B43">
      <w:pPr>
        <w:pStyle w:val="affb"/>
        <w:numPr>
          <w:ilvl w:val="0"/>
          <w:numId w:val="38"/>
        </w:numPr>
        <w:rPr>
          <w:szCs w:val="24"/>
        </w:rPr>
      </w:pPr>
      <w:r w:rsidRPr="007F469F">
        <w:rPr>
          <w:szCs w:val="24"/>
        </w:rPr>
        <w:t>с Воскресенским районом</w:t>
      </w:r>
      <w:r>
        <w:rPr>
          <w:szCs w:val="24"/>
        </w:rPr>
        <w:t xml:space="preserve"> – </w:t>
      </w:r>
      <w:r w:rsidRPr="007F469F">
        <w:rPr>
          <w:szCs w:val="24"/>
        </w:rPr>
        <w:t>50 км 902 м;</w:t>
      </w:r>
    </w:p>
    <w:p w:rsidR="00581B43" w:rsidRPr="007F469F" w:rsidRDefault="00581B43" w:rsidP="00581B43">
      <w:pPr>
        <w:pStyle w:val="affb"/>
        <w:numPr>
          <w:ilvl w:val="0"/>
          <w:numId w:val="38"/>
        </w:numPr>
        <w:rPr>
          <w:szCs w:val="24"/>
        </w:rPr>
      </w:pPr>
      <w:r w:rsidRPr="007F469F">
        <w:rPr>
          <w:szCs w:val="24"/>
        </w:rPr>
        <w:t xml:space="preserve">с </w:t>
      </w:r>
      <w:proofErr w:type="spellStart"/>
      <w:r w:rsidRPr="007F469F">
        <w:rPr>
          <w:szCs w:val="24"/>
        </w:rPr>
        <w:t>Базарно-Карабулакским</w:t>
      </w:r>
      <w:proofErr w:type="spellEnd"/>
      <w:r w:rsidRPr="007F469F">
        <w:rPr>
          <w:szCs w:val="24"/>
        </w:rPr>
        <w:t xml:space="preserve"> районом</w:t>
      </w:r>
      <w:r>
        <w:rPr>
          <w:szCs w:val="24"/>
        </w:rPr>
        <w:t xml:space="preserve"> – </w:t>
      </w:r>
      <w:r w:rsidRPr="007F469F">
        <w:rPr>
          <w:szCs w:val="24"/>
        </w:rPr>
        <w:t>21 км 058 м;</w:t>
      </w:r>
    </w:p>
    <w:p w:rsidR="00581B43" w:rsidRPr="007F469F" w:rsidRDefault="00581B43" w:rsidP="00581B43">
      <w:pPr>
        <w:pStyle w:val="affb"/>
        <w:numPr>
          <w:ilvl w:val="0"/>
          <w:numId w:val="38"/>
        </w:numPr>
        <w:rPr>
          <w:szCs w:val="24"/>
        </w:rPr>
      </w:pPr>
      <w:r w:rsidRPr="007F469F">
        <w:rPr>
          <w:szCs w:val="24"/>
        </w:rPr>
        <w:t xml:space="preserve">с </w:t>
      </w:r>
      <w:proofErr w:type="spellStart"/>
      <w:r w:rsidRPr="007F469F">
        <w:rPr>
          <w:szCs w:val="24"/>
        </w:rPr>
        <w:t>Марксовским</w:t>
      </w:r>
      <w:proofErr w:type="spellEnd"/>
      <w:r w:rsidRPr="007F469F">
        <w:rPr>
          <w:szCs w:val="24"/>
        </w:rPr>
        <w:t xml:space="preserve"> районом – 12 км 955 м;</w:t>
      </w:r>
    </w:p>
    <w:p w:rsidR="00581B43" w:rsidRPr="007F469F" w:rsidRDefault="00581B43" w:rsidP="00581B43">
      <w:pPr>
        <w:pStyle w:val="affb"/>
        <w:numPr>
          <w:ilvl w:val="0"/>
          <w:numId w:val="38"/>
        </w:numPr>
        <w:rPr>
          <w:szCs w:val="24"/>
        </w:rPr>
      </w:pPr>
      <w:r w:rsidRPr="007F469F">
        <w:rPr>
          <w:szCs w:val="24"/>
        </w:rPr>
        <w:t>с Ульяновской областью – 97 км 451 м.</w:t>
      </w:r>
    </w:p>
    <w:p w:rsidR="00581B43" w:rsidRPr="007F469F" w:rsidRDefault="00581B43" w:rsidP="00581B43">
      <w:pPr>
        <w:rPr>
          <w:szCs w:val="24"/>
        </w:rPr>
      </w:pPr>
      <w:r w:rsidRPr="007F469F">
        <w:rPr>
          <w:szCs w:val="24"/>
        </w:rPr>
        <w:t>Общая протяженность внешней границы Вольского муниципального района с</w:t>
      </w:r>
      <w:r w:rsidRPr="007F469F">
        <w:rPr>
          <w:szCs w:val="24"/>
        </w:rPr>
        <w:t>о</w:t>
      </w:r>
      <w:r w:rsidRPr="007F469F">
        <w:rPr>
          <w:szCs w:val="24"/>
        </w:rPr>
        <w:t>ставляет 480 км 943 м.</w:t>
      </w:r>
    </w:p>
    <w:p w:rsidR="00581B43" w:rsidRDefault="00581B43" w:rsidP="00581B43">
      <w:pPr>
        <w:rPr>
          <w:szCs w:val="24"/>
        </w:rPr>
      </w:pPr>
      <w:r w:rsidRPr="007F469F">
        <w:rPr>
          <w:szCs w:val="24"/>
        </w:rPr>
        <w:t>Вольский район по площади занимает 5-е место среди муниципальных районов о</w:t>
      </w:r>
      <w:r w:rsidRPr="007F469F">
        <w:rPr>
          <w:szCs w:val="24"/>
        </w:rPr>
        <w:t>б</w:t>
      </w:r>
      <w:r w:rsidRPr="007F469F">
        <w:rPr>
          <w:szCs w:val="24"/>
        </w:rPr>
        <w:t>ласти (3,9% от площади Саратовской области)</w:t>
      </w:r>
      <w:proofErr w:type="gramStart"/>
      <w:r w:rsidRPr="007F469F">
        <w:rPr>
          <w:szCs w:val="24"/>
        </w:rPr>
        <w:t>.Р</w:t>
      </w:r>
      <w:proofErr w:type="gramEnd"/>
      <w:r w:rsidRPr="007F469F">
        <w:rPr>
          <w:szCs w:val="24"/>
        </w:rPr>
        <w:t>асстояние от г. Вольска до г. Саратова с</w:t>
      </w:r>
      <w:r w:rsidRPr="007F469F">
        <w:rPr>
          <w:szCs w:val="24"/>
        </w:rPr>
        <w:t>о</w:t>
      </w:r>
      <w:r w:rsidRPr="007F469F">
        <w:rPr>
          <w:szCs w:val="24"/>
        </w:rPr>
        <w:t>ставляет 147 км, до населенного пункта г. Балаково составляет 30 км.</w:t>
      </w:r>
    </w:p>
    <w:p w:rsidR="00581B43" w:rsidRPr="00B30387" w:rsidRDefault="00581B43" w:rsidP="00581B43">
      <w:pPr>
        <w:rPr>
          <w:szCs w:val="24"/>
        </w:rPr>
      </w:pPr>
      <w:r w:rsidRPr="00B30387">
        <w:rPr>
          <w:szCs w:val="24"/>
        </w:rPr>
        <w:t>Характер местности всхолмленный. Почвенный покров в районе в основном черн</w:t>
      </w:r>
      <w:r w:rsidRPr="00B30387">
        <w:rPr>
          <w:szCs w:val="24"/>
        </w:rPr>
        <w:t>о</w:t>
      </w:r>
      <w:r w:rsidRPr="00B30387">
        <w:rPr>
          <w:szCs w:val="24"/>
        </w:rPr>
        <w:t>зем. Снежный покров достигает 30 см</w:t>
      </w:r>
      <w:proofErr w:type="gramStart"/>
      <w:r w:rsidRPr="00B30387">
        <w:rPr>
          <w:szCs w:val="24"/>
        </w:rPr>
        <w:t>.П</w:t>
      </w:r>
      <w:proofErr w:type="gramEnd"/>
      <w:r w:rsidRPr="00B30387">
        <w:rPr>
          <w:szCs w:val="24"/>
        </w:rPr>
        <w:t>лощадь лесов составляет 36 804 га.</w:t>
      </w:r>
    </w:p>
    <w:p w:rsidR="00581B43" w:rsidRPr="00B30387" w:rsidRDefault="00581B43" w:rsidP="00581B43">
      <w:pPr>
        <w:rPr>
          <w:szCs w:val="24"/>
        </w:rPr>
      </w:pPr>
      <w:r w:rsidRPr="00B30387">
        <w:rPr>
          <w:szCs w:val="24"/>
        </w:rPr>
        <w:t xml:space="preserve">По территории района протекают реки: Волга, </w:t>
      </w:r>
      <w:proofErr w:type="spellStart"/>
      <w:r w:rsidRPr="00B30387">
        <w:rPr>
          <w:szCs w:val="24"/>
        </w:rPr>
        <w:t>Камышлейка</w:t>
      </w:r>
      <w:proofErr w:type="spellEnd"/>
      <w:r w:rsidRPr="00B30387">
        <w:rPr>
          <w:szCs w:val="24"/>
        </w:rPr>
        <w:t xml:space="preserve">, </w:t>
      </w:r>
      <w:proofErr w:type="spellStart"/>
      <w:r w:rsidRPr="00B30387">
        <w:rPr>
          <w:szCs w:val="24"/>
        </w:rPr>
        <w:t>Калмантай</w:t>
      </w:r>
      <w:proofErr w:type="spellEnd"/>
      <w:r w:rsidRPr="00B30387">
        <w:rPr>
          <w:szCs w:val="24"/>
        </w:rPr>
        <w:t xml:space="preserve">, </w:t>
      </w:r>
      <w:proofErr w:type="spellStart"/>
      <w:r w:rsidRPr="00B30387">
        <w:rPr>
          <w:szCs w:val="24"/>
        </w:rPr>
        <w:t>Алай</w:t>
      </w:r>
      <w:proofErr w:type="spellEnd"/>
      <w:r w:rsidRPr="00B30387">
        <w:rPr>
          <w:szCs w:val="24"/>
        </w:rPr>
        <w:t xml:space="preserve">, </w:t>
      </w:r>
      <w:proofErr w:type="spellStart"/>
      <w:r w:rsidRPr="00B30387">
        <w:rPr>
          <w:szCs w:val="24"/>
        </w:rPr>
        <w:t>Б</w:t>
      </w:r>
      <w:r w:rsidRPr="00B30387">
        <w:rPr>
          <w:szCs w:val="24"/>
        </w:rPr>
        <w:t>а</w:t>
      </w:r>
      <w:r w:rsidRPr="00B30387">
        <w:rPr>
          <w:szCs w:val="24"/>
        </w:rPr>
        <w:t>гай</w:t>
      </w:r>
      <w:proofErr w:type="spellEnd"/>
      <w:r w:rsidRPr="00B30387">
        <w:rPr>
          <w:szCs w:val="24"/>
        </w:rPr>
        <w:t xml:space="preserve">, Горячка, </w:t>
      </w:r>
      <w:proofErr w:type="spellStart"/>
      <w:r w:rsidRPr="00B30387">
        <w:rPr>
          <w:szCs w:val="24"/>
        </w:rPr>
        <w:t>Новоябло</w:t>
      </w:r>
      <w:r w:rsidR="0059369B">
        <w:rPr>
          <w:szCs w:val="24"/>
        </w:rPr>
        <w:t>н</w:t>
      </w:r>
      <w:r w:rsidRPr="00B30387">
        <w:rPr>
          <w:szCs w:val="24"/>
        </w:rPr>
        <w:t>ка</w:t>
      </w:r>
      <w:proofErr w:type="spellEnd"/>
      <w:r w:rsidRPr="00B30387">
        <w:rPr>
          <w:szCs w:val="24"/>
        </w:rPr>
        <w:t xml:space="preserve">, </w:t>
      </w:r>
      <w:proofErr w:type="spellStart"/>
      <w:r w:rsidRPr="00B30387">
        <w:rPr>
          <w:szCs w:val="24"/>
        </w:rPr>
        <w:t>Терсянка</w:t>
      </w:r>
      <w:proofErr w:type="spellEnd"/>
      <w:r w:rsidRPr="00B30387">
        <w:rPr>
          <w:szCs w:val="24"/>
        </w:rPr>
        <w:t xml:space="preserve">, </w:t>
      </w:r>
      <w:proofErr w:type="spellStart"/>
      <w:r w:rsidRPr="00B30387">
        <w:rPr>
          <w:szCs w:val="24"/>
        </w:rPr>
        <w:t>Терса</w:t>
      </w:r>
      <w:proofErr w:type="spellEnd"/>
      <w:r w:rsidRPr="00B30387">
        <w:rPr>
          <w:szCs w:val="24"/>
        </w:rPr>
        <w:t xml:space="preserve">, </w:t>
      </w:r>
      <w:proofErr w:type="spellStart"/>
      <w:r w:rsidRPr="00B30387">
        <w:rPr>
          <w:szCs w:val="24"/>
        </w:rPr>
        <w:t>Артаниха</w:t>
      </w:r>
      <w:proofErr w:type="spellEnd"/>
      <w:r w:rsidRPr="00B30387">
        <w:rPr>
          <w:szCs w:val="24"/>
        </w:rPr>
        <w:t xml:space="preserve">, Елшанка, Терешка, Ключ, </w:t>
      </w:r>
      <w:proofErr w:type="spellStart"/>
      <w:r w:rsidRPr="00B30387">
        <w:rPr>
          <w:szCs w:val="24"/>
        </w:rPr>
        <w:t>Изб</w:t>
      </w:r>
      <w:r w:rsidRPr="00B30387">
        <w:rPr>
          <w:szCs w:val="24"/>
        </w:rPr>
        <w:t>а</w:t>
      </w:r>
      <w:r w:rsidRPr="00B30387">
        <w:rPr>
          <w:szCs w:val="24"/>
        </w:rPr>
        <w:t>лык</w:t>
      </w:r>
      <w:proofErr w:type="spellEnd"/>
      <w:r w:rsidRPr="00B30387">
        <w:rPr>
          <w:szCs w:val="24"/>
        </w:rPr>
        <w:t xml:space="preserve">, </w:t>
      </w:r>
      <w:proofErr w:type="spellStart"/>
      <w:r w:rsidRPr="00B30387">
        <w:rPr>
          <w:szCs w:val="24"/>
        </w:rPr>
        <w:t>Казанла</w:t>
      </w:r>
      <w:proofErr w:type="spellEnd"/>
      <w:r w:rsidRPr="00B30387">
        <w:rPr>
          <w:szCs w:val="24"/>
        </w:rPr>
        <w:t xml:space="preserve">, Яблонька, </w:t>
      </w:r>
      <w:proofErr w:type="spellStart"/>
      <w:r w:rsidRPr="00B30387">
        <w:rPr>
          <w:szCs w:val="24"/>
        </w:rPr>
        <w:t>Ерыкла</w:t>
      </w:r>
      <w:proofErr w:type="spellEnd"/>
      <w:r w:rsidRPr="00B30387">
        <w:rPr>
          <w:szCs w:val="24"/>
        </w:rPr>
        <w:t xml:space="preserve">, Чернавка, </w:t>
      </w:r>
      <w:proofErr w:type="spellStart"/>
      <w:r w:rsidRPr="00B30387">
        <w:rPr>
          <w:szCs w:val="24"/>
        </w:rPr>
        <w:t>Багайка</w:t>
      </w:r>
      <w:proofErr w:type="spellEnd"/>
      <w:r w:rsidRPr="00B30387">
        <w:rPr>
          <w:szCs w:val="24"/>
        </w:rPr>
        <w:t>. Количество прудов – 38.</w:t>
      </w:r>
    </w:p>
    <w:p w:rsidR="00581B43" w:rsidRPr="00B30387" w:rsidRDefault="00581B43" w:rsidP="00581B43">
      <w:pPr>
        <w:rPr>
          <w:szCs w:val="24"/>
        </w:rPr>
      </w:pPr>
      <w:r w:rsidRPr="00B30387">
        <w:rPr>
          <w:szCs w:val="24"/>
        </w:rPr>
        <w:t>Река Волга протекает в юго-западном направлении со скоростью течения 0,5-2 м/с, ширина реки от 1 до 2,5 км, глубина от 10 до 16 м, грунт дна песок, крутизна берегов с</w:t>
      </w:r>
      <w:r w:rsidRPr="00B30387">
        <w:rPr>
          <w:szCs w:val="24"/>
        </w:rPr>
        <w:t>о</w:t>
      </w:r>
      <w:r w:rsidRPr="00B30387">
        <w:rPr>
          <w:szCs w:val="24"/>
        </w:rPr>
        <w:t>ставляет 25</w:t>
      </w:r>
      <w:proofErr w:type="gramStart"/>
      <w:r w:rsidRPr="00B30387">
        <w:rPr>
          <w:szCs w:val="24"/>
        </w:rPr>
        <w:t>°</w:t>
      </w:r>
      <w:r>
        <w:rPr>
          <w:szCs w:val="24"/>
        </w:rPr>
        <w:t>С</w:t>
      </w:r>
      <w:proofErr w:type="gramEnd"/>
      <w:r w:rsidRPr="00B30387">
        <w:rPr>
          <w:szCs w:val="24"/>
        </w:rPr>
        <w:t xml:space="preserve">, максимальный подъем воды </w:t>
      </w:r>
      <w:smartTag w:uri="urn:schemas-microsoft-com:office:smarttags" w:element="metricconverter">
        <w:smartTagPr>
          <w:attr w:name="ProductID" w:val="4 м"/>
        </w:smartTagPr>
        <w:r w:rsidRPr="00B30387">
          <w:rPr>
            <w:szCs w:val="24"/>
          </w:rPr>
          <w:t>4 м</w:t>
        </w:r>
      </w:smartTag>
      <w:r w:rsidRPr="00B30387">
        <w:rPr>
          <w:szCs w:val="24"/>
        </w:rPr>
        <w:t xml:space="preserve">, предполагаемая зона затопления в районе пос. Комсомолец, ул. Октябрьская составляет 3 км². Река судоходная. Толщина льда в зимний период 30-60 см. </w:t>
      </w:r>
    </w:p>
    <w:bookmarkEnd w:id="180"/>
    <w:bookmarkEnd w:id="181"/>
    <w:p w:rsidR="00581B43" w:rsidRDefault="00581B43" w:rsidP="00581B43">
      <w:pPr>
        <w:ind w:firstLine="708"/>
        <w:rPr>
          <w:szCs w:val="24"/>
        </w:rPr>
      </w:pPr>
      <w:r w:rsidRPr="001A4B92">
        <w:rPr>
          <w:szCs w:val="24"/>
        </w:rPr>
        <w:t xml:space="preserve">Климат территории умеренно-континентальный с холодной продолжительной и снежной зимой, теплым и коротким летом, частыми весенними заморозками. </w:t>
      </w:r>
    </w:p>
    <w:p w:rsidR="00581B43" w:rsidRDefault="00581B43" w:rsidP="00581B43">
      <w:pPr>
        <w:ind w:firstLine="708"/>
        <w:rPr>
          <w:szCs w:val="24"/>
        </w:rPr>
      </w:pPr>
      <w:r w:rsidRPr="001A4B92">
        <w:rPr>
          <w:szCs w:val="24"/>
        </w:rPr>
        <w:t>Среднемесячная температура января -</w:t>
      </w:r>
      <w:r>
        <w:rPr>
          <w:szCs w:val="24"/>
        </w:rPr>
        <w:t>15</w:t>
      </w:r>
      <w:proofErr w:type="gramStart"/>
      <w:r>
        <w:rPr>
          <w:rFonts w:cs="Times New Roman"/>
          <w:szCs w:val="24"/>
        </w:rPr>
        <w:t>°</w:t>
      </w:r>
      <w:r w:rsidRPr="001A4B92">
        <w:rPr>
          <w:szCs w:val="24"/>
        </w:rPr>
        <w:t>С</w:t>
      </w:r>
      <w:proofErr w:type="gramEnd"/>
      <w:r w:rsidRPr="001A4B92">
        <w:rPr>
          <w:szCs w:val="24"/>
        </w:rPr>
        <w:t>, июля +</w:t>
      </w:r>
      <w:r>
        <w:rPr>
          <w:szCs w:val="24"/>
        </w:rPr>
        <w:t>19</w:t>
      </w:r>
      <w:r>
        <w:rPr>
          <w:rFonts w:cs="Times New Roman"/>
          <w:szCs w:val="24"/>
        </w:rPr>
        <w:t>°</w:t>
      </w:r>
      <w:r w:rsidRPr="001A4B92">
        <w:rPr>
          <w:szCs w:val="24"/>
        </w:rPr>
        <w:t>С. Годовое количество оса</w:t>
      </w:r>
      <w:r w:rsidRPr="001A4B92">
        <w:rPr>
          <w:szCs w:val="24"/>
        </w:rPr>
        <w:t>д</w:t>
      </w:r>
      <w:r w:rsidRPr="001A4B92">
        <w:rPr>
          <w:szCs w:val="24"/>
        </w:rPr>
        <w:t>ков 450-600 мм.</w:t>
      </w:r>
    </w:p>
    <w:p w:rsidR="00C7075A" w:rsidRDefault="00C7075A" w:rsidP="00C07A4B">
      <w:pPr>
        <w:pStyle w:val="3"/>
        <w:numPr>
          <w:ilvl w:val="2"/>
          <w:numId w:val="13"/>
        </w:numPr>
        <w:ind w:left="0" w:hanging="11"/>
      </w:pPr>
      <w:bookmarkStart w:id="182" w:name="_Toc467625434"/>
      <w:bookmarkStart w:id="183" w:name="_Toc499049186"/>
      <w:bookmarkStart w:id="184" w:name="OLE_LINK85"/>
      <w:bookmarkStart w:id="185" w:name="OLE_LINK86"/>
      <w:r>
        <w:t xml:space="preserve">Анализ </w:t>
      </w:r>
      <w:r w:rsidRPr="00C52E93">
        <w:t>социально-</w:t>
      </w:r>
      <w:r>
        <w:t>демографических</w:t>
      </w:r>
      <w:r w:rsidRPr="00C52E93">
        <w:t xml:space="preserve"> условий</w:t>
      </w:r>
      <w:r w:rsidR="00622C9E">
        <w:t xml:space="preserve"> </w:t>
      </w:r>
      <w:r w:rsidRPr="00C52E93">
        <w:t xml:space="preserve">развития </w:t>
      </w:r>
      <w:bookmarkEnd w:id="182"/>
      <w:r w:rsidR="00146C7F">
        <w:t>сельских поселений</w:t>
      </w:r>
      <w:bookmarkStart w:id="186" w:name="OLE_LINK313"/>
      <w:bookmarkStart w:id="187" w:name="OLE_LINK317"/>
      <w:bookmarkStart w:id="188" w:name="OLE_LINK318"/>
      <w:r w:rsidR="00622C9E">
        <w:t xml:space="preserve"> </w:t>
      </w:r>
      <w:r w:rsidR="00CE7D76">
        <w:t>Вольск</w:t>
      </w:r>
      <w:r w:rsidR="00A61727">
        <w:t>ого муниципального района</w:t>
      </w:r>
      <w:bookmarkEnd w:id="183"/>
      <w:bookmarkEnd w:id="186"/>
      <w:bookmarkEnd w:id="187"/>
      <w:bookmarkEnd w:id="188"/>
    </w:p>
    <w:p w:rsidR="00D5048E" w:rsidRDefault="00D5048E" w:rsidP="00D5048E">
      <w:pPr>
        <w:rPr>
          <w:szCs w:val="24"/>
        </w:rPr>
      </w:pPr>
      <w:bookmarkStart w:id="189" w:name="OLE_LINK308"/>
      <w:bookmarkEnd w:id="184"/>
      <w:bookmarkEnd w:id="185"/>
      <w:r w:rsidRPr="00867AF1">
        <w:rPr>
          <w:szCs w:val="24"/>
        </w:rPr>
        <w:t xml:space="preserve">По состоянию на 1 января </w:t>
      </w:r>
      <w:r>
        <w:rPr>
          <w:szCs w:val="24"/>
        </w:rPr>
        <w:t>2017</w:t>
      </w:r>
      <w:r w:rsidRPr="00867AF1">
        <w:rPr>
          <w:szCs w:val="24"/>
        </w:rPr>
        <w:t xml:space="preserve"> года </w:t>
      </w:r>
      <w:r w:rsidR="00AD1D20">
        <w:rPr>
          <w:szCs w:val="24"/>
        </w:rPr>
        <w:t xml:space="preserve">общая </w:t>
      </w:r>
      <w:r w:rsidRPr="00867AF1">
        <w:rPr>
          <w:szCs w:val="24"/>
        </w:rPr>
        <w:t xml:space="preserve">численность населения </w:t>
      </w:r>
      <w:bookmarkStart w:id="190" w:name="OLE_LINK87"/>
      <w:bookmarkStart w:id="191" w:name="OLE_LINK88"/>
      <w:bookmarkStart w:id="192" w:name="OLE_LINK89"/>
      <w:r w:rsidR="00AD1D20">
        <w:rPr>
          <w:szCs w:val="24"/>
        </w:rPr>
        <w:t>сельских пос</w:t>
      </w:r>
      <w:r w:rsidR="00AD1D20">
        <w:rPr>
          <w:szCs w:val="24"/>
        </w:rPr>
        <w:t>е</w:t>
      </w:r>
      <w:r w:rsidR="00AD1D20">
        <w:rPr>
          <w:szCs w:val="24"/>
        </w:rPr>
        <w:t>лений</w:t>
      </w:r>
      <w:r w:rsidR="00622C9E">
        <w:rPr>
          <w:szCs w:val="24"/>
        </w:rPr>
        <w:t xml:space="preserve"> </w:t>
      </w:r>
      <w:r w:rsidR="00CE7D76">
        <w:rPr>
          <w:szCs w:val="24"/>
        </w:rPr>
        <w:t>Вольск</w:t>
      </w:r>
      <w:r>
        <w:rPr>
          <w:szCs w:val="24"/>
        </w:rPr>
        <w:t>ого</w:t>
      </w:r>
      <w:r w:rsidR="00E177A7">
        <w:rPr>
          <w:szCs w:val="24"/>
        </w:rPr>
        <w:t xml:space="preserve"> муниципального</w:t>
      </w:r>
      <w:r>
        <w:rPr>
          <w:szCs w:val="24"/>
        </w:rPr>
        <w:t xml:space="preserve"> района </w:t>
      </w:r>
      <w:bookmarkEnd w:id="190"/>
      <w:bookmarkEnd w:id="191"/>
      <w:bookmarkEnd w:id="192"/>
      <w:r w:rsidRPr="00867AF1">
        <w:rPr>
          <w:szCs w:val="24"/>
        </w:rPr>
        <w:t xml:space="preserve">составляла по данным статистики </w:t>
      </w:r>
      <w:r w:rsidR="00581B43">
        <w:rPr>
          <w:szCs w:val="24"/>
        </w:rPr>
        <w:t>18678</w:t>
      </w:r>
      <w:r w:rsidRPr="00867AF1">
        <w:rPr>
          <w:szCs w:val="24"/>
        </w:rPr>
        <w:t xml:space="preserve"> чел</w:t>
      </w:r>
      <w:r w:rsidRPr="00867AF1">
        <w:rPr>
          <w:szCs w:val="24"/>
        </w:rPr>
        <w:t>о</w:t>
      </w:r>
      <w:r w:rsidRPr="00867AF1">
        <w:rPr>
          <w:szCs w:val="24"/>
        </w:rPr>
        <w:t>ве</w:t>
      </w:r>
      <w:proofErr w:type="gramStart"/>
      <w:r w:rsidRPr="00867AF1">
        <w:rPr>
          <w:szCs w:val="24"/>
        </w:rPr>
        <w:t>к(</w:t>
      </w:r>
      <w:proofErr w:type="gramEnd"/>
      <w:r>
        <w:rPr>
          <w:szCs w:val="24"/>
        </w:rPr>
        <w:t>р</w:t>
      </w:r>
      <w:r w:rsidRPr="00867AF1">
        <w:rPr>
          <w:szCs w:val="24"/>
        </w:rPr>
        <w:t>исунок</w:t>
      </w:r>
      <w:r>
        <w:rPr>
          <w:szCs w:val="24"/>
        </w:rPr>
        <w:t xml:space="preserve"> 2.1</w:t>
      </w:r>
      <w:r w:rsidRPr="00867AF1">
        <w:rPr>
          <w:szCs w:val="24"/>
        </w:rPr>
        <w:t>).</w:t>
      </w:r>
    </w:p>
    <w:p w:rsidR="00D5048E" w:rsidRDefault="00581B43" w:rsidP="00D5048E">
      <w:pPr>
        <w:spacing w:before="120" w:after="120"/>
        <w:ind w:firstLine="0"/>
        <w:jc w:val="center"/>
        <w:rPr>
          <w:szCs w:val="24"/>
        </w:rPr>
      </w:pPr>
      <w:r>
        <w:rPr>
          <w:noProof/>
        </w:rPr>
        <w:lastRenderedPageBreak/>
        <w:drawing>
          <wp:inline distT="0" distB="0" distL="0" distR="0">
            <wp:extent cx="5105400" cy="2743200"/>
            <wp:effectExtent l="0" t="0" r="19050" b="19050"/>
            <wp:docPr id="3" name="Диаграмма 3"/>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D5048E" w:rsidRDefault="00D5048E" w:rsidP="00D5048E">
      <w:pPr>
        <w:spacing w:after="120"/>
        <w:ind w:firstLine="0"/>
        <w:jc w:val="center"/>
        <w:rPr>
          <w:b/>
          <w:i/>
          <w:szCs w:val="24"/>
        </w:rPr>
      </w:pPr>
      <w:r w:rsidRPr="00867AF1">
        <w:rPr>
          <w:b/>
          <w:i/>
          <w:szCs w:val="24"/>
        </w:rPr>
        <w:t xml:space="preserve">Рисунок 2.1 Динамика численности населения </w:t>
      </w:r>
      <w:bookmarkStart w:id="193" w:name="OLE_LINK320"/>
      <w:bookmarkStart w:id="194" w:name="OLE_LINK321"/>
      <w:bookmarkStart w:id="195" w:name="OLE_LINK322"/>
      <w:r w:rsidR="00AD1D20">
        <w:rPr>
          <w:b/>
          <w:i/>
          <w:szCs w:val="24"/>
        </w:rPr>
        <w:t>сельских поселений</w:t>
      </w:r>
      <w:bookmarkEnd w:id="193"/>
      <w:bookmarkEnd w:id="194"/>
      <w:bookmarkEnd w:id="195"/>
      <w:r w:rsidR="00622C9E">
        <w:rPr>
          <w:b/>
          <w:i/>
          <w:szCs w:val="24"/>
        </w:rPr>
        <w:t xml:space="preserve"> </w:t>
      </w:r>
      <w:r w:rsidR="00CE7D76">
        <w:rPr>
          <w:b/>
          <w:i/>
          <w:szCs w:val="24"/>
        </w:rPr>
        <w:t>Вольск</w:t>
      </w:r>
      <w:r w:rsidRPr="00D5048E">
        <w:rPr>
          <w:b/>
          <w:i/>
          <w:szCs w:val="24"/>
        </w:rPr>
        <w:t xml:space="preserve">ого </w:t>
      </w:r>
      <w:r w:rsidR="00AD1D20">
        <w:rPr>
          <w:b/>
          <w:i/>
          <w:szCs w:val="24"/>
        </w:rPr>
        <w:t>муниц</w:t>
      </w:r>
      <w:r w:rsidR="00AD1D20">
        <w:rPr>
          <w:b/>
          <w:i/>
          <w:szCs w:val="24"/>
        </w:rPr>
        <w:t>и</w:t>
      </w:r>
      <w:r w:rsidR="00AD1D20">
        <w:rPr>
          <w:b/>
          <w:i/>
          <w:szCs w:val="24"/>
        </w:rPr>
        <w:t xml:space="preserve">пального </w:t>
      </w:r>
      <w:r w:rsidRPr="00D5048E">
        <w:rPr>
          <w:b/>
          <w:i/>
          <w:szCs w:val="24"/>
        </w:rPr>
        <w:t>района</w:t>
      </w:r>
      <w:r w:rsidRPr="00867AF1">
        <w:rPr>
          <w:b/>
          <w:i/>
          <w:szCs w:val="24"/>
        </w:rPr>
        <w:t xml:space="preserve"> в </w:t>
      </w:r>
      <w:r w:rsidR="00581B43">
        <w:rPr>
          <w:b/>
          <w:i/>
          <w:szCs w:val="24"/>
        </w:rPr>
        <w:t>2014</w:t>
      </w:r>
      <w:r w:rsidRPr="00867AF1">
        <w:rPr>
          <w:b/>
          <w:i/>
          <w:szCs w:val="24"/>
        </w:rPr>
        <w:t>-201</w:t>
      </w:r>
      <w:r>
        <w:rPr>
          <w:b/>
          <w:i/>
          <w:szCs w:val="24"/>
        </w:rPr>
        <w:t>7</w:t>
      </w:r>
      <w:r w:rsidRPr="00867AF1">
        <w:rPr>
          <w:b/>
          <w:i/>
          <w:szCs w:val="24"/>
        </w:rPr>
        <w:t xml:space="preserve"> гг.</w:t>
      </w:r>
      <w:r>
        <w:rPr>
          <w:b/>
          <w:i/>
          <w:szCs w:val="24"/>
        </w:rPr>
        <w:t xml:space="preserve"> (данные на начало года)</w:t>
      </w:r>
    </w:p>
    <w:p w:rsidR="00001CB2" w:rsidRDefault="00001CB2" w:rsidP="00001CB2">
      <w:pPr>
        <w:rPr>
          <w:szCs w:val="24"/>
        </w:rPr>
      </w:pPr>
      <w:r w:rsidRPr="00867AF1">
        <w:rPr>
          <w:szCs w:val="24"/>
        </w:rPr>
        <w:t xml:space="preserve">Численность населения </w:t>
      </w:r>
      <w:r w:rsidR="00E177A7">
        <w:rPr>
          <w:szCs w:val="24"/>
        </w:rPr>
        <w:t xml:space="preserve">сельских поселений </w:t>
      </w:r>
      <w:r w:rsidR="00CE7D76">
        <w:rPr>
          <w:szCs w:val="24"/>
        </w:rPr>
        <w:t>Вольск</w:t>
      </w:r>
      <w:r w:rsidR="00E177A7">
        <w:rPr>
          <w:szCs w:val="24"/>
        </w:rPr>
        <w:t>ого муниципального района</w:t>
      </w:r>
      <w:r w:rsidR="002E64BE">
        <w:rPr>
          <w:szCs w:val="24"/>
        </w:rPr>
        <w:t xml:space="preserve"> п</w:t>
      </w:r>
      <w:r w:rsidR="002E64BE">
        <w:rPr>
          <w:szCs w:val="24"/>
        </w:rPr>
        <w:t>е</w:t>
      </w:r>
      <w:r w:rsidR="002E64BE">
        <w:rPr>
          <w:szCs w:val="24"/>
        </w:rPr>
        <w:t xml:space="preserve">риод </w:t>
      </w:r>
      <w:r w:rsidR="00581B43">
        <w:rPr>
          <w:szCs w:val="24"/>
        </w:rPr>
        <w:t>2014</w:t>
      </w:r>
      <w:r w:rsidR="002E64BE">
        <w:rPr>
          <w:szCs w:val="24"/>
        </w:rPr>
        <w:t xml:space="preserve">-2017 гг. </w:t>
      </w:r>
      <w:r w:rsidR="00E177A7">
        <w:rPr>
          <w:szCs w:val="24"/>
        </w:rPr>
        <w:t xml:space="preserve">сократилась </w:t>
      </w:r>
      <w:r w:rsidR="002E64BE">
        <w:rPr>
          <w:szCs w:val="24"/>
        </w:rPr>
        <w:t xml:space="preserve">на </w:t>
      </w:r>
      <w:r w:rsidR="00581B43">
        <w:rPr>
          <w:szCs w:val="24"/>
        </w:rPr>
        <w:t>566</w:t>
      </w:r>
      <w:r w:rsidR="002E64BE">
        <w:rPr>
          <w:szCs w:val="24"/>
        </w:rPr>
        <w:t xml:space="preserve"> чел. (на </w:t>
      </w:r>
      <w:r w:rsidR="00581B43">
        <w:rPr>
          <w:szCs w:val="24"/>
        </w:rPr>
        <w:t>2,9</w:t>
      </w:r>
      <w:r w:rsidR="002E64BE">
        <w:rPr>
          <w:szCs w:val="24"/>
        </w:rPr>
        <w:t>%).</w:t>
      </w:r>
    </w:p>
    <w:p w:rsidR="00A61727" w:rsidRPr="003008CF" w:rsidRDefault="00A61727" w:rsidP="00A61727">
      <w:pPr>
        <w:rPr>
          <w:szCs w:val="24"/>
        </w:rPr>
      </w:pPr>
      <w:r w:rsidRPr="003008CF">
        <w:rPr>
          <w:szCs w:val="24"/>
        </w:rPr>
        <w:t xml:space="preserve">Структура численности населения </w:t>
      </w:r>
      <w:r>
        <w:rPr>
          <w:szCs w:val="24"/>
        </w:rPr>
        <w:t>сельских поселений</w:t>
      </w:r>
      <w:r w:rsidR="00622C9E">
        <w:rPr>
          <w:szCs w:val="24"/>
        </w:rPr>
        <w:t xml:space="preserve"> </w:t>
      </w:r>
      <w:r w:rsidR="00CE7D76">
        <w:rPr>
          <w:szCs w:val="24"/>
        </w:rPr>
        <w:t>Вольск</w:t>
      </w:r>
      <w:r>
        <w:rPr>
          <w:szCs w:val="24"/>
        </w:rPr>
        <w:t>ого муниципального района</w:t>
      </w:r>
      <w:r w:rsidR="00622C9E">
        <w:rPr>
          <w:szCs w:val="24"/>
        </w:rPr>
        <w:t xml:space="preserve"> </w:t>
      </w:r>
      <w:r>
        <w:rPr>
          <w:szCs w:val="24"/>
        </w:rPr>
        <w:t>Саратовской области</w:t>
      </w:r>
      <w:r w:rsidRPr="003008CF">
        <w:rPr>
          <w:szCs w:val="24"/>
        </w:rPr>
        <w:t xml:space="preserve"> на начало </w:t>
      </w:r>
      <w:r>
        <w:rPr>
          <w:szCs w:val="24"/>
        </w:rPr>
        <w:t>2017</w:t>
      </w:r>
      <w:r w:rsidRPr="003008CF">
        <w:rPr>
          <w:szCs w:val="24"/>
        </w:rPr>
        <w:t xml:space="preserve"> г.</w:t>
      </w:r>
      <w:r>
        <w:rPr>
          <w:szCs w:val="24"/>
        </w:rPr>
        <w:t xml:space="preserve"> представлена на рисунке 2.2.</w:t>
      </w:r>
    </w:p>
    <w:p w:rsidR="00A61727" w:rsidRDefault="00581B43" w:rsidP="00A61727">
      <w:pPr>
        <w:spacing w:before="120" w:after="120"/>
        <w:ind w:firstLine="0"/>
        <w:jc w:val="center"/>
        <w:rPr>
          <w:szCs w:val="24"/>
        </w:rPr>
      </w:pPr>
      <w:r>
        <w:rPr>
          <w:noProof/>
        </w:rPr>
        <w:drawing>
          <wp:inline distT="0" distB="0" distL="0" distR="0">
            <wp:extent cx="5939790" cy="3775680"/>
            <wp:effectExtent l="0" t="0" r="22860" b="15875"/>
            <wp:docPr id="1"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rsidR="00A61727" w:rsidRPr="00867AF1" w:rsidRDefault="00A61727" w:rsidP="00A61727">
      <w:pPr>
        <w:spacing w:after="120"/>
        <w:ind w:firstLine="0"/>
        <w:jc w:val="center"/>
        <w:rPr>
          <w:b/>
          <w:i/>
          <w:szCs w:val="24"/>
        </w:rPr>
      </w:pPr>
      <w:r w:rsidRPr="00867AF1">
        <w:rPr>
          <w:b/>
          <w:i/>
          <w:szCs w:val="24"/>
        </w:rPr>
        <w:t xml:space="preserve">Рисунок </w:t>
      </w:r>
      <w:r>
        <w:rPr>
          <w:b/>
          <w:i/>
          <w:szCs w:val="24"/>
        </w:rPr>
        <w:t>2.2Структура</w:t>
      </w:r>
      <w:r w:rsidRPr="00867AF1">
        <w:rPr>
          <w:b/>
          <w:i/>
          <w:szCs w:val="24"/>
        </w:rPr>
        <w:t xml:space="preserve">численности населения </w:t>
      </w:r>
      <w:r>
        <w:rPr>
          <w:b/>
          <w:i/>
          <w:szCs w:val="24"/>
        </w:rPr>
        <w:t xml:space="preserve">сельских поселений </w:t>
      </w:r>
      <w:r w:rsidR="00CE7D76">
        <w:rPr>
          <w:b/>
          <w:i/>
          <w:szCs w:val="24"/>
        </w:rPr>
        <w:t>Вольск</w:t>
      </w:r>
      <w:r>
        <w:rPr>
          <w:b/>
          <w:i/>
          <w:szCs w:val="24"/>
        </w:rPr>
        <w:t>ого муниц</w:t>
      </w:r>
      <w:r>
        <w:rPr>
          <w:b/>
          <w:i/>
          <w:szCs w:val="24"/>
        </w:rPr>
        <w:t>и</w:t>
      </w:r>
      <w:r>
        <w:rPr>
          <w:b/>
          <w:i/>
          <w:szCs w:val="24"/>
        </w:rPr>
        <w:t>пального района</w:t>
      </w:r>
      <w:r w:rsidR="00622C9E">
        <w:rPr>
          <w:b/>
          <w:i/>
          <w:szCs w:val="24"/>
        </w:rPr>
        <w:t xml:space="preserve"> </w:t>
      </w:r>
      <w:r>
        <w:rPr>
          <w:b/>
          <w:i/>
          <w:szCs w:val="24"/>
        </w:rPr>
        <w:t>Саратовской области</w:t>
      </w:r>
      <w:r w:rsidR="00622C9E">
        <w:rPr>
          <w:b/>
          <w:i/>
          <w:szCs w:val="24"/>
        </w:rPr>
        <w:t xml:space="preserve"> </w:t>
      </w:r>
      <w:r>
        <w:rPr>
          <w:b/>
          <w:i/>
          <w:szCs w:val="24"/>
        </w:rPr>
        <w:t>на начало 2017 г. (чел</w:t>
      </w:r>
      <w:proofErr w:type="gramStart"/>
      <w:r>
        <w:rPr>
          <w:b/>
          <w:i/>
          <w:szCs w:val="24"/>
        </w:rPr>
        <w:t>., %)</w:t>
      </w:r>
      <w:proofErr w:type="gramEnd"/>
    </w:p>
    <w:p w:rsidR="00022D68" w:rsidRPr="00022D68" w:rsidRDefault="00022D68" w:rsidP="00022D68">
      <w:pPr>
        <w:rPr>
          <w:szCs w:val="24"/>
        </w:rPr>
      </w:pPr>
      <w:bookmarkStart w:id="196" w:name="_Toc490569814"/>
      <w:bookmarkStart w:id="197" w:name="_Toc498950412"/>
      <w:bookmarkStart w:id="198" w:name="_Toc499049187"/>
      <w:r w:rsidRPr="00022D68">
        <w:rPr>
          <w:szCs w:val="24"/>
        </w:rPr>
        <w:t>В структуре численности населения сельских поселений Вольского района на</w:t>
      </w:r>
      <w:r w:rsidRPr="00022D68">
        <w:rPr>
          <w:szCs w:val="24"/>
        </w:rPr>
        <w:t>и</w:t>
      </w:r>
      <w:r w:rsidRPr="00022D68">
        <w:rPr>
          <w:szCs w:val="24"/>
        </w:rPr>
        <w:t xml:space="preserve">больший удельный вес имеют Черкасское МО (20,4%), </w:t>
      </w:r>
      <w:proofErr w:type="spellStart"/>
      <w:r w:rsidRPr="00022D68">
        <w:rPr>
          <w:szCs w:val="24"/>
        </w:rPr>
        <w:t>Терсинское</w:t>
      </w:r>
      <w:proofErr w:type="spellEnd"/>
      <w:r w:rsidRPr="00022D68">
        <w:rPr>
          <w:szCs w:val="24"/>
        </w:rPr>
        <w:t xml:space="preserve"> МО (</w:t>
      </w:r>
      <w:r>
        <w:rPr>
          <w:szCs w:val="24"/>
        </w:rPr>
        <w:t>17,8</w:t>
      </w:r>
      <w:r w:rsidRPr="00022D68">
        <w:rPr>
          <w:szCs w:val="24"/>
        </w:rPr>
        <w:t xml:space="preserve">%) и </w:t>
      </w:r>
      <w:proofErr w:type="spellStart"/>
      <w:r w:rsidRPr="00022D68">
        <w:rPr>
          <w:szCs w:val="24"/>
        </w:rPr>
        <w:t>Шир</w:t>
      </w:r>
      <w:r w:rsidRPr="00022D68">
        <w:rPr>
          <w:szCs w:val="24"/>
        </w:rPr>
        <w:t>о</w:t>
      </w:r>
      <w:r w:rsidRPr="00022D68">
        <w:rPr>
          <w:szCs w:val="24"/>
        </w:rPr>
        <w:t>кобуеракское</w:t>
      </w:r>
      <w:proofErr w:type="spellEnd"/>
      <w:r w:rsidRPr="00022D68">
        <w:rPr>
          <w:szCs w:val="24"/>
        </w:rPr>
        <w:t xml:space="preserve"> МО (</w:t>
      </w:r>
      <w:r>
        <w:rPr>
          <w:szCs w:val="24"/>
        </w:rPr>
        <w:t>10,0</w:t>
      </w:r>
      <w:r w:rsidRPr="00022D68">
        <w:rPr>
          <w:szCs w:val="24"/>
        </w:rPr>
        <w:t>%).</w:t>
      </w:r>
    </w:p>
    <w:p w:rsidR="00C05E98" w:rsidRPr="00722162" w:rsidRDefault="00C05E98" w:rsidP="00C05E98">
      <w:pPr>
        <w:pStyle w:val="20"/>
        <w:numPr>
          <w:ilvl w:val="1"/>
          <w:numId w:val="13"/>
        </w:numPr>
        <w:ind w:left="0" w:firstLine="0"/>
      </w:pPr>
      <w:r w:rsidRPr="00722162">
        <w:lastRenderedPageBreak/>
        <w:t xml:space="preserve">Виды объектов </w:t>
      </w:r>
      <w:r w:rsidR="00146C7F">
        <w:t>местного значения сельского поселения</w:t>
      </w:r>
      <w:r w:rsidRPr="00722162">
        <w:t>, для которых разрабатываются местные нормативы градостроительного проектирования</w:t>
      </w:r>
      <w:bookmarkEnd w:id="196"/>
      <w:bookmarkEnd w:id="197"/>
      <w:bookmarkEnd w:id="198"/>
    </w:p>
    <w:p w:rsidR="00C05E98" w:rsidRDefault="00C05E98" w:rsidP="00C05E98">
      <w:pPr>
        <w:pStyle w:val="aff6"/>
        <w:rPr>
          <w:szCs w:val="23"/>
          <w:lang w:val="ru-RU"/>
        </w:rPr>
      </w:pPr>
      <w:proofErr w:type="gramStart"/>
      <w:r w:rsidRPr="00722162">
        <w:rPr>
          <w:szCs w:val="23"/>
          <w:lang w:val="ru-RU"/>
        </w:rPr>
        <w:t xml:space="preserve">В соответствии с ч. </w:t>
      </w:r>
      <w:r>
        <w:rPr>
          <w:szCs w:val="23"/>
          <w:lang w:val="ru-RU"/>
        </w:rPr>
        <w:t>4</w:t>
      </w:r>
      <w:r w:rsidRPr="00722162">
        <w:rPr>
          <w:szCs w:val="23"/>
          <w:lang w:val="ru-RU"/>
        </w:rPr>
        <w:t xml:space="preserve"> ст. 29.2 Градостроительного кодекса РФ нормативы град</w:t>
      </w:r>
      <w:r w:rsidRPr="00722162">
        <w:rPr>
          <w:szCs w:val="23"/>
          <w:lang w:val="ru-RU"/>
        </w:rPr>
        <w:t>о</w:t>
      </w:r>
      <w:r w:rsidRPr="00722162">
        <w:rPr>
          <w:szCs w:val="23"/>
          <w:lang w:val="ru-RU"/>
        </w:rPr>
        <w:t xml:space="preserve">строительного проектирования </w:t>
      </w:r>
      <w:r>
        <w:rPr>
          <w:szCs w:val="23"/>
          <w:lang w:val="ru-RU"/>
        </w:rPr>
        <w:t>поселения у</w:t>
      </w:r>
      <w:r w:rsidRPr="00615027">
        <w:rPr>
          <w:szCs w:val="23"/>
          <w:lang w:val="ru-RU"/>
        </w:rPr>
        <w:t>станавливают совокупность расчетных показ</w:t>
      </w:r>
      <w:r w:rsidRPr="00615027">
        <w:rPr>
          <w:szCs w:val="23"/>
          <w:lang w:val="ru-RU"/>
        </w:rPr>
        <w:t>а</w:t>
      </w:r>
      <w:r w:rsidRPr="00615027">
        <w:rPr>
          <w:szCs w:val="23"/>
          <w:lang w:val="ru-RU"/>
        </w:rPr>
        <w:t>телей минимально допустимого уровня обеспеченности объектами местного значения п</w:t>
      </w:r>
      <w:r w:rsidRPr="00615027">
        <w:rPr>
          <w:szCs w:val="23"/>
          <w:lang w:val="ru-RU"/>
        </w:rPr>
        <w:t>о</w:t>
      </w:r>
      <w:r w:rsidRPr="00615027">
        <w:rPr>
          <w:szCs w:val="23"/>
          <w:lang w:val="ru-RU"/>
        </w:rPr>
        <w:t xml:space="preserve">селения, относящимися к областям, указанным в пункте 1 части 5 статьи 23 </w:t>
      </w:r>
      <w:r>
        <w:rPr>
          <w:szCs w:val="23"/>
          <w:lang w:val="ru-RU"/>
        </w:rPr>
        <w:t>Градостро</w:t>
      </w:r>
      <w:r>
        <w:rPr>
          <w:szCs w:val="23"/>
          <w:lang w:val="ru-RU"/>
        </w:rPr>
        <w:t>и</w:t>
      </w:r>
      <w:r>
        <w:rPr>
          <w:szCs w:val="23"/>
          <w:lang w:val="ru-RU"/>
        </w:rPr>
        <w:t>тельного</w:t>
      </w:r>
      <w:r w:rsidRPr="00615027">
        <w:rPr>
          <w:szCs w:val="23"/>
          <w:lang w:val="ru-RU"/>
        </w:rPr>
        <w:t xml:space="preserve"> Кодекса, объектами благоустройства территории, иными объектами местного значения поселе</w:t>
      </w:r>
      <w:r>
        <w:rPr>
          <w:szCs w:val="23"/>
          <w:lang w:val="ru-RU"/>
        </w:rPr>
        <w:t xml:space="preserve">ния </w:t>
      </w:r>
      <w:r w:rsidRPr="00615027">
        <w:rPr>
          <w:szCs w:val="23"/>
          <w:lang w:val="ru-RU"/>
        </w:rPr>
        <w:t>населения поселения и расчетных показателей максимально допуст</w:t>
      </w:r>
      <w:r w:rsidRPr="00615027">
        <w:rPr>
          <w:szCs w:val="23"/>
          <w:lang w:val="ru-RU"/>
        </w:rPr>
        <w:t>и</w:t>
      </w:r>
      <w:r w:rsidRPr="00615027">
        <w:rPr>
          <w:szCs w:val="23"/>
          <w:lang w:val="ru-RU"/>
        </w:rPr>
        <w:t>мого уровня территориальной доступности таких объектов для</w:t>
      </w:r>
      <w:proofErr w:type="gramEnd"/>
      <w:r w:rsidRPr="00615027">
        <w:rPr>
          <w:szCs w:val="23"/>
          <w:lang w:val="ru-RU"/>
        </w:rPr>
        <w:t xml:space="preserve"> населения поселения.</w:t>
      </w:r>
    </w:p>
    <w:p w:rsidR="00C05E98" w:rsidRPr="00722162" w:rsidRDefault="00C05E98" w:rsidP="00C05E98">
      <w:pPr>
        <w:pStyle w:val="aff6"/>
        <w:rPr>
          <w:lang w:val="ru-RU"/>
        </w:rPr>
      </w:pPr>
      <w:r w:rsidRPr="00722162">
        <w:rPr>
          <w:lang w:val="ru-RU"/>
        </w:rPr>
        <w:t>Перечень объектов местного значения</w:t>
      </w:r>
      <w:r w:rsidR="00622C9E">
        <w:rPr>
          <w:lang w:val="ru-RU"/>
        </w:rPr>
        <w:t xml:space="preserve"> </w:t>
      </w:r>
      <w:r w:rsidR="00146C7F">
        <w:rPr>
          <w:lang w:val="ru-RU"/>
        </w:rPr>
        <w:t>сельских поселений</w:t>
      </w:r>
      <w:r w:rsidR="00622C9E">
        <w:rPr>
          <w:lang w:val="ru-RU"/>
        </w:rPr>
        <w:t xml:space="preserve"> </w:t>
      </w:r>
      <w:r w:rsidRPr="00722162">
        <w:rPr>
          <w:lang w:val="ru-RU"/>
        </w:rPr>
        <w:t xml:space="preserve">для целей настоящих МНГП подготовлен на основании статьи </w:t>
      </w:r>
      <w:r>
        <w:rPr>
          <w:lang w:val="ru-RU"/>
        </w:rPr>
        <w:t>23</w:t>
      </w:r>
      <w:r w:rsidRPr="00722162">
        <w:rPr>
          <w:lang w:val="ru-RU"/>
        </w:rPr>
        <w:t xml:space="preserve"> Градостроительного кодекса Российской Ф</w:t>
      </w:r>
      <w:r w:rsidRPr="00722162">
        <w:rPr>
          <w:lang w:val="ru-RU"/>
        </w:rPr>
        <w:t>е</w:t>
      </w:r>
      <w:r w:rsidRPr="00722162">
        <w:rPr>
          <w:lang w:val="ru-RU"/>
        </w:rPr>
        <w:t xml:space="preserve">дерации, ст. </w:t>
      </w:r>
      <w:r>
        <w:rPr>
          <w:lang w:val="ru-RU"/>
        </w:rPr>
        <w:t>14</w:t>
      </w:r>
      <w:r w:rsidRPr="00722162">
        <w:rPr>
          <w:lang w:val="ru-RU"/>
        </w:rPr>
        <w:t xml:space="preserve"> Федерального закона от 06.10.2003 № 131-ФЗ «Об общих принципах орг</w:t>
      </w:r>
      <w:r w:rsidRPr="00722162">
        <w:rPr>
          <w:lang w:val="ru-RU"/>
        </w:rPr>
        <w:t>а</w:t>
      </w:r>
      <w:r w:rsidRPr="00722162">
        <w:rPr>
          <w:lang w:val="ru-RU"/>
        </w:rPr>
        <w:t>низации местного самоуправления в Российской Феде</w:t>
      </w:r>
      <w:r>
        <w:rPr>
          <w:lang w:val="ru-RU"/>
        </w:rPr>
        <w:t>рации»</w:t>
      </w:r>
      <w:r w:rsidRPr="00722162">
        <w:rPr>
          <w:lang w:val="ru-RU"/>
        </w:rPr>
        <w:t>, Устав</w:t>
      </w:r>
      <w:r w:rsidR="00146C7F">
        <w:rPr>
          <w:lang w:val="ru-RU"/>
        </w:rPr>
        <w:t>ов</w:t>
      </w:r>
      <w:r w:rsidR="00622C9E">
        <w:rPr>
          <w:lang w:val="ru-RU"/>
        </w:rPr>
        <w:t xml:space="preserve"> </w:t>
      </w:r>
      <w:r w:rsidR="00146C7F">
        <w:rPr>
          <w:lang w:val="ru-RU"/>
        </w:rPr>
        <w:t>сельских посел</w:t>
      </w:r>
      <w:r w:rsidR="00146C7F">
        <w:rPr>
          <w:lang w:val="ru-RU"/>
        </w:rPr>
        <w:t>е</w:t>
      </w:r>
      <w:r w:rsidR="00146C7F">
        <w:rPr>
          <w:lang w:val="ru-RU"/>
        </w:rPr>
        <w:t>ний</w:t>
      </w:r>
      <w:r w:rsidR="00622C9E">
        <w:rPr>
          <w:lang w:val="ru-RU"/>
        </w:rPr>
        <w:t xml:space="preserve"> </w:t>
      </w:r>
      <w:r w:rsidR="00CE7D76">
        <w:rPr>
          <w:lang w:val="ru-RU"/>
        </w:rPr>
        <w:t>Вольск</w:t>
      </w:r>
      <w:r>
        <w:rPr>
          <w:lang w:val="ru-RU"/>
        </w:rPr>
        <w:t>ого муниципального</w:t>
      </w:r>
      <w:r w:rsidRPr="00722162">
        <w:rPr>
          <w:lang w:val="ru-RU"/>
        </w:rPr>
        <w:t xml:space="preserve"> района.</w:t>
      </w:r>
    </w:p>
    <w:p w:rsidR="00E84FAB" w:rsidRDefault="00E84FAB" w:rsidP="00E84FAB">
      <w:pPr>
        <w:pStyle w:val="aff6"/>
        <w:rPr>
          <w:szCs w:val="23"/>
          <w:lang w:val="ru-RU"/>
        </w:rPr>
      </w:pPr>
      <w:r w:rsidRPr="00722162">
        <w:rPr>
          <w:szCs w:val="23"/>
          <w:lang w:val="ru-RU"/>
        </w:rPr>
        <w:t>В качестве базового перечня видов объектов местного значения, в отношении к</w:t>
      </w:r>
      <w:r w:rsidRPr="00722162">
        <w:rPr>
          <w:szCs w:val="23"/>
          <w:lang w:val="ru-RU"/>
        </w:rPr>
        <w:t>о</w:t>
      </w:r>
      <w:r w:rsidRPr="00722162">
        <w:rPr>
          <w:szCs w:val="23"/>
          <w:lang w:val="ru-RU"/>
        </w:rPr>
        <w:t xml:space="preserve">торых разрабатываются Местные нормативы градостроительного проектирования </w:t>
      </w:r>
      <w:r w:rsidR="00146C7F">
        <w:rPr>
          <w:szCs w:val="23"/>
          <w:lang w:val="ru-RU"/>
        </w:rPr>
        <w:t>сел</w:t>
      </w:r>
      <w:r w:rsidR="00146C7F">
        <w:rPr>
          <w:szCs w:val="23"/>
          <w:lang w:val="ru-RU"/>
        </w:rPr>
        <w:t>ь</w:t>
      </w:r>
      <w:r w:rsidR="00146C7F">
        <w:rPr>
          <w:szCs w:val="23"/>
          <w:lang w:val="ru-RU"/>
        </w:rPr>
        <w:t>ских поселений</w:t>
      </w:r>
      <w:r w:rsidRPr="00722162">
        <w:rPr>
          <w:szCs w:val="23"/>
          <w:lang w:val="ru-RU"/>
        </w:rPr>
        <w:t>, принят</w:t>
      </w:r>
      <w:r>
        <w:rPr>
          <w:szCs w:val="23"/>
          <w:lang w:val="ru-RU"/>
        </w:rPr>
        <w:t>ы</w:t>
      </w:r>
      <w:r w:rsidR="00622C9E">
        <w:rPr>
          <w:szCs w:val="23"/>
          <w:lang w:val="ru-RU"/>
        </w:rPr>
        <w:t xml:space="preserve"> </w:t>
      </w:r>
      <w:r>
        <w:rPr>
          <w:szCs w:val="23"/>
          <w:lang w:val="ru-RU"/>
        </w:rPr>
        <w:t>объекты</w:t>
      </w:r>
      <w:r w:rsidR="00622C9E">
        <w:rPr>
          <w:szCs w:val="23"/>
          <w:lang w:val="ru-RU"/>
        </w:rPr>
        <w:t xml:space="preserve"> </w:t>
      </w:r>
      <w:r w:rsidRPr="00722162">
        <w:rPr>
          <w:rFonts w:hint="eastAsia"/>
          <w:szCs w:val="23"/>
          <w:lang w:val="ru-RU"/>
        </w:rPr>
        <w:t>местного</w:t>
      </w:r>
      <w:r w:rsidR="00622C9E">
        <w:rPr>
          <w:szCs w:val="23"/>
          <w:lang w:val="ru-RU"/>
        </w:rPr>
        <w:t xml:space="preserve"> </w:t>
      </w:r>
      <w:r w:rsidRPr="00722162">
        <w:rPr>
          <w:rFonts w:hint="eastAsia"/>
          <w:szCs w:val="23"/>
          <w:lang w:val="ru-RU"/>
        </w:rPr>
        <w:t>значения</w:t>
      </w:r>
      <w:r w:rsidR="00622C9E">
        <w:rPr>
          <w:szCs w:val="23"/>
          <w:lang w:val="ru-RU"/>
        </w:rPr>
        <w:t xml:space="preserve"> </w:t>
      </w:r>
      <w:r>
        <w:rPr>
          <w:szCs w:val="23"/>
          <w:lang w:val="ru-RU"/>
        </w:rPr>
        <w:t>поселения</w:t>
      </w:r>
      <w:r w:rsidRPr="00722162">
        <w:rPr>
          <w:szCs w:val="23"/>
          <w:lang w:val="ru-RU"/>
        </w:rPr>
        <w:t>, подлежащи</w:t>
      </w:r>
      <w:r>
        <w:rPr>
          <w:szCs w:val="23"/>
          <w:lang w:val="ru-RU"/>
        </w:rPr>
        <w:t xml:space="preserve">е </w:t>
      </w:r>
      <w:r w:rsidRPr="00722162">
        <w:rPr>
          <w:szCs w:val="23"/>
          <w:lang w:val="ru-RU"/>
        </w:rPr>
        <w:t>отображ</w:t>
      </w:r>
      <w:r w:rsidRPr="00722162">
        <w:rPr>
          <w:szCs w:val="23"/>
          <w:lang w:val="ru-RU"/>
        </w:rPr>
        <w:t>е</w:t>
      </w:r>
      <w:r w:rsidRPr="00722162">
        <w:rPr>
          <w:szCs w:val="23"/>
          <w:lang w:val="ru-RU"/>
        </w:rPr>
        <w:t xml:space="preserve">нию </w:t>
      </w:r>
      <w:r>
        <w:rPr>
          <w:szCs w:val="23"/>
          <w:lang w:val="ru-RU"/>
        </w:rPr>
        <w:t>в генеральном плане поселения</w:t>
      </w:r>
      <w:r w:rsidRPr="00722162">
        <w:rPr>
          <w:szCs w:val="23"/>
          <w:lang w:val="ru-RU"/>
        </w:rPr>
        <w:t xml:space="preserve">, согласно ст. </w:t>
      </w:r>
      <w:r>
        <w:rPr>
          <w:lang w:val="ru-RU"/>
        </w:rPr>
        <w:t>23</w:t>
      </w:r>
      <w:r w:rsidRPr="00722162">
        <w:rPr>
          <w:lang w:val="ru-RU"/>
        </w:rPr>
        <w:t xml:space="preserve"> Градостроительного кодекса Росси</w:t>
      </w:r>
      <w:r w:rsidRPr="00722162">
        <w:rPr>
          <w:lang w:val="ru-RU"/>
        </w:rPr>
        <w:t>й</w:t>
      </w:r>
      <w:r w:rsidRPr="00722162">
        <w:rPr>
          <w:lang w:val="ru-RU"/>
        </w:rPr>
        <w:t>ской Федерации</w:t>
      </w:r>
      <w:r>
        <w:rPr>
          <w:lang w:val="ru-RU"/>
        </w:rPr>
        <w:t xml:space="preserve">, </w:t>
      </w:r>
      <w:r w:rsidRPr="00722162">
        <w:rPr>
          <w:rFonts w:hint="eastAsia"/>
          <w:szCs w:val="23"/>
          <w:lang w:val="ru-RU"/>
        </w:rPr>
        <w:t>относящиеся</w:t>
      </w:r>
      <w:r w:rsidR="00622C9E">
        <w:rPr>
          <w:szCs w:val="23"/>
          <w:lang w:val="ru-RU"/>
        </w:rPr>
        <w:t xml:space="preserve"> </w:t>
      </w:r>
      <w:r w:rsidRPr="00722162">
        <w:rPr>
          <w:rFonts w:hint="eastAsia"/>
          <w:szCs w:val="23"/>
          <w:lang w:val="ru-RU"/>
        </w:rPr>
        <w:t>к</w:t>
      </w:r>
      <w:r w:rsidR="00622C9E">
        <w:rPr>
          <w:szCs w:val="23"/>
          <w:lang w:val="ru-RU"/>
        </w:rPr>
        <w:t xml:space="preserve"> </w:t>
      </w:r>
      <w:r w:rsidRPr="00722162">
        <w:rPr>
          <w:rFonts w:hint="eastAsia"/>
          <w:szCs w:val="23"/>
          <w:lang w:val="ru-RU"/>
        </w:rPr>
        <w:t>областям</w:t>
      </w:r>
      <w:r w:rsidRPr="00722162">
        <w:rPr>
          <w:szCs w:val="23"/>
          <w:lang w:val="ru-RU"/>
        </w:rPr>
        <w:t>:</w:t>
      </w:r>
    </w:p>
    <w:p w:rsidR="00C05E98" w:rsidRPr="00F34F55" w:rsidRDefault="00C05E98" w:rsidP="00C05E98">
      <w:pPr>
        <w:pStyle w:val="aff6"/>
        <w:rPr>
          <w:szCs w:val="23"/>
          <w:lang w:val="ru-RU"/>
        </w:rPr>
      </w:pPr>
      <w:r w:rsidRPr="00F34F55">
        <w:rPr>
          <w:szCs w:val="23"/>
          <w:lang w:val="ru-RU"/>
        </w:rPr>
        <w:t xml:space="preserve">а) </w:t>
      </w:r>
      <w:proofErr w:type="spellStart"/>
      <w:r w:rsidRPr="00F34F55">
        <w:rPr>
          <w:szCs w:val="23"/>
          <w:lang w:val="ru-RU"/>
        </w:rPr>
        <w:t>электро</w:t>
      </w:r>
      <w:proofErr w:type="spellEnd"/>
      <w:r w:rsidRPr="00F34F55">
        <w:rPr>
          <w:szCs w:val="23"/>
          <w:lang w:val="ru-RU"/>
        </w:rPr>
        <w:t>-, тепл</w:t>
      </w:r>
      <w:proofErr w:type="gramStart"/>
      <w:r w:rsidRPr="00F34F55">
        <w:rPr>
          <w:szCs w:val="23"/>
          <w:lang w:val="ru-RU"/>
        </w:rPr>
        <w:t>о-</w:t>
      </w:r>
      <w:proofErr w:type="gramEnd"/>
      <w:r w:rsidRPr="00F34F55">
        <w:rPr>
          <w:szCs w:val="23"/>
          <w:lang w:val="ru-RU"/>
        </w:rPr>
        <w:t xml:space="preserve">, </w:t>
      </w:r>
      <w:proofErr w:type="spellStart"/>
      <w:r w:rsidRPr="00F34F55">
        <w:rPr>
          <w:szCs w:val="23"/>
          <w:lang w:val="ru-RU"/>
        </w:rPr>
        <w:t>газо</w:t>
      </w:r>
      <w:proofErr w:type="spellEnd"/>
      <w:r w:rsidRPr="00F34F55">
        <w:rPr>
          <w:szCs w:val="23"/>
          <w:lang w:val="ru-RU"/>
        </w:rPr>
        <w:t>- и водоснабжение населения, водоотведение;</w:t>
      </w:r>
    </w:p>
    <w:p w:rsidR="00C05E98" w:rsidRPr="00F34F55" w:rsidRDefault="00C05E98" w:rsidP="00C05E98">
      <w:pPr>
        <w:pStyle w:val="aff6"/>
        <w:rPr>
          <w:szCs w:val="23"/>
          <w:lang w:val="ru-RU"/>
        </w:rPr>
      </w:pPr>
      <w:r w:rsidRPr="00F34F55">
        <w:rPr>
          <w:szCs w:val="23"/>
          <w:lang w:val="ru-RU"/>
        </w:rPr>
        <w:t>б) автомобильные дороги местного значения;</w:t>
      </w:r>
    </w:p>
    <w:p w:rsidR="00C05E98" w:rsidRPr="00F34F55" w:rsidRDefault="00C05E98" w:rsidP="00C05E98">
      <w:pPr>
        <w:pStyle w:val="aff6"/>
        <w:rPr>
          <w:szCs w:val="23"/>
          <w:lang w:val="ru-RU"/>
        </w:rPr>
      </w:pPr>
      <w:r w:rsidRPr="00F34F55">
        <w:rPr>
          <w:szCs w:val="23"/>
          <w:lang w:val="ru-RU"/>
        </w:rPr>
        <w:t>в) физическая культура и массовый спорт;</w:t>
      </w:r>
    </w:p>
    <w:p w:rsidR="00C05E98" w:rsidRDefault="00C05E98" w:rsidP="00C05E98">
      <w:pPr>
        <w:pStyle w:val="aff6"/>
        <w:rPr>
          <w:szCs w:val="23"/>
          <w:lang w:val="ru-RU"/>
        </w:rPr>
      </w:pPr>
      <w:r w:rsidRPr="00F34F55">
        <w:rPr>
          <w:szCs w:val="23"/>
          <w:lang w:val="ru-RU"/>
        </w:rPr>
        <w:t>г) иные области в связи с решением вопросов местного значения поселения</w:t>
      </w:r>
      <w:r>
        <w:rPr>
          <w:szCs w:val="23"/>
          <w:lang w:val="ru-RU"/>
        </w:rPr>
        <w:t>.</w:t>
      </w:r>
    </w:p>
    <w:p w:rsidR="00F044D3" w:rsidRDefault="00F044D3" w:rsidP="00F044D3">
      <w:pPr>
        <w:pStyle w:val="aff6"/>
        <w:rPr>
          <w:szCs w:val="23"/>
          <w:lang w:val="ru-RU"/>
        </w:rPr>
      </w:pPr>
      <w:r>
        <w:rPr>
          <w:szCs w:val="23"/>
          <w:lang w:val="ru-RU"/>
        </w:rPr>
        <w:t xml:space="preserve">В соответствии с Уставом </w:t>
      </w:r>
      <w:r w:rsidR="00CE7D76">
        <w:rPr>
          <w:szCs w:val="23"/>
          <w:lang w:val="ru-RU"/>
        </w:rPr>
        <w:t>Вольск</w:t>
      </w:r>
      <w:r>
        <w:rPr>
          <w:szCs w:val="23"/>
          <w:lang w:val="ru-RU"/>
        </w:rPr>
        <w:t>ого муниципального района к объектам местного значения муниципального района</w:t>
      </w:r>
      <w:r w:rsidR="00792962">
        <w:rPr>
          <w:szCs w:val="23"/>
          <w:lang w:val="ru-RU"/>
        </w:rPr>
        <w:t xml:space="preserve"> отнесены</w:t>
      </w:r>
      <w:r>
        <w:rPr>
          <w:szCs w:val="23"/>
          <w:lang w:val="ru-RU"/>
        </w:rPr>
        <w:t>:</w:t>
      </w:r>
    </w:p>
    <w:p w:rsidR="009834BD" w:rsidRPr="00F34F55" w:rsidRDefault="009834BD" w:rsidP="009834BD">
      <w:pPr>
        <w:pStyle w:val="aff6"/>
        <w:rPr>
          <w:szCs w:val="23"/>
          <w:lang w:val="ru-RU"/>
        </w:rPr>
      </w:pPr>
      <w:r w:rsidRPr="00F34F55">
        <w:rPr>
          <w:szCs w:val="23"/>
          <w:lang w:val="ru-RU"/>
        </w:rPr>
        <w:t>1) объекты</w:t>
      </w:r>
      <w:r>
        <w:rPr>
          <w:szCs w:val="23"/>
          <w:lang w:val="ru-RU"/>
        </w:rPr>
        <w:t xml:space="preserve"> </w:t>
      </w:r>
      <w:proofErr w:type="spellStart"/>
      <w:r>
        <w:rPr>
          <w:szCs w:val="23"/>
          <w:lang w:val="ru-RU"/>
        </w:rPr>
        <w:t>электр</w:t>
      </w:r>
      <w:proofErr w:type="gramStart"/>
      <w:r>
        <w:rPr>
          <w:szCs w:val="23"/>
          <w:lang w:val="ru-RU"/>
        </w:rPr>
        <w:t>о</w:t>
      </w:r>
      <w:proofErr w:type="spellEnd"/>
      <w:r>
        <w:rPr>
          <w:szCs w:val="23"/>
          <w:lang w:val="ru-RU"/>
        </w:rPr>
        <w:t>-</w:t>
      </w:r>
      <w:proofErr w:type="gramEnd"/>
      <w:r>
        <w:rPr>
          <w:szCs w:val="23"/>
          <w:lang w:val="ru-RU"/>
        </w:rPr>
        <w:t xml:space="preserve">, </w:t>
      </w:r>
      <w:proofErr w:type="spellStart"/>
      <w:r>
        <w:rPr>
          <w:szCs w:val="23"/>
          <w:lang w:val="ru-RU"/>
        </w:rPr>
        <w:t>газо</w:t>
      </w:r>
      <w:proofErr w:type="spellEnd"/>
      <w:r>
        <w:rPr>
          <w:szCs w:val="23"/>
          <w:lang w:val="ru-RU"/>
        </w:rPr>
        <w:t>- и</w:t>
      </w:r>
      <w:r w:rsidRPr="00F34F55">
        <w:rPr>
          <w:szCs w:val="23"/>
          <w:lang w:val="ru-RU"/>
        </w:rPr>
        <w:t xml:space="preserve"> тепло</w:t>
      </w:r>
      <w:r>
        <w:rPr>
          <w:szCs w:val="23"/>
          <w:lang w:val="ru-RU"/>
        </w:rPr>
        <w:t xml:space="preserve">снабжения населения сельских </w:t>
      </w:r>
      <w:r w:rsidRPr="00F34F55">
        <w:rPr>
          <w:szCs w:val="23"/>
          <w:lang w:val="ru-RU"/>
        </w:rPr>
        <w:t>поселени</w:t>
      </w:r>
      <w:r>
        <w:rPr>
          <w:szCs w:val="23"/>
          <w:lang w:val="ru-RU"/>
        </w:rPr>
        <w:t>й</w:t>
      </w:r>
      <w:r w:rsidRPr="00F34F55">
        <w:rPr>
          <w:szCs w:val="23"/>
          <w:lang w:val="ru-RU"/>
        </w:rPr>
        <w:t>;</w:t>
      </w:r>
    </w:p>
    <w:p w:rsidR="00F044D3" w:rsidRPr="00F34F55" w:rsidRDefault="00F044D3" w:rsidP="00F044D3">
      <w:pPr>
        <w:pStyle w:val="aff6"/>
        <w:rPr>
          <w:szCs w:val="23"/>
          <w:lang w:val="ru-RU"/>
        </w:rPr>
      </w:pPr>
      <w:r w:rsidRPr="00F34F55">
        <w:rPr>
          <w:szCs w:val="23"/>
          <w:lang w:val="ru-RU"/>
        </w:rPr>
        <w:t xml:space="preserve">2) </w:t>
      </w:r>
      <w:r>
        <w:rPr>
          <w:szCs w:val="23"/>
          <w:lang w:val="ru-RU"/>
        </w:rPr>
        <w:t xml:space="preserve">объекты </w:t>
      </w:r>
      <w:r w:rsidRPr="00854EF8">
        <w:rPr>
          <w:szCs w:val="23"/>
          <w:lang w:val="ru-RU"/>
        </w:rPr>
        <w:t xml:space="preserve">транспортного обслуживания населения </w:t>
      </w:r>
      <w:r>
        <w:rPr>
          <w:szCs w:val="23"/>
          <w:lang w:val="ru-RU"/>
        </w:rPr>
        <w:t>сельских поселений</w:t>
      </w:r>
      <w:r w:rsidRPr="00F34F55">
        <w:rPr>
          <w:szCs w:val="23"/>
          <w:lang w:val="ru-RU"/>
        </w:rPr>
        <w:t>;</w:t>
      </w:r>
    </w:p>
    <w:p w:rsidR="00F044D3" w:rsidRDefault="00F044D3" w:rsidP="00F044D3">
      <w:pPr>
        <w:pStyle w:val="aff6"/>
        <w:rPr>
          <w:szCs w:val="23"/>
          <w:lang w:val="ru-RU"/>
        </w:rPr>
      </w:pPr>
      <w:r>
        <w:rPr>
          <w:szCs w:val="23"/>
          <w:lang w:val="ru-RU"/>
        </w:rPr>
        <w:t>3</w:t>
      </w:r>
      <w:r w:rsidRPr="00F34F55">
        <w:rPr>
          <w:szCs w:val="23"/>
          <w:lang w:val="ru-RU"/>
        </w:rPr>
        <w:t>) объекты муниципальных учреждений культуры</w:t>
      </w:r>
      <w:r>
        <w:rPr>
          <w:szCs w:val="23"/>
          <w:lang w:val="ru-RU"/>
        </w:rPr>
        <w:t>: библиотеки сельских посел</w:t>
      </w:r>
      <w:r>
        <w:rPr>
          <w:szCs w:val="23"/>
          <w:lang w:val="ru-RU"/>
        </w:rPr>
        <w:t>е</w:t>
      </w:r>
      <w:r>
        <w:rPr>
          <w:szCs w:val="23"/>
          <w:lang w:val="ru-RU"/>
        </w:rPr>
        <w:t>ний;</w:t>
      </w:r>
    </w:p>
    <w:p w:rsidR="00F044D3" w:rsidRDefault="00F044D3" w:rsidP="00F044D3">
      <w:pPr>
        <w:pStyle w:val="aff6"/>
        <w:rPr>
          <w:szCs w:val="23"/>
          <w:lang w:val="ru-RU"/>
        </w:rPr>
      </w:pPr>
      <w:r>
        <w:rPr>
          <w:szCs w:val="23"/>
          <w:lang w:val="ru-RU"/>
        </w:rPr>
        <w:t>4) объекты жилищного строительства на территории сельских поселений.</w:t>
      </w:r>
    </w:p>
    <w:p w:rsidR="00F044D3" w:rsidRDefault="00F044D3" w:rsidP="00C05E98">
      <w:pPr>
        <w:pStyle w:val="aff6"/>
        <w:rPr>
          <w:szCs w:val="23"/>
          <w:lang w:val="ru-RU"/>
        </w:rPr>
      </w:pPr>
      <w:r>
        <w:rPr>
          <w:szCs w:val="23"/>
          <w:lang w:val="ru-RU"/>
        </w:rPr>
        <w:t>Таким образом, указанные объекты не являются объектами местного значения сельских поселений.</w:t>
      </w:r>
    </w:p>
    <w:p w:rsidR="00E84FAB" w:rsidRDefault="00E84FAB" w:rsidP="00C05E98">
      <w:pPr>
        <w:pStyle w:val="aff6"/>
        <w:rPr>
          <w:szCs w:val="23"/>
          <w:lang w:val="ru-RU"/>
        </w:rPr>
      </w:pPr>
      <w:r>
        <w:rPr>
          <w:szCs w:val="23"/>
          <w:lang w:val="ru-RU"/>
        </w:rPr>
        <w:t xml:space="preserve">Иные области </w:t>
      </w:r>
      <w:r w:rsidRPr="00F34F55">
        <w:rPr>
          <w:szCs w:val="23"/>
          <w:lang w:val="ru-RU"/>
        </w:rPr>
        <w:t>в связи с решением вопросов местного значения поселения</w:t>
      </w:r>
      <w:r>
        <w:rPr>
          <w:szCs w:val="23"/>
          <w:lang w:val="ru-RU"/>
        </w:rPr>
        <w:t xml:space="preserve"> опред</w:t>
      </w:r>
      <w:r>
        <w:rPr>
          <w:szCs w:val="23"/>
          <w:lang w:val="ru-RU"/>
        </w:rPr>
        <w:t>е</w:t>
      </w:r>
      <w:r>
        <w:rPr>
          <w:szCs w:val="23"/>
          <w:lang w:val="ru-RU"/>
        </w:rPr>
        <w:t>лялись в соответствии с Устав</w:t>
      </w:r>
      <w:r w:rsidR="00146C7F">
        <w:rPr>
          <w:szCs w:val="23"/>
          <w:lang w:val="ru-RU"/>
        </w:rPr>
        <w:t>а</w:t>
      </w:r>
      <w:r>
        <w:rPr>
          <w:szCs w:val="23"/>
          <w:lang w:val="ru-RU"/>
        </w:rPr>
        <w:t>м</w:t>
      </w:r>
      <w:r w:rsidR="00146C7F">
        <w:rPr>
          <w:szCs w:val="23"/>
          <w:lang w:val="ru-RU"/>
        </w:rPr>
        <w:t>и</w:t>
      </w:r>
      <w:r w:rsidR="00622C9E">
        <w:rPr>
          <w:szCs w:val="23"/>
          <w:lang w:val="ru-RU"/>
        </w:rPr>
        <w:t xml:space="preserve"> </w:t>
      </w:r>
      <w:r w:rsidR="00146C7F">
        <w:rPr>
          <w:szCs w:val="23"/>
          <w:lang w:val="ru-RU"/>
        </w:rPr>
        <w:t>сельских поселений</w:t>
      </w:r>
      <w:r>
        <w:rPr>
          <w:szCs w:val="23"/>
          <w:lang w:val="ru-RU"/>
        </w:rPr>
        <w:t>.</w:t>
      </w:r>
    </w:p>
    <w:p w:rsidR="00C1728D" w:rsidRDefault="00C1728D" w:rsidP="00C1728D">
      <w:pPr>
        <w:pStyle w:val="20"/>
        <w:keepLines/>
        <w:numPr>
          <w:ilvl w:val="1"/>
          <w:numId w:val="13"/>
        </w:numPr>
        <w:ind w:left="0" w:firstLine="0"/>
      </w:pPr>
      <w:bookmarkStart w:id="199" w:name="_Toc499049188"/>
      <w:r>
        <w:lastRenderedPageBreak/>
        <w:t xml:space="preserve">Объекты местного значения сельского поселения </w:t>
      </w:r>
      <w:bookmarkStart w:id="200" w:name="OLE_LINK314"/>
      <w:bookmarkStart w:id="201" w:name="OLE_LINK315"/>
      <w:bookmarkStart w:id="202" w:name="OLE_LINK316"/>
      <w:r>
        <w:t>в области водоснабжения населения, водоотведения</w:t>
      </w:r>
      <w:bookmarkEnd w:id="199"/>
      <w:bookmarkEnd w:id="200"/>
      <w:bookmarkEnd w:id="201"/>
      <w:bookmarkEnd w:id="202"/>
    </w:p>
    <w:p w:rsidR="00C1728D" w:rsidRPr="00673852" w:rsidRDefault="00C1728D" w:rsidP="00C1728D">
      <w:pPr>
        <w:keepNext/>
        <w:spacing w:before="120"/>
        <w:jc w:val="right"/>
        <w:rPr>
          <w:b/>
          <w:i/>
        </w:rPr>
      </w:pPr>
      <w:r w:rsidRPr="00673852">
        <w:rPr>
          <w:b/>
          <w:i/>
        </w:rPr>
        <w:t>Таблица</w:t>
      </w:r>
      <w:r>
        <w:rPr>
          <w:b/>
          <w:i/>
        </w:rPr>
        <w:t xml:space="preserve"> 2.2</w:t>
      </w:r>
    </w:p>
    <w:p w:rsidR="00C1728D" w:rsidRDefault="00C1728D" w:rsidP="00C1728D">
      <w:pPr>
        <w:keepNext/>
        <w:keepLines/>
        <w:suppressAutoHyphens/>
        <w:spacing w:after="120"/>
        <w:ind w:firstLine="0"/>
        <w:jc w:val="center"/>
        <w:rPr>
          <w:b/>
          <w:i/>
        </w:rPr>
      </w:pPr>
      <w:r w:rsidRPr="001B1BE7">
        <w:rPr>
          <w:b/>
          <w:i/>
        </w:rPr>
        <w:t xml:space="preserve">Обоснование расчетных показателей, устанавливаемых для объектов </w:t>
      </w:r>
      <w:r>
        <w:rPr>
          <w:b/>
          <w:i/>
        </w:rPr>
        <w:t xml:space="preserve">местного значения </w:t>
      </w:r>
      <w:r w:rsidRPr="003F5165">
        <w:rPr>
          <w:b/>
          <w:i/>
        </w:rPr>
        <w:t>сельского поселения в области водоснабжения населения, водоотведения</w:t>
      </w:r>
    </w:p>
    <w:tbl>
      <w:tblPr>
        <w:tblStyle w:val="af1"/>
        <w:tblW w:w="9384" w:type="dxa"/>
        <w:tblBorders>
          <w:top w:val="single" w:sz="12" w:space="0" w:color="000000" w:themeColor="text1"/>
          <w:left w:val="single" w:sz="12" w:space="0" w:color="000000" w:themeColor="text1"/>
          <w:bottom w:val="single" w:sz="12" w:space="0" w:color="000000" w:themeColor="text1"/>
          <w:right w:val="single" w:sz="12" w:space="0" w:color="000000" w:themeColor="text1"/>
          <w:insideH w:val="single" w:sz="12" w:space="0" w:color="000000" w:themeColor="text1"/>
          <w:insideV w:val="single" w:sz="12" w:space="0" w:color="000000" w:themeColor="text1"/>
        </w:tblBorders>
        <w:tblLayout w:type="fixed"/>
        <w:tblCellMar>
          <w:left w:w="28" w:type="dxa"/>
          <w:right w:w="28" w:type="dxa"/>
        </w:tblCellMar>
        <w:tblLook w:val="04A0"/>
      </w:tblPr>
      <w:tblGrid>
        <w:gridCol w:w="1021"/>
        <w:gridCol w:w="2693"/>
        <w:gridCol w:w="5670"/>
      </w:tblGrid>
      <w:tr w:rsidR="00C1728D" w:rsidRPr="00C668CE" w:rsidTr="00C1728D">
        <w:trPr>
          <w:cantSplit/>
          <w:trHeight w:val="690"/>
          <w:tblHeader/>
        </w:trPr>
        <w:tc>
          <w:tcPr>
            <w:tcW w:w="1021" w:type="dxa"/>
            <w:shd w:val="clear" w:color="auto" w:fill="D9D9D9" w:themeFill="background1" w:themeFillShade="D9"/>
          </w:tcPr>
          <w:p w:rsidR="00C1728D" w:rsidRPr="00C668CE" w:rsidRDefault="00C1728D" w:rsidP="00C1728D">
            <w:pPr>
              <w:pStyle w:val="aff6"/>
              <w:keepNext/>
              <w:ind w:firstLine="0"/>
              <w:jc w:val="center"/>
              <w:rPr>
                <w:b/>
                <w:i/>
                <w:sz w:val="20"/>
                <w:szCs w:val="20"/>
                <w:lang w:val="ru-RU"/>
              </w:rPr>
            </w:pPr>
            <w:r w:rsidRPr="00C668CE">
              <w:rPr>
                <w:b/>
                <w:i/>
                <w:sz w:val="20"/>
                <w:szCs w:val="20"/>
                <w:lang w:val="ru-RU"/>
              </w:rPr>
              <w:t>Наимен</w:t>
            </w:r>
            <w:r w:rsidRPr="00C668CE">
              <w:rPr>
                <w:b/>
                <w:i/>
                <w:sz w:val="20"/>
                <w:szCs w:val="20"/>
                <w:lang w:val="ru-RU"/>
              </w:rPr>
              <w:t>о</w:t>
            </w:r>
            <w:r w:rsidRPr="00C668CE">
              <w:rPr>
                <w:b/>
                <w:i/>
                <w:sz w:val="20"/>
                <w:szCs w:val="20"/>
                <w:lang w:val="ru-RU"/>
              </w:rPr>
              <w:t>вание вида объекта</w:t>
            </w:r>
          </w:p>
        </w:tc>
        <w:tc>
          <w:tcPr>
            <w:tcW w:w="2693" w:type="dxa"/>
            <w:shd w:val="clear" w:color="auto" w:fill="D9D9D9" w:themeFill="background1" w:themeFillShade="D9"/>
          </w:tcPr>
          <w:p w:rsidR="00C1728D" w:rsidRPr="00C668CE" w:rsidRDefault="00C1728D" w:rsidP="00C1728D">
            <w:pPr>
              <w:pStyle w:val="aff6"/>
              <w:keepNext/>
              <w:ind w:firstLine="0"/>
              <w:jc w:val="center"/>
              <w:rPr>
                <w:b/>
                <w:i/>
                <w:sz w:val="20"/>
                <w:szCs w:val="20"/>
                <w:lang w:val="ru-RU"/>
              </w:rPr>
            </w:pPr>
            <w:r w:rsidRPr="00C668CE">
              <w:rPr>
                <w:b/>
                <w:i/>
                <w:sz w:val="20"/>
                <w:szCs w:val="20"/>
                <w:lang w:val="ru-RU"/>
              </w:rPr>
              <w:t>Тип расчетного показателя</w:t>
            </w:r>
          </w:p>
        </w:tc>
        <w:tc>
          <w:tcPr>
            <w:tcW w:w="5670" w:type="dxa"/>
            <w:shd w:val="clear" w:color="auto" w:fill="D9D9D9" w:themeFill="background1" w:themeFillShade="D9"/>
          </w:tcPr>
          <w:p w:rsidR="00C1728D" w:rsidRPr="00C668CE" w:rsidRDefault="00C1728D" w:rsidP="00C1728D">
            <w:pPr>
              <w:pStyle w:val="aff6"/>
              <w:keepNext/>
              <w:ind w:firstLine="0"/>
              <w:jc w:val="center"/>
              <w:rPr>
                <w:b/>
                <w:i/>
                <w:sz w:val="20"/>
                <w:szCs w:val="20"/>
                <w:lang w:val="ru-RU"/>
              </w:rPr>
            </w:pPr>
            <w:r w:rsidRPr="00C668CE">
              <w:rPr>
                <w:b/>
                <w:i/>
                <w:sz w:val="20"/>
                <w:szCs w:val="20"/>
                <w:lang w:val="ru-RU"/>
              </w:rPr>
              <w:t>Обоснование расчетного показателя</w:t>
            </w:r>
          </w:p>
        </w:tc>
      </w:tr>
      <w:tr w:rsidR="00C1728D" w:rsidRPr="00C668CE" w:rsidTr="00C1728D">
        <w:trPr>
          <w:cantSplit/>
        </w:trPr>
        <w:tc>
          <w:tcPr>
            <w:tcW w:w="1021" w:type="dxa"/>
            <w:vMerge w:val="restart"/>
            <w:shd w:val="clear" w:color="auto" w:fill="F2F2F2" w:themeFill="background1" w:themeFillShade="F2"/>
          </w:tcPr>
          <w:p w:rsidR="00C1728D" w:rsidRPr="00C668CE" w:rsidRDefault="00C1728D" w:rsidP="00C1728D">
            <w:pPr>
              <w:pStyle w:val="aff6"/>
              <w:ind w:firstLine="0"/>
              <w:jc w:val="left"/>
              <w:rPr>
                <w:sz w:val="20"/>
                <w:szCs w:val="20"/>
                <w:lang w:val="ru-RU"/>
              </w:rPr>
            </w:pPr>
            <w:r w:rsidRPr="00C668CE">
              <w:rPr>
                <w:sz w:val="20"/>
                <w:szCs w:val="20"/>
                <w:lang w:val="ru-RU"/>
              </w:rPr>
              <w:t>Объекты водосна</w:t>
            </w:r>
            <w:r w:rsidRPr="00C668CE">
              <w:rPr>
                <w:sz w:val="20"/>
                <w:szCs w:val="20"/>
                <w:lang w:val="ru-RU"/>
              </w:rPr>
              <w:t>б</w:t>
            </w:r>
            <w:r w:rsidRPr="00C668CE">
              <w:rPr>
                <w:sz w:val="20"/>
                <w:szCs w:val="20"/>
                <w:lang w:val="ru-RU"/>
              </w:rPr>
              <w:t>жения</w:t>
            </w:r>
          </w:p>
        </w:tc>
        <w:tc>
          <w:tcPr>
            <w:tcW w:w="2693" w:type="dxa"/>
          </w:tcPr>
          <w:p w:rsidR="00C1728D" w:rsidRPr="00C668CE" w:rsidRDefault="00C1728D" w:rsidP="00C1728D">
            <w:pPr>
              <w:pStyle w:val="aff6"/>
              <w:ind w:firstLine="0"/>
              <w:rPr>
                <w:sz w:val="20"/>
                <w:szCs w:val="20"/>
                <w:lang w:val="ru-RU"/>
              </w:rPr>
            </w:pPr>
            <w:r w:rsidRPr="00C668CE">
              <w:rPr>
                <w:sz w:val="20"/>
                <w:szCs w:val="20"/>
                <w:lang w:val="ru-RU"/>
              </w:rPr>
              <w:t>Расчетный показатель мин</w:t>
            </w:r>
            <w:r w:rsidRPr="00C668CE">
              <w:rPr>
                <w:sz w:val="20"/>
                <w:szCs w:val="20"/>
                <w:lang w:val="ru-RU"/>
              </w:rPr>
              <w:t>и</w:t>
            </w:r>
            <w:r w:rsidRPr="00C668CE">
              <w:rPr>
                <w:sz w:val="20"/>
                <w:szCs w:val="20"/>
                <w:lang w:val="ru-RU"/>
              </w:rPr>
              <w:t>мально допустимого уровня обеспеченности</w:t>
            </w:r>
          </w:p>
        </w:tc>
        <w:tc>
          <w:tcPr>
            <w:tcW w:w="5670" w:type="dxa"/>
          </w:tcPr>
          <w:p w:rsidR="00C1728D" w:rsidRDefault="00C1728D" w:rsidP="00C1728D">
            <w:pPr>
              <w:pStyle w:val="aff6"/>
              <w:ind w:firstLine="0"/>
              <w:jc w:val="left"/>
              <w:rPr>
                <w:sz w:val="20"/>
                <w:szCs w:val="20"/>
                <w:lang w:val="ru-RU"/>
              </w:rPr>
            </w:pPr>
            <w:r w:rsidRPr="00903F22">
              <w:rPr>
                <w:sz w:val="20"/>
                <w:szCs w:val="20"/>
                <w:lang w:val="ru-RU"/>
              </w:rPr>
              <w:t>Объем водопотребления принят</w:t>
            </w:r>
            <w:r>
              <w:rPr>
                <w:sz w:val="20"/>
                <w:szCs w:val="20"/>
                <w:lang w:val="ru-RU"/>
              </w:rPr>
              <w:t xml:space="preserve"> согласно таблице 1.2.1(3) Пр</w:t>
            </w:r>
            <w:r>
              <w:rPr>
                <w:sz w:val="20"/>
                <w:szCs w:val="20"/>
                <w:lang w:val="ru-RU"/>
              </w:rPr>
              <w:t>о</w:t>
            </w:r>
            <w:r>
              <w:rPr>
                <w:sz w:val="20"/>
                <w:szCs w:val="20"/>
                <w:lang w:val="ru-RU"/>
              </w:rPr>
              <w:t>екта РНГП Саратовской области</w:t>
            </w:r>
            <w:r w:rsidRPr="00C668CE">
              <w:rPr>
                <w:sz w:val="20"/>
                <w:szCs w:val="20"/>
                <w:lang w:val="ru-RU"/>
              </w:rPr>
              <w:t>:</w:t>
            </w:r>
          </w:p>
          <w:p w:rsidR="00C1728D" w:rsidRDefault="00C1728D" w:rsidP="00C1728D">
            <w:pPr>
              <w:pStyle w:val="aff6"/>
              <w:numPr>
                <w:ilvl w:val="0"/>
                <w:numId w:val="20"/>
              </w:numPr>
              <w:ind w:left="398"/>
              <w:jc w:val="left"/>
              <w:rPr>
                <w:sz w:val="20"/>
                <w:szCs w:val="20"/>
                <w:lang w:val="ru-RU"/>
              </w:rPr>
            </w:pPr>
            <w:r>
              <w:rPr>
                <w:sz w:val="20"/>
                <w:szCs w:val="20"/>
                <w:lang w:val="ru-RU"/>
              </w:rPr>
              <w:t xml:space="preserve">для </w:t>
            </w:r>
            <w:r w:rsidRPr="004E0A13">
              <w:rPr>
                <w:sz w:val="20"/>
                <w:szCs w:val="20"/>
                <w:lang w:val="ru-RU"/>
              </w:rPr>
              <w:t>зон</w:t>
            </w:r>
            <w:r>
              <w:rPr>
                <w:sz w:val="20"/>
                <w:szCs w:val="20"/>
                <w:lang w:val="ru-RU"/>
              </w:rPr>
              <w:t>ы</w:t>
            </w:r>
            <w:r w:rsidRPr="004E0A13">
              <w:rPr>
                <w:sz w:val="20"/>
                <w:szCs w:val="20"/>
                <w:lang w:val="ru-RU"/>
              </w:rPr>
              <w:t xml:space="preserve"> застройки многоквартирными (мало-, средне- и многоэтажными) жилыми домами с местными водонагрев</w:t>
            </w:r>
            <w:r w:rsidRPr="004E0A13">
              <w:rPr>
                <w:sz w:val="20"/>
                <w:szCs w:val="20"/>
                <w:lang w:val="ru-RU"/>
              </w:rPr>
              <w:t>а</w:t>
            </w:r>
            <w:r w:rsidRPr="004E0A13">
              <w:rPr>
                <w:sz w:val="20"/>
                <w:szCs w:val="20"/>
                <w:lang w:val="ru-RU"/>
              </w:rPr>
              <w:t>телями</w:t>
            </w:r>
            <w:r>
              <w:rPr>
                <w:sz w:val="20"/>
                <w:szCs w:val="20"/>
                <w:lang w:val="ru-RU"/>
              </w:rPr>
              <w:t xml:space="preserve"> 140 </w:t>
            </w:r>
            <w:r w:rsidRPr="00903F22">
              <w:rPr>
                <w:sz w:val="20"/>
                <w:szCs w:val="20"/>
                <w:lang w:val="ru-RU"/>
              </w:rPr>
              <w:t>л/</w:t>
            </w:r>
            <w:proofErr w:type="spellStart"/>
            <w:r w:rsidRPr="00903F22">
              <w:rPr>
                <w:sz w:val="20"/>
                <w:szCs w:val="20"/>
                <w:lang w:val="ru-RU"/>
              </w:rPr>
              <w:t>сут</w:t>
            </w:r>
            <w:proofErr w:type="spellEnd"/>
            <w:r w:rsidRPr="00903F22">
              <w:rPr>
                <w:sz w:val="20"/>
                <w:szCs w:val="20"/>
                <w:lang w:val="ru-RU"/>
              </w:rPr>
              <w:t>. на 1 чел.;</w:t>
            </w:r>
          </w:p>
          <w:p w:rsidR="00C1728D" w:rsidRDefault="00C1728D" w:rsidP="00C1728D">
            <w:pPr>
              <w:pStyle w:val="aff6"/>
              <w:numPr>
                <w:ilvl w:val="0"/>
                <w:numId w:val="20"/>
              </w:numPr>
              <w:ind w:left="398"/>
              <w:jc w:val="left"/>
              <w:rPr>
                <w:sz w:val="20"/>
                <w:szCs w:val="20"/>
                <w:lang w:val="ru-RU"/>
              </w:rPr>
            </w:pPr>
            <w:r>
              <w:rPr>
                <w:sz w:val="20"/>
                <w:szCs w:val="20"/>
                <w:lang w:val="ru-RU"/>
              </w:rPr>
              <w:t>то</w:t>
            </w:r>
            <w:r w:rsidRPr="004E0A13">
              <w:rPr>
                <w:sz w:val="20"/>
                <w:szCs w:val="20"/>
                <w:lang w:val="ru-RU"/>
              </w:rPr>
              <w:t xml:space="preserve"> же с централизованным горячим водоснабжением</w:t>
            </w:r>
            <w:r>
              <w:rPr>
                <w:sz w:val="20"/>
                <w:szCs w:val="20"/>
                <w:lang w:val="ru-RU"/>
              </w:rPr>
              <w:t xml:space="preserve"> 250 </w:t>
            </w:r>
            <w:r w:rsidRPr="00903F22">
              <w:rPr>
                <w:sz w:val="20"/>
                <w:szCs w:val="20"/>
                <w:lang w:val="ru-RU"/>
              </w:rPr>
              <w:t>л/</w:t>
            </w:r>
            <w:proofErr w:type="spellStart"/>
            <w:r w:rsidRPr="00903F22">
              <w:rPr>
                <w:sz w:val="20"/>
                <w:szCs w:val="20"/>
                <w:lang w:val="ru-RU"/>
              </w:rPr>
              <w:t>сут</w:t>
            </w:r>
            <w:proofErr w:type="spellEnd"/>
            <w:r w:rsidRPr="00903F22">
              <w:rPr>
                <w:sz w:val="20"/>
                <w:szCs w:val="20"/>
                <w:lang w:val="ru-RU"/>
              </w:rPr>
              <w:t>. на 1 чел.;</w:t>
            </w:r>
          </w:p>
          <w:p w:rsidR="00C1728D" w:rsidRPr="00C668CE" w:rsidRDefault="00C1728D" w:rsidP="00C1728D">
            <w:pPr>
              <w:pStyle w:val="aff6"/>
              <w:numPr>
                <w:ilvl w:val="0"/>
                <w:numId w:val="20"/>
              </w:numPr>
              <w:ind w:left="398"/>
              <w:jc w:val="left"/>
              <w:rPr>
                <w:sz w:val="20"/>
                <w:szCs w:val="20"/>
                <w:lang w:val="ru-RU"/>
              </w:rPr>
            </w:pPr>
            <w:r w:rsidRPr="00B1089B">
              <w:rPr>
                <w:sz w:val="20"/>
                <w:szCs w:val="20"/>
                <w:lang w:val="ru-RU"/>
              </w:rPr>
              <w:t>с быстродействующими газовыми нагревателями и мног</w:t>
            </w:r>
            <w:r w:rsidRPr="00B1089B">
              <w:rPr>
                <w:sz w:val="20"/>
                <w:szCs w:val="20"/>
                <w:lang w:val="ru-RU"/>
              </w:rPr>
              <w:t>о</w:t>
            </w:r>
            <w:r w:rsidRPr="00B1089B">
              <w:rPr>
                <w:sz w:val="20"/>
                <w:szCs w:val="20"/>
                <w:lang w:val="ru-RU"/>
              </w:rPr>
              <w:t xml:space="preserve">точечным </w:t>
            </w:r>
            <w:proofErr w:type="spellStart"/>
            <w:r w:rsidRPr="00B1089B">
              <w:rPr>
                <w:sz w:val="20"/>
                <w:szCs w:val="20"/>
                <w:lang w:val="ru-RU"/>
              </w:rPr>
              <w:t>водоразбором</w:t>
            </w:r>
            <w:proofErr w:type="spellEnd"/>
            <w:r w:rsidRPr="00B1089B">
              <w:rPr>
                <w:sz w:val="20"/>
                <w:szCs w:val="20"/>
                <w:lang w:val="ru-RU"/>
              </w:rPr>
              <w:t xml:space="preserve"> 200 л/</w:t>
            </w:r>
            <w:proofErr w:type="spellStart"/>
            <w:r w:rsidRPr="00B1089B">
              <w:rPr>
                <w:sz w:val="20"/>
                <w:szCs w:val="20"/>
                <w:lang w:val="ru-RU"/>
              </w:rPr>
              <w:t>сут</w:t>
            </w:r>
            <w:proofErr w:type="spellEnd"/>
            <w:r w:rsidRPr="00B1089B">
              <w:rPr>
                <w:sz w:val="20"/>
                <w:szCs w:val="20"/>
                <w:lang w:val="ru-RU"/>
              </w:rPr>
              <w:t>. на 1 чел.</w:t>
            </w:r>
          </w:p>
        </w:tc>
      </w:tr>
      <w:tr w:rsidR="00C1728D" w:rsidRPr="00C668CE" w:rsidTr="00C1728D">
        <w:trPr>
          <w:cantSplit/>
        </w:trPr>
        <w:tc>
          <w:tcPr>
            <w:tcW w:w="1021" w:type="dxa"/>
            <w:vMerge/>
            <w:shd w:val="clear" w:color="auto" w:fill="F2F2F2" w:themeFill="background1" w:themeFillShade="F2"/>
          </w:tcPr>
          <w:p w:rsidR="00C1728D" w:rsidRPr="00C668CE" w:rsidRDefault="00C1728D" w:rsidP="00C1728D">
            <w:pPr>
              <w:pStyle w:val="aff6"/>
              <w:ind w:firstLine="0"/>
              <w:jc w:val="left"/>
              <w:rPr>
                <w:sz w:val="20"/>
                <w:szCs w:val="20"/>
                <w:lang w:val="ru-RU"/>
              </w:rPr>
            </w:pPr>
          </w:p>
        </w:tc>
        <w:tc>
          <w:tcPr>
            <w:tcW w:w="2693" w:type="dxa"/>
          </w:tcPr>
          <w:p w:rsidR="00C1728D" w:rsidRPr="00C668CE" w:rsidRDefault="00C1728D" w:rsidP="00C1728D">
            <w:pPr>
              <w:pStyle w:val="aff6"/>
              <w:ind w:firstLine="0"/>
              <w:rPr>
                <w:sz w:val="20"/>
                <w:szCs w:val="20"/>
                <w:lang w:val="ru-RU"/>
              </w:rPr>
            </w:pPr>
            <w:r w:rsidRPr="00C668CE">
              <w:rPr>
                <w:sz w:val="20"/>
                <w:szCs w:val="20"/>
                <w:lang w:val="ru-RU"/>
              </w:rPr>
              <w:t>Расчетный показатель макс</w:t>
            </w:r>
            <w:r w:rsidRPr="00C668CE">
              <w:rPr>
                <w:sz w:val="20"/>
                <w:szCs w:val="20"/>
                <w:lang w:val="ru-RU"/>
              </w:rPr>
              <w:t>и</w:t>
            </w:r>
            <w:r w:rsidRPr="00C668CE">
              <w:rPr>
                <w:sz w:val="20"/>
                <w:szCs w:val="20"/>
                <w:lang w:val="ru-RU"/>
              </w:rPr>
              <w:t>мально допустимого уровня территориальной доступности</w:t>
            </w:r>
          </w:p>
        </w:tc>
        <w:tc>
          <w:tcPr>
            <w:tcW w:w="5670" w:type="dxa"/>
          </w:tcPr>
          <w:p w:rsidR="00C1728D" w:rsidRPr="00C668CE" w:rsidRDefault="00C1728D" w:rsidP="00C1728D">
            <w:pPr>
              <w:pStyle w:val="aff6"/>
              <w:ind w:firstLine="0"/>
              <w:jc w:val="center"/>
              <w:rPr>
                <w:sz w:val="20"/>
                <w:szCs w:val="20"/>
                <w:lang w:val="ru-RU"/>
              </w:rPr>
            </w:pPr>
            <w:r w:rsidRPr="00C668CE">
              <w:rPr>
                <w:sz w:val="20"/>
                <w:szCs w:val="20"/>
                <w:lang w:val="ru-RU"/>
              </w:rPr>
              <w:t>Не нормируется</w:t>
            </w:r>
          </w:p>
        </w:tc>
      </w:tr>
      <w:tr w:rsidR="00C1728D" w:rsidRPr="00C668CE" w:rsidTr="00C1728D">
        <w:trPr>
          <w:cantSplit/>
        </w:trPr>
        <w:tc>
          <w:tcPr>
            <w:tcW w:w="1021" w:type="dxa"/>
            <w:vMerge w:val="restart"/>
            <w:shd w:val="clear" w:color="auto" w:fill="F2F2F2" w:themeFill="background1" w:themeFillShade="F2"/>
          </w:tcPr>
          <w:p w:rsidR="00C1728D" w:rsidRPr="00C668CE" w:rsidRDefault="00C1728D" w:rsidP="00C1728D">
            <w:pPr>
              <w:pStyle w:val="aff6"/>
              <w:ind w:firstLine="0"/>
              <w:jc w:val="left"/>
              <w:rPr>
                <w:sz w:val="20"/>
                <w:szCs w:val="20"/>
                <w:lang w:val="ru-RU"/>
              </w:rPr>
            </w:pPr>
            <w:r w:rsidRPr="00C668CE">
              <w:rPr>
                <w:sz w:val="20"/>
                <w:szCs w:val="20"/>
                <w:lang w:val="ru-RU"/>
              </w:rPr>
              <w:t>Объекты водоотв</w:t>
            </w:r>
            <w:r w:rsidRPr="00C668CE">
              <w:rPr>
                <w:sz w:val="20"/>
                <w:szCs w:val="20"/>
                <w:lang w:val="ru-RU"/>
              </w:rPr>
              <w:t>е</w:t>
            </w:r>
            <w:r w:rsidRPr="00C668CE">
              <w:rPr>
                <w:sz w:val="20"/>
                <w:szCs w:val="20"/>
                <w:lang w:val="ru-RU"/>
              </w:rPr>
              <w:t>дения</w:t>
            </w:r>
          </w:p>
        </w:tc>
        <w:tc>
          <w:tcPr>
            <w:tcW w:w="2693" w:type="dxa"/>
          </w:tcPr>
          <w:p w:rsidR="00C1728D" w:rsidRPr="00C668CE" w:rsidRDefault="00C1728D" w:rsidP="00C1728D">
            <w:pPr>
              <w:pStyle w:val="aff6"/>
              <w:ind w:firstLine="0"/>
              <w:rPr>
                <w:sz w:val="20"/>
                <w:szCs w:val="20"/>
                <w:lang w:val="ru-RU"/>
              </w:rPr>
            </w:pPr>
            <w:r w:rsidRPr="00C668CE">
              <w:rPr>
                <w:sz w:val="20"/>
                <w:szCs w:val="20"/>
                <w:lang w:val="ru-RU"/>
              </w:rPr>
              <w:t>Расчетный показатель мин</w:t>
            </w:r>
            <w:r w:rsidRPr="00C668CE">
              <w:rPr>
                <w:sz w:val="20"/>
                <w:szCs w:val="20"/>
                <w:lang w:val="ru-RU"/>
              </w:rPr>
              <w:t>и</w:t>
            </w:r>
            <w:r w:rsidRPr="00C668CE">
              <w:rPr>
                <w:sz w:val="20"/>
                <w:szCs w:val="20"/>
                <w:lang w:val="ru-RU"/>
              </w:rPr>
              <w:t>мально допустимого уровня обеспеченности</w:t>
            </w:r>
          </w:p>
        </w:tc>
        <w:tc>
          <w:tcPr>
            <w:tcW w:w="5670" w:type="dxa"/>
          </w:tcPr>
          <w:p w:rsidR="00C1728D" w:rsidRDefault="00C1728D" w:rsidP="00C1728D">
            <w:pPr>
              <w:pStyle w:val="aff6"/>
              <w:ind w:firstLine="0"/>
              <w:jc w:val="left"/>
              <w:rPr>
                <w:sz w:val="20"/>
                <w:szCs w:val="20"/>
                <w:lang w:val="ru-RU"/>
              </w:rPr>
            </w:pPr>
            <w:r w:rsidRPr="00903F22">
              <w:rPr>
                <w:sz w:val="20"/>
                <w:szCs w:val="20"/>
                <w:lang w:val="ru-RU"/>
              </w:rPr>
              <w:t xml:space="preserve">Объем водоотведения принят </w:t>
            </w:r>
            <w:r>
              <w:rPr>
                <w:sz w:val="20"/>
                <w:szCs w:val="20"/>
                <w:lang w:val="ru-RU"/>
              </w:rPr>
              <w:t>согласно таблице 1.2.1(4) Проекта РНГП Саратовской области</w:t>
            </w:r>
            <w:r w:rsidRPr="00C668CE">
              <w:rPr>
                <w:sz w:val="20"/>
                <w:szCs w:val="20"/>
                <w:lang w:val="ru-RU"/>
              </w:rPr>
              <w:t>:</w:t>
            </w:r>
          </w:p>
          <w:p w:rsidR="00C1728D" w:rsidRDefault="00C1728D" w:rsidP="00C1728D">
            <w:pPr>
              <w:pStyle w:val="aff6"/>
              <w:numPr>
                <w:ilvl w:val="0"/>
                <w:numId w:val="20"/>
              </w:numPr>
              <w:ind w:left="398"/>
              <w:jc w:val="left"/>
              <w:rPr>
                <w:sz w:val="20"/>
                <w:szCs w:val="20"/>
                <w:lang w:val="ru-RU"/>
              </w:rPr>
            </w:pPr>
            <w:r>
              <w:rPr>
                <w:sz w:val="20"/>
                <w:szCs w:val="20"/>
                <w:lang w:val="ru-RU"/>
              </w:rPr>
              <w:t xml:space="preserve">для бытовой канализации: </w:t>
            </w:r>
            <w:proofErr w:type="gramStart"/>
            <w:r w:rsidRPr="00903F22">
              <w:rPr>
                <w:sz w:val="20"/>
                <w:szCs w:val="20"/>
                <w:lang w:val="ru-RU"/>
              </w:rPr>
              <w:t>рав</w:t>
            </w:r>
            <w:r>
              <w:rPr>
                <w:sz w:val="20"/>
                <w:szCs w:val="20"/>
                <w:lang w:val="ru-RU"/>
              </w:rPr>
              <w:t>ным</w:t>
            </w:r>
            <w:proofErr w:type="gramEnd"/>
            <w:r>
              <w:rPr>
                <w:sz w:val="20"/>
                <w:szCs w:val="20"/>
                <w:lang w:val="ru-RU"/>
              </w:rPr>
              <w:t xml:space="preserve"> водопотреблению;</w:t>
            </w:r>
          </w:p>
          <w:p w:rsidR="00C1728D" w:rsidRPr="00903F22" w:rsidRDefault="00C1728D" w:rsidP="00C1728D">
            <w:pPr>
              <w:pStyle w:val="aff6"/>
              <w:numPr>
                <w:ilvl w:val="0"/>
                <w:numId w:val="20"/>
              </w:numPr>
              <w:ind w:left="398"/>
              <w:jc w:val="left"/>
              <w:rPr>
                <w:sz w:val="20"/>
                <w:szCs w:val="20"/>
                <w:lang w:val="ru-RU"/>
              </w:rPr>
            </w:pPr>
            <w:r>
              <w:rPr>
                <w:sz w:val="20"/>
                <w:szCs w:val="20"/>
                <w:lang w:val="ru-RU"/>
              </w:rPr>
              <w:t>для дождевой канализации с</w:t>
            </w:r>
            <w:r w:rsidRPr="004E0A13">
              <w:rPr>
                <w:sz w:val="20"/>
                <w:szCs w:val="20"/>
                <w:lang w:val="ru-RU"/>
              </w:rPr>
              <w:t>уточный объем поверхностного стока, поступающий на очистные сооружения</w:t>
            </w:r>
            <w:r>
              <w:rPr>
                <w:sz w:val="20"/>
                <w:szCs w:val="20"/>
                <w:lang w:val="ru-RU"/>
              </w:rPr>
              <w:t xml:space="preserve">, 55 </w:t>
            </w:r>
            <w:r w:rsidRPr="004E0A13">
              <w:rPr>
                <w:sz w:val="20"/>
                <w:szCs w:val="20"/>
                <w:lang w:val="ru-RU"/>
              </w:rPr>
              <w:t>м</w:t>
            </w:r>
            <w:r w:rsidRPr="004E0A13">
              <w:rPr>
                <w:sz w:val="20"/>
                <w:szCs w:val="20"/>
                <w:vertAlign w:val="superscript"/>
                <w:lang w:val="ru-RU"/>
              </w:rPr>
              <w:t>3</w:t>
            </w:r>
            <w:r w:rsidRPr="004E0A13">
              <w:rPr>
                <w:sz w:val="20"/>
                <w:szCs w:val="20"/>
                <w:lang w:val="ru-RU"/>
              </w:rPr>
              <w:t>/</w:t>
            </w:r>
            <w:proofErr w:type="spellStart"/>
            <w:r w:rsidRPr="004E0A13">
              <w:rPr>
                <w:sz w:val="20"/>
                <w:szCs w:val="20"/>
                <w:lang w:val="ru-RU"/>
              </w:rPr>
              <w:t>сут</w:t>
            </w:r>
            <w:proofErr w:type="spellEnd"/>
            <w:r w:rsidRPr="004E0A13">
              <w:rPr>
                <w:sz w:val="20"/>
                <w:szCs w:val="20"/>
                <w:lang w:val="ru-RU"/>
              </w:rPr>
              <w:t>. с 1 га территории</w:t>
            </w:r>
            <w:r>
              <w:rPr>
                <w:sz w:val="20"/>
                <w:szCs w:val="20"/>
                <w:lang w:val="ru-RU"/>
              </w:rPr>
              <w:t>.</w:t>
            </w:r>
          </w:p>
        </w:tc>
      </w:tr>
      <w:tr w:rsidR="00C1728D" w:rsidRPr="00C668CE" w:rsidTr="00C1728D">
        <w:trPr>
          <w:cantSplit/>
        </w:trPr>
        <w:tc>
          <w:tcPr>
            <w:tcW w:w="1021" w:type="dxa"/>
            <w:vMerge/>
            <w:shd w:val="clear" w:color="auto" w:fill="F2F2F2" w:themeFill="background1" w:themeFillShade="F2"/>
          </w:tcPr>
          <w:p w:rsidR="00C1728D" w:rsidRPr="00C668CE" w:rsidRDefault="00C1728D" w:rsidP="00C1728D">
            <w:pPr>
              <w:pStyle w:val="aff6"/>
              <w:ind w:firstLine="0"/>
              <w:jc w:val="left"/>
              <w:rPr>
                <w:sz w:val="20"/>
                <w:szCs w:val="20"/>
                <w:lang w:val="ru-RU"/>
              </w:rPr>
            </w:pPr>
          </w:p>
        </w:tc>
        <w:tc>
          <w:tcPr>
            <w:tcW w:w="2693" w:type="dxa"/>
          </w:tcPr>
          <w:p w:rsidR="00C1728D" w:rsidRPr="00C668CE" w:rsidRDefault="00C1728D" w:rsidP="00C1728D">
            <w:pPr>
              <w:pStyle w:val="aff6"/>
              <w:ind w:firstLine="0"/>
              <w:rPr>
                <w:sz w:val="20"/>
                <w:szCs w:val="20"/>
                <w:lang w:val="ru-RU"/>
              </w:rPr>
            </w:pPr>
            <w:r w:rsidRPr="00C668CE">
              <w:rPr>
                <w:sz w:val="20"/>
                <w:szCs w:val="20"/>
                <w:lang w:val="ru-RU"/>
              </w:rPr>
              <w:t>Расчетный показатель макс</w:t>
            </w:r>
            <w:r w:rsidRPr="00C668CE">
              <w:rPr>
                <w:sz w:val="20"/>
                <w:szCs w:val="20"/>
                <w:lang w:val="ru-RU"/>
              </w:rPr>
              <w:t>и</w:t>
            </w:r>
            <w:r w:rsidRPr="00C668CE">
              <w:rPr>
                <w:sz w:val="20"/>
                <w:szCs w:val="20"/>
                <w:lang w:val="ru-RU"/>
              </w:rPr>
              <w:t>мально допустимого уровня территориальной доступности</w:t>
            </w:r>
          </w:p>
        </w:tc>
        <w:tc>
          <w:tcPr>
            <w:tcW w:w="5670" w:type="dxa"/>
          </w:tcPr>
          <w:p w:rsidR="00C1728D" w:rsidRPr="00903F22" w:rsidRDefault="00C1728D" w:rsidP="00C1728D">
            <w:pPr>
              <w:pStyle w:val="aff6"/>
              <w:ind w:firstLine="0"/>
              <w:jc w:val="center"/>
              <w:rPr>
                <w:sz w:val="20"/>
                <w:szCs w:val="20"/>
                <w:lang w:val="ru-RU"/>
              </w:rPr>
            </w:pPr>
            <w:r w:rsidRPr="00903F22">
              <w:rPr>
                <w:sz w:val="20"/>
                <w:szCs w:val="20"/>
                <w:lang w:val="ru-RU"/>
              </w:rPr>
              <w:t>Не нормируется</w:t>
            </w:r>
          </w:p>
        </w:tc>
      </w:tr>
    </w:tbl>
    <w:p w:rsidR="00C1728D" w:rsidRDefault="00C1728D" w:rsidP="00C1728D">
      <w:pPr>
        <w:pStyle w:val="20"/>
        <w:numPr>
          <w:ilvl w:val="1"/>
          <w:numId w:val="13"/>
        </w:numPr>
        <w:ind w:left="0" w:firstLine="0"/>
      </w:pPr>
      <w:bookmarkStart w:id="203" w:name="_Toc499049189"/>
      <w:r>
        <w:t xml:space="preserve">Объекты местного значения </w:t>
      </w:r>
      <w:r w:rsidR="003F5165">
        <w:t>сельского</w:t>
      </w:r>
      <w:r>
        <w:t xml:space="preserve"> поселения в области автомобильных дорог местного значения</w:t>
      </w:r>
      <w:bookmarkEnd w:id="203"/>
    </w:p>
    <w:p w:rsidR="00C1728D" w:rsidRPr="00673852" w:rsidRDefault="00C1728D" w:rsidP="00C1728D">
      <w:pPr>
        <w:keepNext/>
        <w:spacing w:before="120"/>
        <w:jc w:val="right"/>
        <w:rPr>
          <w:b/>
          <w:i/>
        </w:rPr>
      </w:pPr>
      <w:r w:rsidRPr="00673852">
        <w:rPr>
          <w:b/>
          <w:i/>
        </w:rPr>
        <w:t>Таблица</w:t>
      </w:r>
      <w:r>
        <w:rPr>
          <w:b/>
          <w:i/>
        </w:rPr>
        <w:t xml:space="preserve"> 2.3</w:t>
      </w:r>
    </w:p>
    <w:p w:rsidR="00C1728D" w:rsidRDefault="00C1728D" w:rsidP="00C1728D">
      <w:pPr>
        <w:keepNext/>
        <w:suppressAutoHyphens/>
        <w:spacing w:after="120"/>
        <w:ind w:firstLine="0"/>
        <w:jc w:val="center"/>
        <w:rPr>
          <w:b/>
          <w:i/>
        </w:rPr>
      </w:pPr>
      <w:bookmarkStart w:id="204" w:name="OLE_LINK971"/>
      <w:bookmarkStart w:id="205" w:name="OLE_LINK972"/>
      <w:bookmarkStart w:id="206" w:name="OLE_LINK973"/>
      <w:bookmarkStart w:id="207" w:name="OLE_LINK974"/>
      <w:bookmarkStart w:id="208" w:name="OLE_LINK975"/>
      <w:bookmarkStart w:id="209" w:name="OLE_LINK976"/>
      <w:bookmarkStart w:id="210" w:name="OLE_LINK977"/>
      <w:r w:rsidRPr="001B1BE7">
        <w:rPr>
          <w:b/>
          <w:i/>
        </w:rPr>
        <w:t xml:space="preserve">Обоснование расчетных показателей, устанавливаемых для объектов </w:t>
      </w:r>
      <w:bookmarkEnd w:id="204"/>
      <w:bookmarkEnd w:id="205"/>
      <w:bookmarkEnd w:id="206"/>
      <w:bookmarkEnd w:id="207"/>
      <w:bookmarkEnd w:id="208"/>
      <w:bookmarkEnd w:id="209"/>
      <w:bookmarkEnd w:id="210"/>
      <w:r>
        <w:rPr>
          <w:b/>
          <w:i/>
        </w:rPr>
        <w:t xml:space="preserve">местного значения </w:t>
      </w:r>
      <w:r w:rsidR="003F5165">
        <w:rPr>
          <w:b/>
          <w:i/>
        </w:rPr>
        <w:t>сельского</w:t>
      </w:r>
      <w:r>
        <w:rPr>
          <w:b/>
          <w:i/>
        </w:rPr>
        <w:t xml:space="preserve"> поселения </w:t>
      </w:r>
      <w:r w:rsidRPr="003C4854">
        <w:rPr>
          <w:b/>
          <w:i/>
        </w:rPr>
        <w:t>в области автомобильных дорог местного значения</w:t>
      </w:r>
    </w:p>
    <w:tbl>
      <w:tblPr>
        <w:tblStyle w:val="af1"/>
        <w:tblW w:w="9383" w:type="dxa"/>
        <w:tblBorders>
          <w:top w:val="single" w:sz="12" w:space="0" w:color="000000" w:themeColor="text1"/>
          <w:left w:val="single" w:sz="12" w:space="0" w:color="000000" w:themeColor="text1"/>
          <w:bottom w:val="single" w:sz="12" w:space="0" w:color="000000" w:themeColor="text1"/>
          <w:right w:val="single" w:sz="12" w:space="0" w:color="000000" w:themeColor="text1"/>
          <w:insideH w:val="single" w:sz="12" w:space="0" w:color="000000" w:themeColor="text1"/>
          <w:insideV w:val="single" w:sz="12" w:space="0" w:color="000000" w:themeColor="text1"/>
        </w:tblBorders>
        <w:tblLayout w:type="fixed"/>
        <w:tblCellMar>
          <w:left w:w="28" w:type="dxa"/>
          <w:right w:w="28" w:type="dxa"/>
        </w:tblCellMar>
        <w:tblLook w:val="04A0"/>
      </w:tblPr>
      <w:tblGrid>
        <w:gridCol w:w="1729"/>
        <w:gridCol w:w="2409"/>
        <w:gridCol w:w="5245"/>
      </w:tblGrid>
      <w:tr w:rsidR="00C1728D" w:rsidRPr="002470D2" w:rsidTr="00C1728D">
        <w:trPr>
          <w:cantSplit/>
          <w:tblHeader/>
        </w:trPr>
        <w:tc>
          <w:tcPr>
            <w:tcW w:w="1729" w:type="dxa"/>
            <w:shd w:val="clear" w:color="auto" w:fill="D9D9D9" w:themeFill="background1" w:themeFillShade="D9"/>
          </w:tcPr>
          <w:p w:rsidR="00C1728D" w:rsidRPr="002470D2" w:rsidRDefault="00C1728D" w:rsidP="00C1728D">
            <w:pPr>
              <w:pStyle w:val="aff6"/>
              <w:keepNext/>
              <w:ind w:firstLine="0"/>
              <w:jc w:val="center"/>
              <w:rPr>
                <w:b/>
                <w:i/>
                <w:sz w:val="20"/>
                <w:szCs w:val="20"/>
                <w:lang w:val="ru-RU"/>
              </w:rPr>
            </w:pPr>
            <w:r w:rsidRPr="002470D2">
              <w:rPr>
                <w:b/>
                <w:i/>
                <w:sz w:val="20"/>
                <w:szCs w:val="20"/>
                <w:lang w:val="ru-RU"/>
              </w:rPr>
              <w:t>Наименование вида объекта</w:t>
            </w:r>
          </w:p>
        </w:tc>
        <w:tc>
          <w:tcPr>
            <w:tcW w:w="2409" w:type="dxa"/>
            <w:shd w:val="clear" w:color="auto" w:fill="D9D9D9" w:themeFill="background1" w:themeFillShade="D9"/>
          </w:tcPr>
          <w:p w:rsidR="00C1728D" w:rsidRPr="002470D2" w:rsidRDefault="00C1728D" w:rsidP="00C1728D">
            <w:pPr>
              <w:pStyle w:val="aff6"/>
              <w:keepNext/>
              <w:ind w:firstLine="0"/>
              <w:jc w:val="center"/>
              <w:rPr>
                <w:b/>
                <w:i/>
                <w:sz w:val="20"/>
                <w:szCs w:val="20"/>
                <w:lang w:val="ru-RU"/>
              </w:rPr>
            </w:pPr>
            <w:r w:rsidRPr="002470D2">
              <w:rPr>
                <w:b/>
                <w:i/>
                <w:sz w:val="20"/>
                <w:szCs w:val="20"/>
                <w:lang w:val="ru-RU"/>
              </w:rPr>
              <w:t>Тип расчетного показ</w:t>
            </w:r>
            <w:r w:rsidRPr="002470D2">
              <w:rPr>
                <w:b/>
                <w:i/>
                <w:sz w:val="20"/>
                <w:szCs w:val="20"/>
                <w:lang w:val="ru-RU"/>
              </w:rPr>
              <w:t>а</w:t>
            </w:r>
            <w:r w:rsidRPr="002470D2">
              <w:rPr>
                <w:b/>
                <w:i/>
                <w:sz w:val="20"/>
                <w:szCs w:val="20"/>
                <w:lang w:val="ru-RU"/>
              </w:rPr>
              <w:t>теля</w:t>
            </w:r>
          </w:p>
        </w:tc>
        <w:tc>
          <w:tcPr>
            <w:tcW w:w="5245" w:type="dxa"/>
            <w:shd w:val="clear" w:color="auto" w:fill="D9D9D9" w:themeFill="background1" w:themeFillShade="D9"/>
          </w:tcPr>
          <w:p w:rsidR="00C1728D" w:rsidRPr="002470D2" w:rsidRDefault="00C1728D" w:rsidP="00C1728D">
            <w:pPr>
              <w:pStyle w:val="aff6"/>
              <w:keepNext/>
              <w:ind w:firstLine="0"/>
              <w:jc w:val="center"/>
              <w:rPr>
                <w:b/>
                <w:i/>
                <w:sz w:val="20"/>
                <w:szCs w:val="20"/>
                <w:lang w:val="ru-RU"/>
              </w:rPr>
            </w:pPr>
            <w:r w:rsidRPr="002470D2">
              <w:rPr>
                <w:b/>
                <w:i/>
                <w:sz w:val="20"/>
                <w:szCs w:val="20"/>
                <w:lang w:val="ru-RU"/>
              </w:rPr>
              <w:t>Обоснование расчетного показателя</w:t>
            </w:r>
          </w:p>
        </w:tc>
      </w:tr>
      <w:tr w:rsidR="00C1728D" w:rsidRPr="002470D2" w:rsidTr="00C1728D">
        <w:trPr>
          <w:cantSplit/>
        </w:trPr>
        <w:tc>
          <w:tcPr>
            <w:tcW w:w="1729" w:type="dxa"/>
            <w:vMerge w:val="restart"/>
            <w:shd w:val="clear" w:color="auto" w:fill="F2F2F2" w:themeFill="background1" w:themeFillShade="F2"/>
          </w:tcPr>
          <w:p w:rsidR="00C1728D" w:rsidRPr="002470D2" w:rsidRDefault="00C1728D" w:rsidP="00C1728D">
            <w:pPr>
              <w:pStyle w:val="aff6"/>
              <w:ind w:firstLine="0"/>
              <w:jc w:val="left"/>
              <w:rPr>
                <w:sz w:val="20"/>
                <w:szCs w:val="20"/>
                <w:lang w:val="ru-RU"/>
              </w:rPr>
            </w:pPr>
            <w:r w:rsidRPr="002470D2">
              <w:rPr>
                <w:sz w:val="20"/>
                <w:szCs w:val="20"/>
                <w:lang w:val="ru-RU"/>
              </w:rPr>
              <w:t>Улично-дорожная сеть</w:t>
            </w:r>
          </w:p>
        </w:tc>
        <w:tc>
          <w:tcPr>
            <w:tcW w:w="2409" w:type="dxa"/>
          </w:tcPr>
          <w:p w:rsidR="00C1728D" w:rsidRPr="002470D2" w:rsidRDefault="00C1728D" w:rsidP="00C1728D">
            <w:pPr>
              <w:pStyle w:val="aff6"/>
              <w:ind w:firstLine="0"/>
              <w:jc w:val="left"/>
              <w:rPr>
                <w:sz w:val="20"/>
                <w:szCs w:val="20"/>
                <w:lang w:val="ru-RU"/>
              </w:rPr>
            </w:pPr>
            <w:r w:rsidRPr="002470D2">
              <w:rPr>
                <w:sz w:val="20"/>
                <w:szCs w:val="20"/>
                <w:lang w:val="ru-RU"/>
              </w:rPr>
              <w:t>Расчетный показатель м</w:t>
            </w:r>
            <w:r w:rsidRPr="002470D2">
              <w:rPr>
                <w:sz w:val="20"/>
                <w:szCs w:val="20"/>
                <w:lang w:val="ru-RU"/>
              </w:rPr>
              <w:t>и</w:t>
            </w:r>
            <w:r w:rsidRPr="002470D2">
              <w:rPr>
                <w:sz w:val="20"/>
                <w:szCs w:val="20"/>
                <w:lang w:val="ru-RU"/>
              </w:rPr>
              <w:t>нимально допустимого уровня обеспеченности</w:t>
            </w:r>
          </w:p>
        </w:tc>
        <w:tc>
          <w:tcPr>
            <w:tcW w:w="5245" w:type="dxa"/>
          </w:tcPr>
          <w:p w:rsidR="00C1728D" w:rsidRPr="000B2FBB" w:rsidRDefault="00C1728D" w:rsidP="009F6BC1">
            <w:pPr>
              <w:pStyle w:val="aff6"/>
              <w:ind w:firstLine="0"/>
              <w:jc w:val="left"/>
              <w:rPr>
                <w:b/>
                <w:i/>
                <w:sz w:val="20"/>
                <w:szCs w:val="20"/>
                <w:lang w:val="ru-RU"/>
              </w:rPr>
            </w:pPr>
            <w:r w:rsidRPr="002470D2">
              <w:rPr>
                <w:sz w:val="20"/>
                <w:szCs w:val="20"/>
                <w:lang w:val="ru-RU"/>
              </w:rPr>
              <w:t xml:space="preserve">Плотность сети в </w:t>
            </w:r>
            <w:r w:rsidR="009F6BC1">
              <w:rPr>
                <w:sz w:val="20"/>
                <w:szCs w:val="20"/>
                <w:lang w:val="ru-RU"/>
              </w:rPr>
              <w:t>1,25</w:t>
            </w:r>
            <w:r w:rsidRPr="008D266F">
              <w:rPr>
                <w:sz w:val="20"/>
                <w:szCs w:val="20"/>
                <w:lang w:val="ru-RU"/>
              </w:rPr>
              <w:t xml:space="preserve"> км/км</w:t>
            </w:r>
            <w:r w:rsidRPr="008D266F">
              <w:rPr>
                <w:sz w:val="20"/>
                <w:szCs w:val="20"/>
                <w:vertAlign w:val="superscript"/>
                <w:lang w:val="ru-RU"/>
              </w:rPr>
              <w:t>2</w:t>
            </w:r>
            <w:r w:rsidRPr="008D266F">
              <w:rPr>
                <w:sz w:val="20"/>
                <w:szCs w:val="20"/>
                <w:lang w:val="ru-RU"/>
              </w:rPr>
              <w:t xml:space="preserve"> принята </w:t>
            </w:r>
            <w:bookmarkStart w:id="211" w:name="OLE_LINK63"/>
            <w:bookmarkStart w:id="212" w:name="OLE_LINK66"/>
            <w:bookmarkStart w:id="213" w:name="OLE_LINK67"/>
            <w:r w:rsidRPr="008D266F">
              <w:rPr>
                <w:sz w:val="20"/>
                <w:szCs w:val="20"/>
                <w:lang w:val="ru-RU"/>
              </w:rPr>
              <w:t xml:space="preserve">в соответствии с </w:t>
            </w:r>
            <w:proofErr w:type="spellStart"/>
            <w:proofErr w:type="gramStart"/>
            <w:r w:rsidRPr="008D266F">
              <w:rPr>
                <w:sz w:val="20"/>
                <w:szCs w:val="20"/>
                <w:lang w:val="ru-RU"/>
              </w:rPr>
              <w:t>п</w:t>
            </w:r>
            <w:proofErr w:type="spellEnd"/>
            <w:proofErr w:type="gramEnd"/>
            <w:r w:rsidRPr="008D266F">
              <w:rPr>
                <w:sz w:val="20"/>
                <w:szCs w:val="20"/>
                <w:lang w:val="ru-RU"/>
              </w:rPr>
              <w:t xml:space="preserve"> 1.15 «</w:t>
            </w:r>
            <w:bookmarkStart w:id="214" w:name="OLE_LINK59"/>
            <w:bookmarkStart w:id="215" w:name="OLE_LINK60"/>
            <w:r w:rsidRPr="008D266F">
              <w:rPr>
                <w:sz w:val="20"/>
                <w:szCs w:val="20"/>
                <w:lang w:val="ru-RU"/>
              </w:rPr>
              <w:t>Руководство по проектированию городских улиц и дорог</w:t>
            </w:r>
            <w:bookmarkEnd w:id="214"/>
            <w:bookmarkEnd w:id="215"/>
            <w:r w:rsidRPr="008D266F">
              <w:rPr>
                <w:sz w:val="20"/>
                <w:szCs w:val="20"/>
                <w:lang w:val="ru-RU"/>
              </w:rPr>
              <w:t xml:space="preserve">» Центральный Научно-Исследовательский </w:t>
            </w:r>
            <w:r w:rsidR="003F5165">
              <w:rPr>
                <w:sz w:val="20"/>
                <w:szCs w:val="20"/>
                <w:lang w:val="ru-RU"/>
              </w:rPr>
              <w:t>и</w:t>
            </w:r>
            <w:r w:rsidRPr="008D266F">
              <w:rPr>
                <w:sz w:val="20"/>
                <w:szCs w:val="20"/>
                <w:lang w:val="ru-RU"/>
              </w:rPr>
              <w:t xml:space="preserve"> Проек</w:t>
            </w:r>
            <w:r w:rsidRPr="008D266F">
              <w:rPr>
                <w:sz w:val="20"/>
                <w:szCs w:val="20"/>
                <w:lang w:val="ru-RU"/>
              </w:rPr>
              <w:t>т</w:t>
            </w:r>
            <w:r w:rsidRPr="008D266F">
              <w:rPr>
                <w:sz w:val="20"/>
                <w:szCs w:val="20"/>
                <w:lang w:val="ru-RU"/>
              </w:rPr>
              <w:t xml:space="preserve">ный Институт </w:t>
            </w:r>
            <w:r w:rsidR="003F5165">
              <w:rPr>
                <w:sz w:val="20"/>
                <w:szCs w:val="20"/>
                <w:lang w:val="ru-RU"/>
              </w:rPr>
              <w:t>по</w:t>
            </w:r>
            <w:r w:rsidRPr="008D266F">
              <w:rPr>
                <w:sz w:val="20"/>
                <w:szCs w:val="20"/>
                <w:lang w:val="ru-RU"/>
              </w:rPr>
              <w:t xml:space="preserve"> Градостроительству (ЦНИИП Град</w:t>
            </w:r>
            <w:r w:rsidRPr="008D266F">
              <w:rPr>
                <w:sz w:val="20"/>
                <w:szCs w:val="20"/>
                <w:lang w:val="ru-RU"/>
              </w:rPr>
              <w:t>о</w:t>
            </w:r>
            <w:r w:rsidRPr="008D266F">
              <w:rPr>
                <w:sz w:val="20"/>
                <w:szCs w:val="20"/>
                <w:lang w:val="ru-RU"/>
              </w:rPr>
              <w:t xml:space="preserve">строительства) </w:t>
            </w:r>
            <w:proofErr w:type="spellStart"/>
            <w:r w:rsidRPr="008D266F">
              <w:rPr>
                <w:sz w:val="20"/>
                <w:szCs w:val="20"/>
                <w:lang w:val="ru-RU"/>
              </w:rPr>
              <w:t>Госгражданстроя</w:t>
            </w:r>
            <w:proofErr w:type="spellEnd"/>
            <w:r>
              <w:rPr>
                <w:sz w:val="20"/>
                <w:szCs w:val="20"/>
                <w:lang w:val="ru-RU"/>
              </w:rPr>
              <w:t>.</w:t>
            </w:r>
            <w:bookmarkEnd w:id="211"/>
            <w:bookmarkEnd w:id="212"/>
            <w:bookmarkEnd w:id="213"/>
          </w:p>
        </w:tc>
      </w:tr>
      <w:tr w:rsidR="00C1728D" w:rsidRPr="002470D2" w:rsidTr="00C1728D">
        <w:trPr>
          <w:cantSplit/>
        </w:trPr>
        <w:tc>
          <w:tcPr>
            <w:tcW w:w="1729" w:type="dxa"/>
            <w:vMerge/>
            <w:shd w:val="clear" w:color="auto" w:fill="F2F2F2" w:themeFill="background1" w:themeFillShade="F2"/>
          </w:tcPr>
          <w:p w:rsidR="00C1728D" w:rsidRPr="002470D2" w:rsidRDefault="00C1728D" w:rsidP="00C1728D">
            <w:pPr>
              <w:pStyle w:val="aff6"/>
              <w:ind w:firstLine="0"/>
              <w:jc w:val="left"/>
              <w:rPr>
                <w:sz w:val="20"/>
                <w:szCs w:val="20"/>
                <w:lang w:val="ru-RU"/>
              </w:rPr>
            </w:pPr>
          </w:p>
        </w:tc>
        <w:tc>
          <w:tcPr>
            <w:tcW w:w="2409" w:type="dxa"/>
          </w:tcPr>
          <w:p w:rsidR="00C1728D" w:rsidRPr="002470D2" w:rsidRDefault="00C1728D" w:rsidP="00C1728D">
            <w:pPr>
              <w:pStyle w:val="aff6"/>
              <w:ind w:firstLine="0"/>
              <w:jc w:val="left"/>
              <w:rPr>
                <w:sz w:val="20"/>
                <w:szCs w:val="20"/>
                <w:lang w:val="ru-RU"/>
              </w:rPr>
            </w:pPr>
            <w:r w:rsidRPr="002470D2">
              <w:rPr>
                <w:sz w:val="20"/>
                <w:szCs w:val="20"/>
                <w:lang w:val="ru-RU"/>
              </w:rPr>
              <w:t>Расчетный показатель ма</w:t>
            </w:r>
            <w:r w:rsidRPr="002470D2">
              <w:rPr>
                <w:sz w:val="20"/>
                <w:szCs w:val="20"/>
                <w:lang w:val="ru-RU"/>
              </w:rPr>
              <w:t>к</w:t>
            </w:r>
            <w:r w:rsidRPr="002470D2">
              <w:rPr>
                <w:sz w:val="20"/>
                <w:szCs w:val="20"/>
                <w:lang w:val="ru-RU"/>
              </w:rPr>
              <w:t>симально допустимого уровня территориальной доступности</w:t>
            </w:r>
          </w:p>
        </w:tc>
        <w:tc>
          <w:tcPr>
            <w:tcW w:w="5245" w:type="dxa"/>
          </w:tcPr>
          <w:p w:rsidR="00C1728D" w:rsidRDefault="003F5165" w:rsidP="003F5165">
            <w:pPr>
              <w:pStyle w:val="aff6"/>
              <w:ind w:firstLine="0"/>
              <w:jc w:val="center"/>
              <w:rPr>
                <w:b/>
                <w:i/>
                <w:sz w:val="20"/>
                <w:szCs w:val="20"/>
                <w:lang w:val="ru-RU"/>
              </w:rPr>
            </w:pPr>
            <w:r>
              <w:rPr>
                <w:sz w:val="20"/>
                <w:szCs w:val="20"/>
                <w:lang w:val="ru-RU"/>
              </w:rPr>
              <w:t>Не нормируется</w:t>
            </w:r>
          </w:p>
        </w:tc>
      </w:tr>
    </w:tbl>
    <w:p w:rsidR="007656C1" w:rsidRDefault="007656C1" w:rsidP="007656C1">
      <w:pPr>
        <w:pStyle w:val="20"/>
        <w:numPr>
          <w:ilvl w:val="1"/>
          <w:numId w:val="13"/>
        </w:numPr>
        <w:ind w:left="0" w:firstLine="0"/>
      </w:pPr>
      <w:bookmarkStart w:id="216" w:name="_Toc499049190"/>
      <w:bookmarkEnd w:id="189"/>
      <w:r>
        <w:lastRenderedPageBreak/>
        <w:t xml:space="preserve">Объекты </w:t>
      </w:r>
      <w:r w:rsidR="00146C7F">
        <w:t>местного значения сельского поселения</w:t>
      </w:r>
      <w:r>
        <w:t xml:space="preserve"> в области физической культуры и массового спорта</w:t>
      </w:r>
      <w:bookmarkEnd w:id="216"/>
    </w:p>
    <w:p w:rsidR="007656C1" w:rsidRPr="00673852" w:rsidRDefault="007656C1" w:rsidP="007656C1">
      <w:pPr>
        <w:keepNext/>
        <w:spacing w:before="120"/>
        <w:jc w:val="right"/>
        <w:rPr>
          <w:b/>
          <w:i/>
        </w:rPr>
      </w:pPr>
      <w:r w:rsidRPr="00673852">
        <w:rPr>
          <w:b/>
          <w:i/>
        </w:rPr>
        <w:t>Таблица</w:t>
      </w:r>
      <w:r w:rsidR="003F5165">
        <w:rPr>
          <w:b/>
          <w:i/>
        </w:rPr>
        <w:t xml:space="preserve"> 2.4</w:t>
      </w:r>
    </w:p>
    <w:p w:rsidR="007656C1" w:rsidRDefault="007656C1" w:rsidP="007656C1">
      <w:pPr>
        <w:keepNext/>
        <w:suppressAutoHyphens/>
        <w:spacing w:after="120"/>
        <w:ind w:firstLine="0"/>
        <w:jc w:val="center"/>
        <w:rPr>
          <w:b/>
          <w:i/>
        </w:rPr>
      </w:pPr>
      <w:r w:rsidRPr="001B1BE7">
        <w:rPr>
          <w:b/>
          <w:i/>
        </w:rPr>
        <w:t xml:space="preserve">Обоснование расчетных показателей, устанавливаемых для объектов </w:t>
      </w:r>
      <w:r w:rsidR="00146C7F">
        <w:rPr>
          <w:b/>
          <w:i/>
        </w:rPr>
        <w:t>местного значения сельского поселения</w:t>
      </w:r>
      <w:r w:rsidR="00622C9E">
        <w:rPr>
          <w:b/>
          <w:i/>
        </w:rPr>
        <w:t xml:space="preserve"> </w:t>
      </w:r>
      <w:r w:rsidRPr="003C4854">
        <w:rPr>
          <w:b/>
          <w:i/>
        </w:rPr>
        <w:t xml:space="preserve">в области </w:t>
      </w:r>
      <w:r w:rsidRPr="009F68F1">
        <w:rPr>
          <w:b/>
          <w:i/>
        </w:rPr>
        <w:t>физическ</w:t>
      </w:r>
      <w:r>
        <w:rPr>
          <w:b/>
          <w:i/>
        </w:rPr>
        <w:t>ой культуры и массового спорта</w:t>
      </w:r>
    </w:p>
    <w:tbl>
      <w:tblPr>
        <w:tblStyle w:val="af1"/>
        <w:tblW w:w="9384" w:type="dxa"/>
        <w:tblBorders>
          <w:top w:val="single" w:sz="12" w:space="0" w:color="000000" w:themeColor="text1"/>
          <w:left w:val="single" w:sz="12" w:space="0" w:color="000000" w:themeColor="text1"/>
          <w:bottom w:val="single" w:sz="12" w:space="0" w:color="000000" w:themeColor="text1"/>
          <w:right w:val="single" w:sz="12" w:space="0" w:color="000000" w:themeColor="text1"/>
          <w:insideH w:val="single" w:sz="12" w:space="0" w:color="000000" w:themeColor="text1"/>
          <w:insideV w:val="single" w:sz="12" w:space="0" w:color="000000" w:themeColor="text1"/>
        </w:tblBorders>
        <w:tblLayout w:type="fixed"/>
        <w:tblCellMar>
          <w:left w:w="28" w:type="dxa"/>
          <w:right w:w="28" w:type="dxa"/>
        </w:tblCellMar>
        <w:tblLook w:val="04A0"/>
      </w:tblPr>
      <w:tblGrid>
        <w:gridCol w:w="1729"/>
        <w:gridCol w:w="2552"/>
        <w:gridCol w:w="5103"/>
      </w:tblGrid>
      <w:tr w:rsidR="007656C1" w:rsidRPr="004532CA" w:rsidTr="00693F3E">
        <w:trPr>
          <w:cantSplit/>
          <w:tblHeader/>
        </w:trPr>
        <w:tc>
          <w:tcPr>
            <w:tcW w:w="1729" w:type="dxa"/>
            <w:shd w:val="clear" w:color="auto" w:fill="D9D9D9" w:themeFill="background1" w:themeFillShade="D9"/>
          </w:tcPr>
          <w:p w:rsidR="007656C1" w:rsidRPr="004532CA" w:rsidRDefault="007656C1" w:rsidP="00693F3E">
            <w:pPr>
              <w:pStyle w:val="aff6"/>
              <w:keepNext/>
              <w:widowControl w:val="0"/>
              <w:ind w:firstLine="0"/>
              <w:jc w:val="center"/>
              <w:rPr>
                <w:b/>
                <w:i/>
                <w:sz w:val="20"/>
                <w:szCs w:val="20"/>
                <w:lang w:val="ru-RU"/>
              </w:rPr>
            </w:pPr>
            <w:bookmarkStart w:id="217" w:name="OLE_LINK1"/>
            <w:r w:rsidRPr="004532CA">
              <w:rPr>
                <w:b/>
                <w:i/>
                <w:sz w:val="20"/>
                <w:szCs w:val="20"/>
                <w:lang w:val="ru-RU"/>
              </w:rPr>
              <w:t>Наименование вида объекта</w:t>
            </w:r>
          </w:p>
        </w:tc>
        <w:tc>
          <w:tcPr>
            <w:tcW w:w="2552" w:type="dxa"/>
            <w:shd w:val="clear" w:color="auto" w:fill="D9D9D9" w:themeFill="background1" w:themeFillShade="D9"/>
          </w:tcPr>
          <w:p w:rsidR="007656C1" w:rsidRPr="004532CA" w:rsidRDefault="007656C1" w:rsidP="00693F3E">
            <w:pPr>
              <w:pStyle w:val="aff6"/>
              <w:keepNext/>
              <w:widowControl w:val="0"/>
              <w:ind w:firstLine="0"/>
              <w:jc w:val="center"/>
              <w:rPr>
                <w:b/>
                <w:i/>
                <w:sz w:val="20"/>
                <w:szCs w:val="20"/>
                <w:lang w:val="ru-RU"/>
              </w:rPr>
            </w:pPr>
            <w:r w:rsidRPr="004532CA">
              <w:rPr>
                <w:b/>
                <w:i/>
                <w:sz w:val="20"/>
                <w:szCs w:val="20"/>
                <w:lang w:val="ru-RU"/>
              </w:rPr>
              <w:t>Тип расчетного показат</w:t>
            </w:r>
            <w:r w:rsidRPr="004532CA">
              <w:rPr>
                <w:b/>
                <w:i/>
                <w:sz w:val="20"/>
                <w:szCs w:val="20"/>
                <w:lang w:val="ru-RU"/>
              </w:rPr>
              <w:t>е</w:t>
            </w:r>
            <w:r w:rsidRPr="004532CA">
              <w:rPr>
                <w:b/>
                <w:i/>
                <w:sz w:val="20"/>
                <w:szCs w:val="20"/>
                <w:lang w:val="ru-RU"/>
              </w:rPr>
              <w:t>ля</w:t>
            </w:r>
          </w:p>
        </w:tc>
        <w:tc>
          <w:tcPr>
            <w:tcW w:w="5103" w:type="dxa"/>
            <w:shd w:val="clear" w:color="auto" w:fill="D9D9D9" w:themeFill="background1" w:themeFillShade="D9"/>
          </w:tcPr>
          <w:p w:rsidR="007656C1" w:rsidRPr="004532CA" w:rsidRDefault="007656C1" w:rsidP="00693F3E">
            <w:pPr>
              <w:pStyle w:val="aff6"/>
              <w:keepNext/>
              <w:widowControl w:val="0"/>
              <w:ind w:firstLine="0"/>
              <w:jc w:val="center"/>
              <w:rPr>
                <w:b/>
                <w:i/>
                <w:sz w:val="20"/>
                <w:szCs w:val="20"/>
                <w:lang w:val="ru-RU"/>
              </w:rPr>
            </w:pPr>
            <w:r>
              <w:rPr>
                <w:b/>
                <w:i/>
                <w:sz w:val="20"/>
                <w:szCs w:val="20"/>
                <w:lang w:val="ru-RU"/>
              </w:rPr>
              <w:t>Обоснование</w:t>
            </w:r>
            <w:r w:rsidRPr="004532CA">
              <w:rPr>
                <w:b/>
                <w:i/>
                <w:sz w:val="20"/>
                <w:szCs w:val="20"/>
                <w:lang w:val="ru-RU"/>
              </w:rPr>
              <w:t xml:space="preserve"> расчетного показателя</w:t>
            </w:r>
          </w:p>
        </w:tc>
      </w:tr>
      <w:tr w:rsidR="007656C1" w:rsidRPr="004532CA" w:rsidTr="00693F3E">
        <w:trPr>
          <w:cantSplit/>
          <w:trHeight w:val="30"/>
        </w:trPr>
        <w:tc>
          <w:tcPr>
            <w:tcW w:w="1729" w:type="dxa"/>
            <w:vMerge w:val="restart"/>
            <w:shd w:val="clear" w:color="auto" w:fill="F2F2F2" w:themeFill="background1" w:themeFillShade="F2"/>
          </w:tcPr>
          <w:p w:rsidR="007656C1" w:rsidRPr="004E1ACA" w:rsidRDefault="007656C1" w:rsidP="00693F3E">
            <w:pPr>
              <w:pStyle w:val="aff6"/>
              <w:ind w:firstLine="0"/>
              <w:jc w:val="left"/>
              <w:rPr>
                <w:sz w:val="20"/>
                <w:szCs w:val="20"/>
                <w:lang w:val="ru-RU"/>
              </w:rPr>
            </w:pPr>
            <w:r w:rsidRPr="00EF45B7">
              <w:rPr>
                <w:sz w:val="20"/>
                <w:szCs w:val="20"/>
                <w:lang w:val="ru-RU" w:eastAsia="ru-RU"/>
              </w:rPr>
              <w:t>Плоскостные спо</w:t>
            </w:r>
            <w:r w:rsidRPr="00EF45B7">
              <w:rPr>
                <w:sz w:val="20"/>
                <w:szCs w:val="20"/>
                <w:lang w:val="ru-RU" w:eastAsia="ru-RU"/>
              </w:rPr>
              <w:t>р</w:t>
            </w:r>
            <w:r w:rsidRPr="00EF45B7">
              <w:rPr>
                <w:sz w:val="20"/>
                <w:szCs w:val="20"/>
                <w:lang w:val="ru-RU" w:eastAsia="ru-RU"/>
              </w:rPr>
              <w:t>тивные сооруж</w:t>
            </w:r>
            <w:r w:rsidRPr="00EF45B7">
              <w:rPr>
                <w:sz w:val="20"/>
                <w:szCs w:val="20"/>
                <w:lang w:val="ru-RU" w:eastAsia="ru-RU"/>
              </w:rPr>
              <w:t>е</w:t>
            </w:r>
            <w:r w:rsidRPr="00EF45B7">
              <w:rPr>
                <w:sz w:val="20"/>
                <w:szCs w:val="20"/>
                <w:lang w:val="ru-RU" w:eastAsia="ru-RU"/>
              </w:rPr>
              <w:t>ния (в т. ч. стади</w:t>
            </w:r>
            <w:r w:rsidRPr="00EF45B7">
              <w:rPr>
                <w:sz w:val="20"/>
                <w:szCs w:val="20"/>
                <w:lang w:val="ru-RU" w:eastAsia="ru-RU"/>
              </w:rPr>
              <w:t>о</w:t>
            </w:r>
            <w:r w:rsidRPr="00EF45B7">
              <w:rPr>
                <w:sz w:val="20"/>
                <w:szCs w:val="20"/>
                <w:lang w:val="ru-RU" w:eastAsia="ru-RU"/>
              </w:rPr>
              <w:t>ны)</w:t>
            </w:r>
          </w:p>
        </w:tc>
        <w:tc>
          <w:tcPr>
            <w:tcW w:w="2552" w:type="dxa"/>
          </w:tcPr>
          <w:p w:rsidR="007656C1" w:rsidRPr="004532CA" w:rsidRDefault="007656C1" w:rsidP="00693F3E">
            <w:pPr>
              <w:pStyle w:val="aff6"/>
              <w:ind w:firstLine="0"/>
              <w:jc w:val="left"/>
              <w:rPr>
                <w:sz w:val="20"/>
                <w:szCs w:val="20"/>
                <w:lang w:val="ru-RU"/>
              </w:rPr>
            </w:pPr>
            <w:r w:rsidRPr="004532CA">
              <w:rPr>
                <w:sz w:val="20"/>
                <w:szCs w:val="20"/>
                <w:lang w:val="ru-RU"/>
              </w:rPr>
              <w:t>Расчетный показатель м</w:t>
            </w:r>
            <w:r w:rsidRPr="004532CA">
              <w:rPr>
                <w:sz w:val="20"/>
                <w:szCs w:val="20"/>
                <w:lang w:val="ru-RU"/>
              </w:rPr>
              <w:t>и</w:t>
            </w:r>
            <w:r w:rsidRPr="004532CA">
              <w:rPr>
                <w:sz w:val="20"/>
                <w:szCs w:val="20"/>
                <w:lang w:val="ru-RU"/>
              </w:rPr>
              <w:t>нимально допустимого уровня обеспеченности</w:t>
            </w:r>
          </w:p>
        </w:tc>
        <w:tc>
          <w:tcPr>
            <w:tcW w:w="5103" w:type="dxa"/>
          </w:tcPr>
          <w:p w:rsidR="007656C1" w:rsidRDefault="007656C1" w:rsidP="00693F3E">
            <w:pPr>
              <w:pStyle w:val="aff6"/>
              <w:ind w:firstLine="0"/>
              <w:jc w:val="left"/>
              <w:rPr>
                <w:sz w:val="20"/>
                <w:szCs w:val="20"/>
                <w:lang w:val="ru-RU"/>
              </w:rPr>
            </w:pPr>
            <w:r w:rsidRPr="001A7E46">
              <w:rPr>
                <w:sz w:val="20"/>
                <w:szCs w:val="20"/>
                <w:lang w:val="ru-RU"/>
              </w:rPr>
              <w:t xml:space="preserve">Уровень обеспеченности </w:t>
            </w:r>
            <w:r>
              <w:rPr>
                <w:sz w:val="20"/>
                <w:szCs w:val="20"/>
                <w:lang w:val="ru-RU"/>
              </w:rPr>
              <w:t xml:space="preserve">1950 </w:t>
            </w:r>
            <w:r w:rsidRPr="001A7E46">
              <w:rPr>
                <w:sz w:val="20"/>
                <w:szCs w:val="20"/>
                <w:lang w:val="ru-RU"/>
              </w:rPr>
              <w:t>м</w:t>
            </w:r>
            <w:proofErr w:type="gramStart"/>
            <w:r w:rsidRPr="001A7E46">
              <w:rPr>
                <w:sz w:val="20"/>
                <w:szCs w:val="20"/>
                <w:vertAlign w:val="superscript"/>
                <w:lang w:val="ru-RU"/>
              </w:rPr>
              <w:t>2</w:t>
            </w:r>
            <w:proofErr w:type="gramEnd"/>
            <w:r w:rsidRPr="001A7E46">
              <w:rPr>
                <w:sz w:val="20"/>
                <w:szCs w:val="20"/>
                <w:lang w:val="ru-RU"/>
              </w:rPr>
              <w:t xml:space="preserve"> на 1 тыс. чел.</w:t>
            </w:r>
            <w:r>
              <w:rPr>
                <w:sz w:val="20"/>
                <w:szCs w:val="20"/>
                <w:lang w:val="ru-RU"/>
              </w:rPr>
              <w:t xml:space="preserve"> принят в соответствии </w:t>
            </w:r>
            <w:r w:rsidRPr="00863FA5">
              <w:rPr>
                <w:sz w:val="20"/>
                <w:szCs w:val="20"/>
                <w:lang w:val="ru-RU"/>
              </w:rPr>
              <w:t>Распоряжение</w:t>
            </w:r>
            <w:r>
              <w:rPr>
                <w:sz w:val="20"/>
                <w:szCs w:val="20"/>
                <w:lang w:val="ru-RU"/>
              </w:rPr>
              <w:t>м</w:t>
            </w:r>
            <w:r w:rsidRPr="00863FA5">
              <w:rPr>
                <w:sz w:val="20"/>
                <w:szCs w:val="20"/>
                <w:lang w:val="ru-RU"/>
              </w:rPr>
              <w:t xml:space="preserve"> Правительства Российской Федерации от 03.07.1996 </w:t>
            </w:r>
            <w:r>
              <w:rPr>
                <w:sz w:val="20"/>
                <w:szCs w:val="20"/>
                <w:lang w:val="ru-RU"/>
              </w:rPr>
              <w:t>№ </w:t>
            </w:r>
            <w:r w:rsidRPr="00863FA5">
              <w:rPr>
                <w:sz w:val="20"/>
                <w:szCs w:val="20"/>
                <w:lang w:val="ru-RU"/>
              </w:rPr>
              <w:t>1063-р «О Социальных но</w:t>
            </w:r>
            <w:r w:rsidRPr="00863FA5">
              <w:rPr>
                <w:sz w:val="20"/>
                <w:szCs w:val="20"/>
                <w:lang w:val="ru-RU"/>
              </w:rPr>
              <w:t>р</w:t>
            </w:r>
            <w:r w:rsidRPr="00863FA5">
              <w:rPr>
                <w:sz w:val="20"/>
                <w:szCs w:val="20"/>
                <w:lang w:val="ru-RU"/>
              </w:rPr>
              <w:t>мативах и нормах» (ред. 26.01.2017)</w:t>
            </w:r>
            <w:r>
              <w:rPr>
                <w:sz w:val="20"/>
                <w:szCs w:val="20"/>
                <w:lang w:val="ru-RU"/>
              </w:rPr>
              <w:t>.</w:t>
            </w:r>
          </w:p>
          <w:p w:rsidR="007656C1" w:rsidRPr="00ED6151" w:rsidRDefault="007656C1" w:rsidP="00693F3E">
            <w:pPr>
              <w:pStyle w:val="aff6"/>
              <w:ind w:firstLine="0"/>
              <w:jc w:val="left"/>
              <w:rPr>
                <w:sz w:val="20"/>
                <w:szCs w:val="20"/>
                <w:lang w:val="ru-RU"/>
              </w:rPr>
            </w:pPr>
            <w:r w:rsidRPr="00ED6151">
              <w:rPr>
                <w:sz w:val="20"/>
                <w:szCs w:val="20"/>
                <w:lang w:val="ru-RU"/>
              </w:rPr>
              <w:t>При расчете потребности населения в спортивных соор</w:t>
            </w:r>
            <w:r w:rsidRPr="00ED6151">
              <w:rPr>
                <w:sz w:val="20"/>
                <w:szCs w:val="20"/>
                <w:lang w:val="ru-RU"/>
              </w:rPr>
              <w:t>у</w:t>
            </w:r>
            <w:r w:rsidRPr="00ED6151">
              <w:rPr>
                <w:sz w:val="20"/>
                <w:szCs w:val="20"/>
                <w:lang w:val="ru-RU"/>
              </w:rPr>
              <w:t>жениях рекомендуется учитывать сооружения регионал</w:t>
            </w:r>
            <w:r w:rsidRPr="00ED6151">
              <w:rPr>
                <w:sz w:val="20"/>
                <w:szCs w:val="20"/>
                <w:lang w:val="ru-RU"/>
              </w:rPr>
              <w:t>ь</w:t>
            </w:r>
            <w:r w:rsidRPr="00ED6151">
              <w:rPr>
                <w:sz w:val="20"/>
                <w:szCs w:val="20"/>
                <w:lang w:val="ru-RU"/>
              </w:rPr>
              <w:t>ного значения (при наличии) и местного значения мун</w:t>
            </w:r>
            <w:r w:rsidRPr="00ED6151">
              <w:rPr>
                <w:sz w:val="20"/>
                <w:szCs w:val="20"/>
                <w:lang w:val="ru-RU"/>
              </w:rPr>
              <w:t>и</w:t>
            </w:r>
            <w:r w:rsidRPr="00ED6151">
              <w:rPr>
                <w:sz w:val="20"/>
                <w:szCs w:val="20"/>
                <w:lang w:val="ru-RU"/>
              </w:rPr>
              <w:t>ципального района.</w:t>
            </w:r>
          </w:p>
          <w:p w:rsidR="007656C1" w:rsidRPr="00AB2327" w:rsidRDefault="007656C1" w:rsidP="00BD05F3">
            <w:pPr>
              <w:pStyle w:val="aff6"/>
              <w:ind w:firstLine="0"/>
              <w:jc w:val="left"/>
              <w:rPr>
                <w:sz w:val="20"/>
                <w:szCs w:val="20"/>
                <w:lang w:val="ru-RU"/>
              </w:rPr>
            </w:pPr>
            <w:r>
              <w:rPr>
                <w:sz w:val="20"/>
                <w:szCs w:val="20"/>
                <w:lang w:val="ru-RU"/>
              </w:rPr>
              <w:t xml:space="preserve">Принятый показатель </w:t>
            </w:r>
            <w:r w:rsidR="00BD05F3">
              <w:rPr>
                <w:sz w:val="20"/>
                <w:szCs w:val="20"/>
                <w:lang w:val="ru-RU"/>
              </w:rPr>
              <w:t>выше</w:t>
            </w:r>
            <w:r>
              <w:rPr>
                <w:sz w:val="20"/>
                <w:szCs w:val="20"/>
                <w:lang w:val="ru-RU"/>
              </w:rPr>
              <w:t xml:space="preserve"> соответствующего предельн</w:t>
            </w:r>
            <w:r>
              <w:rPr>
                <w:sz w:val="20"/>
                <w:szCs w:val="20"/>
                <w:lang w:val="ru-RU"/>
              </w:rPr>
              <w:t>о</w:t>
            </w:r>
            <w:r>
              <w:rPr>
                <w:sz w:val="20"/>
                <w:szCs w:val="20"/>
                <w:lang w:val="ru-RU"/>
              </w:rPr>
              <w:t>го расчетного показателя, установленного в таблице 1.2.3 Проекта РНГП Саратовской области</w:t>
            </w:r>
          </w:p>
        </w:tc>
      </w:tr>
      <w:tr w:rsidR="007656C1" w:rsidRPr="004532CA" w:rsidTr="00693F3E">
        <w:trPr>
          <w:cantSplit/>
          <w:trHeight w:val="30"/>
        </w:trPr>
        <w:tc>
          <w:tcPr>
            <w:tcW w:w="1729" w:type="dxa"/>
            <w:vMerge/>
            <w:shd w:val="clear" w:color="auto" w:fill="F2F2F2" w:themeFill="background1" w:themeFillShade="F2"/>
          </w:tcPr>
          <w:p w:rsidR="007656C1" w:rsidRPr="001A7E46" w:rsidRDefault="007656C1" w:rsidP="00693F3E">
            <w:pPr>
              <w:pStyle w:val="aff6"/>
              <w:ind w:firstLine="0"/>
              <w:jc w:val="left"/>
              <w:rPr>
                <w:sz w:val="20"/>
                <w:szCs w:val="20"/>
                <w:lang w:val="ru-RU"/>
              </w:rPr>
            </w:pPr>
          </w:p>
        </w:tc>
        <w:tc>
          <w:tcPr>
            <w:tcW w:w="2552" w:type="dxa"/>
          </w:tcPr>
          <w:p w:rsidR="007656C1" w:rsidRPr="004532CA" w:rsidRDefault="007656C1" w:rsidP="00693F3E">
            <w:pPr>
              <w:pStyle w:val="aff6"/>
              <w:ind w:firstLine="0"/>
              <w:jc w:val="left"/>
              <w:rPr>
                <w:sz w:val="20"/>
                <w:szCs w:val="20"/>
                <w:lang w:val="ru-RU"/>
              </w:rPr>
            </w:pPr>
            <w:r w:rsidRPr="004532CA">
              <w:rPr>
                <w:sz w:val="20"/>
                <w:szCs w:val="20"/>
                <w:lang w:val="ru-RU"/>
              </w:rPr>
              <w:t>Расчетный показатель ма</w:t>
            </w:r>
            <w:r w:rsidRPr="004532CA">
              <w:rPr>
                <w:sz w:val="20"/>
                <w:szCs w:val="20"/>
                <w:lang w:val="ru-RU"/>
              </w:rPr>
              <w:t>к</w:t>
            </w:r>
            <w:r w:rsidRPr="004532CA">
              <w:rPr>
                <w:sz w:val="20"/>
                <w:szCs w:val="20"/>
                <w:lang w:val="ru-RU"/>
              </w:rPr>
              <w:t>симально допустимого уровня территориальной доступности</w:t>
            </w:r>
          </w:p>
        </w:tc>
        <w:tc>
          <w:tcPr>
            <w:tcW w:w="5103" w:type="dxa"/>
          </w:tcPr>
          <w:p w:rsidR="007656C1" w:rsidRPr="004E1ACA" w:rsidRDefault="007656C1" w:rsidP="003F5165">
            <w:pPr>
              <w:pStyle w:val="aff6"/>
              <w:ind w:firstLine="0"/>
              <w:jc w:val="left"/>
              <w:rPr>
                <w:sz w:val="20"/>
                <w:szCs w:val="20"/>
                <w:lang w:val="ru-RU"/>
              </w:rPr>
            </w:pPr>
            <w:r>
              <w:rPr>
                <w:sz w:val="20"/>
                <w:szCs w:val="20"/>
                <w:lang w:val="ru-RU"/>
              </w:rPr>
              <w:t xml:space="preserve">Транспортная </w:t>
            </w:r>
            <w:r w:rsidRPr="00E646C5">
              <w:rPr>
                <w:sz w:val="20"/>
                <w:szCs w:val="20"/>
                <w:lang w:val="ru-RU"/>
              </w:rPr>
              <w:t xml:space="preserve">доступность </w:t>
            </w:r>
            <w:r>
              <w:rPr>
                <w:sz w:val="20"/>
                <w:szCs w:val="20"/>
                <w:lang w:val="ru-RU"/>
              </w:rPr>
              <w:t xml:space="preserve">принята </w:t>
            </w:r>
            <w:r w:rsidR="003F5165">
              <w:rPr>
                <w:sz w:val="20"/>
                <w:szCs w:val="20"/>
                <w:lang w:val="ru-RU"/>
              </w:rPr>
              <w:t>30</w:t>
            </w:r>
            <w:r>
              <w:rPr>
                <w:sz w:val="20"/>
                <w:szCs w:val="20"/>
                <w:lang w:val="ru-RU"/>
              </w:rPr>
              <w:t xml:space="preserve"> мин. </w:t>
            </w:r>
            <w:r w:rsidR="003F5165">
              <w:rPr>
                <w:sz w:val="20"/>
                <w:szCs w:val="20"/>
                <w:lang w:val="ru-RU"/>
              </w:rPr>
              <w:t>и п</w:t>
            </w:r>
            <w:r>
              <w:rPr>
                <w:sz w:val="20"/>
                <w:szCs w:val="20"/>
                <w:lang w:val="ru-RU"/>
              </w:rPr>
              <w:t>ешеходная доступность принята 1500 м согласно таблице 1.2.3 Пр</w:t>
            </w:r>
            <w:r>
              <w:rPr>
                <w:sz w:val="20"/>
                <w:szCs w:val="20"/>
                <w:lang w:val="ru-RU"/>
              </w:rPr>
              <w:t>о</w:t>
            </w:r>
            <w:r>
              <w:rPr>
                <w:sz w:val="20"/>
                <w:szCs w:val="20"/>
                <w:lang w:val="ru-RU"/>
              </w:rPr>
              <w:t>екта РНГП Саратовской области</w:t>
            </w:r>
          </w:p>
        </w:tc>
      </w:tr>
      <w:tr w:rsidR="007656C1" w:rsidRPr="004532CA" w:rsidTr="00693F3E">
        <w:trPr>
          <w:cantSplit/>
          <w:trHeight w:val="30"/>
        </w:trPr>
        <w:tc>
          <w:tcPr>
            <w:tcW w:w="1729" w:type="dxa"/>
            <w:vMerge w:val="restart"/>
            <w:shd w:val="clear" w:color="auto" w:fill="F2F2F2" w:themeFill="background1" w:themeFillShade="F2"/>
          </w:tcPr>
          <w:p w:rsidR="007656C1" w:rsidRPr="001A7E46" w:rsidRDefault="007656C1" w:rsidP="00693F3E">
            <w:pPr>
              <w:pStyle w:val="aff6"/>
              <w:ind w:firstLine="0"/>
              <w:jc w:val="left"/>
              <w:rPr>
                <w:sz w:val="20"/>
                <w:szCs w:val="20"/>
                <w:lang w:val="ru-RU"/>
              </w:rPr>
            </w:pPr>
            <w:r w:rsidRPr="00B52F85">
              <w:rPr>
                <w:sz w:val="20"/>
                <w:szCs w:val="20"/>
                <w:lang w:val="ru-RU"/>
              </w:rPr>
              <w:t>Помещения для занятий физич</w:t>
            </w:r>
            <w:r w:rsidRPr="00B52F85">
              <w:rPr>
                <w:sz w:val="20"/>
                <w:szCs w:val="20"/>
                <w:lang w:val="ru-RU"/>
              </w:rPr>
              <w:t>е</w:t>
            </w:r>
            <w:r w:rsidRPr="00B52F85">
              <w:rPr>
                <w:sz w:val="20"/>
                <w:szCs w:val="20"/>
                <w:lang w:val="ru-RU"/>
              </w:rPr>
              <w:t>ской культурой и спортом (спорти</w:t>
            </w:r>
            <w:r w:rsidRPr="00B52F85">
              <w:rPr>
                <w:sz w:val="20"/>
                <w:szCs w:val="20"/>
                <w:lang w:val="ru-RU"/>
              </w:rPr>
              <w:t>в</w:t>
            </w:r>
            <w:r w:rsidRPr="00B52F85">
              <w:rPr>
                <w:sz w:val="20"/>
                <w:szCs w:val="20"/>
                <w:lang w:val="ru-RU"/>
              </w:rPr>
              <w:t>ные залы)</w:t>
            </w:r>
          </w:p>
        </w:tc>
        <w:tc>
          <w:tcPr>
            <w:tcW w:w="2552" w:type="dxa"/>
          </w:tcPr>
          <w:p w:rsidR="007656C1" w:rsidRPr="004532CA" w:rsidRDefault="007656C1" w:rsidP="00693F3E">
            <w:pPr>
              <w:pStyle w:val="aff6"/>
              <w:ind w:firstLine="0"/>
              <w:jc w:val="left"/>
              <w:rPr>
                <w:sz w:val="20"/>
                <w:szCs w:val="20"/>
                <w:lang w:val="ru-RU"/>
              </w:rPr>
            </w:pPr>
            <w:r w:rsidRPr="004532CA">
              <w:rPr>
                <w:sz w:val="20"/>
                <w:szCs w:val="20"/>
                <w:lang w:val="ru-RU"/>
              </w:rPr>
              <w:t>Расчетный показатель м</w:t>
            </w:r>
            <w:r w:rsidRPr="004532CA">
              <w:rPr>
                <w:sz w:val="20"/>
                <w:szCs w:val="20"/>
                <w:lang w:val="ru-RU"/>
              </w:rPr>
              <w:t>и</w:t>
            </w:r>
            <w:r w:rsidRPr="004532CA">
              <w:rPr>
                <w:sz w:val="20"/>
                <w:szCs w:val="20"/>
                <w:lang w:val="ru-RU"/>
              </w:rPr>
              <w:t>нимально допустимого уровня обеспеченности</w:t>
            </w:r>
          </w:p>
        </w:tc>
        <w:tc>
          <w:tcPr>
            <w:tcW w:w="5103" w:type="dxa"/>
          </w:tcPr>
          <w:p w:rsidR="007656C1" w:rsidRDefault="007656C1" w:rsidP="003F5165">
            <w:pPr>
              <w:pStyle w:val="aff6"/>
              <w:ind w:firstLine="0"/>
              <w:jc w:val="left"/>
              <w:rPr>
                <w:sz w:val="20"/>
                <w:szCs w:val="20"/>
                <w:lang w:val="ru-RU"/>
              </w:rPr>
            </w:pPr>
            <w:r w:rsidRPr="001A7E46">
              <w:rPr>
                <w:sz w:val="20"/>
                <w:szCs w:val="20"/>
                <w:lang w:val="ru-RU"/>
              </w:rPr>
              <w:t>Уровень обеспеченности</w:t>
            </w:r>
            <w:r>
              <w:rPr>
                <w:sz w:val="20"/>
                <w:szCs w:val="20"/>
                <w:lang w:val="ru-RU"/>
              </w:rPr>
              <w:t xml:space="preserve"> 60</w:t>
            </w:r>
            <w:r w:rsidRPr="001A7E46">
              <w:rPr>
                <w:sz w:val="20"/>
                <w:szCs w:val="20"/>
                <w:lang w:val="ru-RU"/>
              </w:rPr>
              <w:t xml:space="preserve"> м</w:t>
            </w:r>
            <w:proofErr w:type="gramStart"/>
            <w:r w:rsidRPr="001A7E46">
              <w:rPr>
                <w:sz w:val="20"/>
                <w:szCs w:val="20"/>
                <w:vertAlign w:val="superscript"/>
                <w:lang w:val="ru-RU"/>
              </w:rPr>
              <w:t>2</w:t>
            </w:r>
            <w:proofErr w:type="gramEnd"/>
            <w:r w:rsidRPr="001A7E46">
              <w:rPr>
                <w:sz w:val="20"/>
                <w:szCs w:val="20"/>
                <w:lang w:val="ru-RU"/>
              </w:rPr>
              <w:t xml:space="preserve"> площади пола на 1 тыс. чел.</w:t>
            </w:r>
            <w:r>
              <w:rPr>
                <w:sz w:val="20"/>
                <w:szCs w:val="20"/>
                <w:lang w:val="ru-RU"/>
              </w:rPr>
              <w:t xml:space="preserve"> принят в соответствии с Приложением Д</w:t>
            </w:r>
            <w:r w:rsidRPr="00903F22">
              <w:rPr>
                <w:sz w:val="20"/>
                <w:szCs w:val="20"/>
                <w:lang w:val="ru-RU"/>
              </w:rPr>
              <w:t>СП 42.13330.2016 «Градостроительство. Планировка и з</w:t>
            </w:r>
            <w:r w:rsidRPr="00903F22">
              <w:rPr>
                <w:sz w:val="20"/>
                <w:szCs w:val="20"/>
                <w:lang w:val="ru-RU"/>
              </w:rPr>
              <w:t>а</w:t>
            </w:r>
            <w:r w:rsidRPr="00903F22">
              <w:rPr>
                <w:sz w:val="20"/>
                <w:szCs w:val="20"/>
                <w:lang w:val="ru-RU"/>
              </w:rPr>
              <w:t>стройка городских и сельских поселений. Актуализир</w:t>
            </w:r>
            <w:r w:rsidRPr="00903F22">
              <w:rPr>
                <w:sz w:val="20"/>
                <w:szCs w:val="20"/>
                <w:lang w:val="ru-RU"/>
              </w:rPr>
              <w:t>о</w:t>
            </w:r>
            <w:r w:rsidRPr="00903F22">
              <w:rPr>
                <w:sz w:val="20"/>
                <w:szCs w:val="20"/>
                <w:lang w:val="ru-RU"/>
              </w:rPr>
              <w:t xml:space="preserve">ванная редакция </w:t>
            </w:r>
            <w:proofErr w:type="spellStart"/>
            <w:r w:rsidRPr="00903F22">
              <w:rPr>
                <w:sz w:val="20"/>
                <w:szCs w:val="20"/>
                <w:lang w:val="ru-RU"/>
              </w:rPr>
              <w:t>СНиП</w:t>
            </w:r>
            <w:proofErr w:type="spellEnd"/>
            <w:r w:rsidRPr="00903F22">
              <w:rPr>
                <w:sz w:val="20"/>
                <w:szCs w:val="20"/>
                <w:lang w:val="ru-RU"/>
              </w:rPr>
              <w:t xml:space="preserve"> 2.07.01-89*»</w:t>
            </w:r>
            <w:r>
              <w:rPr>
                <w:sz w:val="20"/>
                <w:szCs w:val="20"/>
                <w:lang w:val="ru-RU"/>
              </w:rPr>
              <w:t>.</w:t>
            </w:r>
          </w:p>
          <w:p w:rsidR="007656C1" w:rsidRPr="001C1345" w:rsidRDefault="007656C1" w:rsidP="00BD05F3">
            <w:pPr>
              <w:pStyle w:val="aff6"/>
              <w:ind w:firstLine="0"/>
              <w:rPr>
                <w:sz w:val="20"/>
                <w:szCs w:val="20"/>
                <w:lang w:val="ru-RU"/>
              </w:rPr>
            </w:pPr>
            <w:r>
              <w:rPr>
                <w:sz w:val="20"/>
                <w:szCs w:val="20"/>
                <w:lang w:val="ru-RU"/>
              </w:rPr>
              <w:t xml:space="preserve">Принятый показатель </w:t>
            </w:r>
            <w:r w:rsidR="00BD05F3">
              <w:rPr>
                <w:sz w:val="20"/>
                <w:szCs w:val="20"/>
                <w:lang w:val="ru-RU"/>
              </w:rPr>
              <w:t>выше</w:t>
            </w:r>
            <w:r>
              <w:rPr>
                <w:sz w:val="20"/>
                <w:szCs w:val="20"/>
                <w:lang w:val="ru-RU"/>
              </w:rPr>
              <w:t xml:space="preserve"> соответствующего предельн</w:t>
            </w:r>
            <w:r>
              <w:rPr>
                <w:sz w:val="20"/>
                <w:szCs w:val="20"/>
                <w:lang w:val="ru-RU"/>
              </w:rPr>
              <w:t>о</w:t>
            </w:r>
            <w:r>
              <w:rPr>
                <w:sz w:val="20"/>
                <w:szCs w:val="20"/>
                <w:lang w:val="ru-RU"/>
              </w:rPr>
              <w:t>го расчетного показателя, установленного в таблице 1.2.3 Проекта РНГП Саратовской области</w:t>
            </w:r>
          </w:p>
        </w:tc>
      </w:tr>
      <w:tr w:rsidR="007656C1" w:rsidRPr="004532CA" w:rsidTr="00693F3E">
        <w:trPr>
          <w:cantSplit/>
          <w:trHeight w:val="30"/>
        </w:trPr>
        <w:tc>
          <w:tcPr>
            <w:tcW w:w="1729" w:type="dxa"/>
            <w:vMerge/>
            <w:shd w:val="clear" w:color="auto" w:fill="F2F2F2" w:themeFill="background1" w:themeFillShade="F2"/>
          </w:tcPr>
          <w:p w:rsidR="007656C1" w:rsidRPr="001A7E46" w:rsidRDefault="007656C1" w:rsidP="00693F3E">
            <w:pPr>
              <w:pStyle w:val="aff6"/>
              <w:ind w:firstLine="0"/>
              <w:jc w:val="left"/>
              <w:rPr>
                <w:sz w:val="20"/>
                <w:szCs w:val="20"/>
                <w:lang w:val="ru-RU"/>
              </w:rPr>
            </w:pPr>
          </w:p>
        </w:tc>
        <w:tc>
          <w:tcPr>
            <w:tcW w:w="2552" w:type="dxa"/>
          </w:tcPr>
          <w:p w:rsidR="007656C1" w:rsidRPr="004532CA" w:rsidRDefault="007656C1" w:rsidP="00693F3E">
            <w:pPr>
              <w:pStyle w:val="aff6"/>
              <w:ind w:firstLine="0"/>
              <w:jc w:val="left"/>
              <w:rPr>
                <w:sz w:val="20"/>
                <w:szCs w:val="20"/>
                <w:lang w:val="ru-RU"/>
              </w:rPr>
            </w:pPr>
            <w:r w:rsidRPr="004532CA">
              <w:rPr>
                <w:sz w:val="20"/>
                <w:szCs w:val="20"/>
                <w:lang w:val="ru-RU"/>
              </w:rPr>
              <w:t>Расчетный показатель ма</w:t>
            </w:r>
            <w:r w:rsidRPr="004532CA">
              <w:rPr>
                <w:sz w:val="20"/>
                <w:szCs w:val="20"/>
                <w:lang w:val="ru-RU"/>
              </w:rPr>
              <w:t>к</w:t>
            </w:r>
            <w:r w:rsidRPr="004532CA">
              <w:rPr>
                <w:sz w:val="20"/>
                <w:szCs w:val="20"/>
                <w:lang w:val="ru-RU"/>
              </w:rPr>
              <w:t>симально допустимого уровня территориальной доступности</w:t>
            </w:r>
          </w:p>
        </w:tc>
        <w:tc>
          <w:tcPr>
            <w:tcW w:w="5103" w:type="dxa"/>
          </w:tcPr>
          <w:p w:rsidR="007656C1" w:rsidRPr="001C1345" w:rsidRDefault="007656C1" w:rsidP="00693F3E">
            <w:pPr>
              <w:pStyle w:val="aff6"/>
              <w:ind w:firstLine="0"/>
              <w:rPr>
                <w:sz w:val="20"/>
                <w:szCs w:val="20"/>
                <w:lang w:val="ru-RU"/>
              </w:rPr>
            </w:pPr>
            <w:r>
              <w:rPr>
                <w:sz w:val="20"/>
                <w:szCs w:val="20"/>
                <w:lang w:val="ru-RU"/>
              </w:rPr>
              <w:t>Пешеходная доступность 500 м</w:t>
            </w:r>
            <w:r>
              <w:rPr>
                <w:sz w:val="20"/>
                <w:szCs w:val="20"/>
                <w:lang w:val="ru-RU" w:eastAsia="ru-RU"/>
              </w:rPr>
              <w:t xml:space="preserve"> принята согласно </w:t>
            </w:r>
            <w:r>
              <w:rPr>
                <w:sz w:val="20"/>
                <w:szCs w:val="20"/>
                <w:lang w:val="ru-RU"/>
              </w:rPr>
              <w:t>таблице 1.2.3 Проекта РНГП Саратовской области</w:t>
            </w:r>
          </w:p>
        </w:tc>
      </w:tr>
    </w:tbl>
    <w:p w:rsidR="00350FE0" w:rsidRDefault="00350FE0" w:rsidP="00350FE0">
      <w:pPr>
        <w:pStyle w:val="20"/>
        <w:numPr>
          <w:ilvl w:val="1"/>
          <w:numId w:val="13"/>
        </w:numPr>
        <w:ind w:left="0" w:firstLine="0"/>
      </w:pPr>
      <w:bookmarkStart w:id="218" w:name="_Toc499049191"/>
      <w:bookmarkEnd w:id="217"/>
      <w:r>
        <w:lastRenderedPageBreak/>
        <w:t xml:space="preserve">Объекты </w:t>
      </w:r>
      <w:r w:rsidR="00146C7F">
        <w:t>местного значения сельского поселения</w:t>
      </w:r>
      <w:r>
        <w:t xml:space="preserve"> в области</w:t>
      </w:r>
      <w:r w:rsidRPr="00953E5D">
        <w:t xml:space="preserve"> сбор</w:t>
      </w:r>
      <w:r>
        <w:t xml:space="preserve">а и вывоза </w:t>
      </w:r>
      <w:r w:rsidRPr="00953E5D">
        <w:t>твердых коммунальных отходов</w:t>
      </w:r>
      <w:bookmarkEnd w:id="218"/>
    </w:p>
    <w:p w:rsidR="00350FE0" w:rsidRPr="00673852" w:rsidRDefault="00350FE0" w:rsidP="00350FE0">
      <w:pPr>
        <w:keepNext/>
        <w:spacing w:before="120"/>
        <w:jc w:val="right"/>
        <w:rPr>
          <w:b/>
          <w:i/>
        </w:rPr>
      </w:pPr>
      <w:bookmarkStart w:id="219" w:name="OLE_LINK255"/>
      <w:r w:rsidRPr="00673852">
        <w:rPr>
          <w:b/>
          <w:i/>
        </w:rPr>
        <w:t>Таблица</w:t>
      </w:r>
      <w:r>
        <w:rPr>
          <w:b/>
          <w:i/>
        </w:rPr>
        <w:t xml:space="preserve"> 2.5</w:t>
      </w:r>
    </w:p>
    <w:p w:rsidR="00350FE0" w:rsidRDefault="00350FE0" w:rsidP="00350FE0">
      <w:pPr>
        <w:keepNext/>
        <w:suppressAutoHyphens/>
        <w:spacing w:after="120"/>
        <w:ind w:firstLine="0"/>
        <w:jc w:val="center"/>
        <w:rPr>
          <w:b/>
          <w:i/>
        </w:rPr>
      </w:pPr>
      <w:r w:rsidRPr="001B1BE7">
        <w:rPr>
          <w:b/>
          <w:i/>
        </w:rPr>
        <w:t xml:space="preserve">Обоснование расчетных показателей, устанавливаемых для объектов </w:t>
      </w:r>
      <w:r w:rsidR="00146C7F">
        <w:rPr>
          <w:b/>
          <w:i/>
        </w:rPr>
        <w:t>местного значения сельского поселения</w:t>
      </w:r>
      <w:r w:rsidR="00622C9E">
        <w:rPr>
          <w:b/>
          <w:i/>
        </w:rPr>
        <w:t xml:space="preserve"> </w:t>
      </w:r>
      <w:r w:rsidRPr="003C4854">
        <w:rPr>
          <w:b/>
          <w:i/>
        </w:rPr>
        <w:t xml:space="preserve">в области </w:t>
      </w:r>
      <w:r w:rsidRPr="006703F6">
        <w:rPr>
          <w:b/>
          <w:i/>
        </w:rPr>
        <w:t>сбора и вывоза твердых коммунальных отходов</w:t>
      </w:r>
    </w:p>
    <w:tbl>
      <w:tblPr>
        <w:tblStyle w:val="af1"/>
        <w:tblW w:w="9384" w:type="dxa"/>
        <w:tblBorders>
          <w:top w:val="single" w:sz="12" w:space="0" w:color="000000" w:themeColor="text1"/>
          <w:left w:val="single" w:sz="12" w:space="0" w:color="000000" w:themeColor="text1"/>
          <w:bottom w:val="single" w:sz="12" w:space="0" w:color="000000" w:themeColor="text1"/>
          <w:right w:val="single" w:sz="12" w:space="0" w:color="000000" w:themeColor="text1"/>
          <w:insideH w:val="single" w:sz="12" w:space="0" w:color="000000" w:themeColor="text1"/>
          <w:insideV w:val="single" w:sz="12" w:space="0" w:color="000000" w:themeColor="text1"/>
        </w:tblBorders>
        <w:tblLayout w:type="fixed"/>
        <w:tblCellMar>
          <w:left w:w="28" w:type="dxa"/>
          <w:right w:w="28" w:type="dxa"/>
        </w:tblCellMar>
        <w:tblLook w:val="04A0"/>
      </w:tblPr>
      <w:tblGrid>
        <w:gridCol w:w="1304"/>
        <w:gridCol w:w="1985"/>
        <w:gridCol w:w="6095"/>
      </w:tblGrid>
      <w:tr w:rsidR="00350FE0" w:rsidRPr="00C85A47" w:rsidTr="00693F3E">
        <w:trPr>
          <w:cantSplit/>
          <w:tblHeader/>
        </w:trPr>
        <w:tc>
          <w:tcPr>
            <w:tcW w:w="1304" w:type="dxa"/>
            <w:shd w:val="clear" w:color="auto" w:fill="D9D9D9" w:themeFill="background1" w:themeFillShade="D9"/>
          </w:tcPr>
          <w:p w:rsidR="00350FE0" w:rsidRPr="00C85A47" w:rsidRDefault="00350FE0" w:rsidP="00693F3E">
            <w:pPr>
              <w:pStyle w:val="aff6"/>
              <w:keepNext/>
              <w:widowControl w:val="0"/>
              <w:ind w:firstLine="0"/>
              <w:jc w:val="center"/>
              <w:rPr>
                <w:b/>
                <w:i/>
                <w:sz w:val="20"/>
                <w:szCs w:val="20"/>
                <w:lang w:val="ru-RU"/>
              </w:rPr>
            </w:pPr>
            <w:r w:rsidRPr="00C85A47">
              <w:rPr>
                <w:b/>
                <w:i/>
                <w:sz w:val="20"/>
                <w:szCs w:val="20"/>
                <w:lang w:val="ru-RU"/>
              </w:rPr>
              <w:t>Наименов</w:t>
            </w:r>
            <w:r w:rsidRPr="00C85A47">
              <w:rPr>
                <w:b/>
                <w:i/>
                <w:sz w:val="20"/>
                <w:szCs w:val="20"/>
                <w:lang w:val="ru-RU"/>
              </w:rPr>
              <w:t>а</w:t>
            </w:r>
            <w:r w:rsidRPr="00C85A47">
              <w:rPr>
                <w:b/>
                <w:i/>
                <w:sz w:val="20"/>
                <w:szCs w:val="20"/>
                <w:lang w:val="ru-RU"/>
              </w:rPr>
              <w:t>ние вида об</w:t>
            </w:r>
            <w:r w:rsidRPr="00C85A47">
              <w:rPr>
                <w:b/>
                <w:i/>
                <w:sz w:val="20"/>
                <w:szCs w:val="20"/>
                <w:lang w:val="ru-RU"/>
              </w:rPr>
              <w:t>ъ</w:t>
            </w:r>
            <w:r w:rsidRPr="00C85A47">
              <w:rPr>
                <w:b/>
                <w:i/>
                <w:sz w:val="20"/>
                <w:szCs w:val="20"/>
                <w:lang w:val="ru-RU"/>
              </w:rPr>
              <w:t>екта</w:t>
            </w:r>
          </w:p>
        </w:tc>
        <w:tc>
          <w:tcPr>
            <w:tcW w:w="1985" w:type="dxa"/>
            <w:shd w:val="clear" w:color="auto" w:fill="D9D9D9" w:themeFill="background1" w:themeFillShade="D9"/>
          </w:tcPr>
          <w:p w:rsidR="00350FE0" w:rsidRPr="00C85A47" w:rsidRDefault="00350FE0" w:rsidP="00693F3E">
            <w:pPr>
              <w:pStyle w:val="aff6"/>
              <w:keepNext/>
              <w:widowControl w:val="0"/>
              <w:ind w:firstLine="0"/>
              <w:jc w:val="center"/>
              <w:rPr>
                <w:b/>
                <w:i/>
                <w:sz w:val="20"/>
                <w:szCs w:val="20"/>
                <w:lang w:val="ru-RU"/>
              </w:rPr>
            </w:pPr>
            <w:r w:rsidRPr="00C85A47">
              <w:rPr>
                <w:b/>
                <w:i/>
                <w:sz w:val="20"/>
                <w:szCs w:val="20"/>
                <w:lang w:val="ru-RU"/>
              </w:rPr>
              <w:t>Тип расчетного п</w:t>
            </w:r>
            <w:r w:rsidRPr="00C85A47">
              <w:rPr>
                <w:b/>
                <w:i/>
                <w:sz w:val="20"/>
                <w:szCs w:val="20"/>
                <w:lang w:val="ru-RU"/>
              </w:rPr>
              <w:t>о</w:t>
            </w:r>
            <w:r w:rsidRPr="00C85A47">
              <w:rPr>
                <w:b/>
                <w:i/>
                <w:sz w:val="20"/>
                <w:szCs w:val="20"/>
                <w:lang w:val="ru-RU"/>
              </w:rPr>
              <w:t>казателя</w:t>
            </w:r>
          </w:p>
        </w:tc>
        <w:tc>
          <w:tcPr>
            <w:tcW w:w="6095" w:type="dxa"/>
            <w:shd w:val="clear" w:color="auto" w:fill="D9D9D9" w:themeFill="background1" w:themeFillShade="D9"/>
          </w:tcPr>
          <w:p w:rsidR="00350FE0" w:rsidRPr="00C85A47" w:rsidRDefault="00350FE0" w:rsidP="00693F3E">
            <w:pPr>
              <w:pStyle w:val="aff6"/>
              <w:keepNext/>
              <w:widowControl w:val="0"/>
              <w:ind w:firstLine="0"/>
              <w:jc w:val="center"/>
              <w:rPr>
                <w:b/>
                <w:i/>
                <w:sz w:val="20"/>
                <w:szCs w:val="20"/>
                <w:lang w:val="ru-RU"/>
              </w:rPr>
            </w:pPr>
            <w:r>
              <w:rPr>
                <w:b/>
                <w:i/>
                <w:sz w:val="20"/>
                <w:szCs w:val="20"/>
                <w:lang w:val="ru-RU"/>
              </w:rPr>
              <w:t>Обоснование</w:t>
            </w:r>
            <w:r w:rsidRPr="00C85A47">
              <w:rPr>
                <w:b/>
                <w:i/>
                <w:sz w:val="20"/>
                <w:szCs w:val="20"/>
                <w:lang w:val="ru-RU"/>
              </w:rPr>
              <w:t xml:space="preserve"> расчетного показателя</w:t>
            </w:r>
          </w:p>
        </w:tc>
      </w:tr>
      <w:tr w:rsidR="00350FE0" w:rsidRPr="00C85A47" w:rsidTr="00693F3E">
        <w:trPr>
          <w:cantSplit/>
        </w:trPr>
        <w:tc>
          <w:tcPr>
            <w:tcW w:w="1304" w:type="dxa"/>
            <w:vMerge w:val="restart"/>
            <w:shd w:val="clear" w:color="auto" w:fill="F2F2F2" w:themeFill="background1" w:themeFillShade="F2"/>
          </w:tcPr>
          <w:p w:rsidR="00350FE0" w:rsidRPr="00BD2473" w:rsidRDefault="00350FE0" w:rsidP="00693F3E">
            <w:pPr>
              <w:pStyle w:val="aff6"/>
              <w:widowControl w:val="0"/>
              <w:ind w:firstLine="0"/>
              <w:jc w:val="left"/>
              <w:rPr>
                <w:rFonts w:eastAsiaTheme="minorEastAsia"/>
                <w:sz w:val="20"/>
                <w:szCs w:val="20"/>
                <w:lang w:val="ru-RU"/>
              </w:rPr>
            </w:pPr>
            <w:r>
              <w:rPr>
                <w:sz w:val="20"/>
                <w:szCs w:val="20"/>
                <w:lang w:val="ru-RU"/>
              </w:rPr>
              <w:t>Места нако</w:t>
            </w:r>
            <w:r>
              <w:rPr>
                <w:sz w:val="20"/>
                <w:szCs w:val="20"/>
                <w:lang w:val="ru-RU"/>
              </w:rPr>
              <w:t>п</w:t>
            </w:r>
            <w:r>
              <w:rPr>
                <w:sz w:val="20"/>
                <w:szCs w:val="20"/>
                <w:lang w:val="ru-RU"/>
              </w:rPr>
              <w:t>ления отходов</w:t>
            </w:r>
          </w:p>
        </w:tc>
        <w:tc>
          <w:tcPr>
            <w:tcW w:w="1985" w:type="dxa"/>
          </w:tcPr>
          <w:p w:rsidR="00350FE0" w:rsidRPr="00C85A47" w:rsidRDefault="00350FE0" w:rsidP="00693F3E">
            <w:pPr>
              <w:pStyle w:val="aff6"/>
              <w:widowControl w:val="0"/>
              <w:ind w:firstLine="0"/>
              <w:rPr>
                <w:sz w:val="20"/>
                <w:szCs w:val="20"/>
                <w:lang w:val="ru-RU"/>
              </w:rPr>
            </w:pPr>
            <w:r w:rsidRPr="00C85A47">
              <w:rPr>
                <w:sz w:val="20"/>
                <w:szCs w:val="20"/>
                <w:lang w:val="ru-RU"/>
              </w:rPr>
              <w:t>Расчетный показатель минимально допу</w:t>
            </w:r>
            <w:r w:rsidRPr="00C85A47">
              <w:rPr>
                <w:sz w:val="20"/>
                <w:szCs w:val="20"/>
                <w:lang w:val="ru-RU"/>
              </w:rPr>
              <w:t>с</w:t>
            </w:r>
            <w:r w:rsidRPr="00C85A47">
              <w:rPr>
                <w:sz w:val="20"/>
                <w:szCs w:val="20"/>
                <w:lang w:val="ru-RU"/>
              </w:rPr>
              <w:t>тимого уровня обе</w:t>
            </w:r>
            <w:r w:rsidRPr="00C85A47">
              <w:rPr>
                <w:sz w:val="20"/>
                <w:szCs w:val="20"/>
                <w:lang w:val="ru-RU"/>
              </w:rPr>
              <w:t>с</w:t>
            </w:r>
            <w:r w:rsidRPr="00C85A47">
              <w:rPr>
                <w:sz w:val="20"/>
                <w:szCs w:val="20"/>
                <w:lang w:val="ru-RU"/>
              </w:rPr>
              <w:t>печенности</w:t>
            </w:r>
          </w:p>
        </w:tc>
        <w:tc>
          <w:tcPr>
            <w:tcW w:w="6095" w:type="dxa"/>
          </w:tcPr>
          <w:p w:rsidR="00350FE0" w:rsidRPr="00F21D60" w:rsidRDefault="00350FE0" w:rsidP="00693F3E">
            <w:pPr>
              <w:pStyle w:val="aff6"/>
              <w:keepNext/>
              <w:ind w:firstLine="0"/>
              <w:jc w:val="left"/>
              <w:rPr>
                <w:sz w:val="20"/>
                <w:szCs w:val="20"/>
                <w:lang w:val="ru-RU"/>
              </w:rPr>
            </w:pPr>
            <w:r>
              <w:rPr>
                <w:sz w:val="20"/>
                <w:szCs w:val="20"/>
                <w:lang w:val="ru-RU"/>
              </w:rPr>
              <w:t>Обеспеченность контейнерными площадками в 100% и 3-4 контейн</w:t>
            </w:r>
            <w:r>
              <w:rPr>
                <w:sz w:val="20"/>
                <w:szCs w:val="20"/>
                <w:lang w:val="ru-RU"/>
              </w:rPr>
              <w:t>е</w:t>
            </w:r>
            <w:r>
              <w:rPr>
                <w:sz w:val="20"/>
                <w:szCs w:val="20"/>
                <w:lang w:val="ru-RU"/>
              </w:rPr>
              <w:t>ра на площадку приняты согласно таблице 1.2.8 Проекта РНГП Сар</w:t>
            </w:r>
            <w:r>
              <w:rPr>
                <w:sz w:val="20"/>
                <w:szCs w:val="20"/>
                <w:lang w:val="ru-RU"/>
              </w:rPr>
              <w:t>а</w:t>
            </w:r>
            <w:r>
              <w:rPr>
                <w:sz w:val="20"/>
                <w:szCs w:val="20"/>
                <w:lang w:val="ru-RU"/>
              </w:rPr>
              <w:t>товской области.</w:t>
            </w:r>
          </w:p>
          <w:p w:rsidR="00350FE0" w:rsidRDefault="00350FE0" w:rsidP="00693F3E">
            <w:pPr>
              <w:pStyle w:val="aff6"/>
              <w:keepNext/>
              <w:ind w:firstLine="0"/>
              <w:jc w:val="left"/>
              <w:rPr>
                <w:sz w:val="20"/>
                <w:szCs w:val="20"/>
                <w:lang w:val="ru-RU"/>
              </w:rPr>
            </w:pPr>
            <w:r w:rsidRPr="00BD2473">
              <w:rPr>
                <w:sz w:val="20"/>
                <w:szCs w:val="20"/>
                <w:lang w:val="ru-RU"/>
              </w:rPr>
              <w:t>Количество площадок для установки контейнеров в населенном пун</w:t>
            </w:r>
            <w:r w:rsidRPr="00BD2473">
              <w:rPr>
                <w:sz w:val="20"/>
                <w:szCs w:val="20"/>
                <w:lang w:val="ru-RU"/>
              </w:rPr>
              <w:t>к</w:t>
            </w:r>
            <w:r w:rsidRPr="00BD2473">
              <w:rPr>
                <w:sz w:val="20"/>
                <w:szCs w:val="20"/>
                <w:lang w:val="ru-RU"/>
              </w:rPr>
              <w:t>те определяется исходя из численности населения, объёма образов</w:t>
            </w:r>
            <w:r w:rsidRPr="00BD2473">
              <w:rPr>
                <w:sz w:val="20"/>
                <w:szCs w:val="20"/>
                <w:lang w:val="ru-RU"/>
              </w:rPr>
              <w:t>а</w:t>
            </w:r>
            <w:r w:rsidRPr="00BD2473">
              <w:rPr>
                <w:sz w:val="20"/>
                <w:szCs w:val="20"/>
                <w:lang w:val="ru-RU"/>
              </w:rPr>
              <w:t>ния отходов, и необходимого для населенного пункта числа конте</w:t>
            </w:r>
            <w:r w:rsidRPr="00BD2473">
              <w:rPr>
                <w:sz w:val="20"/>
                <w:szCs w:val="20"/>
                <w:lang w:val="ru-RU"/>
              </w:rPr>
              <w:t>й</w:t>
            </w:r>
            <w:r w:rsidRPr="00BD2473">
              <w:rPr>
                <w:sz w:val="20"/>
                <w:szCs w:val="20"/>
                <w:lang w:val="ru-RU"/>
              </w:rPr>
              <w:t>неров для сбора мусора</w:t>
            </w:r>
            <w:r>
              <w:rPr>
                <w:sz w:val="20"/>
                <w:szCs w:val="20"/>
                <w:lang w:val="ru-RU"/>
              </w:rPr>
              <w:t>.</w:t>
            </w:r>
          </w:p>
          <w:p w:rsidR="00350FE0" w:rsidRDefault="00350FE0" w:rsidP="00693F3E">
            <w:pPr>
              <w:pStyle w:val="aff6"/>
              <w:keepNext/>
              <w:ind w:firstLine="0"/>
              <w:jc w:val="left"/>
              <w:rPr>
                <w:sz w:val="20"/>
                <w:szCs w:val="20"/>
                <w:lang w:val="ru-RU"/>
              </w:rPr>
            </w:pPr>
            <w:r w:rsidRPr="000C6A0E">
              <w:rPr>
                <w:sz w:val="20"/>
                <w:szCs w:val="20"/>
                <w:lang w:val="ru-RU"/>
              </w:rPr>
              <w:t>Для определения числа устанавливаемых контейнеров (мусоросбо</w:t>
            </w:r>
            <w:r w:rsidRPr="000C6A0E">
              <w:rPr>
                <w:sz w:val="20"/>
                <w:szCs w:val="20"/>
                <w:lang w:val="ru-RU"/>
              </w:rPr>
              <w:t>р</w:t>
            </w:r>
            <w:r w:rsidRPr="000C6A0E">
              <w:rPr>
                <w:sz w:val="20"/>
                <w:szCs w:val="20"/>
                <w:lang w:val="ru-RU"/>
              </w:rPr>
              <w:t>ников) следует исходить из численности населения, пользующегося мусоросборниками, нормы накопления отходов, сроков хранения о</w:t>
            </w:r>
            <w:r w:rsidRPr="000C6A0E">
              <w:rPr>
                <w:sz w:val="20"/>
                <w:szCs w:val="20"/>
                <w:lang w:val="ru-RU"/>
              </w:rPr>
              <w:t>т</w:t>
            </w:r>
            <w:r w:rsidRPr="000C6A0E">
              <w:rPr>
                <w:sz w:val="20"/>
                <w:szCs w:val="20"/>
                <w:lang w:val="ru-RU"/>
              </w:rPr>
              <w:t>ходов. Расчетный объем мусоросборников должен соответствовать фактическому накоплению отходов в периоды наибольшего их обр</w:t>
            </w:r>
            <w:r w:rsidRPr="000C6A0E">
              <w:rPr>
                <w:sz w:val="20"/>
                <w:szCs w:val="20"/>
                <w:lang w:val="ru-RU"/>
              </w:rPr>
              <w:t>а</w:t>
            </w:r>
            <w:r w:rsidRPr="000C6A0E">
              <w:rPr>
                <w:sz w:val="20"/>
                <w:szCs w:val="20"/>
                <w:lang w:val="ru-RU"/>
              </w:rPr>
              <w:t xml:space="preserve">зования. </w:t>
            </w:r>
          </w:p>
          <w:p w:rsidR="00350FE0" w:rsidRDefault="00350FE0" w:rsidP="00693F3E">
            <w:pPr>
              <w:pStyle w:val="aff6"/>
              <w:keepNext/>
              <w:ind w:firstLine="0"/>
              <w:jc w:val="left"/>
              <w:rPr>
                <w:sz w:val="20"/>
                <w:szCs w:val="20"/>
                <w:lang w:val="ru-RU"/>
              </w:rPr>
            </w:pPr>
            <w:r w:rsidRPr="000C6A0E">
              <w:rPr>
                <w:sz w:val="20"/>
                <w:szCs w:val="20"/>
                <w:lang w:val="ru-RU"/>
              </w:rPr>
              <w:t xml:space="preserve">Необходимое число контейнеров рассчитывается по формуле: </w:t>
            </w:r>
            <w:proofErr w:type="spellStart"/>
            <w:r w:rsidRPr="000C6A0E">
              <w:rPr>
                <w:sz w:val="20"/>
                <w:szCs w:val="20"/>
                <w:lang w:val="ru-RU"/>
              </w:rPr>
              <w:t>Б</w:t>
            </w:r>
            <w:r w:rsidRPr="000C6A0E">
              <w:rPr>
                <w:sz w:val="20"/>
                <w:szCs w:val="20"/>
                <w:vertAlign w:val="subscript"/>
                <w:lang w:val="ru-RU"/>
              </w:rPr>
              <w:t>кон</w:t>
            </w:r>
            <w:r w:rsidRPr="000C6A0E">
              <w:rPr>
                <w:sz w:val="20"/>
                <w:szCs w:val="20"/>
                <w:lang w:val="ru-RU"/>
              </w:rPr>
              <w:t>т</w:t>
            </w:r>
            <w:proofErr w:type="spellEnd"/>
            <w:r w:rsidRPr="000C6A0E">
              <w:rPr>
                <w:sz w:val="20"/>
                <w:szCs w:val="20"/>
                <w:lang w:val="ru-RU"/>
              </w:rPr>
              <w:t xml:space="preserve"> = </w:t>
            </w:r>
            <w:proofErr w:type="spellStart"/>
            <w:r w:rsidRPr="000C6A0E">
              <w:rPr>
                <w:sz w:val="20"/>
                <w:szCs w:val="20"/>
                <w:lang w:val="ru-RU"/>
              </w:rPr>
              <w:t>П</w:t>
            </w:r>
            <w:r w:rsidRPr="000C6A0E">
              <w:rPr>
                <w:sz w:val="20"/>
                <w:szCs w:val="20"/>
                <w:vertAlign w:val="subscript"/>
                <w:lang w:val="ru-RU"/>
              </w:rPr>
              <w:t>год</w:t>
            </w:r>
            <w:proofErr w:type="spellEnd"/>
            <w:r w:rsidRPr="000C6A0E">
              <w:rPr>
                <w:sz w:val="20"/>
                <w:szCs w:val="20"/>
                <w:lang w:val="ru-RU"/>
              </w:rPr>
              <w:t xml:space="preserve"> × </w:t>
            </w:r>
            <w:r w:rsidRPr="00904B15">
              <w:rPr>
                <w:sz w:val="20"/>
                <w:szCs w:val="20"/>
              </w:rPr>
              <w:t>t</w:t>
            </w:r>
            <w:r w:rsidRPr="000C6A0E">
              <w:rPr>
                <w:sz w:val="20"/>
                <w:szCs w:val="20"/>
                <w:lang w:val="ru-RU"/>
              </w:rPr>
              <w:t xml:space="preserve"> × К / (365 × </w:t>
            </w:r>
            <w:r w:rsidRPr="00904B15">
              <w:rPr>
                <w:sz w:val="20"/>
                <w:szCs w:val="20"/>
              </w:rPr>
              <w:t>V</w:t>
            </w:r>
            <w:r w:rsidRPr="000C6A0E">
              <w:rPr>
                <w:sz w:val="20"/>
                <w:szCs w:val="20"/>
                <w:lang w:val="ru-RU"/>
              </w:rPr>
              <w:t xml:space="preserve">), где </w:t>
            </w:r>
            <w:proofErr w:type="spellStart"/>
            <w:r w:rsidRPr="000C6A0E">
              <w:rPr>
                <w:sz w:val="20"/>
                <w:szCs w:val="20"/>
                <w:lang w:val="ru-RU"/>
              </w:rPr>
              <w:t>П</w:t>
            </w:r>
            <w:r w:rsidRPr="000C6A0E">
              <w:rPr>
                <w:sz w:val="20"/>
                <w:szCs w:val="20"/>
                <w:vertAlign w:val="subscript"/>
                <w:lang w:val="ru-RU"/>
              </w:rPr>
              <w:t>год</w:t>
            </w:r>
            <w:proofErr w:type="spellEnd"/>
            <w:r w:rsidRPr="000C6A0E">
              <w:rPr>
                <w:sz w:val="20"/>
                <w:szCs w:val="20"/>
                <w:lang w:val="ru-RU"/>
              </w:rPr>
              <w:t xml:space="preserve">– </w:t>
            </w:r>
            <w:proofErr w:type="gramStart"/>
            <w:r w:rsidRPr="000C6A0E">
              <w:rPr>
                <w:sz w:val="20"/>
                <w:szCs w:val="20"/>
                <w:lang w:val="ru-RU"/>
              </w:rPr>
              <w:t>го</w:t>
            </w:r>
            <w:proofErr w:type="gramEnd"/>
            <w:r w:rsidRPr="000C6A0E">
              <w:rPr>
                <w:sz w:val="20"/>
                <w:szCs w:val="20"/>
                <w:lang w:val="ru-RU"/>
              </w:rPr>
              <w:t xml:space="preserve">довое накопление муниципальных отходов, куб. м; </w:t>
            </w:r>
            <w:r w:rsidRPr="00904B15">
              <w:rPr>
                <w:sz w:val="20"/>
                <w:szCs w:val="20"/>
              </w:rPr>
              <w:t>t</w:t>
            </w:r>
            <w:r w:rsidRPr="000C6A0E">
              <w:rPr>
                <w:sz w:val="20"/>
                <w:szCs w:val="20"/>
                <w:lang w:val="ru-RU"/>
              </w:rPr>
              <w:t xml:space="preserve"> – периодичность удаления отходов в сутки; К – к</w:t>
            </w:r>
            <w:r w:rsidRPr="000C6A0E">
              <w:rPr>
                <w:sz w:val="20"/>
                <w:szCs w:val="20"/>
                <w:lang w:val="ru-RU"/>
              </w:rPr>
              <w:t>о</w:t>
            </w:r>
            <w:r w:rsidRPr="000C6A0E">
              <w:rPr>
                <w:sz w:val="20"/>
                <w:szCs w:val="20"/>
                <w:lang w:val="ru-RU"/>
              </w:rPr>
              <w:t xml:space="preserve">эффициент неравномерности отходов, равный 1,25; </w:t>
            </w:r>
            <w:r w:rsidRPr="00904B15">
              <w:rPr>
                <w:sz w:val="20"/>
                <w:szCs w:val="20"/>
              </w:rPr>
              <w:t>V</w:t>
            </w:r>
            <w:r w:rsidRPr="000C6A0E">
              <w:rPr>
                <w:sz w:val="20"/>
                <w:szCs w:val="20"/>
                <w:lang w:val="ru-RU"/>
              </w:rPr>
              <w:t xml:space="preserve"> – вместимость контейнера</w:t>
            </w:r>
            <w:r>
              <w:rPr>
                <w:sz w:val="20"/>
                <w:szCs w:val="20"/>
                <w:lang w:val="ru-RU"/>
              </w:rPr>
              <w:t>.</w:t>
            </w:r>
          </w:p>
          <w:p w:rsidR="00350FE0" w:rsidRPr="00BE7242" w:rsidRDefault="00350FE0" w:rsidP="00693F3E">
            <w:pPr>
              <w:pStyle w:val="aff6"/>
              <w:ind w:firstLine="0"/>
              <w:jc w:val="left"/>
              <w:rPr>
                <w:sz w:val="20"/>
                <w:szCs w:val="20"/>
                <w:lang w:val="ru-RU"/>
              </w:rPr>
            </w:pPr>
            <w:r w:rsidRPr="000C6A0E">
              <w:rPr>
                <w:sz w:val="20"/>
                <w:szCs w:val="20"/>
                <w:lang w:val="ru-RU"/>
              </w:rPr>
              <w:t xml:space="preserve">Размер площадок должен быть рассчитан на установку необходимого числа, но не более 5, контейнеров в соответствии с требованиями </w:t>
            </w:r>
            <w:proofErr w:type="spellStart"/>
            <w:r w:rsidRPr="000C6A0E">
              <w:rPr>
                <w:sz w:val="20"/>
                <w:szCs w:val="20"/>
                <w:lang w:val="ru-RU"/>
              </w:rPr>
              <w:t>СанПиН</w:t>
            </w:r>
            <w:proofErr w:type="spellEnd"/>
            <w:r w:rsidRPr="000C6A0E">
              <w:rPr>
                <w:sz w:val="20"/>
                <w:szCs w:val="20"/>
                <w:lang w:val="ru-RU"/>
              </w:rPr>
              <w:t xml:space="preserve"> </w:t>
            </w:r>
            <w:r w:rsidRPr="00F21D60">
              <w:rPr>
                <w:sz w:val="20"/>
                <w:szCs w:val="20"/>
                <w:lang w:val="ru-RU"/>
              </w:rPr>
              <w:t>42-128-4690-88 «Санитарные правила содержания террит</w:t>
            </w:r>
            <w:r w:rsidRPr="00F21D60">
              <w:rPr>
                <w:sz w:val="20"/>
                <w:szCs w:val="20"/>
                <w:lang w:val="ru-RU"/>
              </w:rPr>
              <w:t>о</w:t>
            </w:r>
            <w:r w:rsidRPr="00F21D60">
              <w:rPr>
                <w:sz w:val="20"/>
                <w:szCs w:val="20"/>
                <w:lang w:val="ru-RU"/>
              </w:rPr>
              <w:t>рий населенных мест»</w:t>
            </w:r>
          </w:p>
        </w:tc>
      </w:tr>
      <w:tr w:rsidR="00350FE0" w:rsidRPr="00C85A47" w:rsidTr="00693F3E">
        <w:trPr>
          <w:cantSplit/>
        </w:trPr>
        <w:tc>
          <w:tcPr>
            <w:tcW w:w="1304" w:type="dxa"/>
            <w:vMerge/>
            <w:shd w:val="clear" w:color="auto" w:fill="F2F2F2" w:themeFill="background1" w:themeFillShade="F2"/>
          </w:tcPr>
          <w:p w:rsidR="00350FE0" w:rsidRPr="00BD2473" w:rsidRDefault="00350FE0" w:rsidP="00693F3E">
            <w:pPr>
              <w:pStyle w:val="aff6"/>
              <w:widowControl w:val="0"/>
              <w:ind w:firstLine="0"/>
              <w:rPr>
                <w:sz w:val="20"/>
                <w:szCs w:val="20"/>
                <w:lang w:val="ru-RU"/>
              </w:rPr>
            </w:pPr>
          </w:p>
        </w:tc>
        <w:tc>
          <w:tcPr>
            <w:tcW w:w="1985" w:type="dxa"/>
          </w:tcPr>
          <w:p w:rsidR="00350FE0" w:rsidRPr="00C85A47" w:rsidRDefault="00350FE0" w:rsidP="00693F3E">
            <w:pPr>
              <w:pStyle w:val="aff6"/>
              <w:widowControl w:val="0"/>
              <w:ind w:firstLine="0"/>
              <w:rPr>
                <w:sz w:val="20"/>
                <w:szCs w:val="20"/>
                <w:lang w:val="ru-RU"/>
              </w:rPr>
            </w:pPr>
            <w:r w:rsidRPr="00C85A47">
              <w:rPr>
                <w:sz w:val="20"/>
                <w:szCs w:val="20"/>
                <w:lang w:val="ru-RU"/>
              </w:rPr>
              <w:t>Расчетный показатель максимально допу</w:t>
            </w:r>
            <w:r w:rsidRPr="00C85A47">
              <w:rPr>
                <w:sz w:val="20"/>
                <w:szCs w:val="20"/>
                <w:lang w:val="ru-RU"/>
              </w:rPr>
              <w:t>с</w:t>
            </w:r>
            <w:r w:rsidRPr="00C85A47">
              <w:rPr>
                <w:sz w:val="20"/>
                <w:szCs w:val="20"/>
                <w:lang w:val="ru-RU"/>
              </w:rPr>
              <w:t>тимого уровня терр</w:t>
            </w:r>
            <w:r w:rsidRPr="00C85A47">
              <w:rPr>
                <w:sz w:val="20"/>
                <w:szCs w:val="20"/>
                <w:lang w:val="ru-RU"/>
              </w:rPr>
              <w:t>и</w:t>
            </w:r>
            <w:r w:rsidRPr="00C85A47">
              <w:rPr>
                <w:sz w:val="20"/>
                <w:szCs w:val="20"/>
                <w:lang w:val="ru-RU"/>
              </w:rPr>
              <w:t>ториальной доступн</w:t>
            </w:r>
            <w:r w:rsidRPr="00C85A47">
              <w:rPr>
                <w:sz w:val="20"/>
                <w:szCs w:val="20"/>
                <w:lang w:val="ru-RU"/>
              </w:rPr>
              <w:t>о</w:t>
            </w:r>
            <w:r w:rsidRPr="00C85A47">
              <w:rPr>
                <w:sz w:val="20"/>
                <w:szCs w:val="20"/>
                <w:lang w:val="ru-RU"/>
              </w:rPr>
              <w:t>сти</w:t>
            </w:r>
          </w:p>
        </w:tc>
        <w:tc>
          <w:tcPr>
            <w:tcW w:w="6095" w:type="dxa"/>
          </w:tcPr>
          <w:p w:rsidR="00350FE0" w:rsidRPr="00904B15" w:rsidRDefault="00350FE0" w:rsidP="00693F3E">
            <w:pPr>
              <w:pStyle w:val="Default"/>
              <w:rPr>
                <w:sz w:val="20"/>
                <w:szCs w:val="20"/>
              </w:rPr>
            </w:pPr>
            <w:r w:rsidRPr="000C6A0E">
              <w:rPr>
                <w:sz w:val="20"/>
                <w:szCs w:val="20"/>
              </w:rPr>
              <w:t>Пешеходная доступность 100 м до площадок для установки конте</w:t>
            </w:r>
            <w:r w:rsidRPr="000C6A0E">
              <w:rPr>
                <w:sz w:val="20"/>
                <w:szCs w:val="20"/>
              </w:rPr>
              <w:t>й</w:t>
            </w:r>
            <w:r w:rsidRPr="000C6A0E">
              <w:rPr>
                <w:sz w:val="20"/>
                <w:szCs w:val="20"/>
              </w:rPr>
              <w:t>неров для сбора мусора устанавливается в соответствии с требов</w:t>
            </w:r>
            <w:r w:rsidRPr="000C6A0E">
              <w:rPr>
                <w:sz w:val="20"/>
                <w:szCs w:val="20"/>
              </w:rPr>
              <w:t>а</w:t>
            </w:r>
            <w:r w:rsidRPr="000C6A0E">
              <w:rPr>
                <w:sz w:val="20"/>
                <w:szCs w:val="20"/>
              </w:rPr>
              <w:t xml:space="preserve">ниями </w:t>
            </w:r>
            <w:proofErr w:type="spellStart"/>
            <w:r w:rsidRPr="000C6A0E">
              <w:rPr>
                <w:sz w:val="20"/>
                <w:szCs w:val="20"/>
              </w:rPr>
              <w:t>СанПиН</w:t>
            </w:r>
            <w:proofErr w:type="spellEnd"/>
            <w:r w:rsidRPr="000C6A0E">
              <w:rPr>
                <w:sz w:val="20"/>
                <w:szCs w:val="20"/>
              </w:rPr>
              <w:t xml:space="preserve"> </w:t>
            </w:r>
            <w:r w:rsidRPr="00F21D60">
              <w:rPr>
                <w:sz w:val="20"/>
                <w:szCs w:val="20"/>
              </w:rPr>
              <w:t>42-128-4690-88 «Санитарные правила содержания территорий населенных мест»</w:t>
            </w:r>
            <w:r w:rsidRPr="000C6A0E">
              <w:rPr>
                <w:sz w:val="20"/>
                <w:szCs w:val="20"/>
              </w:rPr>
              <w:t>.</w:t>
            </w:r>
          </w:p>
        </w:tc>
      </w:tr>
    </w:tbl>
    <w:p w:rsidR="00F03FDF" w:rsidRDefault="00F03FDF" w:rsidP="00752A28">
      <w:pPr>
        <w:pStyle w:val="20"/>
        <w:numPr>
          <w:ilvl w:val="1"/>
          <w:numId w:val="13"/>
        </w:numPr>
        <w:ind w:left="0" w:firstLine="0"/>
      </w:pPr>
      <w:bookmarkStart w:id="220" w:name="_Toc499049192"/>
      <w:bookmarkEnd w:id="219"/>
      <w:r>
        <w:t xml:space="preserve">Объекты </w:t>
      </w:r>
      <w:r w:rsidR="00146C7F">
        <w:t>местного значения сельского поселения</w:t>
      </w:r>
      <w:r w:rsidR="00622C9E">
        <w:t xml:space="preserve"> </w:t>
      </w:r>
      <w:r>
        <w:t xml:space="preserve">в области </w:t>
      </w:r>
      <w:r w:rsidRPr="00953E5D">
        <w:t>предупреждени</w:t>
      </w:r>
      <w:r>
        <w:t>я</w:t>
      </w:r>
      <w:r w:rsidRPr="00953E5D">
        <w:t xml:space="preserve"> чрезвычайных ситуаций</w:t>
      </w:r>
      <w:r>
        <w:t xml:space="preserve"> и ликвидации их последствий</w:t>
      </w:r>
      <w:bookmarkEnd w:id="220"/>
    </w:p>
    <w:p w:rsidR="0036588B" w:rsidRDefault="00F03FDF" w:rsidP="0036588B">
      <w:pPr>
        <w:snapToGrid w:val="0"/>
        <w:ind w:firstLine="683"/>
      </w:pPr>
      <w:r>
        <w:t xml:space="preserve">При подготовке документов территориального планирования для объектов </w:t>
      </w:r>
      <w:r w:rsidR="00146C7F">
        <w:t>местн</w:t>
      </w:r>
      <w:r w:rsidR="00146C7F">
        <w:t>о</w:t>
      </w:r>
      <w:r w:rsidR="00146C7F">
        <w:t>го значения сельского поселения</w:t>
      </w:r>
      <w:r w:rsidR="00622C9E">
        <w:t xml:space="preserve"> </w:t>
      </w:r>
      <w:r>
        <w:t xml:space="preserve">в области предупреждения чрезвычайных ситуаций для пожарной охраны необходимо руководствоваться Федеральным </w:t>
      </w:r>
      <w:hyperlink r:id="rId13" w:history="1">
        <w:r w:rsidRPr="00006F9B">
          <w:t>законом</w:t>
        </w:r>
      </w:hyperlink>
      <w:r>
        <w:t xml:space="preserve"> от 22.07.2008 </w:t>
      </w:r>
      <w:r w:rsidR="006C1AAC">
        <w:t>№ </w:t>
      </w:r>
      <w:r>
        <w:t xml:space="preserve">123-ФЗ «Технический регламент о требованиях пожарной безопасности». </w:t>
      </w:r>
      <w:proofErr w:type="gramStart"/>
      <w:r>
        <w:t xml:space="preserve">Расчетные показатели количества пожарных депо и пожарных автомобилей для </w:t>
      </w:r>
      <w:r w:rsidR="005A5C9C">
        <w:t xml:space="preserve">населенных пунктов сельских поселений </w:t>
      </w:r>
      <w:r w:rsidR="00CE7D76">
        <w:t>Вольск</w:t>
      </w:r>
      <w:r w:rsidR="005A5C9C">
        <w:t xml:space="preserve">ого муниципального района </w:t>
      </w:r>
      <w:r>
        <w:t>следует принимать в соответствии с нормами проектирования объектов пожарной охраны от 01.01.1995 НПБ 101-95, введе</w:t>
      </w:r>
      <w:r>
        <w:t>н</w:t>
      </w:r>
      <w:r>
        <w:t xml:space="preserve">ными в действие приказом Главного управления Государственной противопожарной службы Министерства внутренних дел России от 30.12.1994 </w:t>
      </w:r>
      <w:r w:rsidR="006C1AAC">
        <w:t>№ </w:t>
      </w:r>
      <w:r>
        <w:t>36</w:t>
      </w:r>
      <w:r w:rsidR="0036588B">
        <w:t xml:space="preserve"> с учетом требований РНГП </w:t>
      </w:r>
      <w:r w:rsidR="00317A8E">
        <w:t>Саратовск</w:t>
      </w:r>
      <w:r w:rsidR="0036588B">
        <w:t>ой области</w:t>
      </w:r>
      <w:r w:rsidR="002252A4">
        <w:t xml:space="preserve"> (п. 2.1.2 Проекта РНГП Саратовской области)</w:t>
      </w:r>
      <w:r w:rsidR="0036588B">
        <w:t>.</w:t>
      </w:r>
      <w:proofErr w:type="gramEnd"/>
    </w:p>
    <w:p w:rsidR="00FB7B60" w:rsidRDefault="00FB7B60" w:rsidP="00B23676">
      <w:pPr>
        <w:pStyle w:val="20"/>
        <w:numPr>
          <w:ilvl w:val="1"/>
          <w:numId w:val="13"/>
        </w:numPr>
        <w:ind w:left="0" w:firstLine="0"/>
      </w:pPr>
      <w:bookmarkStart w:id="221" w:name="_Toc499049193"/>
      <w:r>
        <w:lastRenderedPageBreak/>
        <w:t xml:space="preserve">Объекты </w:t>
      </w:r>
      <w:r w:rsidR="00146C7F">
        <w:t>местного значения сельского поселения</w:t>
      </w:r>
      <w:r w:rsidR="00622C9E">
        <w:t xml:space="preserve"> </w:t>
      </w:r>
      <w:r>
        <w:t>в области ритуальных услуг</w:t>
      </w:r>
      <w:r w:rsidR="00B23676" w:rsidRPr="00B23676">
        <w:t>и содержания мест захоронения</w:t>
      </w:r>
      <w:bookmarkEnd w:id="221"/>
    </w:p>
    <w:p w:rsidR="00FB7B60" w:rsidRPr="00FB7B60" w:rsidRDefault="00FB7B60" w:rsidP="00B23676">
      <w:pPr>
        <w:keepNext/>
        <w:spacing w:before="120"/>
        <w:jc w:val="right"/>
        <w:rPr>
          <w:b/>
          <w:i/>
        </w:rPr>
      </w:pPr>
      <w:r w:rsidRPr="00FB7B60">
        <w:rPr>
          <w:b/>
          <w:i/>
        </w:rPr>
        <w:t xml:space="preserve">Таблица </w:t>
      </w:r>
      <w:r w:rsidR="00752A28">
        <w:rPr>
          <w:b/>
          <w:i/>
        </w:rPr>
        <w:t>2.</w:t>
      </w:r>
      <w:r w:rsidR="004036A2">
        <w:rPr>
          <w:b/>
          <w:i/>
        </w:rPr>
        <w:t>6</w:t>
      </w:r>
    </w:p>
    <w:p w:rsidR="00FB7B60" w:rsidRDefault="00FB7B60" w:rsidP="00B23676">
      <w:pPr>
        <w:keepNext/>
        <w:spacing w:after="120"/>
        <w:ind w:firstLine="0"/>
        <w:jc w:val="center"/>
        <w:rPr>
          <w:b/>
          <w:i/>
        </w:rPr>
      </w:pPr>
      <w:r w:rsidRPr="001B1BE7">
        <w:rPr>
          <w:b/>
          <w:i/>
        </w:rPr>
        <w:t xml:space="preserve">Обоснование расчетных показателей, устанавливаемых для объектов </w:t>
      </w:r>
      <w:r w:rsidR="00146C7F">
        <w:rPr>
          <w:b/>
          <w:i/>
        </w:rPr>
        <w:t>местного зн</w:t>
      </w:r>
      <w:r w:rsidR="00146C7F">
        <w:rPr>
          <w:b/>
          <w:i/>
        </w:rPr>
        <w:t>а</w:t>
      </w:r>
      <w:r w:rsidR="00146C7F">
        <w:rPr>
          <w:b/>
          <w:i/>
        </w:rPr>
        <w:t>чения сельского поселения</w:t>
      </w:r>
      <w:r w:rsidR="00622C9E">
        <w:rPr>
          <w:b/>
          <w:i/>
        </w:rPr>
        <w:t xml:space="preserve"> </w:t>
      </w:r>
      <w:r w:rsidRPr="00FB7B60">
        <w:rPr>
          <w:b/>
          <w:i/>
        </w:rPr>
        <w:t>в области ритуальных услуг</w:t>
      </w:r>
      <w:r w:rsidR="00B23676" w:rsidRPr="00B23676">
        <w:rPr>
          <w:b/>
          <w:i/>
        </w:rPr>
        <w:t>и содержания мест захорон</w:t>
      </w:r>
      <w:r w:rsidR="00B23676" w:rsidRPr="00B23676">
        <w:rPr>
          <w:b/>
          <w:i/>
        </w:rPr>
        <w:t>е</w:t>
      </w:r>
      <w:r w:rsidR="00B23676" w:rsidRPr="00B23676">
        <w:rPr>
          <w:b/>
          <w:i/>
        </w:rPr>
        <w:t>ния</w:t>
      </w:r>
    </w:p>
    <w:tbl>
      <w:tblPr>
        <w:tblStyle w:val="af1"/>
        <w:tblW w:w="9384" w:type="dxa"/>
        <w:tblBorders>
          <w:top w:val="single" w:sz="12" w:space="0" w:color="000000" w:themeColor="text1"/>
          <w:left w:val="single" w:sz="12" w:space="0" w:color="000000" w:themeColor="text1"/>
          <w:bottom w:val="single" w:sz="12" w:space="0" w:color="000000" w:themeColor="text1"/>
          <w:right w:val="single" w:sz="12" w:space="0" w:color="000000" w:themeColor="text1"/>
          <w:insideH w:val="single" w:sz="12" w:space="0" w:color="000000" w:themeColor="text1"/>
          <w:insideV w:val="single" w:sz="12" w:space="0" w:color="000000" w:themeColor="text1"/>
        </w:tblBorders>
        <w:tblLayout w:type="fixed"/>
        <w:tblCellMar>
          <w:left w:w="28" w:type="dxa"/>
          <w:right w:w="28" w:type="dxa"/>
        </w:tblCellMar>
        <w:tblLook w:val="04A0"/>
      </w:tblPr>
      <w:tblGrid>
        <w:gridCol w:w="1871"/>
        <w:gridCol w:w="2552"/>
        <w:gridCol w:w="4961"/>
      </w:tblGrid>
      <w:tr w:rsidR="004036A2" w:rsidRPr="00C85A47" w:rsidTr="005568E9">
        <w:trPr>
          <w:cantSplit/>
          <w:tblHeader/>
        </w:trPr>
        <w:tc>
          <w:tcPr>
            <w:tcW w:w="1871" w:type="dxa"/>
            <w:shd w:val="clear" w:color="auto" w:fill="D9D9D9" w:themeFill="background1" w:themeFillShade="D9"/>
          </w:tcPr>
          <w:p w:rsidR="004036A2" w:rsidRPr="00C85A47" w:rsidRDefault="004036A2" w:rsidP="00B23676">
            <w:pPr>
              <w:pStyle w:val="aff6"/>
              <w:keepNext/>
              <w:widowControl w:val="0"/>
              <w:ind w:firstLine="0"/>
              <w:jc w:val="center"/>
              <w:rPr>
                <w:b/>
                <w:i/>
                <w:sz w:val="20"/>
                <w:szCs w:val="20"/>
                <w:lang w:val="ru-RU"/>
              </w:rPr>
            </w:pPr>
            <w:r w:rsidRPr="00C85A47">
              <w:rPr>
                <w:b/>
                <w:i/>
                <w:sz w:val="20"/>
                <w:szCs w:val="20"/>
                <w:lang w:val="ru-RU"/>
              </w:rPr>
              <w:t>Наименование вида объекта</w:t>
            </w:r>
          </w:p>
        </w:tc>
        <w:tc>
          <w:tcPr>
            <w:tcW w:w="2552" w:type="dxa"/>
            <w:shd w:val="clear" w:color="auto" w:fill="D9D9D9" w:themeFill="background1" w:themeFillShade="D9"/>
          </w:tcPr>
          <w:p w:rsidR="004036A2" w:rsidRPr="00C85A47" w:rsidRDefault="004036A2" w:rsidP="00B23676">
            <w:pPr>
              <w:pStyle w:val="aff6"/>
              <w:keepNext/>
              <w:widowControl w:val="0"/>
              <w:ind w:firstLine="0"/>
              <w:jc w:val="center"/>
              <w:rPr>
                <w:b/>
                <w:i/>
                <w:sz w:val="20"/>
                <w:szCs w:val="20"/>
                <w:lang w:val="ru-RU"/>
              </w:rPr>
            </w:pPr>
            <w:r w:rsidRPr="00C85A47">
              <w:rPr>
                <w:b/>
                <w:i/>
                <w:sz w:val="20"/>
                <w:szCs w:val="20"/>
                <w:lang w:val="ru-RU"/>
              </w:rPr>
              <w:t>Тип расчетного показат</w:t>
            </w:r>
            <w:r w:rsidRPr="00C85A47">
              <w:rPr>
                <w:b/>
                <w:i/>
                <w:sz w:val="20"/>
                <w:szCs w:val="20"/>
                <w:lang w:val="ru-RU"/>
              </w:rPr>
              <w:t>е</w:t>
            </w:r>
            <w:r w:rsidRPr="00C85A47">
              <w:rPr>
                <w:b/>
                <w:i/>
                <w:sz w:val="20"/>
                <w:szCs w:val="20"/>
                <w:lang w:val="ru-RU"/>
              </w:rPr>
              <w:t>ля</w:t>
            </w:r>
          </w:p>
        </w:tc>
        <w:tc>
          <w:tcPr>
            <w:tcW w:w="4961" w:type="dxa"/>
            <w:shd w:val="clear" w:color="auto" w:fill="D9D9D9" w:themeFill="background1" w:themeFillShade="D9"/>
          </w:tcPr>
          <w:p w:rsidR="004036A2" w:rsidRPr="00C85A47" w:rsidRDefault="004036A2" w:rsidP="00B23676">
            <w:pPr>
              <w:pStyle w:val="aff6"/>
              <w:keepNext/>
              <w:widowControl w:val="0"/>
              <w:ind w:firstLine="0"/>
              <w:jc w:val="center"/>
              <w:rPr>
                <w:b/>
                <w:i/>
                <w:sz w:val="20"/>
                <w:szCs w:val="20"/>
                <w:lang w:val="ru-RU"/>
              </w:rPr>
            </w:pPr>
            <w:r>
              <w:rPr>
                <w:b/>
                <w:i/>
                <w:sz w:val="20"/>
                <w:szCs w:val="20"/>
                <w:lang w:val="ru-RU"/>
              </w:rPr>
              <w:t>Обоснование</w:t>
            </w:r>
            <w:r w:rsidRPr="00C85A47">
              <w:rPr>
                <w:b/>
                <w:i/>
                <w:sz w:val="20"/>
                <w:szCs w:val="20"/>
                <w:lang w:val="ru-RU"/>
              </w:rPr>
              <w:t xml:space="preserve"> расчетного показателя</w:t>
            </w:r>
          </w:p>
        </w:tc>
      </w:tr>
      <w:tr w:rsidR="004036A2" w:rsidRPr="00903F22" w:rsidTr="005568E9">
        <w:trPr>
          <w:cantSplit/>
        </w:trPr>
        <w:tc>
          <w:tcPr>
            <w:tcW w:w="1871" w:type="dxa"/>
            <w:vMerge w:val="restart"/>
            <w:shd w:val="clear" w:color="auto" w:fill="F2F2F2" w:themeFill="background1" w:themeFillShade="F2"/>
          </w:tcPr>
          <w:p w:rsidR="004036A2" w:rsidRDefault="004036A2" w:rsidP="00AC02D2">
            <w:pPr>
              <w:pStyle w:val="aff6"/>
              <w:widowControl w:val="0"/>
              <w:ind w:firstLine="0"/>
              <w:jc w:val="left"/>
              <w:rPr>
                <w:rFonts w:eastAsiaTheme="minorEastAsia"/>
                <w:sz w:val="20"/>
                <w:szCs w:val="20"/>
                <w:lang w:val="ru-RU"/>
              </w:rPr>
            </w:pPr>
            <w:r>
              <w:rPr>
                <w:sz w:val="20"/>
                <w:szCs w:val="20"/>
                <w:lang w:val="ru-RU"/>
              </w:rPr>
              <w:t>Кладбище традиц</w:t>
            </w:r>
            <w:r>
              <w:rPr>
                <w:sz w:val="20"/>
                <w:szCs w:val="20"/>
                <w:lang w:val="ru-RU"/>
              </w:rPr>
              <w:t>и</w:t>
            </w:r>
            <w:r>
              <w:rPr>
                <w:sz w:val="20"/>
                <w:szCs w:val="20"/>
                <w:lang w:val="ru-RU"/>
              </w:rPr>
              <w:t>онного захоронения</w:t>
            </w:r>
          </w:p>
        </w:tc>
        <w:tc>
          <w:tcPr>
            <w:tcW w:w="2552" w:type="dxa"/>
          </w:tcPr>
          <w:p w:rsidR="004036A2" w:rsidRPr="00E646C5" w:rsidRDefault="004036A2" w:rsidP="005568E9">
            <w:pPr>
              <w:pStyle w:val="aff6"/>
              <w:ind w:firstLine="0"/>
              <w:jc w:val="left"/>
              <w:rPr>
                <w:sz w:val="20"/>
                <w:szCs w:val="20"/>
                <w:lang w:val="ru-RU"/>
              </w:rPr>
            </w:pPr>
            <w:r w:rsidRPr="00E646C5">
              <w:rPr>
                <w:sz w:val="20"/>
                <w:szCs w:val="20"/>
                <w:lang w:val="ru-RU"/>
              </w:rPr>
              <w:t>Расчетный показатель м</w:t>
            </w:r>
            <w:r w:rsidRPr="00E646C5">
              <w:rPr>
                <w:sz w:val="20"/>
                <w:szCs w:val="20"/>
                <w:lang w:val="ru-RU"/>
              </w:rPr>
              <w:t>и</w:t>
            </w:r>
            <w:r w:rsidRPr="00E646C5">
              <w:rPr>
                <w:sz w:val="20"/>
                <w:szCs w:val="20"/>
                <w:lang w:val="ru-RU"/>
              </w:rPr>
              <w:t>нимально допустимого уровня обеспеченности</w:t>
            </w:r>
          </w:p>
        </w:tc>
        <w:tc>
          <w:tcPr>
            <w:tcW w:w="4961" w:type="dxa"/>
          </w:tcPr>
          <w:p w:rsidR="004036A2" w:rsidRPr="00903F22" w:rsidRDefault="004036A2" w:rsidP="00D97F69">
            <w:pPr>
              <w:pStyle w:val="aff6"/>
              <w:ind w:firstLine="0"/>
              <w:jc w:val="left"/>
              <w:rPr>
                <w:sz w:val="20"/>
                <w:szCs w:val="20"/>
                <w:lang w:val="ru-RU"/>
              </w:rPr>
            </w:pPr>
            <w:r w:rsidRPr="00903F22">
              <w:rPr>
                <w:sz w:val="20"/>
                <w:szCs w:val="20"/>
                <w:lang w:val="ru-RU"/>
              </w:rPr>
              <w:t>Площадь кладбищ принята в соответствии с Прилож</w:t>
            </w:r>
            <w:r w:rsidRPr="00903F22">
              <w:rPr>
                <w:sz w:val="20"/>
                <w:szCs w:val="20"/>
                <w:lang w:val="ru-RU"/>
              </w:rPr>
              <w:t>е</w:t>
            </w:r>
            <w:r w:rsidRPr="00903F22">
              <w:rPr>
                <w:sz w:val="20"/>
                <w:szCs w:val="20"/>
                <w:lang w:val="ru-RU"/>
              </w:rPr>
              <w:t>нием</w:t>
            </w:r>
            <w:proofErr w:type="gramStart"/>
            <w:r w:rsidRPr="00903F22">
              <w:rPr>
                <w:sz w:val="20"/>
                <w:szCs w:val="20"/>
                <w:lang w:val="ru-RU"/>
              </w:rPr>
              <w:t xml:space="preserve"> Д</w:t>
            </w:r>
            <w:proofErr w:type="gramEnd"/>
            <w:r w:rsidRPr="00903F22">
              <w:rPr>
                <w:sz w:val="20"/>
                <w:szCs w:val="20"/>
                <w:lang w:val="ru-RU"/>
              </w:rPr>
              <w:t xml:space="preserve"> СП 42.13330.2016 </w:t>
            </w:r>
            <w:r w:rsidRPr="003D6540">
              <w:rPr>
                <w:sz w:val="20"/>
                <w:szCs w:val="20"/>
                <w:lang w:val="ru-RU"/>
              </w:rPr>
              <w:t>«</w:t>
            </w:r>
            <w:bookmarkStart w:id="222" w:name="OLE_LINK79"/>
            <w:bookmarkStart w:id="223" w:name="OLE_LINK80"/>
            <w:bookmarkStart w:id="224" w:name="OLE_LINK93"/>
            <w:bookmarkStart w:id="225" w:name="OLE_LINK94"/>
            <w:r w:rsidRPr="003D6540">
              <w:rPr>
                <w:sz w:val="20"/>
                <w:szCs w:val="20"/>
                <w:lang w:val="ru-RU"/>
              </w:rPr>
              <w:t>Градостроительство. План</w:t>
            </w:r>
            <w:r w:rsidRPr="003D6540">
              <w:rPr>
                <w:sz w:val="20"/>
                <w:szCs w:val="20"/>
                <w:lang w:val="ru-RU"/>
              </w:rPr>
              <w:t>и</w:t>
            </w:r>
            <w:r w:rsidRPr="003D6540">
              <w:rPr>
                <w:sz w:val="20"/>
                <w:szCs w:val="20"/>
                <w:lang w:val="ru-RU"/>
              </w:rPr>
              <w:t>ровка и застройка городских и сельских поселений. А</w:t>
            </w:r>
            <w:r w:rsidRPr="003D6540">
              <w:rPr>
                <w:sz w:val="20"/>
                <w:szCs w:val="20"/>
                <w:lang w:val="ru-RU"/>
              </w:rPr>
              <w:t>к</w:t>
            </w:r>
            <w:r w:rsidRPr="003D6540">
              <w:rPr>
                <w:sz w:val="20"/>
                <w:szCs w:val="20"/>
                <w:lang w:val="ru-RU"/>
              </w:rPr>
              <w:t xml:space="preserve">туализированная редакция </w:t>
            </w:r>
            <w:proofErr w:type="spellStart"/>
            <w:r w:rsidRPr="003D6540">
              <w:rPr>
                <w:sz w:val="20"/>
                <w:szCs w:val="20"/>
                <w:lang w:val="ru-RU"/>
              </w:rPr>
              <w:t>СНиП</w:t>
            </w:r>
            <w:proofErr w:type="spellEnd"/>
            <w:r w:rsidRPr="003D6540">
              <w:rPr>
                <w:sz w:val="20"/>
                <w:szCs w:val="20"/>
                <w:lang w:val="ru-RU"/>
              </w:rPr>
              <w:t xml:space="preserve"> 2.07.01-89*</w:t>
            </w:r>
            <w:bookmarkEnd w:id="222"/>
            <w:bookmarkEnd w:id="223"/>
            <w:bookmarkEnd w:id="224"/>
            <w:bookmarkEnd w:id="225"/>
            <w:r w:rsidR="00D97F69">
              <w:rPr>
                <w:sz w:val="20"/>
                <w:szCs w:val="20"/>
                <w:lang w:val="ru-RU"/>
              </w:rPr>
              <w:t>»</w:t>
            </w:r>
          </w:p>
        </w:tc>
      </w:tr>
      <w:tr w:rsidR="004036A2" w:rsidRPr="00903F22" w:rsidTr="005568E9">
        <w:trPr>
          <w:cantSplit/>
        </w:trPr>
        <w:tc>
          <w:tcPr>
            <w:tcW w:w="1871" w:type="dxa"/>
            <w:vMerge/>
            <w:shd w:val="clear" w:color="auto" w:fill="F2F2F2" w:themeFill="background1" w:themeFillShade="F2"/>
          </w:tcPr>
          <w:p w:rsidR="004036A2" w:rsidRDefault="004036A2" w:rsidP="005568E9">
            <w:pPr>
              <w:pStyle w:val="aff6"/>
              <w:widowControl w:val="0"/>
              <w:ind w:firstLine="0"/>
              <w:rPr>
                <w:sz w:val="20"/>
                <w:szCs w:val="20"/>
                <w:lang w:val="ru-RU"/>
              </w:rPr>
            </w:pPr>
          </w:p>
        </w:tc>
        <w:tc>
          <w:tcPr>
            <w:tcW w:w="2552" w:type="dxa"/>
          </w:tcPr>
          <w:p w:rsidR="004036A2" w:rsidRPr="00E646C5" w:rsidRDefault="004036A2" w:rsidP="005568E9">
            <w:pPr>
              <w:pStyle w:val="aff6"/>
              <w:ind w:firstLine="0"/>
              <w:jc w:val="left"/>
              <w:rPr>
                <w:sz w:val="20"/>
                <w:szCs w:val="20"/>
                <w:lang w:val="ru-RU"/>
              </w:rPr>
            </w:pPr>
            <w:r w:rsidRPr="00E646C5">
              <w:rPr>
                <w:sz w:val="20"/>
                <w:szCs w:val="20"/>
                <w:lang w:val="ru-RU"/>
              </w:rPr>
              <w:t>Расчетный показатель ма</w:t>
            </w:r>
            <w:r w:rsidRPr="00E646C5">
              <w:rPr>
                <w:sz w:val="20"/>
                <w:szCs w:val="20"/>
                <w:lang w:val="ru-RU"/>
              </w:rPr>
              <w:t>к</w:t>
            </w:r>
            <w:r w:rsidRPr="00E646C5">
              <w:rPr>
                <w:sz w:val="20"/>
                <w:szCs w:val="20"/>
                <w:lang w:val="ru-RU"/>
              </w:rPr>
              <w:t>симально допустимого уровня территориальной доступности</w:t>
            </w:r>
          </w:p>
        </w:tc>
        <w:tc>
          <w:tcPr>
            <w:tcW w:w="4961" w:type="dxa"/>
          </w:tcPr>
          <w:p w:rsidR="004036A2" w:rsidRPr="00903F22" w:rsidRDefault="00510182" w:rsidP="00132C06">
            <w:pPr>
              <w:pStyle w:val="Default"/>
              <w:rPr>
                <w:sz w:val="20"/>
                <w:szCs w:val="20"/>
              </w:rPr>
            </w:pPr>
            <w:r>
              <w:rPr>
                <w:sz w:val="20"/>
                <w:szCs w:val="20"/>
              </w:rPr>
              <w:t>Не нормируется</w:t>
            </w:r>
            <w:r w:rsidR="00AC02D2">
              <w:rPr>
                <w:sz w:val="20"/>
                <w:szCs w:val="20"/>
              </w:rPr>
              <w:t xml:space="preserve">. </w:t>
            </w:r>
            <w:bookmarkStart w:id="226" w:name="OLE_LINK354"/>
            <w:bookmarkStart w:id="227" w:name="OLE_LINK355"/>
            <w:r w:rsidR="00AC02D2">
              <w:rPr>
                <w:sz w:val="20"/>
                <w:szCs w:val="20"/>
              </w:rPr>
              <w:t>Санитарно-защитная зона для кладб</w:t>
            </w:r>
            <w:r w:rsidR="00AC02D2">
              <w:rPr>
                <w:sz w:val="20"/>
                <w:szCs w:val="20"/>
              </w:rPr>
              <w:t>и</w:t>
            </w:r>
            <w:r w:rsidR="00AC02D2">
              <w:rPr>
                <w:sz w:val="20"/>
                <w:szCs w:val="20"/>
              </w:rPr>
              <w:t xml:space="preserve">ща устанавливается согласно </w:t>
            </w:r>
            <w:proofErr w:type="spellStart"/>
            <w:r w:rsidR="00AC02D2" w:rsidRPr="00EC307A">
              <w:rPr>
                <w:sz w:val="20"/>
                <w:szCs w:val="20"/>
              </w:rPr>
              <w:t>СанПиН</w:t>
            </w:r>
            <w:proofErr w:type="spellEnd"/>
            <w:r w:rsidR="00AC02D2" w:rsidRPr="00EC307A">
              <w:rPr>
                <w:sz w:val="20"/>
                <w:szCs w:val="20"/>
              </w:rPr>
              <w:t xml:space="preserve"> 2.2.1/2.1.1.1200-03 </w:t>
            </w:r>
            <w:r w:rsidR="00AC02D2">
              <w:rPr>
                <w:sz w:val="20"/>
                <w:szCs w:val="20"/>
              </w:rPr>
              <w:t>«</w:t>
            </w:r>
            <w:r w:rsidR="00AC02D2" w:rsidRPr="00EC307A">
              <w:rPr>
                <w:sz w:val="20"/>
                <w:szCs w:val="20"/>
              </w:rPr>
              <w:t>Санитарно-защитные зоны и санитарная классифик</w:t>
            </w:r>
            <w:r w:rsidR="00AC02D2" w:rsidRPr="00EC307A">
              <w:rPr>
                <w:sz w:val="20"/>
                <w:szCs w:val="20"/>
              </w:rPr>
              <w:t>а</w:t>
            </w:r>
            <w:r w:rsidR="00AC02D2" w:rsidRPr="00EC307A">
              <w:rPr>
                <w:sz w:val="20"/>
                <w:szCs w:val="20"/>
              </w:rPr>
              <w:t>ция предприятий, сооружений и иных объектов</w:t>
            </w:r>
            <w:r w:rsidR="00AC02D2">
              <w:rPr>
                <w:sz w:val="20"/>
                <w:szCs w:val="20"/>
              </w:rPr>
              <w:t>» (500 м)</w:t>
            </w:r>
            <w:bookmarkEnd w:id="226"/>
            <w:bookmarkEnd w:id="227"/>
          </w:p>
        </w:tc>
      </w:tr>
    </w:tbl>
    <w:p w:rsidR="00CE74C4" w:rsidRDefault="00CE74C4" w:rsidP="003B14DA">
      <w:pPr>
        <w:pStyle w:val="20"/>
        <w:numPr>
          <w:ilvl w:val="1"/>
          <w:numId w:val="13"/>
        </w:numPr>
        <w:ind w:left="0" w:firstLine="0"/>
      </w:pPr>
      <w:bookmarkStart w:id="228" w:name="_Toc499049194"/>
      <w:r>
        <w:t xml:space="preserve">Объекты </w:t>
      </w:r>
      <w:r w:rsidR="00146C7F">
        <w:t>местного значения сельского поселения</w:t>
      </w:r>
      <w:r w:rsidR="00622C9E">
        <w:t xml:space="preserve"> </w:t>
      </w:r>
      <w:r>
        <w:t>в области культуры и искусства</w:t>
      </w:r>
      <w:bookmarkEnd w:id="228"/>
    </w:p>
    <w:p w:rsidR="00CE74C4" w:rsidRPr="00662113" w:rsidRDefault="00CE74C4" w:rsidP="003B14DA">
      <w:pPr>
        <w:keepNext/>
        <w:spacing w:before="120"/>
        <w:jc w:val="right"/>
        <w:rPr>
          <w:b/>
          <w:i/>
        </w:rPr>
      </w:pPr>
      <w:r w:rsidRPr="00662113">
        <w:rPr>
          <w:b/>
          <w:i/>
        </w:rPr>
        <w:t>Таблица</w:t>
      </w:r>
      <w:proofErr w:type="gramStart"/>
      <w:r w:rsidR="00530C27">
        <w:rPr>
          <w:b/>
          <w:i/>
        </w:rPr>
        <w:t>2</w:t>
      </w:r>
      <w:proofErr w:type="gramEnd"/>
      <w:r w:rsidR="00752A28">
        <w:rPr>
          <w:b/>
          <w:i/>
        </w:rPr>
        <w:t>.</w:t>
      </w:r>
      <w:r w:rsidR="004036A2">
        <w:rPr>
          <w:b/>
          <w:i/>
        </w:rPr>
        <w:t>7</w:t>
      </w:r>
    </w:p>
    <w:p w:rsidR="00CE74C4" w:rsidRDefault="003324FD" w:rsidP="003B14DA">
      <w:pPr>
        <w:keepNext/>
        <w:spacing w:after="120"/>
        <w:ind w:firstLine="0"/>
        <w:jc w:val="center"/>
        <w:rPr>
          <w:b/>
          <w:i/>
        </w:rPr>
      </w:pPr>
      <w:bookmarkStart w:id="229" w:name="OLE_LINK1008"/>
      <w:bookmarkStart w:id="230" w:name="OLE_LINK1009"/>
      <w:bookmarkStart w:id="231" w:name="OLE_LINK1010"/>
      <w:r w:rsidRPr="001B1BE7">
        <w:rPr>
          <w:b/>
          <w:i/>
        </w:rPr>
        <w:t xml:space="preserve">Обоснование расчетных показателей, устанавливаемых для объектов </w:t>
      </w:r>
      <w:bookmarkEnd w:id="229"/>
      <w:bookmarkEnd w:id="230"/>
      <w:bookmarkEnd w:id="231"/>
      <w:r w:rsidR="00146C7F">
        <w:rPr>
          <w:b/>
          <w:i/>
        </w:rPr>
        <w:t>местного зн</w:t>
      </w:r>
      <w:r w:rsidR="00146C7F">
        <w:rPr>
          <w:b/>
          <w:i/>
        </w:rPr>
        <w:t>а</w:t>
      </w:r>
      <w:r w:rsidR="00146C7F">
        <w:rPr>
          <w:b/>
          <w:i/>
        </w:rPr>
        <w:t>чения сельского поселения</w:t>
      </w:r>
      <w:r w:rsidR="00622C9E">
        <w:rPr>
          <w:b/>
          <w:i/>
        </w:rPr>
        <w:t xml:space="preserve"> </w:t>
      </w:r>
      <w:r w:rsidR="00CE74C4" w:rsidRPr="00662113">
        <w:rPr>
          <w:b/>
          <w:i/>
        </w:rPr>
        <w:t>в области культуры и искусства</w:t>
      </w:r>
    </w:p>
    <w:tbl>
      <w:tblPr>
        <w:tblStyle w:val="af1"/>
        <w:tblW w:w="9242" w:type="dxa"/>
        <w:tblBorders>
          <w:top w:val="single" w:sz="12" w:space="0" w:color="000000" w:themeColor="text1"/>
          <w:left w:val="single" w:sz="12" w:space="0" w:color="000000" w:themeColor="text1"/>
          <w:bottom w:val="single" w:sz="12" w:space="0" w:color="000000" w:themeColor="text1"/>
          <w:right w:val="single" w:sz="12" w:space="0" w:color="000000" w:themeColor="text1"/>
          <w:insideH w:val="single" w:sz="12" w:space="0" w:color="000000" w:themeColor="text1"/>
          <w:insideV w:val="single" w:sz="12" w:space="0" w:color="000000" w:themeColor="text1"/>
        </w:tblBorders>
        <w:tblLayout w:type="fixed"/>
        <w:tblCellMar>
          <w:left w:w="28" w:type="dxa"/>
          <w:right w:w="28" w:type="dxa"/>
        </w:tblCellMar>
        <w:tblLook w:val="04A0"/>
      </w:tblPr>
      <w:tblGrid>
        <w:gridCol w:w="1162"/>
        <w:gridCol w:w="1843"/>
        <w:gridCol w:w="6237"/>
      </w:tblGrid>
      <w:tr w:rsidR="00BB0E19" w:rsidRPr="00722162" w:rsidTr="00510182">
        <w:trPr>
          <w:cantSplit/>
          <w:tblHeader/>
        </w:trPr>
        <w:tc>
          <w:tcPr>
            <w:tcW w:w="1162" w:type="dxa"/>
            <w:shd w:val="clear" w:color="auto" w:fill="D9D9D9" w:themeFill="background1" w:themeFillShade="D9"/>
          </w:tcPr>
          <w:p w:rsidR="00BB0E19" w:rsidRPr="00722162" w:rsidRDefault="00BB0E19" w:rsidP="005568E9">
            <w:pPr>
              <w:pStyle w:val="aff6"/>
              <w:keepNext/>
              <w:ind w:firstLine="0"/>
              <w:jc w:val="center"/>
              <w:rPr>
                <w:b/>
                <w:i/>
                <w:sz w:val="20"/>
                <w:szCs w:val="20"/>
                <w:lang w:val="ru-RU"/>
              </w:rPr>
            </w:pPr>
            <w:bookmarkStart w:id="232" w:name="OLE_LINK398"/>
            <w:r w:rsidRPr="00722162">
              <w:rPr>
                <w:b/>
                <w:i/>
                <w:sz w:val="20"/>
                <w:szCs w:val="20"/>
                <w:lang w:val="ru-RU"/>
              </w:rPr>
              <w:t>Наименов</w:t>
            </w:r>
            <w:r w:rsidRPr="00722162">
              <w:rPr>
                <w:b/>
                <w:i/>
                <w:sz w:val="20"/>
                <w:szCs w:val="20"/>
                <w:lang w:val="ru-RU"/>
              </w:rPr>
              <w:t>а</w:t>
            </w:r>
            <w:r w:rsidRPr="00722162">
              <w:rPr>
                <w:b/>
                <w:i/>
                <w:sz w:val="20"/>
                <w:szCs w:val="20"/>
                <w:lang w:val="ru-RU"/>
              </w:rPr>
              <w:t>ние вида объекта</w:t>
            </w:r>
          </w:p>
        </w:tc>
        <w:tc>
          <w:tcPr>
            <w:tcW w:w="1843" w:type="dxa"/>
            <w:shd w:val="clear" w:color="auto" w:fill="D9D9D9" w:themeFill="background1" w:themeFillShade="D9"/>
          </w:tcPr>
          <w:p w:rsidR="00BB0E19" w:rsidRPr="00722162" w:rsidRDefault="00BB0E19" w:rsidP="005568E9">
            <w:pPr>
              <w:pStyle w:val="aff6"/>
              <w:keepNext/>
              <w:ind w:firstLine="0"/>
              <w:jc w:val="center"/>
              <w:rPr>
                <w:b/>
                <w:i/>
                <w:sz w:val="20"/>
                <w:szCs w:val="20"/>
                <w:lang w:val="ru-RU"/>
              </w:rPr>
            </w:pPr>
            <w:r w:rsidRPr="00722162">
              <w:rPr>
                <w:b/>
                <w:i/>
                <w:sz w:val="20"/>
                <w:szCs w:val="20"/>
                <w:lang w:val="ru-RU"/>
              </w:rPr>
              <w:t>Тип расчетного показателя</w:t>
            </w:r>
          </w:p>
        </w:tc>
        <w:tc>
          <w:tcPr>
            <w:tcW w:w="6237" w:type="dxa"/>
            <w:shd w:val="clear" w:color="auto" w:fill="D9D9D9" w:themeFill="background1" w:themeFillShade="D9"/>
          </w:tcPr>
          <w:p w:rsidR="00BB0E19" w:rsidRPr="00722162" w:rsidRDefault="00BB0E19" w:rsidP="005568E9">
            <w:pPr>
              <w:pStyle w:val="aff6"/>
              <w:keepNext/>
              <w:ind w:firstLine="0"/>
              <w:jc w:val="center"/>
              <w:rPr>
                <w:sz w:val="20"/>
                <w:szCs w:val="20"/>
                <w:lang w:val="ru-RU"/>
              </w:rPr>
            </w:pPr>
            <w:r w:rsidRPr="00722162">
              <w:rPr>
                <w:b/>
                <w:i/>
                <w:sz w:val="20"/>
                <w:szCs w:val="20"/>
                <w:lang w:val="ru-RU"/>
              </w:rPr>
              <w:t>Обоснование расчетного показателя</w:t>
            </w:r>
          </w:p>
        </w:tc>
      </w:tr>
      <w:tr w:rsidR="00BB0E19" w:rsidRPr="00722162" w:rsidTr="00510182">
        <w:trPr>
          <w:cantSplit/>
        </w:trPr>
        <w:tc>
          <w:tcPr>
            <w:tcW w:w="1162" w:type="dxa"/>
            <w:vMerge w:val="restart"/>
            <w:shd w:val="clear" w:color="auto" w:fill="F2F2F2" w:themeFill="background1" w:themeFillShade="F2"/>
          </w:tcPr>
          <w:p w:rsidR="00BB0E19" w:rsidRPr="00BB0E19" w:rsidRDefault="00BB0E19" w:rsidP="005568E9">
            <w:pPr>
              <w:pStyle w:val="aff6"/>
              <w:ind w:firstLine="0"/>
              <w:jc w:val="left"/>
              <w:rPr>
                <w:sz w:val="20"/>
                <w:szCs w:val="20"/>
                <w:lang w:val="ru-RU"/>
              </w:rPr>
            </w:pPr>
            <w:bookmarkStart w:id="233" w:name="_Hlk490346367"/>
            <w:r>
              <w:rPr>
                <w:sz w:val="20"/>
                <w:szCs w:val="20"/>
                <w:lang w:val="ru-RU"/>
              </w:rPr>
              <w:t>Дом культ</w:t>
            </w:r>
            <w:r>
              <w:rPr>
                <w:sz w:val="20"/>
                <w:szCs w:val="20"/>
                <w:lang w:val="ru-RU"/>
              </w:rPr>
              <w:t>у</w:t>
            </w:r>
            <w:r>
              <w:rPr>
                <w:sz w:val="20"/>
                <w:szCs w:val="20"/>
                <w:lang w:val="ru-RU"/>
              </w:rPr>
              <w:t>ры</w:t>
            </w:r>
          </w:p>
        </w:tc>
        <w:tc>
          <w:tcPr>
            <w:tcW w:w="1843" w:type="dxa"/>
          </w:tcPr>
          <w:p w:rsidR="00BB0E19" w:rsidRPr="00722162" w:rsidRDefault="00BB0E19" w:rsidP="005568E9">
            <w:pPr>
              <w:pStyle w:val="aff6"/>
              <w:ind w:firstLine="0"/>
              <w:jc w:val="left"/>
              <w:rPr>
                <w:sz w:val="20"/>
                <w:szCs w:val="20"/>
                <w:lang w:val="ru-RU"/>
              </w:rPr>
            </w:pPr>
            <w:r w:rsidRPr="00722162">
              <w:rPr>
                <w:sz w:val="20"/>
                <w:szCs w:val="20"/>
                <w:lang w:val="ru-RU"/>
              </w:rPr>
              <w:t>Расчетный показ</w:t>
            </w:r>
            <w:r w:rsidRPr="00722162">
              <w:rPr>
                <w:sz w:val="20"/>
                <w:szCs w:val="20"/>
                <w:lang w:val="ru-RU"/>
              </w:rPr>
              <w:t>а</w:t>
            </w:r>
            <w:r w:rsidRPr="00722162">
              <w:rPr>
                <w:sz w:val="20"/>
                <w:szCs w:val="20"/>
                <w:lang w:val="ru-RU"/>
              </w:rPr>
              <w:t>тель минимально допустимого уровня обеспеченности</w:t>
            </w:r>
          </w:p>
        </w:tc>
        <w:tc>
          <w:tcPr>
            <w:tcW w:w="6237" w:type="dxa"/>
          </w:tcPr>
          <w:p w:rsidR="00510182" w:rsidRDefault="00510182" w:rsidP="00510182">
            <w:pPr>
              <w:pStyle w:val="Default"/>
              <w:rPr>
                <w:color w:val="auto"/>
                <w:sz w:val="20"/>
                <w:szCs w:val="20"/>
              </w:rPr>
            </w:pPr>
            <w:r>
              <w:rPr>
                <w:color w:val="auto"/>
                <w:sz w:val="20"/>
                <w:szCs w:val="20"/>
              </w:rPr>
              <w:t xml:space="preserve">1 объект в административном центре сельского поселения </w:t>
            </w:r>
            <w:r w:rsidRPr="00722162">
              <w:rPr>
                <w:color w:val="auto"/>
                <w:sz w:val="20"/>
                <w:szCs w:val="20"/>
              </w:rPr>
              <w:t xml:space="preserve">принято в соответствии с таблицей </w:t>
            </w:r>
            <w:r>
              <w:rPr>
                <w:color w:val="auto"/>
                <w:sz w:val="20"/>
                <w:szCs w:val="20"/>
              </w:rPr>
              <w:t>6</w:t>
            </w:r>
            <w:r w:rsidRPr="00722162">
              <w:rPr>
                <w:color w:val="auto"/>
                <w:sz w:val="20"/>
                <w:szCs w:val="20"/>
              </w:rPr>
              <w:t xml:space="preserve"> Распоряжения Минкультуры России </w:t>
            </w:r>
            <w:r>
              <w:rPr>
                <w:color w:val="auto"/>
                <w:sz w:val="20"/>
                <w:szCs w:val="20"/>
              </w:rPr>
              <w:t xml:space="preserve">от 02.08.2017 № Р-965 </w:t>
            </w:r>
            <w:r w:rsidRPr="00722162">
              <w:rPr>
                <w:color w:val="auto"/>
                <w:sz w:val="20"/>
                <w:szCs w:val="20"/>
              </w:rPr>
              <w:t>«Об утверждении Методических рекомендаций субъектам Российской Федерации и органам местного самоуправления по развитию сети организаций культуры и обеспеченности населения услугами организаций культуры»</w:t>
            </w:r>
            <w:r>
              <w:rPr>
                <w:color w:val="auto"/>
                <w:sz w:val="20"/>
                <w:szCs w:val="20"/>
              </w:rPr>
              <w:t>.</w:t>
            </w:r>
          </w:p>
          <w:p w:rsidR="00510182" w:rsidRDefault="00510182" w:rsidP="00510182">
            <w:pPr>
              <w:pStyle w:val="Default"/>
              <w:rPr>
                <w:color w:val="auto"/>
                <w:sz w:val="20"/>
                <w:szCs w:val="20"/>
              </w:rPr>
            </w:pPr>
            <w:r>
              <w:rPr>
                <w:color w:val="auto"/>
                <w:sz w:val="20"/>
                <w:szCs w:val="20"/>
              </w:rPr>
              <w:t xml:space="preserve">Количество посадочных мест (в совокупном количестве учреждений клубного типа) </w:t>
            </w:r>
            <w:r w:rsidRPr="008B41FA">
              <w:rPr>
                <w:color w:val="auto"/>
                <w:sz w:val="20"/>
                <w:szCs w:val="20"/>
              </w:rPr>
              <w:t>на 1 тыс. жителей</w:t>
            </w:r>
            <w:r>
              <w:rPr>
                <w:color w:val="auto"/>
                <w:sz w:val="20"/>
                <w:szCs w:val="20"/>
              </w:rPr>
              <w:t xml:space="preserve"> принято</w:t>
            </w:r>
            <w:r w:rsidRPr="008B41FA">
              <w:rPr>
                <w:color w:val="auto"/>
                <w:sz w:val="20"/>
                <w:szCs w:val="20"/>
              </w:rPr>
              <w:t xml:space="preserve"> в</w:t>
            </w:r>
            <w:r>
              <w:rPr>
                <w:color w:val="auto"/>
                <w:sz w:val="20"/>
                <w:szCs w:val="20"/>
              </w:rPr>
              <w:t xml:space="preserve"> соответствии </w:t>
            </w:r>
            <w:proofErr w:type="spellStart"/>
            <w:r>
              <w:rPr>
                <w:color w:val="auto"/>
                <w:sz w:val="20"/>
                <w:szCs w:val="20"/>
              </w:rPr>
              <w:t>сПриложен</w:t>
            </w:r>
            <w:r>
              <w:rPr>
                <w:color w:val="auto"/>
                <w:sz w:val="20"/>
                <w:szCs w:val="20"/>
              </w:rPr>
              <w:t>и</w:t>
            </w:r>
            <w:r>
              <w:rPr>
                <w:color w:val="auto"/>
                <w:sz w:val="20"/>
                <w:szCs w:val="20"/>
              </w:rPr>
              <w:t>ем</w:t>
            </w:r>
            <w:proofErr w:type="spellEnd"/>
            <w:r>
              <w:rPr>
                <w:color w:val="auto"/>
                <w:sz w:val="20"/>
                <w:szCs w:val="20"/>
              </w:rPr>
              <w:t xml:space="preserve"> к </w:t>
            </w:r>
            <w:r w:rsidRPr="00722162">
              <w:rPr>
                <w:color w:val="auto"/>
                <w:sz w:val="20"/>
                <w:szCs w:val="20"/>
              </w:rPr>
              <w:t>Распоряжени</w:t>
            </w:r>
            <w:r w:rsidR="005071C5">
              <w:rPr>
                <w:color w:val="auto"/>
                <w:sz w:val="20"/>
                <w:szCs w:val="20"/>
              </w:rPr>
              <w:t>ю</w:t>
            </w:r>
            <w:r w:rsidRPr="00722162">
              <w:rPr>
                <w:color w:val="auto"/>
                <w:sz w:val="20"/>
                <w:szCs w:val="20"/>
              </w:rPr>
              <w:t xml:space="preserve"> Минкультуры России </w:t>
            </w:r>
            <w:r>
              <w:rPr>
                <w:color w:val="auto"/>
                <w:sz w:val="20"/>
                <w:szCs w:val="20"/>
              </w:rPr>
              <w:t xml:space="preserve">от 02.08.2017 № Р-965 </w:t>
            </w:r>
            <w:r w:rsidRPr="00722162">
              <w:rPr>
                <w:color w:val="auto"/>
                <w:sz w:val="20"/>
                <w:szCs w:val="20"/>
              </w:rPr>
              <w:t>«Об утверждении Методических рекомендаций субъектам Российской Ф</w:t>
            </w:r>
            <w:r w:rsidRPr="00722162">
              <w:rPr>
                <w:color w:val="auto"/>
                <w:sz w:val="20"/>
                <w:szCs w:val="20"/>
              </w:rPr>
              <w:t>е</w:t>
            </w:r>
            <w:r w:rsidRPr="00722162">
              <w:rPr>
                <w:color w:val="auto"/>
                <w:sz w:val="20"/>
                <w:szCs w:val="20"/>
              </w:rPr>
              <w:t>дерации и органам местного самоуправления по развитию сети орган</w:t>
            </w:r>
            <w:r w:rsidRPr="00722162">
              <w:rPr>
                <w:color w:val="auto"/>
                <w:sz w:val="20"/>
                <w:szCs w:val="20"/>
              </w:rPr>
              <w:t>и</w:t>
            </w:r>
            <w:r w:rsidRPr="00722162">
              <w:rPr>
                <w:color w:val="auto"/>
                <w:sz w:val="20"/>
                <w:szCs w:val="20"/>
              </w:rPr>
              <w:t>заций культуры и обеспеченности населения услугами организаций культуры»</w:t>
            </w:r>
            <w:r>
              <w:rPr>
                <w:color w:val="auto"/>
                <w:sz w:val="20"/>
                <w:szCs w:val="20"/>
              </w:rPr>
              <w:t>:</w:t>
            </w:r>
          </w:p>
          <w:p w:rsidR="00BD05F3" w:rsidRDefault="00BD05F3" w:rsidP="00BD05F3">
            <w:pPr>
              <w:pStyle w:val="Default"/>
              <w:numPr>
                <w:ilvl w:val="0"/>
                <w:numId w:val="35"/>
              </w:numPr>
              <w:rPr>
                <w:color w:val="auto"/>
                <w:sz w:val="20"/>
                <w:szCs w:val="20"/>
              </w:rPr>
            </w:pPr>
            <w:bookmarkStart w:id="234" w:name="OLE_LINK410"/>
            <w:bookmarkStart w:id="235" w:name="OLE_LINK411"/>
            <w:r>
              <w:rPr>
                <w:color w:val="auto"/>
                <w:sz w:val="20"/>
                <w:szCs w:val="20"/>
              </w:rPr>
              <w:t xml:space="preserve">для </w:t>
            </w:r>
            <w:proofErr w:type="spellStart"/>
            <w:r>
              <w:rPr>
                <w:color w:val="auto"/>
                <w:sz w:val="20"/>
                <w:szCs w:val="20"/>
              </w:rPr>
              <w:t>Терсинского</w:t>
            </w:r>
            <w:proofErr w:type="spellEnd"/>
            <w:r>
              <w:rPr>
                <w:color w:val="auto"/>
                <w:sz w:val="20"/>
                <w:szCs w:val="20"/>
              </w:rPr>
              <w:t xml:space="preserve"> МО и Черкасского МО - 85</w:t>
            </w:r>
            <w:r w:rsidRPr="00D64B01">
              <w:rPr>
                <w:sz w:val="20"/>
                <w:szCs w:val="20"/>
              </w:rPr>
              <w:t xml:space="preserve"> посадочных мест, мест/</w:t>
            </w:r>
            <w:r w:rsidRPr="008341B2">
              <w:rPr>
                <w:sz w:val="20"/>
                <w:szCs w:val="20"/>
              </w:rPr>
              <w:t>1000</w:t>
            </w:r>
            <w:r w:rsidRPr="00D64B01">
              <w:rPr>
                <w:sz w:val="20"/>
                <w:szCs w:val="20"/>
              </w:rPr>
              <w:t xml:space="preserve"> чел. </w:t>
            </w:r>
            <w:r>
              <w:rPr>
                <w:color w:val="auto"/>
                <w:sz w:val="20"/>
                <w:szCs w:val="20"/>
              </w:rPr>
              <w:t>(для сельских поселений с численностью от 3000 до 4999 чел.);</w:t>
            </w:r>
          </w:p>
          <w:p w:rsidR="00510182" w:rsidRDefault="00510182" w:rsidP="00510182">
            <w:pPr>
              <w:pStyle w:val="Default"/>
              <w:numPr>
                <w:ilvl w:val="0"/>
                <w:numId w:val="35"/>
              </w:numPr>
              <w:rPr>
                <w:color w:val="auto"/>
                <w:sz w:val="20"/>
                <w:szCs w:val="20"/>
              </w:rPr>
            </w:pPr>
            <w:r>
              <w:rPr>
                <w:color w:val="auto"/>
                <w:sz w:val="20"/>
                <w:szCs w:val="20"/>
              </w:rPr>
              <w:t xml:space="preserve">для </w:t>
            </w:r>
            <w:proofErr w:type="spellStart"/>
            <w:r w:rsidR="00BD05F3">
              <w:rPr>
                <w:color w:val="auto"/>
                <w:sz w:val="20"/>
                <w:szCs w:val="20"/>
              </w:rPr>
              <w:t>Белогорновского</w:t>
            </w:r>
            <w:proofErr w:type="spellEnd"/>
            <w:r>
              <w:rPr>
                <w:color w:val="auto"/>
                <w:sz w:val="20"/>
                <w:szCs w:val="20"/>
              </w:rPr>
              <w:t xml:space="preserve"> МО</w:t>
            </w:r>
            <w:r w:rsidR="00BD05F3">
              <w:rPr>
                <w:color w:val="auto"/>
                <w:sz w:val="20"/>
                <w:szCs w:val="20"/>
              </w:rPr>
              <w:t xml:space="preserve">, </w:t>
            </w:r>
            <w:proofErr w:type="spellStart"/>
            <w:r w:rsidR="00BD05F3">
              <w:rPr>
                <w:color w:val="auto"/>
                <w:sz w:val="20"/>
                <w:szCs w:val="20"/>
              </w:rPr>
              <w:t>Колоярского</w:t>
            </w:r>
            <w:proofErr w:type="spellEnd"/>
            <w:r w:rsidR="00BD05F3">
              <w:rPr>
                <w:color w:val="auto"/>
                <w:sz w:val="20"/>
                <w:szCs w:val="20"/>
              </w:rPr>
              <w:t xml:space="preserve"> МО, </w:t>
            </w:r>
            <w:proofErr w:type="spellStart"/>
            <w:r w:rsidR="00BD05F3">
              <w:rPr>
                <w:color w:val="auto"/>
                <w:sz w:val="20"/>
                <w:szCs w:val="20"/>
              </w:rPr>
              <w:t>Нижнечернавск</w:t>
            </w:r>
            <w:r w:rsidR="00BD05F3">
              <w:rPr>
                <w:color w:val="auto"/>
                <w:sz w:val="20"/>
                <w:szCs w:val="20"/>
              </w:rPr>
              <w:t>о</w:t>
            </w:r>
            <w:r w:rsidR="00BD05F3">
              <w:rPr>
                <w:color w:val="auto"/>
                <w:sz w:val="20"/>
                <w:szCs w:val="20"/>
              </w:rPr>
              <w:t>го</w:t>
            </w:r>
            <w:proofErr w:type="spellEnd"/>
            <w:r w:rsidR="00BD05F3">
              <w:rPr>
                <w:color w:val="auto"/>
                <w:sz w:val="20"/>
                <w:szCs w:val="20"/>
              </w:rPr>
              <w:t xml:space="preserve"> МО, Покровского МО, </w:t>
            </w:r>
            <w:proofErr w:type="spellStart"/>
            <w:r w:rsidR="00BD05F3">
              <w:rPr>
                <w:color w:val="auto"/>
                <w:sz w:val="20"/>
                <w:szCs w:val="20"/>
              </w:rPr>
              <w:t>Талалихинского</w:t>
            </w:r>
            <w:proofErr w:type="spellEnd"/>
            <w:r w:rsidR="00BD05F3">
              <w:rPr>
                <w:color w:val="auto"/>
                <w:sz w:val="20"/>
                <w:szCs w:val="20"/>
              </w:rPr>
              <w:t xml:space="preserve"> МО</w:t>
            </w:r>
            <w:r>
              <w:rPr>
                <w:color w:val="auto"/>
                <w:sz w:val="20"/>
                <w:szCs w:val="20"/>
              </w:rPr>
              <w:t xml:space="preserve"> – 150 </w:t>
            </w:r>
            <w:r w:rsidRPr="00D64B01">
              <w:rPr>
                <w:sz w:val="20"/>
                <w:szCs w:val="20"/>
              </w:rPr>
              <w:t>посадо</w:t>
            </w:r>
            <w:r w:rsidRPr="00D64B01">
              <w:rPr>
                <w:sz w:val="20"/>
                <w:szCs w:val="20"/>
              </w:rPr>
              <w:t>ч</w:t>
            </w:r>
            <w:r w:rsidRPr="00D64B01">
              <w:rPr>
                <w:sz w:val="20"/>
                <w:szCs w:val="20"/>
              </w:rPr>
              <w:t>ных мест, мест/</w:t>
            </w:r>
            <w:r w:rsidRPr="008341B2">
              <w:rPr>
                <w:sz w:val="20"/>
                <w:szCs w:val="20"/>
              </w:rPr>
              <w:t>1000</w:t>
            </w:r>
            <w:r w:rsidRPr="00D64B01">
              <w:rPr>
                <w:sz w:val="20"/>
                <w:szCs w:val="20"/>
              </w:rPr>
              <w:t xml:space="preserve"> чел. </w:t>
            </w:r>
            <w:r>
              <w:rPr>
                <w:color w:val="auto"/>
                <w:sz w:val="20"/>
                <w:szCs w:val="20"/>
              </w:rPr>
              <w:t>(для сельских поселений с численн</w:t>
            </w:r>
            <w:r>
              <w:rPr>
                <w:color w:val="auto"/>
                <w:sz w:val="20"/>
                <w:szCs w:val="20"/>
              </w:rPr>
              <w:t>о</w:t>
            </w:r>
            <w:r>
              <w:rPr>
                <w:color w:val="auto"/>
                <w:sz w:val="20"/>
                <w:szCs w:val="20"/>
              </w:rPr>
              <w:t xml:space="preserve">стью от </w:t>
            </w:r>
            <w:r w:rsidR="00BD05F3">
              <w:rPr>
                <w:color w:val="auto"/>
                <w:sz w:val="20"/>
                <w:szCs w:val="20"/>
              </w:rPr>
              <w:t>500</w:t>
            </w:r>
            <w:r>
              <w:rPr>
                <w:color w:val="auto"/>
                <w:sz w:val="20"/>
                <w:szCs w:val="20"/>
              </w:rPr>
              <w:t xml:space="preserve"> до 999 чел.);</w:t>
            </w:r>
          </w:p>
          <w:p w:rsidR="00510182" w:rsidRDefault="00510182" w:rsidP="00510182">
            <w:pPr>
              <w:pStyle w:val="Default"/>
              <w:numPr>
                <w:ilvl w:val="0"/>
                <w:numId w:val="35"/>
              </w:numPr>
              <w:rPr>
                <w:color w:val="auto"/>
                <w:sz w:val="20"/>
                <w:szCs w:val="20"/>
              </w:rPr>
            </w:pPr>
            <w:r>
              <w:rPr>
                <w:color w:val="auto"/>
                <w:sz w:val="20"/>
                <w:szCs w:val="20"/>
              </w:rPr>
              <w:t xml:space="preserve">для остальных сельских поселений </w:t>
            </w:r>
            <w:r w:rsidR="00CE7D76">
              <w:rPr>
                <w:color w:val="auto"/>
                <w:sz w:val="20"/>
                <w:szCs w:val="20"/>
              </w:rPr>
              <w:t>Вольск</w:t>
            </w:r>
            <w:r>
              <w:rPr>
                <w:color w:val="auto"/>
                <w:sz w:val="20"/>
                <w:szCs w:val="20"/>
              </w:rPr>
              <w:t xml:space="preserve">ого района – 200 </w:t>
            </w:r>
            <w:r w:rsidRPr="00D64B01">
              <w:rPr>
                <w:sz w:val="20"/>
                <w:szCs w:val="20"/>
              </w:rPr>
              <w:t>п</w:t>
            </w:r>
            <w:r w:rsidRPr="00D64B01">
              <w:rPr>
                <w:sz w:val="20"/>
                <w:szCs w:val="20"/>
              </w:rPr>
              <w:t>о</w:t>
            </w:r>
            <w:r w:rsidRPr="00D64B01">
              <w:rPr>
                <w:sz w:val="20"/>
                <w:szCs w:val="20"/>
              </w:rPr>
              <w:t>садочных мест, мест/</w:t>
            </w:r>
            <w:r w:rsidRPr="008341B2">
              <w:rPr>
                <w:sz w:val="20"/>
                <w:szCs w:val="20"/>
              </w:rPr>
              <w:t>1000</w:t>
            </w:r>
            <w:r w:rsidRPr="00D64B01">
              <w:rPr>
                <w:sz w:val="20"/>
                <w:szCs w:val="20"/>
              </w:rPr>
              <w:t xml:space="preserve"> чел.</w:t>
            </w:r>
            <w:r>
              <w:rPr>
                <w:color w:val="auto"/>
                <w:sz w:val="20"/>
                <w:szCs w:val="20"/>
              </w:rPr>
              <w:t xml:space="preserve"> (для сельских поселений с чи</w:t>
            </w:r>
            <w:r>
              <w:rPr>
                <w:color w:val="auto"/>
                <w:sz w:val="20"/>
                <w:szCs w:val="20"/>
              </w:rPr>
              <w:t>с</w:t>
            </w:r>
            <w:r>
              <w:rPr>
                <w:color w:val="auto"/>
                <w:sz w:val="20"/>
                <w:szCs w:val="20"/>
              </w:rPr>
              <w:t xml:space="preserve">ленностью от </w:t>
            </w:r>
            <w:r w:rsidR="00BD05F3">
              <w:rPr>
                <w:color w:val="auto"/>
                <w:sz w:val="20"/>
                <w:szCs w:val="20"/>
              </w:rPr>
              <w:t>1000</w:t>
            </w:r>
            <w:r>
              <w:rPr>
                <w:color w:val="auto"/>
                <w:sz w:val="20"/>
                <w:szCs w:val="20"/>
              </w:rPr>
              <w:t xml:space="preserve"> до </w:t>
            </w:r>
            <w:r w:rsidR="00BD05F3">
              <w:rPr>
                <w:color w:val="auto"/>
                <w:sz w:val="20"/>
                <w:szCs w:val="20"/>
              </w:rPr>
              <w:t>1</w:t>
            </w:r>
            <w:r>
              <w:rPr>
                <w:color w:val="auto"/>
                <w:sz w:val="20"/>
                <w:szCs w:val="20"/>
              </w:rPr>
              <w:t>999 чел.).</w:t>
            </w:r>
          </w:p>
          <w:p w:rsidR="008B41FA" w:rsidRPr="00722162" w:rsidRDefault="00510182" w:rsidP="00510182">
            <w:pPr>
              <w:pStyle w:val="Default"/>
              <w:rPr>
                <w:color w:val="auto"/>
                <w:sz w:val="20"/>
                <w:szCs w:val="20"/>
              </w:rPr>
            </w:pPr>
            <w:bookmarkStart w:id="236" w:name="OLE_LINK666"/>
            <w:bookmarkStart w:id="237" w:name="OLE_LINK667"/>
            <w:bookmarkEnd w:id="234"/>
            <w:bookmarkEnd w:id="235"/>
            <w:r>
              <w:rPr>
                <w:color w:val="auto"/>
                <w:sz w:val="20"/>
                <w:szCs w:val="20"/>
              </w:rPr>
              <w:t>При этом м</w:t>
            </w:r>
            <w:r w:rsidRPr="00DD20E3">
              <w:rPr>
                <w:sz w:val="20"/>
                <w:szCs w:val="20"/>
              </w:rPr>
              <w:t>инимальная доля мест для людей на креслах-колясках в зр</w:t>
            </w:r>
            <w:r w:rsidRPr="00DD20E3">
              <w:rPr>
                <w:sz w:val="20"/>
                <w:szCs w:val="20"/>
              </w:rPr>
              <w:t>и</w:t>
            </w:r>
            <w:r w:rsidRPr="00DD20E3">
              <w:rPr>
                <w:sz w:val="20"/>
                <w:szCs w:val="20"/>
              </w:rPr>
              <w:t>тельных залах и других зрелищных объектах со стационарными мест</w:t>
            </w:r>
            <w:r w:rsidRPr="00DD20E3">
              <w:rPr>
                <w:sz w:val="20"/>
                <w:szCs w:val="20"/>
              </w:rPr>
              <w:t>а</w:t>
            </w:r>
            <w:r w:rsidRPr="00DD20E3">
              <w:rPr>
                <w:sz w:val="20"/>
                <w:szCs w:val="20"/>
              </w:rPr>
              <w:t xml:space="preserve">ми – 1% в соответствии с СП 59.13330.2012 «Доступность зданий и сооружений для </w:t>
            </w:r>
            <w:proofErr w:type="spellStart"/>
            <w:r w:rsidRPr="00DD20E3">
              <w:rPr>
                <w:sz w:val="20"/>
                <w:szCs w:val="20"/>
              </w:rPr>
              <w:t>маломобильных</w:t>
            </w:r>
            <w:proofErr w:type="spellEnd"/>
            <w:r w:rsidRPr="00DD20E3">
              <w:rPr>
                <w:sz w:val="20"/>
                <w:szCs w:val="20"/>
              </w:rPr>
              <w:t xml:space="preserve"> групп населения. Актуализированная редакция </w:t>
            </w:r>
            <w:proofErr w:type="spellStart"/>
            <w:r w:rsidRPr="00DD20E3">
              <w:rPr>
                <w:sz w:val="20"/>
                <w:szCs w:val="20"/>
              </w:rPr>
              <w:t>СНиП</w:t>
            </w:r>
            <w:proofErr w:type="spellEnd"/>
            <w:r w:rsidRPr="00DD20E3">
              <w:rPr>
                <w:sz w:val="20"/>
                <w:szCs w:val="20"/>
              </w:rPr>
              <w:t xml:space="preserve"> 35-01-2001».</w:t>
            </w:r>
            <w:bookmarkEnd w:id="236"/>
            <w:bookmarkEnd w:id="237"/>
          </w:p>
        </w:tc>
      </w:tr>
      <w:tr w:rsidR="00BB0E19" w:rsidRPr="00722162" w:rsidTr="00510182">
        <w:trPr>
          <w:cantSplit/>
        </w:trPr>
        <w:tc>
          <w:tcPr>
            <w:tcW w:w="1162" w:type="dxa"/>
            <w:vMerge/>
            <w:shd w:val="clear" w:color="auto" w:fill="F2F2F2" w:themeFill="background1" w:themeFillShade="F2"/>
          </w:tcPr>
          <w:p w:rsidR="00BB0E19" w:rsidRPr="00722162" w:rsidRDefault="00BB0E19" w:rsidP="005568E9">
            <w:pPr>
              <w:pStyle w:val="aff6"/>
              <w:ind w:firstLine="0"/>
              <w:jc w:val="left"/>
              <w:rPr>
                <w:sz w:val="20"/>
                <w:szCs w:val="20"/>
                <w:lang w:val="ru-RU"/>
              </w:rPr>
            </w:pPr>
          </w:p>
        </w:tc>
        <w:tc>
          <w:tcPr>
            <w:tcW w:w="1843" w:type="dxa"/>
          </w:tcPr>
          <w:p w:rsidR="00BB0E19" w:rsidRPr="00722162" w:rsidRDefault="00BB0E19" w:rsidP="005568E9">
            <w:pPr>
              <w:pStyle w:val="aff6"/>
              <w:ind w:firstLine="0"/>
              <w:jc w:val="left"/>
              <w:rPr>
                <w:sz w:val="20"/>
                <w:szCs w:val="20"/>
                <w:lang w:val="ru-RU"/>
              </w:rPr>
            </w:pPr>
            <w:r w:rsidRPr="00722162">
              <w:rPr>
                <w:sz w:val="20"/>
                <w:szCs w:val="20"/>
                <w:lang w:val="ru-RU"/>
              </w:rPr>
              <w:t>Расчетный показ</w:t>
            </w:r>
            <w:r w:rsidRPr="00722162">
              <w:rPr>
                <w:sz w:val="20"/>
                <w:szCs w:val="20"/>
                <w:lang w:val="ru-RU"/>
              </w:rPr>
              <w:t>а</w:t>
            </w:r>
            <w:r w:rsidRPr="00722162">
              <w:rPr>
                <w:sz w:val="20"/>
                <w:szCs w:val="20"/>
                <w:lang w:val="ru-RU"/>
              </w:rPr>
              <w:t>тель максимально допустимого уровня территориальной доступности</w:t>
            </w:r>
          </w:p>
        </w:tc>
        <w:tc>
          <w:tcPr>
            <w:tcW w:w="6237" w:type="dxa"/>
          </w:tcPr>
          <w:p w:rsidR="00BB0E19" w:rsidRPr="00722162" w:rsidRDefault="00BB0E19" w:rsidP="00510182">
            <w:pPr>
              <w:pStyle w:val="Default"/>
              <w:rPr>
                <w:color w:val="auto"/>
                <w:sz w:val="20"/>
                <w:szCs w:val="20"/>
              </w:rPr>
            </w:pPr>
            <w:r>
              <w:rPr>
                <w:sz w:val="20"/>
                <w:szCs w:val="20"/>
              </w:rPr>
              <w:t>Транспортная</w:t>
            </w:r>
            <w:r w:rsidR="00510182">
              <w:rPr>
                <w:sz w:val="20"/>
                <w:szCs w:val="20"/>
              </w:rPr>
              <w:t xml:space="preserve"> и пешеходная (шаговая)</w:t>
            </w:r>
            <w:r>
              <w:rPr>
                <w:sz w:val="20"/>
                <w:szCs w:val="20"/>
              </w:rPr>
              <w:t xml:space="preserve"> доступность </w:t>
            </w:r>
            <w:r w:rsidR="002D2AA1" w:rsidRPr="00722162">
              <w:rPr>
                <w:color w:val="auto"/>
                <w:sz w:val="20"/>
                <w:szCs w:val="20"/>
              </w:rPr>
              <w:t xml:space="preserve">принята </w:t>
            </w:r>
            <w:r w:rsidR="00510182">
              <w:rPr>
                <w:color w:val="auto"/>
                <w:sz w:val="20"/>
                <w:szCs w:val="20"/>
              </w:rPr>
              <w:t>30</w:t>
            </w:r>
            <w:r w:rsidR="002D2AA1" w:rsidRPr="00722162">
              <w:rPr>
                <w:color w:val="auto"/>
                <w:sz w:val="20"/>
                <w:szCs w:val="20"/>
              </w:rPr>
              <w:t xml:space="preserve"> мин. в соответствии с таблицей </w:t>
            </w:r>
            <w:r w:rsidR="002D2AA1">
              <w:rPr>
                <w:color w:val="auto"/>
                <w:sz w:val="20"/>
                <w:szCs w:val="20"/>
              </w:rPr>
              <w:t>6</w:t>
            </w:r>
            <w:r w:rsidR="002D2AA1" w:rsidRPr="00722162">
              <w:rPr>
                <w:color w:val="auto"/>
                <w:sz w:val="20"/>
                <w:szCs w:val="20"/>
              </w:rPr>
              <w:t xml:space="preserve"> Распоряжения Минкультуры России </w:t>
            </w:r>
            <w:r w:rsidR="002D2AA1">
              <w:rPr>
                <w:color w:val="auto"/>
                <w:sz w:val="20"/>
                <w:szCs w:val="20"/>
              </w:rPr>
              <w:t xml:space="preserve">от 02.08.2017 </w:t>
            </w:r>
            <w:r w:rsidR="006C1AAC">
              <w:rPr>
                <w:color w:val="auto"/>
                <w:sz w:val="20"/>
                <w:szCs w:val="20"/>
              </w:rPr>
              <w:t>№ </w:t>
            </w:r>
            <w:r w:rsidR="002D2AA1">
              <w:rPr>
                <w:color w:val="auto"/>
                <w:sz w:val="20"/>
                <w:szCs w:val="20"/>
              </w:rPr>
              <w:t xml:space="preserve">Р-965 </w:t>
            </w:r>
            <w:r w:rsidR="002D2AA1" w:rsidRPr="00722162">
              <w:rPr>
                <w:color w:val="auto"/>
                <w:sz w:val="20"/>
                <w:szCs w:val="20"/>
              </w:rPr>
              <w:t xml:space="preserve"> «Об утверждении Методических рекомендаций субъектам Российской Федерации и органам местного самоуправления по развитию сети организаций культуры и обеспеченности населения услугами организаций культуры».</w:t>
            </w:r>
          </w:p>
        </w:tc>
      </w:tr>
      <w:tr w:rsidR="00F85F23" w:rsidRPr="00722162" w:rsidTr="00510182">
        <w:trPr>
          <w:cantSplit/>
        </w:trPr>
        <w:tc>
          <w:tcPr>
            <w:tcW w:w="1162" w:type="dxa"/>
            <w:vMerge w:val="restart"/>
            <w:shd w:val="clear" w:color="auto" w:fill="F2F2F2" w:themeFill="background1" w:themeFillShade="F2"/>
          </w:tcPr>
          <w:p w:rsidR="00F85F23" w:rsidRPr="00722162" w:rsidRDefault="009618FF" w:rsidP="005568E9">
            <w:pPr>
              <w:pStyle w:val="aff6"/>
              <w:ind w:firstLine="0"/>
              <w:jc w:val="left"/>
              <w:rPr>
                <w:sz w:val="20"/>
                <w:szCs w:val="20"/>
                <w:lang w:val="ru-RU"/>
              </w:rPr>
            </w:pPr>
            <w:r>
              <w:rPr>
                <w:sz w:val="20"/>
                <w:szCs w:val="20"/>
                <w:lang w:val="ru-RU"/>
              </w:rPr>
              <w:t>Филиал сельского дома кул</w:t>
            </w:r>
            <w:r>
              <w:rPr>
                <w:sz w:val="20"/>
                <w:szCs w:val="20"/>
                <w:lang w:val="ru-RU"/>
              </w:rPr>
              <w:t>ь</w:t>
            </w:r>
            <w:r>
              <w:rPr>
                <w:sz w:val="20"/>
                <w:szCs w:val="20"/>
                <w:lang w:val="ru-RU"/>
              </w:rPr>
              <w:t>туры</w:t>
            </w:r>
          </w:p>
        </w:tc>
        <w:tc>
          <w:tcPr>
            <w:tcW w:w="1843" w:type="dxa"/>
          </w:tcPr>
          <w:p w:rsidR="00F85F23" w:rsidRPr="00722162" w:rsidRDefault="00F85F23" w:rsidP="005568E9">
            <w:pPr>
              <w:pStyle w:val="aff6"/>
              <w:ind w:firstLine="0"/>
              <w:jc w:val="left"/>
              <w:rPr>
                <w:sz w:val="20"/>
                <w:szCs w:val="20"/>
                <w:lang w:val="ru-RU"/>
              </w:rPr>
            </w:pPr>
            <w:r w:rsidRPr="00722162">
              <w:rPr>
                <w:sz w:val="20"/>
                <w:szCs w:val="20"/>
                <w:lang w:val="ru-RU"/>
              </w:rPr>
              <w:t>Расчетный показ</w:t>
            </w:r>
            <w:r w:rsidRPr="00722162">
              <w:rPr>
                <w:sz w:val="20"/>
                <w:szCs w:val="20"/>
                <w:lang w:val="ru-RU"/>
              </w:rPr>
              <w:t>а</w:t>
            </w:r>
            <w:r w:rsidRPr="00722162">
              <w:rPr>
                <w:sz w:val="20"/>
                <w:szCs w:val="20"/>
                <w:lang w:val="ru-RU"/>
              </w:rPr>
              <w:t>тель минимально допустимого уровня обеспеченности</w:t>
            </w:r>
          </w:p>
        </w:tc>
        <w:tc>
          <w:tcPr>
            <w:tcW w:w="6237" w:type="dxa"/>
          </w:tcPr>
          <w:p w:rsidR="00F85F23" w:rsidRDefault="00F85F23" w:rsidP="00510182">
            <w:pPr>
              <w:pStyle w:val="Default"/>
              <w:rPr>
                <w:sz w:val="20"/>
                <w:szCs w:val="20"/>
              </w:rPr>
            </w:pPr>
            <w:r>
              <w:rPr>
                <w:sz w:val="20"/>
                <w:szCs w:val="20"/>
              </w:rPr>
              <w:t xml:space="preserve">1 объект </w:t>
            </w:r>
            <w:r w:rsidR="00510182">
              <w:rPr>
                <w:sz w:val="20"/>
                <w:szCs w:val="20"/>
              </w:rPr>
              <w:t xml:space="preserve">на 1000 жителей сельского поселения, без учета численности населения административного центра сельского поселения, </w:t>
            </w:r>
            <w:r>
              <w:rPr>
                <w:sz w:val="20"/>
                <w:szCs w:val="20"/>
              </w:rPr>
              <w:t xml:space="preserve">принято </w:t>
            </w:r>
            <w:r w:rsidRPr="00722162">
              <w:rPr>
                <w:color w:val="auto"/>
                <w:sz w:val="20"/>
                <w:szCs w:val="20"/>
              </w:rPr>
              <w:t xml:space="preserve">в соответствии с таблицей </w:t>
            </w:r>
            <w:r w:rsidR="00510182">
              <w:rPr>
                <w:color w:val="auto"/>
                <w:sz w:val="20"/>
                <w:szCs w:val="20"/>
              </w:rPr>
              <w:t>6</w:t>
            </w:r>
            <w:r w:rsidRPr="00722162">
              <w:rPr>
                <w:color w:val="auto"/>
                <w:sz w:val="20"/>
                <w:szCs w:val="20"/>
              </w:rPr>
              <w:t xml:space="preserve"> Распоряжения Минкультуры России </w:t>
            </w:r>
            <w:r>
              <w:rPr>
                <w:color w:val="auto"/>
                <w:sz w:val="20"/>
                <w:szCs w:val="20"/>
              </w:rPr>
              <w:t xml:space="preserve">от 02.08.2017 № Р-965 </w:t>
            </w:r>
            <w:r w:rsidRPr="00722162">
              <w:rPr>
                <w:color w:val="auto"/>
                <w:sz w:val="20"/>
                <w:szCs w:val="20"/>
              </w:rPr>
              <w:t xml:space="preserve"> «Об утверждении Методических рекомендаций субъектам Российской Федерации и органам местного самоуправления по развитию сети организаций культуры и обеспеченности населения услугами организаций культуры».</w:t>
            </w:r>
          </w:p>
        </w:tc>
      </w:tr>
      <w:tr w:rsidR="00F85F23" w:rsidRPr="00722162" w:rsidTr="00510182">
        <w:trPr>
          <w:cantSplit/>
        </w:trPr>
        <w:tc>
          <w:tcPr>
            <w:tcW w:w="1162" w:type="dxa"/>
            <w:vMerge/>
            <w:shd w:val="clear" w:color="auto" w:fill="F2F2F2" w:themeFill="background1" w:themeFillShade="F2"/>
          </w:tcPr>
          <w:p w:rsidR="00F85F23" w:rsidRDefault="00F85F23" w:rsidP="005568E9">
            <w:pPr>
              <w:pStyle w:val="aff6"/>
              <w:ind w:firstLine="0"/>
              <w:jc w:val="left"/>
              <w:rPr>
                <w:sz w:val="20"/>
                <w:szCs w:val="20"/>
                <w:lang w:val="ru-RU"/>
              </w:rPr>
            </w:pPr>
          </w:p>
        </w:tc>
        <w:tc>
          <w:tcPr>
            <w:tcW w:w="1843" w:type="dxa"/>
          </w:tcPr>
          <w:p w:rsidR="00F85F23" w:rsidRPr="00722162" w:rsidRDefault="00F85F23" w:rsidP="005568E9">
            <w:pPr>
              <w:pStyle w:val="aff6"/>
              <w:ind w:firstLine="0"/>
              <w:jc w:val="left"/>
              <w:rPr>
                <w:sz w:val="20"/>
                <w:szCs w:val="20"/>
                <w:lang w:val="ru-RU"/>
              </w:rPr>
            </w:pPr>
            <w:r w:rsidRPr="00722162">
              <w:rPr>
                <w:sz w:val="20"/>
                <w:szCs w:val="20"/>
                <w:lang w:val="ru-RU"/>
              </w:rPr>
              <w:t>Расчетный показ</w:t>
            </w:r>
            <w:r w:rsidRPr="00722162">
              <w:rPr>
                <w:sz w:val="20"/>
                <w:szCs w:val="20"/>
                <w:lang w:val="ru-RU"/>
              </w:rPr>
              <w:t>а</w:t>
            </w:r>
            <w:r w:rsidRPr="00722162">
              <w:rPr>
                <w:sz w:val="20"/>
                <w:szCs w:val="20"/>
                <w:lang w:val="ru-RU"/>
              </w:rPr>
              <w:t>тель максимально допустимого уровня территориальной доступности</w:t>
            </w:r>
          </w:p>
        </w:tc>
        <w:tc>
          <w:tcPr>
            <w:tcW w:w="6237" w:type="dxa"/>
          </w:tcPr>
          <w:p w:rsidR="00F85F23" w:rsidRDefault="00510182" w:rsidP="00510182">
            <w:pPr>
              <w:pStyle w:val="Default"/>
              <w:jc w:val="center"/>
              <w:rPr>
                <w:sz w:val="20"/>
                <w:szCs w:val="20"/>
              </w:rPr>
            </w:pPr>
            <w:r>
              <w:rPr>
                <w:sz w:val="20"/>
                <w:szCs w:val="20"/>
              </w:rPr>
              <w:t>Не нормируется</w:t>
            </w:r>
          </w:p>
        </w:tc>
      </w:tr>
    </w:tbl>
    <w:p w:rsidR="007153F9" w:rsidRDefault="007153F9" w:rsidP="009D198B">
      <w:pPr>
        <w:pStyle w:val="20"/>
        <w:numPr>
          <w:ilvl w:val="1"/>
          <w:numId w:val="13"/>
        </w:numPr>
        <w:ind w:left="0" w:firstLine="0"/>
      </w:pPr>
      <w:bookmarkStart w:id="238" w:name="_Toc499049195"/>
      <w:bookmarkEnd w:id="232"/>
      <w:bookmarkEnd w:id="233"/>
      <w:r>
        <w:t xml:space="preserve">Объекты </w:t>
      </w:r>
      <w:r w:rsidR="00146C7F">
        <w:t>местного значения сельского поселения</w:t>
      </w:r>
      <w:r w:rsidR="00622C9E">
        <w:t xml:space="preserve"> </w:t>
      </w:r>
      <w:r>
        <w:t xml:space="preserve">в области </w:t>
      </w:r>
      <w:r w:rsidRPr="00A64C3A">
        <w:t>благоустройств</w:t>
      </w:r>
      <w:r>
        <w:t>а</w:t>
      </w:r>
      <w:r w:rsidRPr="00A64C3A">
        <w:t xml:space="preserve"> и озеленени</w:t>
      </w:r>
      <w:r>
        <w:t>я</w:t>
      </w:r>
      <w:r w:rsidRPr="00A64C3A">
        <w:t xml:space="preserve"> территории </w:t>
      </w:r>
      <w:r w:rsidR="000B4A8C">
        <w:t>поселения</w:t>
      </w:r>
      <w:bookmarkEnd w:id="238"/>
    </w:p>
    <w:p w:rsidR="00564728" w:rsidRPr="00FB7B60" w:rsidRDefault="00564728" w:rsidP="009D198B">
      <w:pPr>
        <w:keepNext/>
        <w:spacing w:before="120"/>
        <w:jc w:val="right"/>
        <w:rPr>
          <w:b/>
          <w:i/>
        </w:rPr>
      </w:pPr>
      <w:r w:rsidRPr="00FB7B60">
        <w:rPr>
          <w:b/>
          <w:i/>
        </w:rPr>
        <w:t>Таблица</w:t>
      </w:r>
      <w:proofErr w:type="gramStart"/>
      <w:r w:rsidR="00752A28">
        <w:rPr>
          <w:b/>
          <w:i/>
        </w:rPr>
        <w:t>2</w:t>
      </w:r>
      <w:proofErr w:type="gramEnd"/>
      <w:r w:rsidR="00752A28">
        <w:rPr>
          <w:b/>
          <w:i/>
        </w:rPr>
        <w:t>.</w:t>
      </w:r>
      <w:r w:rsidR="009D198B">
        <w:rPr>
          <w:b/>
          <w:i/>
        </w:rPr>
        <w:t>8</w:t>
      </w:r>
    </w:p>
    <w:p w:rsidR="00564728" w:rsidRDefault="00564728" w:rsidP="009D198B">
      <w:pPr>
        <w:keepNext/>
        <w:spacing w:after="120"/>
        <w:ind w:firstLine="0"/>
        <w:jc w:val="center"/>
        <w:rPr>
          <w:b/>
          <w:i/>
        </w:rPr>
      </w:pPr>
      <w:r w:rsidRPr="001B1BE7">
        <w:rPr>
          <w:b/>
          <w:i/>
        </w:rPr>
        <w:t xml:space="preserve">Обоснование расчетных показателей, устанавливаемых для объектов </w:t>
      </w:r>
      <w:r w:rsidR="00146C7F">
        <w:rPr>
          <w:b/>
          <w:i/>
        </w:rPr>
        <w:t>местного зн</w:t>
      </w:r>
      <w:r w:rsidR="00146C7F">
        <w:rPr>
          <w:b/>
          <w:i/>
        </w:rPr>
        <w:t>а</w:t>
      </w:r>
      <w:r w:rsidR="00146C7F">
        <w:rPr>
          <w:b/>
          <w:i/>
        </w:rPr>
        <w:t>чения сельского поселения</w:t>
      </w:r>
      <w:r w:rsidR="00622C9E">
        <w:rPr>
          <w:b/>
          <w:i/>
        </w:rPr>
        <w:t xml:space="preserve"> </w:t>
      </w:r>
      <w:r w:rsidRPr="00FB7B60">
        <w:rPr>
          <w:b/>
          <w:i/>
        </w:rPr>
        <w:t xml:space="preserve">в области </w:t>
      </w:r>
      <w:r w:rsidRPr="00922C9D">
        <w:rPr>
          <w:b/>
          <w:i/>
        </w:rPr>
        <w:t>благоустройства и озеленения территории</w:t>
      </w:r>
      <w:r w:rsidR="000B4A8C">
        <w:rPr>
          <w:b/>
          <w:i/>
        </w:rPr>
        <w:t xml:space="preserve"> п</w:t>
      </w:r>
      <w:r w:rsidR="000B4A8C">
        <w:rPr>
          <w:b/>
          <w:i/>
        </w:rPr>
        <w:t>о</w:t>
      </w:r>
      <w:r w:rsidR="000B4A8C">
        <w:rPr>
          <w:b/>
          <w:i/>
        </w:rPr>
        <w:t>селения</w:t>
      </w:r>
    </w:p>
    <w:tbl>
      <w:tblPr>
        <w:tblStyle w:val="af1"/>
        <w:tblW w:w="9384" w:type="dxa"/>
        <w:tblBorders>
          <w:top w:val="single" w:sz="12" w:space="0" w:color="000000" w:themeColor="text1"/>
          <w:left w:val="single" w:sz="12" w:space="0" w:color="000000" w:themeColor="text1"/>
          <w:bottom w:val="single" w:sz="12" w:space="0" w:color="000000" w:themeColor="text1"/>
          <w:right w:val="single" w:sz="12" w:space="0" w:color="000000" w:themeColor="text1"/>
          <w:insideH w:val="single" w:sz="12" w:space="0" w:color="000000" w:themeColor="text1"/>
          <w:insideV w:val="single" w:sz="12" w:space="0" w:color="000000" w:themeColor="text1"/>
        </w:tblBorders>
        <w:tblLayout w:type="fixed"/>
        <w:tblCellMar>
          <w:left w:w="28" w:type="dxa"/>
          <w:right w:w="28" w:type="dxa"/>
        </w:tblCellMar>
        <w:tblLook w:val="04A0"/>
      </w:tblPr>
      <w:tblGrid>
        <w:gridCol w:w="2013"/>
        <w:gridCol w:w="1843"/>
        <w:gridCol w:w="5528"/>
      </w:tblGrid>
      <w:tr w:rsidR="00973E5B" w:rsidRPr="00C85A47" w:rsidTr="00973E5B">
        <w:trPr>
          <w:cantSplit/>
          <w:tblHeader/>
        </w:trPr>
        <w:tc>
          <w:tcPr>
            <w:tcW w:w="2013" w:type="dxa"/>
            <w:shd w:val="clear" w:color="auto" w:fill="D9D9D9" w:themeFill="background1" w:themeFillShade="D9"/>
          </w:tcPr>
          <w:p w:rsidR="00973E5B" w:rsidRPr="00C85A47" w:rsidRDefault="00973E5B" w:rsidP="009D198B">
            <w:pPr>
              <w:pStyle w:val="aff6"/>
              <w:keepNext/>
              <w:ind w:firstLine="0"/>
              <w:jc w:val="center"/>
              <w:rPr>
                <w:b/>
                <w:i/>
                <w:sz w:val="20"/>
                <w:szCs w:val="20"/>
                <w:lang w:val="ru-RU"/>
              </w:rPr>
            </w:pPr>
            <w:r w:rsidRPr="00C85A47">
              <w:rPr>
                <w:b/>
                <w:i/>
                <w:sz w:val="20"/>
                <w:szCs w:val="20"/>
                <w:lang w:val="ru-RU"/>
              </w:rPr>
              <w:t>Наименование вида объекта</w:t>
            </w:r>
          </w:p>
        </w:tc>
        <w:tc>
          <w:tcPr>
            <w:tcW w:w="1843" w:type="dxa"/>
            <w:shd w:val="clear" w:color="auto" w:fill="D9D9D9" w:themeFill="background1" w:themeFillShade="D9"/>
          </w:tcPr>
          <w:p w:rsidR="00973E5B" w:rsidRPr="00C85A47" w:rsidRDefault="00973E5B" w:rsidP="009D198B">
            <w:pPr>
              <w:pStyle w:val="aff6"/>
              <w:keepNext/>
              <w:ind w:firstLine="0"/>
              <w:jc w:val="center"/>
              <w:rPr>
                <w:b/>
                <w:i/>
                <w:sz w:val="20"/>
                <w:szCs w:val="20"/>
                <w:lang w:val="ru-RU"/>
              </w:rPr>
            </w:pPr>
            <w:r w:rsidRPr="00C85A47">
              <w:rPr>
                <w:b/>
                <w:i/>
                <w:sz w:val="20"/>
                <w:szCs w:val="20"/>
                <w:lang w:val="ru-RU"/>
              </w:rPr>
              <w:t>Тип расчетного показателя</w:t>
            </w:r>
          </w:p>
        </w:tc>
        <w:tc>
          <w:tcPr>
            <w:tcW w:w="5528" w:type="dxa"/>
            <w:shd w:val="clear" w:color="auto" w:fill="D9D9D9" w:themeFill="background1" w:themeFillShade="D9"/>
          </w:tcPr>
          <w:p w:rsidR="00973E5B" w:rsidRPr="00C85A47" w:rsidRDefault="00973E5B" w:rsidP="009D198B">
            <w:pPr>
              <w:pStyle w:val="aff6"/>
              <w:keepNext/>
              <w:ind w:firstLine="0"/>
              <w:jc w:val="center"/>
              <w:rPr>
                <w:b/>
                <w:i/>
                <w:sz w:val="20"/>
                <w:szCs w:val="20"/>
                <w:lang w:val="ru-RU"/>
              </w:rPr>
            </w:pPr>
            <w:r>
              <w:rPr>
                <w:b/>
                <w:i/>
                <w:sz w:val="20"/>
                <w:szCs w:val="20"/>
                <w:lang w:val="ru-RU"/>
              </w:rPr>
              <w:t>Обоснование</w:t>
            </w:r>
            <w:r w:rsidRPr="00C85A47">
              <w:rPr>
                <w:b/>
                <w:i/>
                <w:sz w:val="20"/>
                <w:szCs w:val="20"/>
                <w:lang w:val="ru-RU"/>
              </w:rPr>
              <w:t xml:space="preserve"> расчетного показате</w:t>
            </w:r>
            <w:r>
              <w:rPr>
                <w:b/>
                <w:i/>
                <w:sz w:val="20"/>
                <w:szCs w:val="20"/>
                <w:lang w:val="ru-RU"/>
              </w:rPr>
              <w:t>ля</w:t>
            </w:r>
          </w:p>
        </w:tc>
      </w:tr>
      <w:tr w:rsidR="00973E5B" w:rsidRPr="00C85A47" w:rsidTr="00973E5B">
        <w:trPr>
          <w:cantSplit/>
        </w:trPr>
        <w:tc>
          <w:tcPr>
            <w:tcW w:w="2013" w:type="dxa"/>
            <w:vMerge w:val="restart"/>
            <w:shd w:val="clear" w:color="auto" w:fill="F2F2F2" w:themeFill="background1" w:themeFillShade="F2"/>
          </w:tcPr>
          <w:p w:rsidR="00973E5B" w:rsidRPr="00C85A47" w:rsidRDefault="00973E5B" w:rsidP="005568E9">
            <w:pPr>
              <w:pStyle w:val="aff6"/>
              <w:ind w:firstLine="0"/>
              <w:jc w:val="left"/>
              <w:rPr>
                <w:sz w:val="20"/>
                <w:szCs w:val="20"/>
                <w:lang w:val="ru-RU"/>
              </w:rPr>
            </w:pPr>
            <w:r w:rsidRPr="00CC35FD">
              <w:rPr>
                <w:sz w:val="20"/>
                <w:szCs w:val="20"/>
                <w:lang w:val="ru-RU"/>
              </w:rPr>
              <w:t>Озелененные террит</w:t>
            </w:r>
            <w:r w:rsidRPr="00CC35FD">
              <w:rPr>
                <w:sz w:val="20"/>
                <w:szCs w:val="20"/>
                <w:lang w:val="ru-RU"/>
              </w:rPr>
              <w:t>о</w:t>
            </w:r>
            <w:r w:rsidRPr="00CC35FD">
              <w:rPr>
                <w:sz w:val="20"/>
                <w:szCs w:val="20"/>
                <w:lang w:val="ru-RU"/>
              </w:rPr>
              <w:t>рии общего пользов</w:t>
            </w:r>
            <w:r w:rsidRPr="00CC35FD">
              <w:rPr>
                <w:sz w:val="20"/>
                <w:szCs w:val="20"/>
                <w:lang w:val="ru-RU"/>
              </w:rPr>
              <w:t>а</w:t>
            </w:r>
            <w:r>
              <w:rPr>
                <w:sz w:val="20"/>
                <w:szCs w:val="20"/>
                <w:lang w:val="ru-RU"/>
              </w:rPr>
              <w:t>ния</w:t>
            </w:r>
          </w:p>
        </w:tc>
        <w:tc>
          <w:tcPr>
            <w:tcW w:w="1843" w:type="dxa"/>
          </w:tcPr>
          <w:p w:rsidR="00973E5B" w:rsidRPr="00C85A47" w:rsidRDefault="00973E5B" w:rsidP="005568E9">
            <w:pPr>
              <w:pStyle w:val="aff6"/>
              <w:ind w:firstLine="0"/>
              <w:rPr>
                <w:sz w:val="20"/>
                <w:szCs w:val="20"/>
                <w:lang w:val="ru-RU"/>
              </w:rPr>
            </w:pPr>
            <w:r w:rsidRPr="00C85A47">
              <w:rPr>
                <w:sz w:val="20"/>
                <w:szCs w:val="20"/>
                <w:lang w:val="ru-RU"/>
              </w:rPr>
              <w:t>Расчетный показ</w:t>
            </w:r>
            <w:r w:rsidRPr="00C85A47">
              <w:rPr>
                <w:sz w:val="20"/>
                <w:szCs w:val="20"/>
                <w:lang w:val="ru-RU"/>
              </w:rPr>
              <w:t>а</w:t>
            </w:r>
            <w:r w:rsidRPr="00C85A47">
              <w:rPr>
                <w:sz w:val="20"/>
                <w:szCs w:val="20"/>
                <w:lang w:val="ru-RU"/>
              </w:rPr>
              <w:t>тель минимально допустимого уровня обеспеченности</w:t>
            </w:r>
          </w:p>
        </w:tc>
        <w:tc>
          <w:tcPr>
            <w:tcW w:w="5528" w:type="dxa"/>
          </w:tcPr>
          <w:p w:rsidR="00973E5B" w:rsidRPr="00973E5B" w:rsidRDefault="00510182" w:rsidP="00510182">
            <w:pPr>
              <w:pStyle w:val="aff6"/>
              <w:ind w:firstLine="0"/>
              <w:jc w:val="left"/>
              <w:rPr>
                <w:sz w:val="20"/>
                <w:szCs w:val="20"/>
                <w:lang w:val="ru-RU"/>
              </w:rPr>
            </w:pPr>
            <w:r w:rsidRPr="00903F22">
              <w:rPr>
                <w:sz w:val="20"/>
                <w:szCs w:val="20"/>
                <w:lang w:val="ru-RU"/>
              </w:rPr>
              <w:t>В соответствии с таблицей 4 СП 42.13330.2011 «Градостро</w:t>
            </w:r>
            <w:r w:rsidRPr="00903F22">
              <w:rPr>
                <w:sz w:val="20"/>
                <w:szCs w:val="20"/>
                <w:lang w:val="ru-RU"/>
              </w:rPr>
              <w:t>и</w:t>
            </w:r>
            <w:r w:rsidRPr="00903F22">
              <w:rPr>
                <w:sz w:val="20"/>
                <w:szCs w:val="20"/>
                <w:lang w:val="ru-RU"/>
              </w:rPr>
              <w:t>тельство</w:t>
            </w:r>
            <w:r>
              <w:rPr>
                <w:sz w:val="20"/>
                <w:szCs w:val="20"/>
                <w:lang w:val="ru-RU"/>
              </w:rPr>
              <w:t>.</w:t>
            </w:r>
            <w:r w:rsidRPr="00903F22">
              <w:rPr>
                <w:sz w:val="20"/>
                <w:szCs w:val="20"/>
                <w:lang w:val="ru-RU"/>
              </w:rPr>
              <w:t xml:space="preserve"> Планировка и застройка городских и сельских пос</w:t>
            </w:r>
            <w:r w:rsidRPr="00903F22">
              <w:rPr>
                <w:sz w:val="20"/>
                <w:szCs w:val="20"/>
                <w:lang w:val="ru-RU"/>
              </w:rPr>
              <w:t>е</w:t>
            </w:r>
            <w:r w:rsidRPr="00903F22">
              <w:rPr>
                <w:sz w:val="20"/>
                <w:szCs w:val="20"/>
                <w:lang w:val="ru-RU"/>
              </w:rPr>
              <w:t xml:space="preserve">лений. Актуализированная редакция </w:t>
            </w:r>
            <w:proofErr w:type="spellStart"/>
            <w:r w:rsidRPr="00903F22">
              <w:rPr>
                <w:sz w:val="20"/>
                <w:szCs w:val="20"/>
                <w:lang w:val="ru-RU"/>
              </w:rPr>
              <w:t>СНиП</w:t>
            </w:r>
            <w:proofErr w:type="spellEnd"/>
            <w:r w:rsidRPr="00903F22">
              <w:rPr>
                <w:sz w:val="20"/>
                <w:szCs w:val="20"/>
                <w:lang w:val="ru-RU"/>
              </w:rPr>
              <w:t xml:space="preserve"> 2.07.01-89*» уст</w:t>
            </w:r>
            <w:r w:rsidRPr="00903F22">
              <w:rPr>
                <w:sz w:val="20"/>
                <w:szCs w:val="20"/>
                <w:lang w:val="ru-RU"/>
              </w:rPr>
              <w:t>а</w:t>
            </w:r>
            <w:r w:rsidRPr="00903F22">
              <w:rPr>
                <w:sz w:val="20"/>
                <w:szCs w:val="20"/>
                <w:lang w:val="ru-RU"/>
              </w:rPr>
              <w:t xml:space="preserve">навливается минимальный показатель площади озелененной территории общего пользования для </w:t>
            </w:r>
            <w:r>
              <w:rPr>
                <w:sz w:val="20"/>
                <w:szCs w:val="20"/>
                <w:lang w:val="ru-RU"/>
              </w:rPr>
              <w:t>сельского поселения 12</w:t>
            </w:r>
            <w:r w:rsidRPr="00903F22">
              <w:rPr>
                <w:sz w:val="20"/>
                <w:szCs w:val="20"/>
                <w:lang w:val="ru-RU"/>
              </w:rPr>
              <w:t xml:space="preserve"> м</w:t>
            </w:r>
            <w:proofErr w:type="gramStart"/>
            <w:r w:rsidRPr="00903F22">
              <w:rPr>
                <w:sz w:val="20"/>
                <w:szCs w:val="20"/>
                <w:vertAlign w:val="superscript"/>
                <w:lang w:val="ru-RU"/>
              </w:rPr>
              <w:t>2</w:t>
            </w:r>
            <w:proofErr w:type="gramEnd"/>
            <w:r>
              <w:rPr>
                <w:sz w:val="20"/>
                <w:szCs w:val="20"/>
                <w:lang w:val="ru-RU"/>
              </w:rPr>
              <w:t xml:space="preserve"> на чел.</w:t>
            </w:r>
          </w:p>
        </w:tc>
      </w:tr>
      <w:tr w:rsidR="00973E5B" w:rsidRPr="00C85A47" w:rsidTr="00973E5B">
        <w:trPr>
          <w:cantSplit/>
        </w:trPr>
        <w:tc>
          <w:tcPr>
            <w:tcW w:w="2013" w:type="dxa"/>
            <w:vMerge/>
            <w:shd w:val="clear" w:color="auto" w:fill="F2F2F2" w:themeFill="background1" w:themeFillShade="F2"/>
          </w:tcPr>
          <w:p w:rsidR="00973E5B" w:rsidRPr="00C85A47" w:rsidRDefault="00973E5B" w:rsidP="005568E9">
            <w:pPr>
              <w:pStyle w:val="aff6"/>
              <w:ind w:firstLine="0"/>
              <w:jc w:val="left"/>
              <w:rPr>
                <w:sz w:val="20"/>
                <w:szCs w:val="20"/>
                <w:lang w:val="ru-RU"/>
              </w:rPr>
            </w:pPr>
          </w:p>
        </w:tc>
        <w:tc>
          <w:tcPr>
            <w:tcW w:w="1843" w:type="dxa"/>
          </w:tcPr>
          <w:p w:rsidR="00973E5B" w:rsidRPr="00C85A47" w:rsidRDefault="00973E5B" w:rsidP="005568E9">
            <w:pPr>
              <w:pStyle w:val="aff6"/>
              <w:ind w:firstLine="0"/>
              <w:rPr>
                <w:sz w:val="20"/>
                <w:szCs w:val="20"/>
                <w:lang w:val="ru-RU"/>
              </w:rPr>
            </w:pPr>
            <w:r w:rsidRPr="00C85A47">
              <w:rPr>
                <w:sz w:val="20"/>
                <w:szCs w:val="20"/>
                <w:lang w:val="ru-RU"/>
              </w:rPr>
              <w:t>Расчетный показ</w:t>
            </w:r>
            <w:r w:rsidRPr="00C85A47">
              <w:rPr>
                <w:sz w:val="20"/>
                <w:szCs w:val="20"/>
                <w:lang w:val="ru-RU"/>
              </w:rPr>
              <w:t>а</w:t>
            </w:r>
            <w:r w:rsidRPr="00C85A47">
              <w:rPr>
                <w:sz w:val="20"/>
                <w:szCs w:val="20"/>
                <w:lang w:val="ru-RU"/>
              </w:rPr>
              <w:t>тель максимально допустимого уровня территориальной доступности</w:t>
            </w:r>
          </w:p>
        </w:tc>
        <w:tc>
          <w:tcPr>
            <w:tcW w:w="5528" w:type="dxa"/>
          </w:tcPr>
          <w:p w:rsidR="00973E5B" w:rsidRPr="00BE7242" w:rsidRDefault="00973E5B" w:rsidP="007D3397">
            <w:pPr>
              <w:pStyle w:val="aff6"/>
              <w:ind w:firstLine="0"/>
              <w:jc w:val="left"/>
              <w:rPr>
                <w:sz w:val="20"/>
                <w:szCs w:val="20"/>
                <w:lang w:val="ru-RU"/>
              </w:rPr>
            </w:pPr>
            <w:r w:rsidRPr="00903F22">
              <w:rPr>
                <w:sz w:val="20"/>
                <w:szCs w:val="20"/>
                <w:lang w:val="ru-RU"/>
              </w:rPr>
              <w:t>Транспортн</w:t>
            </w:r>
            <w:r w:rsidR="007D3397">
              <w:rPr>
                <w:sz w:val="20"/>
                <w:szCs w:val="20"/>
                <w:lang w:val="ru-RU"/>
              </w:rPr>
              <w:t>а</w:t>
            </w:r>
            <w:r w:rsidRPr="00903F22">
              <w:rPr>
                <w:sz w:val="20"/>
                <w:szCs w:val="20"/>
                <w:lang w:val="ru-RU"/>
              </w:rPr>
              <w:t>я доступность принята 15 мин. в соответствии с п. 9.15 СП 42.13330.2011 «Градостроительство Планировка и з</w:t>
            </w:r>
            <w:r w:rsidRPr="00903F22">
              <w:rPr>
                <w:sz w:val="20"/>
                <w:szCs w:val="20"/>
                <w:lang w:val="ru-RU"/>
              </w:rPr>
              <w:t>а</w:t>
            </w:r>
            <w:r w:rsidRPr="00903F22">
              <w:rPr>
                <w:sz w:val="20"/>
                <w:szCs w:val="20"/>
                <w:lang w:val="ru-RU"/>
              </w:rPr>
              <w:t xml:space="preserve">стройка городских и сельских поселений. Актуализированная редакция </w:t>
            </w:r>
            <w:proofErr w:type="spellStart"/>
            <w:r w:rsidRPr="00903F22">
              <w:rPr>
                <w:sz w:val="20"/>
                <w:szCs w:val="20"/>
                <w:lang w:val="ru-RU"/>
              </w:rPr>
              <w:t>СНиП</w:t>
            </w:r>
            <w:proofErr w:type="spellEnd"/>
            <w:r w:rsidRPr="00903F22">
              <w:rPr>
                <w:sz w:val="20"/>
                <w:szCs w:val="20"/>
                <w:lang w:val="ru-RU"/>
              </w:rPr>
              <w:t xml:space="preserve"> 2.07.01-89*»</w:t>
            </w:r>
          </w:p>
        </w:tc>
      </w:tr>
      <w:tr w:rsidR="00973E5B" w:rsidRPr="00C85A47" w:rsidTr="00973E5B">
        <w:trPr>
          <w:cantSplit/>
        </w:trPr>
        <w:tc>
          <w:tcPr>
            <w:tcW w:w="2013" w:type="dxa"/>
            <w:vMerge w:val="restart"/>
            <w:shd w:val="clear" w:color="auto" w:fill="F2F2F2" w:themeFill="background1" w:themeFillShade="F2"/>
          </w:tcPr>
          <w:p w:rsidR="00973E5B" w:rsidRPr="00C85A47" w:rsidRDefault="00973E5B" w:rsidP="005568E9">
            <w:pPr>
              <w:pStyle w:val="aff6"/>
              <w:ind w:firstLine="0"/>
              <w:jc w:val="left"/>
              <w:rPr>
                <w:sz w:val="20"/>
                <w:szCs w:val="20"/>
                <w:lang w:val="ru-RU"/>
              </w:rPr>
            </w:pPr>
            <w:r w:rsidRPr="00CC35FD">
              <w:rPr>
                <w:sz w:val="20"/>
                <w:szCs w:val="20"/>
                <w:lang w:val="ru-RU"/>
              </w:rPr>
              <w:t>Площадки для игр детей, отдыха взро</w:t>
            </w:r>
            <w:r w:rsidRPr="00CC35FD">
              <w:rPr>
                <w:sz w:val="20"/>
                <w:szCs w:val="20"/>
                <w:lang w:val="ru-RU"/>
              </w:rPr>
              <w:t>с</w:t>
            </w:r>
            <w:r w:rsidRPr="00CC35FD">
              <w:rPr>
                <w:sz w:val="20"/>
                <w:szCs w:val="20"/>
                <w:lang w:val="ru-RU"/>
              </w:rPr>
              <w:t>лого населения и з</w:t>
            </w:r>
            <w:r w:rsidRPr="00CC35FD">
              <w:rPr>
                <w:sz w:val="20"/>
                <w:szCs w:val="20"/>
                <w:lang w:val="ru-RU"/>
              </w:rPr>
              <w:t>а</w:t>
            </w:r>
            <w:r w:rsidRPr="00CC35FD">
              <w:rPr>
                <w:sz w:val="20"/>
                <w:szCs w:val="20"/>
                <w:lang w:val="ru-RU"/>
              </w:rPr>
              <w:t>нятий физкультурой</w:t>
            </w:r>
          </w:p>
        </w:tc>
        <w:tc>
          <w:tcPr>
            <w:tcW w:w="1843" w:type="dxa"/>
          </w:tcPr>
          <w:p w:rsidR="00973E5B" w:rsidRPr="00C85A47" w:rsidRDefault="00973E5B" w:rsidP="005568E9">
            <w:pPr>
              <w:pStyle w:val="aff6"/>
              <w:ind w:firstLine="0"/>
              <w:rPr>
                <w:sz w:val="20"/>
                <w:szCs w:val="20"/>
                <w:lang w:val="ru-RU"/>
              </w:rPr>
            </w:pPr>
            <w:r w:rsidRPr="00C85A47">
              <w:rPr>
                <w:sz w:val="20"/>
                <w:szCs w:val="20"/>
                <w:lang w:val="ru-RU"/>
              </w:rPr>
              <w:t>Расчетный показ</w:t>
            </w:r>
            <w:r w:rsidRPr="00C85A47">
              <w:rPr>
                <w:sz w:val="20"/>
                <w:szCs w:val="20"/>
                <w:lang w:val="ru-RU"/>
              </w:rPr>
              <w:t>а</w:t>
            </w:r>
            <w:r w:rsidRPr="00C85A47">
              <w:rPr>
                <w:sz w:val="20"/>
                <w:szCs w:val="20"/>
                <w:lang w:val="ru-RU"/>
              </w:rPr>
              <w:t>тель минимально допустимого уровня обеспеченности</w:t>
            </w:r>
          </w:p>
        </w:tc>
        <w:tc>
          <w:tcPr>
            <w:tcW w:w="5528" w:type="dxa"/>
          </w:tcPr>
          <w:p w:rsidR="00973E5B" w:rsidRPr="00CC35FD" w:rsidRDefault="00973E5B" w:rsidP="00510182">
            <w:pPr>
              <w:pStyle w:val="aff6"/>
              <w:ind w:firstLine="0"/>
              <w:jc w:val="left"/>
              <w:rPr>
                <w:sz w:val="20"/>
                <w:szCs w:val="20"/>
                <w:lang w:val="ru-RU"/>
              </w:rPr>
            </w:pPr>
            <w:r w:rsidRPr="00CC35FD">
              <w:rPr>
                <w:sz w:val="20"/>
                <w:szCs w:val="20"/>
                <w:lang w:val="ru-RU"/>
              </w:rPr>
              <w:t>Площадь территории не менее 10% от площади квартала (ми</w:t>
            </w:r>
            <w:r w:rsidRPr="00CC35FD">
              <w:rPr>
                <w:sz w:val="20"/>
                <w:szCs w:val="20"/>
                <w:lang w:val="ru-RU"/>
              </w:rPr>
              <w:t>к</w:t>
            </w:r>
            <w:r w:rsidRPr="00CC35FD">
              <w:rPr>
                <w:sz w:val="20"/>
                <w:szCs w:val="20"/>
                <w:lang w:val="ru-RU"/>
              </w:rPr>
              <w:t xml:space="preserve">рорайона) принята в соответствии с п. 7.5 СП 42.13330.2016. «Градостроительство. Планировка и застройка городских и сельских поселений. Актуализированная редакция </w:t>
            </w:r>
            <w:proofErr w:type="spellStart"/>
            <w:r w:rsidRPr="00CC35FD">
              <w:rPr>
                <w:sz w:val="20"/>
                <w:szCs w:val="20"/>
                <w:lang w:val="ru-RU"/>
              </w:rPr>
              <w:t>СНиП</w:t>
            </w:r>
            <w:proofErr w:type="spellEnd"/>
            <w:r w:rsidRPr="00CC35FD">
              <w:rPr>
                <w:sz w:val="20"/>
                <w:szCs w:val="20"/>
                <w:lang w:val="ru-RU"/>
              </w:rPr>
              <w:t xml:space="preserve"> 2.07.01-89*»</w:t>
            </w:r>
            <w:r w:rsidRPr="009F6BC1">
              <w:rPr>
                <w:sz w:val="20"/>
                <w:szCs w:val="20"/>
                <w:lang w:val="ru-RU"/>
              </w:rPr>
              <w:t>.</w:t>
            </w:r>
          </w:p>
        </w:tc>
      </w:tr>
      <w:tr w:rsidR="00973E5B" w:rsidRPr="00C85A47" w:rsidTr="00973E5B">
        <w:trPr>
          <w:cantSplit/>
        </w:trPr>
        <w:tc>
          <w:tcPr>
            <w:tcW w:w="2013" w:type="dxa"/>
            <w:vMerge/>
            <w:shd w:val="clear" w:color="auto" w:fill="F2F2F2" w:themeFill="background1" w:themeFillShade="F2"/>
          </w:tcPr>
          <w:p w:rsidR="00973E5B" w:rsidRPr="00C85A47" w:rsidRDefault="00973E5B" w:rsidP="005568E9">
            <w:pPr>
              <w:pStyle w:val="aff6"/>
              <w:ind w:firstLine="0"/>
              <w:jc w:val="left"/>
              <w:rPr>
                <w:sz w:val="20"/>
                <w:szCs w:val="20"/>
                <w:lang w:val="ru-RU"/>
              </w:rPr>
            </w:pPr>
          </w:p>
        </w:tc>
        <w:tc>
          <w:tcPr>
            <w:tcW w:w="1843" w:type="dxa"/>
          </w:tcPr>
          <w:p w:rsidR="00973E5B" w:rsidRPr="00C85A47" w:rsidRDefault="00973E5B" w:rsidP="005568E9">
            <w:pPr>
              <w:pStyle w:val="aff6"/>
              <w:ind w:firstLine="0"/>
              <w:rPr>
                <w:sz w:val="20"/>
                <w:szCs w:val="20"/>
                <w:lang w:val="ru-RU"/>
              </w:rPr>
            </w:pPr>
            <w:r w:rsidRPr="00C85A47">
              <w:rPr>
                <w:sz w:val="20"/>
                <w:szCs w:val="20"/>
                <w:lang w:val="ru-RU"/>
              </w:rPr>
              <w:t>Расчетный показ</w:t>
            </w:r>
            <w:r w:rsidRPr="00C85A47">
              <w:rPr>
                <w:sz w:val="20"/>
                <w:szCs w:val="20"/>
                <w:lang w:val="ru-RU"/>
              </w:rPr>
              <w:t>а</w:t>
            </w:r>
            <w:r w:rsidRPr="00C85A47">
              <w:rPr>
                <w:sz w:val="20"/>
                <w:szCs w:val="20"/>
                <w:lang w:val="ru-RU"/>
              </w:rPr>
              <w:t>тель максимально допустимого уровня территориальной доступности</w:t>
            </w:r>
          </w:p>
        </w:tc>
        <w:tc>
          <w:tcPr>
            <w:tcW w:w="5528" w:type="dxa"/>
          </w:tcPr>
          <w:p w:rsidR="00973E5B" w:rsidRPr="00CC35FD" w:rsidRDefault="00973E5B" w:rsidP="00EB0D10">
            <w:pPr>
              <w:pStyle w:val="aff6"/>
              <w:ind w:firstLine="0"/>
              <w:jc w:val="left"/>
              <w:rPr>
                <w:sz w:val="20"/>
                <w:szCs w:val="20"/>
                <w:lang w:val="ru-RU"/>
              </w:rPr>
            </w:pPr>
            <w:r w:rsidRPr="00CC35FD">
              <w:rPr>
                <w:sz w:val="20"/>
                <w:szCs w:val="20"/>
                <w:lang w:val="ru-RU"/>
              </w:rPr>
              <w:t>Пешеходная доступность в границах квартала (микрорайона) принята в соответствии с п. 7.5 СП 42.13330.2016. «Град</w:t>
            </w:r>
            <w:r w:rsidRPr="00CC35FD">
              <w:rPr>
                <w:sz w:val="20"/>
                <w:szCs w:val="20"/>
                <w:lang w:val="ru-RU"/>
              </w:rPr>
              <w:t>о</w:t>
            </w:r>
            <w:r w:rsidRPr="00CC35FD">
              <w:rPr>
                <w:sz w:val="20"/>
                <w:szCs w:val="20"/>
                <w:lang w:val="ru-RU"/>
              </w:rPr>
              <w:t xml:space="preserve">строительство. Планировка и застройка городских и сельских поселений. Актуализированная редакция </w:t>
            </w:r>
            <w:proofErr w:type="spellStart"/>
            <w:r w:rsidRPr="00CC35FD">
              <w:rPr>
                <w:sz w:val="20"/>
                <w:szCs w:val="20"/>
                <w:lang w:val="ru-RU"/>
              </w:rPr>
              <w:t>СНиП</w:t>
            </w:r>
            <w:proofErr w:type="spellEnd"/>
            <w:r w:rsidRPr="00CC35FD">
              <w:rPr>
                <w:sz w:val="20"/>
                <w:szCs w:val="20"/>
                <w:lang w:val="ru-RU"/>
              </w:rPr>
              <w:t xml:space="preserve"> 2.07.01-89*»</w:t>
            </w:r>
            <w:r w:rsidR="00EB0D10">
              <w:rPr>
                <w:sz w:val="20"/>
                <w:szCs w:val="20"/>
                <w:lang w:val="ru-RU"/>
              </w:rPr>
              <w:t>.</w:t>
            </w:r>
          </w:p>
        </w:tc>
      </w:tr>
    </w:tbl>
    <w:p w:rsidR="007153F9" w:rsidRDefault="007153F9" w:rsidP="008C4A94">
      <w:pPr>
        <w:pStyle w:val="20"/>
        <w:numPr>
          <w:ilvl w:val="1"/>
          <w:numId w:val="13"/>
        </w:numPr>
        <w:ind w:left="0" w:firstLine="0"/>
      </w:pPr>
      <w:bookmarkStart w:id="239" w:name="_Toc499049196"/>
      <w:r>
        <w:lastRenderedPageBreak/>
        <w:t xml:space="preserve">Объекты </w:t>
      </w:r>
      <w:r w:rsidR="00146C7F">
        <w:t>местного значения сельского поселения</w:t>
      </w:r>
      <w:r w:rsidR="00622C9E">
        <w:t xml:space="preserve"> </w:t>
      </w:r>
      <w:r>
        <w:t xml:space="preserve">в области </w:t>
      </w:r>
      <w:r w:rsidR="00566271" w:rsidRPr="00A64C3A">
        <w:t>торговл</w:t>
      </w:r>
      <w:r w:rsidR="00566271">
        <w:t>и, общественного питания и бытового обслуживания</w:t>
      </w:r>
      <w:bookmarkEnd w:id="239"/>
    </w:p>
    <w:p w:rsidR="00095F0C" w:rsidRPr="00662113" w:rsidRDefault="00095F0C" w:rsidP="008C4A94">
      <w:pPr>
        <w:keepNext/>
        <w:spacing w:before="120"/>
        <w:jc w:val="right"/>
        <w:rPr>
          <w:b/>
          <w:i/>
        </w:rPr>
      </w:pPr>
      <w:r w:rsidRPr="00662113">
        <w:rPr>
          <w:b/>
          <w:i/>
        </w:rPr>
        <w:t>Таб</w:t>
      </w:r>
      <w:bookmarkStart w:id="240" w:name="OLE_LINK1103"/>
      <w:bookmarkStart w:id="241" w:name="OLE_LINK1104"/>
      <w:r w:rsidRPr="00662113">
        <w:rPr>
          <w:b/>
          <w:i/>
        </w:rPr>
        <w:t>лица</w:t>
      </w:r>
      <w:proofErr w:type="gramStart"/>
      <w:r w:rsidR="00752A28">
        <w:rPr>
          <w:b/>
          <w:i/>
        </w:rPr>
        <w:t>2</w:t>
      </w:r>
      <w:proofErr w:type="gramEnd"/>
      <w:r w:rsidR="00752A28">
        <w:rPr>
          <w:b/>
          <w:i/>
        </w:rPr>
        <w:t>.</w:t>
      </w:r>
      <w:r w:rsidR="009D198B">
        <w:rPr>
          <w:b/>
          <w:i/>
        </w:rPr>
        <w:t>9</w:t>
      </w:r>
    </w:p>
    <w:p w:rsidR="00095F0C" w:rsidRDefault="00095F0C" w:rsidP="008C4A94">
      <w:pPr>
        <w:keepNext/>
        <w:spacing w:after="120"/>
        <w:ind w:firstLine="0"/>
        <w:jc w:val="center"/>
        <w:rPr>
          <w:b/>
          <w:i/>
        </w:rPr>
      </w:pPr>
      <w:bookmarkStart w:id="242" w:name="OLE_LINK1100"/>
      <w:bookmarkStart w:id="243" w:name="OLE_LINK1101"/>
      <w:bookmarkStart w:id="244" w:name="OLE_LINK1102"/>
      <w:r w:rsidRPr="001B1BE7">
        <w:rPr>
          <w:b/>
          <w:i/>
        </w:rPr>
        <w:t>Обоснование расчетных показателей, устанавливаемых дл</w:t>
      </w:r>
      <w:bookmarkEnd w:id="240"/>
      <w:bookmarkEnd w:id="241"/>
      <w:r w:rsidRPr="001B1BE7">
        <w:rPr>
          <w:b/>
          <w:i/>
        </w:rPr>
        <w:t xml:space="preserve">я объектов </w:t>
      </w:r>
      <w:bookmarkEnd w:id="242"/>
      <w:bookmarkEnd w:id="243"/>
      <w:bookmarkEnd w:id="244"/>
      <w:r w:rsidR="00146C7F">
        <w:rPr>
          <w:b/>
          <w:i/>
        </w:rPr>
        <w:t>местного зн</w:t>
      </w:r>
      <w:r w:rsidR="00146C7F">
        <w:rPr>
          <w:b/>
          <w:i/>
        </w:rPr>
        <w:t>а</w:t>
      </w:r>
      <w:r w:rsidR="00146C7F">
        <w:rPr>
          <w:b/>
          <w:i/>
        </w:rPr>
        <w:t xml:space="preserve">чения сельского </w:t>
      </w:r>
      <w:proofErr w:type="spellStart"/>
      <w:r w:rsidR="00146C7F">
        <w:rPr>
          <w:b/>
          <w:i/>
        </w:rPr>
        <w:t>поселения</w:t>
      </w:r>
      <w:r w:rsidRPr="00662113">
        <w:rPr>
          <w:b/>
          <w:i/>
        </w:rPr>
        <w:t>в</w:t>
      </w:r>
      <w:proofErr w:type="spellEnd"/>
      <w:r w:rsidRPr="00662113">
        <w:rPr>
          <w:b/>
          <w:i/>
        </w:rPr>
        <w:t xml:space="preserve"> области </w:t>
      </w:r>
      <w:r w:rsidR="00566271" w:rsidRPr="00566271">
        <w:rPr>
          <w:b/>
          <w:i/>
        </w:rPr>
        <w:t>торговли, общественного питания и бытового обслуживания</w:t>
      </w:r>
    </w:p>
    <w:tbl>
      <w:tblPr>
        <w:tblStyle w:val="af1"/>
        <w:tblW w:w="9384" w:type="dxa"/>
        <w:tblBorders>
          <w:top w:val="single" w:sz="12" w:space="0" w:color="000000" w:themeColor="text1"/>
          <w:left w:val="single" w:sz="12" w:space="0" w:color="000000" w:themeColor="text1"/>
          <w:bottom w:val="single" w:sz="12" w:space="0" w:color="000000" w:themeColor="text1"/>
          <w:right w:val="single" w:sz="12" w:space="0" w:color="000000" w:themeColor="text1"/>
          <w:insideH w:val="single" w:sz="12" w:space="0" w:color="000000" w:themeColor="text1"/>
          <w:insideV w:val="single" w:sz="12" w:space="0" w:color="000000" w:themeColor="text1"/>
        </w:tblBorders>
        <w:tblLayout w:type="fixed"/>
        <w:tblCellMar>
          <w:left w:w="28" w:type="dxa"/>
          <w:right w:w="28" w:type="dxa"/>
        </w:tblCellMar>
        <w:tblLook w:val="04A0"/>
      </w:tblPr>
      <w:tblGrid>
        <w:gridCol w:w="1588"/>
        <w:gridCol w:w="2552"/>
        <w:gridCol w:w="5244"/>
      </w:tblGrid>
      <w:tr w:rsidR="009B5616" w:rsidRPr="00903F22" w:rsidTr="009B5616">
        <w:trPr>
          <w:cantSplit/>
          <w:tblHeader/>
        </w:trPr>
        <w:tc>
          <w:tcPr>
            <w:tcW w:w="1588" w:type="dxa"/>
            <w:shd w:val="clear" w:color="auto" w:fill="D9D9D9" w:themeFill="background1" w:themeFillShade="D9"/>
          </w:tcPr>
          <w:p w:rsidR="009B5616" w:rsidRPr="00903F22" w:rsidRDefault="009B5616" w:rsidP="008C4A94">
            <w:pPr>
              <w:pStyle w:val="aff6"/>
              <w:keepNext/>
              <w:ind w:firstLine="0"/>
              <w:jc w:val="center"/>
              <w:rPr>
                <w:b/>
                <w:i/>
                <w:sz w:val="20"/>
                <w:szCs w:val="20"/>
                <w:lang w:val="ru-RU"/>
              </w:rPr>
            </w:pPr>
            <w:r w:rsidRPr="00903F22">
              <w:rPr>
                <w:b/>
                <w:i/>
                <w:sz w:val="20"/>
                <w:szCs w:val="20"/>
                <w:lang w:val="ru-RU"/>
              </w:rPr>
              <w:t>Наименование вида объекта</w:t>
            </w:r>
          </w:p>
        </w:tc>
        <w:tc>
          <w:tcPr>
            <w:tcW w:w="2552" w:type="dxa"/>
            <w:shd w:val="clear" w:color="auto" w:fill="D9D9D9" w:themeFill="background1" w:themeFillShade="D9"/>
          </w:tcPr>
          <w:p w:rsidR="009B5616" w:rsidRPr="00903F22" w:rsidRDefault="009B5616" w:rsidP="008C4A94">
            <w:pPr>
              <w:pStyle w:val="aff6"/>
              <w:keepNext/>
              <w:ind w:firstLine="0"/>
              <w:jc w:val="center"/>
              <w:rPr>
                <w:b/>
                <w:i/>
                <w:sz w:val="20"/>
                <w:szCs w:val="20"/>
                <w:lang w:val="ru-RU"/>
              </w:rPr>
            </w:pPr>
            <w:r w:rsidRPr="00903F22">
              <w:rPr>
                <w:b/>
                <w:i/>
                <w:sz w:val="20"/>
                <w:szCs w:val="20"/>
                <w:lang w:val="ru-RU"/>
              </w:rPr>
              <w:t>Тип расчетного показат</w:t>
            </w:r>
            <w:r w:rsidRPr="00903F22">
              <w:rPr>
                <w:b/>
                <w:i/>
                <w:sz w:val="20"/>
                <w:szCs w:val="20"/>
                <w:lang w:val="ru-RU"/>
              </w:rPr>
              <w:t>е</w:t>
            </w:r>
            <w:r w:rsidRPr="00903F22">
              <w:rPr>
                <w:b/>
                <w:i/>
                <w:sz w:val="20"/>
                <w:szCs w:val="20"/>
                <w:lang w:val="ru-RU"/>
              </w:rPr>
              <w:t>ля</w:t>
            </w:r>
          </w:p>
        </w:tc>
        <w:tc>
          <w:tcPr>
            <w:tcW w:w="5244" w:type="dxa"/>
            <w:shd w:val="clear" w:color="auto" w:fill="D9D9D9" w:themeFill="background1" w:themeFillShade="D9"/>
          </w:tcPr>
          <w:p w:rsidR="009B5616" w:rsidRPr="00903F22" w:rsidRDefault="009B5616" w:rsidP="008C4A94">
            <w:pPr>
              <w:pStyle w:val="aff6"/>
              <w:keepNext/>
              <w:ind w:firstLine="0"/>
              <w:jc w:val="center"/>
              <w:rPr>
                <w:b/>
                <w:i/>
                <w:sz w:val="20"/>
                <w:szCs w:val="20"/>
                <w:lang w:val="ru-RU"/>
              </w:rPr>
            </w:pPr>
            <w:r>
              <w:rPr>
                <w:b/>
                <w:i/>
                <w:sz w:val="20"/>
                <w:szCs w:val="20"/>
                <w:lang w:val="ru-RU"/>
              </w:rPr>
              <w:t>Обоснование</w:t>
            </w:r>
            <w:r w:rsidRPr="00903F22">
              <w:rPr>
                <w:b/>
                <w:i/>
                <w:sz w:val="20"/>
                <w:szCs w:val="20"/>
                <w:lang w:val="ru-RU"/>
              </w:rPr>
              <w:t xml:space="preserve"> расчетного показате</w:t>
            </w:r>
            <w:r>
              <w:rPr>
                <w:b/>
                <w:i/>
                <w:sz w:val="20"/>
                <w:szCs w:val="20"/>
                <w:lang w:val="ru-RU"/>
              </w:rPr>
              <w:t>ля</w:t>
            </w:r>
          </w:p>
        </w:tc>
      </w:tr>
      <w:tr w:rsidR="009B5616" w:rsidRPr="00903F22" w:rsidTr="009B5616">
        <w:trPr>
          <w:cantSplit/>
          <w:trHeight w:val="750"/>
        </w:trPr>
        <w:tc>
          <w:tcPr>
            <w:tcW w:w="1588" w:type="dxa"/>
            <w:vMerge w:val="restart"/>
            <w:shd w:val="clear" w:color="auto" w:fill="F2F2F2" w:themeFill="background1" w:themeFillShade="F2"/>
          </w:tcPr>
          <w:p w:rsidR="009B5616" w:rsidRPr="00903F22" w:rsidRDefault="009B5616" w:rsidP="005568E9">
            <w:pPr>
              <w:pStyle w:val="aff6"/>
              <w:ind w:firstLine="0"/>
              <w:jc w:val="left"/>
              <w:rPr>
                <w:sz w:val="20"/>
                <w:szCs w:val="20"/>
                <w:lang w:val="ru-RU"/>
              </w:rPr>
            </w:pPr>
            <w:r w:rsidRPr="00903F22">
              <w:rPr>
                <w:sz w:val="20"/>
                <w:szCs w:val="20"/>
                <w:lang w:val="ru-RU"/>
              </w:rPr>
              <w:t>Предприятия торговли</w:t>
            </w:r>
          </w:p>
        </w:tc>
        <w:tc>
          <w:tcPr>
            <w:tcW w:w="2552" w:type="dxa"/>
          </w:tcPr>
          <w:p w:rsidR="009B5616" w:rsidRPr="00903F22" w:rsidRDefault="009B5616" w:rsidP="005568E9">
            <w:pPr>
              <w:pStyle w:val="aff6"/>
              <w:ind w:firstLine="0"/>
              <w:jc w:val="left"/>
              <w:rPr>
                <w:sz w:val="20"/>
                <w:szCs w:val="20"/>
                <w:lang w:val="ru-RU"/>
              </w:rPr>
            </w:pPr>
            <w:r w:rsidRPr="00903F22">
              <w:rPr>
                <w:sz w:val="20"/>
                <w:szCs w:val="20"/>
                <w:lang w:val="ru-RU"/>
              </w:rPr>
              <w:t>Расчетный показатель м</w:t>
            </w:r>
            <w:r w:rsidRPr="00903F22">
              <w:rPr>
                <w:sz w:val="20"/>
                <w:szCs w:val="20"/>
                <w:lang w:val="ru-RU"/>
              </w:rPr>
              <w:t>и</w:t>
            </w:r>
            <w:r w:rsidRPr="00903F22">
              <w:rPr>
                <w:sz w:val="20"/>
                <w:szCs w:val="20"/>
                <w:lang w:val="ru-RU"/>
              </w:rPr>
              <w:t>нимально допустимого уровня обеспеченности</w:t>
            </w:r>
          </w:p>
        </w:tc>
        <w:tc>
          <w:tcPr>
            <w:tcW w:w="5244" w:type="dxa"/>
          </w:tcPr>
          <w:p w:rsidR="004A5354" w:rsidRPr="004A5354" w:rsidRDefault="003731D5" w:rsidP="004A5354">
            <w:pPr>
              <w:pStyle w:val="aff6"/>
              <w:ind w:firstLine="0"/>
              <w:jc w:val="left"/>
              <w:rPr>
                <w:sz w:val="20"/>
                <w:szCs w:val="20"/>
                <w:lang w:val="ru-RU"/>
              </w:rPr>
            </w:pPr>
            <w:r w:rsidRPr="004A5354">
              <w:rPr>
                <w:sz w:val="20"/>
                <w:szCs w:val="20"/>
                <w:lang w:val="ru-RU"/>
              </w:rPr>
              <w:t>Площадь</w:t>
            </w:r>
            <w:r>
              <w:rPr>
                <w:sz w:val="20"/>
                <w:szCs w:val="20"/>
                <w:lang w:val="ru-RU"/>
              </w:rPr>
              <w:t xml:space="preserve"> стационарных</w:t>
            </w:r>
            <w:r w:rsidR="00622C9E">
              <w:rPr>
                <w:sz w:val="20"/>
                <w:szCs w:val="20"/>
                <w:lang w:val="ru-RU"/>
              </w:rPr>
              <w:t xml:space="preserve"> </w:t>
            </w:r>
            <w:r>
              <w:rPr>
                <w:sz w:val="20"/>
                <w:szCs w:val="20"/>
                <w:lang w:val="ru-RU"/>
              </w:rPr>
              <w:t>торговых объектов принята в соо</w:t>
            </w:r>
            <w:r>
              <w:rPr>
                <w:sz w:val="20"/>
                <w:szCs w:val="20"/>
                <w:lang w:val="ru-RU"/>
              </w:rPr>
              <w:t>т</w:t>
            </w:r>
            <w:r>
              <w:rPr>
                <w:sz w:val="20"/>
                <w:szCs w:val="20"/>
                <w:lang w:val="ru-RU"/>
              </w:rPr>
              <w:t xml:space="preserve">ветствии с нормативами </w:t>
            </w:r>
            <w:r w:rsidRPr="004A5354">
              <w:rPr>
                <w:sz w:val="20"/>
                <w:szCs w:val="20"/>
                <w:lang w:val="ru-RU"/>
              </w:rPr>
              <w:t>минимальной обеспеченности н</w:t>
            </w:r>
            <w:r w:rsidRPr="004A5354">
              <w:rPr>
                <w:sz w:val="20"/>
                <w:szCs w:val="20"/>
                <w:lang w:val="ru-RU"/>
              </w:rPr>
              <w:t>а</w:t>
            </w:r>
            <w:r w:rsidRPr="004A5354">
              <w:rPr>
                <w:sz w:val="20"/>
                <w:szCs w:val="20"/>
                <w:lang w:val="ru-RU"/>
              </w:rPr>
              <w:t>селения Саратовской области площадью стационарных то</w:t>
            </w:r>
            <w:r w:rsidRPr="004A5354">
              <w:rPr>
                <w:sz w:val="20"/>
                <w:szCs w:val="20"/>
                <w:lang w:val="ru-RU"/>
              </w:rPr>
              <w:t>р</w:t>
            </w:r>
            <w:r w:rsidRPr="004A5354">
              <w:rPr>
                <w:sz w:val="20"/>
                <w:szCs w:val="20"/>
                <w:lang w:val="ru-RU"/>
              </w:rPr>
              <w:t>говых объектов, опубликованными на официальном порт</w:t>
            </w:r>
            <w:r w:rsidRPr="004A5354">
              <w:rPr>
                <w:sz w:val="20"/>
                <w:szCs w:val="20"/>
                <w:lang w:val="ru-RU"/>
              </w:rPr>
              <w:t>а</w:t>
            </w:r>
            <w:r w:rsidRPr="004A5354">
              <w:rPr>
                <w:sz w:val="20"/>
                <w:szCs w:val="20"/>
                <w:lang w:val="ru-RU"/>
              </w:rPr>
              <w:t>ле Правительства Саратовской области (</w:t>
            </w:r>
            <w:hyperlink r:id="rId14" w:history="1">
              <w:r w:rsidRPr="004A5354">
                <w:rPr>
                  <w:sz w:val="20"/>
                  <w:szCs w:val="20"/>
                  <w:lang w:val="ru-RU"/>
                </w:rPr>
                <w:t>https://saratov.gov.ru/gov/auth/mineconom/PRLD/TOPBU/Norm_torg_2017.pdf</w:t>
              </w:r>
            </w:hyperlink>
            <w:r w:rsidRPr="004A5354">
              <w:rPr>
                <w:sz w:val="20"/>
                <w:szCs w:val="20"/>
                <w:lang w:val="ru-RU"/>
              </w:rPr>
              <w:t>)</w:t>
            </w:r>
            <w:r>
              <w:rPr>
                <w:sz w:val="20"/>
                <w:szCs w:val="20"/>
                <w:lang w:val="ru-RU"/>
              </w:rPr>
              <w:t xml:space="preserve"> – показатель для </w:t>
            </w:r>
            <w:proofErr w:type="spellStart"/>
            <w:r>
              <w:rPr>
                <w:sz w:val="20"/>
                <w:szCs w:val="20"/>
                <w:lang w:val="ru-RU"/>
              </w:rPr>
              <w:t>Вольского</w:t>
            </w:r>
            <w:proofErr w:type="spellEnd"/>
            <w:r>
              <w:rPr>
                <w:sz w:val="20"/>
                <w:szCs w:val="20"/>
                <w:lang w:val="ru-RU"/>
              </w:rPr>
              <w:t xml:space="preserve"> муниципал</w:t>
            </w:r>
            <w:r>
              <w:rPr>
                <w:sz w:val="20"/>
                <w:szCs w:val="20"/>
                <w:lang w:val="ru-RU"/>
              </w:rPr>
              <w:t>ь</w:t>
            </w:r>
            <w:r>
              <w:rPr>
                <w:sz w:val="20"/>
                <w:szCs w:val="20"/>
                <w:lang w:val="ru-RU"/>
              </w:rPr>
              <w:t>ного района (суммарный норматив минимальной обесп</w:t>
            </w:r>
            <w:r>
              <w:rPr>
                <w:sz w:val="20"/>
                <w:szCs w:val="20"/>
                <w:lang w:val="ru-RU"/>
              </w:rPr>
              <w:t>е</w:t>
            </w:r>
            <w:r>
              <w:rPr>
                <w:sz w:val="20"/>
                <w:szCs w:val="20"/>
                <w:lang w:val="ru-RU"/>
              </w:rPr>
              <w:t>ченности площадью стационарных торговых объектов 473 м</w:t>
            </w:r>
            <w:proofErr w:type="gramStart"/>
            <w:r>
              <w:rPr>
                <w:sz w:val="20"/>
                <w:szCs w:val="20"/>
                <w:vertAlign w:val="superscript"/>
                <w:lang w:val="ru-RU"/>
              </w:rPr>
              <w:t>2</w:t>
            </w:r>
            <w:proofErr w:type="gramEnd"/>
            <w:r>
              <w:rPr>
                <w:sz w:val="20"/>
                <w:szCs w:val="20"/>
                <w:lang w:val="ru-RU"/>
              </w:rPr>
              <w:t xml:space="preserve"> на 1000 жителей, в том числе 157 м</w:t>
            </w:r>
            <w:proofErr w:type="gramStart"/>
            <w:r>
              <w:rPr>
                <w:sz w:val="20"/>
                <w:szCs w:val="20"/>
                <w:vertAlign w:val="superscript"/>
                <w:lang w:val="ru-RU"/>
              </w:rPr>
              <w:t>2</w:t>
            </w:r>
            <w:proofErr w:type="gramEnd"/>
            <w:r>
              <w:rPr>
                <w:sz w:val="20"/>
                <w:szCs w:val="20"/>
                <w:lang w:val="ru-RU"/>
              </w:rPr>
              <w:t xml:space="preserve"> на 1000 жителей для объектов по продаже продовольственных товаров и 316 м</w:t>
            </w:r>
            <w:r>
              <w:rPr>
                <w:sz w:val="20"/>
                <w:szCs w:val="20"/>
                <w:vertAlign w:val="superscript"/>
                <w:lang w:val="ru-RU"/>
              </w:rPr>
              <w:t>2</w:t>
            </w:r>
            <w:r>
              <w:rPr>
                <w:sz w:val="20"/>
                <w:szCs w:val="20"/>
                <w:lang w:val="ru-RU"/>
              </w:rPr>
              <w:t xml:space="preserve"> на 1000 жителей для объектов по продаже непродовольс</w:t>
            </w:r>
            <w:r>
              <w:rPr>
                <w:sz w:val="20"/>
                <w:szCs w:val="20"/>
                <w:lang w:val="ru-RU"/>
              </w:rPr>
              <w:t>т</w:t>
            </w:r>
            <w:r>
              <w:rPr>
                <w:sz w:val="20"/>
                <w:szCs w:val="20"/>
                <w:lang w:val="ru-RU"/>
              </w:rPr>
              <w:t>венных товаров.</w:t>
            </w:r>
          </w:p>
          <w:p w:rsidR="009B5616" w:rsidRPr="00903F22" w:rsidRDefault="005062D2" w:rsidP="005062D2">
            <w:pPr>
              <w:pStyle w:val="aff6"/>
              <w:ind w:firstLine="0"/>
              <w:jc w:val="left"/>
              <w:rPr>
                <w:sz w:val="20"/>
                <w:szCs w:val="20"/>
                <w:lang w:val="ru-RU"/>
              </w:rPr>
            </w:pPr>
            <w:r>
              <w:rPr>
                <w:sz w:val="20"/>
                <w:szCs w:val="20"/>
                <w:lang w:val="ru-RU"/>
              </w:rPr>
              <w:t>Показатели</w:t>
            </w:r>
            <w:r w:rsidR="009B5616" w:rsidRPr="00903F22">
              <w:rPr>
                <w:sz w:val="20"/>
                <w:szCs w:val="20"/>
                <w:lang w:val="ru-RU"/>
              </w:rPr>
              <w:t xml:space="preserve"> обеспеченности</w:t>
            </w:r>
            <w:r w:rsidR="00622C9E">
              <w:rPr>
                <w:sz w:val="20"/>
                <w:szCs w:val="20"/>
                <w:lang w:val="ru-RU"/>
              </w:rPr>
              <w:t xml:space="preserve"> </w:t>
            </w:r>
            <w:r w:rsidR="00510182">
              <w:rPr>
                <w:sz w:val="20"/>
                <w:szCs w:val="20"/>
                <w:lang w:val="ru-RU"/>
              </w:rPr>
              <w:t>торговыми объектами для сел</w:t>
            </w:r>
            <w:r w:rsidR="00510182">
              <w:rPr>
                <w:sz w:val="20"/>
                <w:szCs w:val="20"/>
                <w:lang w:val="ru-RU"/>
              </w:rPr>
              <w:t>ь</w:t>
            </w:r>
            <w:r w:rsidR="00510182">
              <w:rPr>
                <w:sz w:val="20"/>
                <w:szCs w:val="20"/>
                <w:lang w:val="ru-RU"/>
              </w:rPr>
              <w:t xml:space="preserve">ских поселений </w:t>
            </w:r>
            <w:r w:rsidR="00CE7D76">
              <w:rPr>
                <w:sz w:val="20"/>
                <w:szCs w:val="20"/>
                <w:lang w:val="ru-RU"/>
              </w:rPr>
              <w:t>Вольск</w:t>
            </w:r>
            <w:r w:rsidR="00510182">
              <w:rPr>
                <w:sz w:val="20"/>
                <w:szCs w:val="20"/>
                <w:lang w:val="ru-RU"/>
              </w:rPr>
              <w:t>ого района</w:t>
            </w:r>
            <w:r w:rsidR="00622C9E">
              <w:rPr>
                <w:sz w:val="20"/>
                <w:szCs w:val="20"/>
                <w:lang w:val="ru-RU"/>
              </w:rPr>
              <w:t xml:space="preserve"> </w:t>
            </w:r>
            <w:r w:rsidR="009B5616">
              <w:rPr>
                <w:sz w:val="20"/>
                <w:szCs w:val="20"/>
                <w:lang w:val="ru-RU"/>
              </w:rPr>
              <w:t>принят</w:t>
            </w:r>
            <w:r>
              <w:rPr>
                <w:sz w:val="20"/>
                <w:szCs w:val="20"/>
                <w:lang w:val="ru-RU"/>
              </w:rPr>
              <w:t xml:space="preserve">ы </w:t>
            </w:r>
            <w:r w:rsidR="009B5616">
              <w:rPr>
                <w:sz w:val="20"/>
                <w:szCs w:val="20"/>
                <w:lang w:val="ru-RU"/>
              </w:rPr>
              <w:t xml:space="preserve">в соответствии </w:t>
            </w:r>
            <w:r w:rsidR="004A5354">
              <w:rPr>
                <w:sz w:val="20"/>
                <w:szCs w:val="20"/>
                <w:lang w:val="ru-RU"/>
              </w:rPr>
              <w:t>н</w:t>
            </w:r>
            <w:r w:rsidR="0071072C">
              <w:rPr>
                <w:sz w:val="20"/>
                <w:szCs w:val="20"/>
                <w:lang w:val="ru-RU"/>
              </w:rPr>
              <w:t>орматива</w:t>
            </w:r>
            <w:r w:rsidR="004A5354">
              <w:rPr>
                <w:sz w:val="20"/>
                <w:szCs w:val="20"/>
                <w:lang w:val="ru-RU"/>
              </w:rPr>
              <w:t>м</w:t>
            </w:r>
            <w:r w:rsidR="0071072C">
              <w:rPr>
                <w:sz w:val="20"/>
                <w:szCs w:val="20"/>
                <w:lang w:val="ru-RU"/>
              </w:rPr>
              <w:t>и</w:t>
            </w:r>
            <w:r w:rsidR="004A5354">
              <w:rPr>
                <w:sz w:val="20"/>
                <w:szCs w:val="20"/>
                <w:lang w:val="ru-RU"/>
              </w:rPr>
              <w:t xml:space="preserve"> минимальной обеспеченности населения п</w:t>
            </w:r>
            <w:r w:rsidR="004A5354">
              <w:rPr>
                <w:sz w:val="20"/>
                <w:szCs w:val="20"/>
                <w:lang w:val="ru-RU"/>
              </w:rPr>
              <w:t>о</w:t>
            </w:r>
            <w:r w:rsidR="004A5354">
              <w:rPr>
                <w:sz w:val="20"/>
                <w:szCs w:val="20"/>
                <w:lang w:val="ru-RU"/>
              </w:rPr>
              <w:t>селений торговыми объектами местного значения магаз</w:t>
            </w:r>
            <w:r w:rsidR="004A5354">
              <w:rPr>
                <w:sz w:val="20"/>
                <w:szCs w:val="20"/>
                <w:lang w:val="ru-RU"/>
              </w:rPr>
              <w:t>и</w:t>
            </w:r>
            <w:r w:rsidR="004A5354">
              <w:rPr>
                <w:sz w:val="20"/>
                <w:szCs w:val="20"/>
                <w:lang w:val="ru-RU"/>
              </w:rPr>
              <w:t>нами и павильонами по продаже продовольственных тов</w:t>
            </w:r>
            <w:r w:rsidR="004A5354">
              <w:rPr>
                <w:sz w:val="20"/>
                <w:szCs w:val="20"/>
                <w:lang w:val="ru-RU"/>
              </w:rPr>
              <w:t>а</w:t>
            </w:r>
            <w:r w:rsidR="004A5354">
              <w:rPr>
                <w:sz w:val="20"/>
                <w:szCs w:val="20"/>
                <w:lang w:val="ru-RU"/>
              </w:rPr>
              <w:t>ров и товаров смешанного ассортимента с площадью объе</w:t>
            </w:r>
            <w:r w:rsidR="004A5354">
              <w:rPr>
                <w:sz w:val="20"/>
                <w:szCs w:val="20"/>
                <w:lang w:val="ru-RU"/>
              </w:rPr>
              <w:t>к</w:t>
            </w:r>
            <w:r w:rsidR="004A5354">
              <w:rPr>
                <w:sz w:val="20"/>
                <w:szCs w:val="20"/>
                <w:lang w:val="ru-RU"/>
              </w:rPr>
              <w:t>та до 300 м</w:t>
            </w:r>
            <w:proofErr w:type="gramStart"/>
            <w:r w:rsidR="004A5354">
              <w:rPr>
                <w:sz w:val="20"/>
                <w:szCs w:val="20"/>
                <w:vertAlign w:val="superscript"/>
                <w:lang w:val="ru-RU"/>
              </w:rPr>
              <w:t>2</w:t>
            </w:r>
            <w:proofErr w:type="gramEnd"/>
            <w:r w:rsidR="004A5354">
              <w:rPr>
                <w:sz w:val="20"/>
                <w:szCs w:val="20"/>
                <w:lang w:val="ru-RU"/>
              </w:rPr>
              <w:t xml:space="preserve"> включительно, кроме магазинов и павильонов, размещаемых в крупных торговых центрах</w:t>
            </w:r>
            <w:r w:rsidR="0071072C">
              <w:rPr>
                <w:sz w:val="20"/>
                <w:szCs w:val="20"/>
                <w:lang w:val="ru-RU"/>
              </w:rPr>
              <w:t xml:space="preserve">, </w:t>
            </w:r>
            <w:r w:rsidR="0071072C" w:rsidRPr="004A5354">
              <w:rPr>
                <w:sz w:val="20"/>
                <w:szCs w:val="20"/>
                <w:lang w:val="ru-RU"/>
              </w:rPr>
              <w:t>опубликова</w:t>
            </w:r>
            <w:r w:rsidR="0071072C" w:rsidRPr="004A5354">
              <w:rPr>
                <w:sz w:val="20"/>
                <w:szCs w:val="20"/>
                <w:lang w:val="ru-RU"/>
              </w:rPr>
              <w:t>н</w:t>
            </w:r>
            <w:r w:rsidR="0071072C" w:rsidRPr="004A5354">
              <w:rPr>
                <w:sz w:val="20"/>
                <w:szCs w:val="20"/>
                <w:lang w:val="ru-RU"/>
              </w:rPr>
              <w:t>ными на официальном портале Правительства Саратовской обла</w:t>
            </w:r>
            <w:r w:rsidR="0071072C" w:rsidRPr="004A5354">
              <w:rPr>
                <w:sz w:val="20"/>
                <w:szCs w:val="20"/>
                <w:lang w:val="ru-RU"/>
              </w:rPr>
              <w:t>с</w:t>
            </w:r>
            <w:r w:rsidR="0071072C" w:rsidRPr="004A5354">
              <w:rPr>
                <w:sz w:val="20"/>
                <w:szCs w:val="20"/>
                <w:lang w:val="ru-RU"/>
              </w:rPr>
              <w:t>ти</w:t>
            </w:r>
            <w:r w:rsidR="004A5354" w:rsidRPr="004A5354">
              <w:rPr>
                <w:sz w:val="20"/>
                <w:szCs w:val="20"/>
                <w:lang w:val="ru-RU"/>
              </w:rPr>
              <w:t>(</w:t>
            </w:r>
            <w:hyperlink r:id="rId15" w:history="1">
              <w:r w:rsidR="004A5354" w:rsidRPr="004A5354">
                <w:rPr>
                  <w:sz w:val="20"/>
                  <w:szCs w:val="20"/>
                  <w:lang w:val="ru-RU"/>
                </w:rPr>
                <w:t>https://saratov.gov.ru/gov/</w:t>
              </w:r>
              <w:proofErr w:type="gramStart"/>
              <w:r w:rsidR="004A5354" w:rsidRPr="004A5354">
                <w:rPr>
                  <w:sz w:val="20"/>
                  <w:szCs w:val="20"/>
                  <w:lang w:val="ru-RU"/>
                </w:rPr>
                <w:t>auth/mineconom/PRLD/TOPBU/Norm_torg_2017.pdf</w:t>
              </w:r>
            </w:hyperlink>
            <w:r w:rsidR="004A5354" w:rsidRPr="004A5354">
              <w:rPr>
                <w:sz w:val="20"/>
                <w:szCs w:val="20"/>
                <w:lang w:val="ru-RU"/>
              </w:rPr>
              <w:t>)</w:t>
            </w:r>
            <w:r>
              <w:rPr>
                <w:sz w:val="20"/>
                <w:szCs w:val="20"/>
                <w:lang w:val="ru-RU"/>
              </w:rPr>
              <w:t>.</w:t>
            </w:r>
            <w:proofErr w:type="gramEnd"/>
          </w:p>
        </w:tc>
      </w:tr>
      <w:tr w:rsidR="009B5616" w:rsidRPr="00903F22" w:rsidTr="009B5616">
        <w:trPr>
          <w:cantSplit/>
        </w:trPr>
        <w:tc>
          <w:tcPr>
            <w:tcW w:w="1588" w:type="dxa"/>
            <w:vMerge/>
            <w:shd w:val="clear" w:color="auto" w:fill="F2F2F2" w:themeFill="background1" w:themeFillShade="F2"/>
          </w:tcPr>
          <w:p w:rsidR="009B5616" w:rsidRPr="00903F22" w:rsidRDefault="009B5616" w:rsidP="005568E9">
            <w:pPr>
              <w:pStyle w:val="aff6"/>
              <w:ind w:firstLine="0"/>
              <w:jc w:val="left"/>
              <w:rPr>
                <w:sz w:val="20"/>
                <w:szCs w:val="20"/>
                <w:lang w:val="ru-RU"/>
              </w:rPr>
            </w:pPr>
          </w:p>
        </w:tc>
        <w:tc>
          <w:tcPr>
            <w:tcW w:w="2552" w:type="dxa"/>
          </w:tcPr>
          <w:p w:rsidR="009B5616" w:rsidRPr="00903F22" w:rsidRDefault="009B5616" w:rsidP="005568E9">
            <w:pPr>
              <w:pStyle w:val="aff6"/>
              <w:ind w:firstLine="0"/>
              <w:jc w:val="left"/>
              <w:rPr>
                <w:sz w:val="20"/>
                <w:szCs w:val="20"/>
                <w:lang w:val="ru-RU"/>
              </w:rPr>
            </w:pPr>
            <w:r w:rsidRPr="00903F22">
              <w:rPr>
                <w:sz w:val="20"/>
                <w:szCs w:val="20"/>
                <w:lang w:val="ru-RU"/>
              </w:rPr>
              <w:t>Расчетный показатель ма</w:t>
            </w:r>
            <w:r w:rsidRPr="00903F22">
              <w:rPr>
                <w:sz w:val="20"/>
                <w:szCs w:val="20"/>
                <w:lang w:val="ru-RU"/>
              </w:rPr>
              <w:t>к</w:t>
            </w:r>
            <w:r w:rsidRPr="00903F22">
              <w:rPr>
                <w:sz w:val="20"/>
                <w:szCs w:val="20"/>
                <w:lang w:val="ru-RU"/>
              </w:rPr>
              <w:t>симально допустимого уровня территориальной доступности</w:t>
            </w:r>
          </w:p>
        </w:tc>
        <w:tc>
          <w:tcPr>
            <w:tcW w:w="5244" w:type="dxa"/>
          </w:tcPr>
          <w:p w:rsidR="009B5616" w:rsidRPr="00903F22" w:rsidRDefault="009B5616" w:rsidP="005062D2">
            <w:pPr>
              <w:pStyle w:val="aff6"/>
              <w:ind w:firstLine="0"/>
              <w:jc w:val="left"/>
              <w:rPr>
                <w:sz w:val="20"/>
                <w:szCs w:val="20"/>
                <w:lang w:val="ru-RU"/>
              </w:rPr>
            </w:pPr>
            <w:bookmarkStart w:id="245" w:name="OLE_LINK548"/>
            <w:bookmarkStart w:id="246" w:name="OLE_LINK549"/>
            <w:bookmarkStart w:id="247" w:name="OLE_LINK550"/>
            <w:bookmarkStart w:id="248" w:name="OLE_LINK551"/>
            <w:r w:rsidRPr="00903F22">
              <w:rPr>
                <w:sz w:val="20"/>
                <w:szCs w:val="20"/>
                <w:lang w:val="ru-RU"/>
              </w:rPr>
              <w:t xml:space="preserve">Пешеходная доступность </w:t>
            </w:r>
            <w:r w:rsidR="005062D2">
              <w:rPr>
                <w:sz w:val="20"/>
                <w:szCs w:val="20"/>
                <w:lang w:val="ru-RU"/>
              </w:rPr>
              <w:t>2000</w:t>
            </w:r>
            <w:r w:rsidRPr="00903F22">
              <w:rPr>
                <w:sz w:val="20"/>
                <w:szCs w:val="20"/>
                <w:lang w:val="ru-RU"/>
              </w:rPr>
              <w:t xml:space="preserve"> м в </w:t>
            </w:r>
            <w:r w:rsidR="005062D2">
              <w:rPr>
                <w:sz w:val="20"/>
                <w:szCs w:val="20"/>
                <w:lang w:val="ru-RU"/>
              </w:rPr>
              <w:t>сельских населенных пунктах</w:t>
            </w:r>
            <w:r w:rsidRPr="00903F22">
              <w:rPr>
                <w:sz w:val="20"/>
                <w:szCs w:val="20"/>
                <w:lang w:val="ru-RU"/>
              </w:rPr>
              <w:t xml:space="preserve"> принята в соответствии с п. 10.4 СП 42.13330.2011 «Градостроительство</w:t>
            </w:r>
            <w:r w:rsidR="005062D2">
              <w:rPr>
                <w:sz w:val="20"/>
                <w:szCs w:val="20"/>
                <w:lang w:val="ru-RU"/>
              </w:rPr>
              <w:t>.</w:t>
            </w:r>
            <w:r w:rsidRPr="00903F22">
              <w:rPr>
                <w:sz w:val="20"/>
                <w:szCs w:val="20"/>
                <w:lang w:val="ru-RU"/>
              </w:rPr>
              <w:t xml:space="preserve"> Планировка и застройка городских и сельских поселений. Актуализированная редакция </w:t>
            </w:r>
            <w:proofErr w:type="spellStart"/>
            <w:r w:rsidRPr="00903F22">
              <w:rPr>
                <w:sz w:val="20"/>
                <w:szCs w:val="20"/>
                <w:lang w:val="ru-RU"/>
              </w:rPr>
              <w:t>СНиП</w:t>
            </w:r>
            <w:proofErr w:type="spellEnd"/>
            <w:r w:rsidRPr="00903F22">
              <w:rPr>
                <w:sz w:val="20"/>
                <w:szCs w:val="20"/>
                <w:lang w:val="ru-RU"/>
              </w:rPr>
              <w:t xml:space="preserve"> 2.07.01-89*»</w:t>
            </w:r>
            <w:bookmarkEnd w:id="245"/>
            <w:bookmarkEnd w:id="246"/>
            <w:bookmarkEnd w:id="247"/>
            <w:bookmarkEnd w:id="248"/>
          </w:p>
        </w:tc>
      </w:tr>
      <w:tr w:rsidR="009B5616" w:rsidRPr="00903F22" w:rsidTr="009B5616">
        <w:trPr>
          <w:cantSplit/>
        </w:trPr>
        <w:tc>
          <w:tcPr>
            <w:tcW w:w="1588" w:type="dxa"/>
            <w:vMerge w:val="restart"/>
            <w:shd w:val="clear" w:color="auto" w:fill="F2F2F2" w:themeFill="background1" w:themeFillShade="F2"/>
          </w:tcPr>
          <w:p w:rsidR="009B5616" w:rsidRPr="00903F22" w:rsidRDefault="009B5616" w:rsidP="005568E9">
            <w:pPr>
              <w:pStyle w:val="aff6"/>
              <w:ind w:firstLine="0"/>
              <w:jc w:val="left"/>
              <w:rPr>
                <w:sz w:val="20"/>
                <w:szCs w:val="20"/>
                <w:lang w:val="ru-RU"/>
              </w:rPr>
            </w:pPr>
            <w:r w:rsidRPr="00903F22">
              <w:rPr>
                <w:sz w:val="20"/>
                <w:szCs w:val="20"/>
                <w:lang w:val="ru-RU"/>
              </w:rPr>
              <w:t>Предприятия общественного питания</w:t>
            </w:r>
          </w:p>
        </w:tc>
        <w:tc>
          <w:tcPr>
            <w:tcW w:w="2552" w:type="dxa"/>
          </w:tcPr>
          <w:p w:rsidR="009B5616" w:rsidRPr="00903F22" w:rsidRDefault="009B5616" w:rsidP="005568E9">
            <w:pPr>
              <w:pStyle w:val="aff6"/>
              <w:ind w:firstLine="0"/>
              <w:jc w:val="left"/>
              <w:rPr>
                <w:sz w:val="20"/>
                <w:szCs w:val="20"/>
                <w:lang w:val="ru-RU"/>
              </w:rPr>
            </w:pPr>
            <w:r w:rsidRPr="00903F22">
              <w:rPr>
                <w:sz w:val="20"/>
                <w:szCs w:val="20"/>
                <w:lang w:val="ru-RU"/>
              </w:rPr>
              <w:t>Расчетный показатель м</w:t>
            </w:r>
            <w:r w:rsidRPr="00903F22">
              <w:rPr>
                <w:sz w:val="20"/>
                <w:szCs w:val="20"/>
                <w:lang w:val="ru-RU"/>
              </w:rPr>
              <w:t>и</w:t>
            </w:r>
            <w:r w:rsidRPr="00903F22">
              <w:rPr>
                <w:sz w:val="20"/>
                <w:szCs w:val="20"/>
                <w:lang w:val="ru-RU"/>
              </w:rPr>
              <w:t>нимально допустимого уровня обеспеченности</w:t>
            </w:r>
          </w:p>
        </w:tc>
        <w:tc>
          <w:tcPr>
            <w:tcW w:w="5244" w:type="dxa"/>
          </w:tcPr>
          <w:p w:rsidR="009B5616" w:rsidRPr="00903F22" w:rsidRDefault="009B5616" w:rsidP="0063713F">
            <w:pPr>
              <w:pStyle w:val="aff6"/>
              <w:ind w:firstLine="0"/>
              <w:jc w:val="left"/>
              <w:rPr>
                <w:sz w:val="20"/>
                <w:szCs w:val="20"/>
                <w:lang w:val="ru-RU"/>
              </w:rPr>
            </w:pPr>
            <w:r w:rsidRPr="00903F22">
              <w:rPr>
                <w:sz w:val="20"/>
                <w:szCs w:val="20"/>
                <w:lang w:val="ru-RU"/>
              </w:rPr>
              <w:t>Обеспеченность предприятиями общественного питания в 40 посадочных мест на 1000 человек принята в соответс</w:t>
            </w:r>
            <w:r w:rsidRPr="00903F22">
              <w:rPr>
                <w:sz w:val="20"/>
                <w:szCs w:val="20"/>
                <w:lang w:val="ru-RU"/>
              </w:rPr>
              <w:t>т</w:t>
            </w:r>
            <w:r w:rsidRPr="00903F22">
              <w:rPr>
                <w:sz w:val="20"/>
                <w:szCs w:val="20"/>
                <w:lang w:val="ru-RU"/>
              </w:rPr>
              <w:t>вии с Приложением</w:t>
            </w:r>
            <w:proofErr w:type="gramStart"/>
            <w:r w:rsidRPr="00903F22">
              <w:rPr>
                <w:sz w:val="20"/>
                <w:szCs w:val="20"/>
                <w:lang w:val="ru-RU"/>
              </w:rPr>
              <w:t xml:space="preserve"> Д</w:t>
            </w:r>
            <w:proofErr w:type="gramEnd"/>
            <w:r w:rsidRPr="00903F22">
              <w:rPr>
                <w:sz w:val="20"/>
                <w:szCs w:val="20"/>
                <w:lang w:val="ru-RU"/>
              </w:rPr>
              <w:t xml:space="preserve"> СП 42.13330.2016 «</w:t>
            </w:r>
            <w:r w:rsidRPr="003D6540">
              <w:rPr>
                <w:sz w:val="20"/>
                <w:szCs w:val="20"/>
                <w:lang w:val="ru-RU"/>
              </w:rPr>
              <w:t>Градостроител</w:t>
            </w:r>
            <w:r w:rsidRPr="003D6540">
              <w:rPr>
                <w:sz w:val="20"/>
                <w:szCs w:val="20"/>
                <w:lang w:val="ru-RU"/>
              </w:rPr>
              <w:t>ь</w:t>
            </w:r>
            <w:r w:rsidRPr="003D6540">
              <w:rPr>
                <w:sz w:val="20"/>
                <w:szCs w:val="20"/>
                <w:lang w:val="ru-RU"/>
              </w:rPr>
              <w:t>ство. Планировка и застройка городских и сельских посел</w:t>
            </w:r>
            <w:r w:rsidRPr="003D6540">
              <w:rPr>
                <w:sz w:val="20"/>
                <w:szCs w:val="20"/>
                <w:lang w:val="ru-RU"/>
              </w:rPr>
              <w:t>е</w:t>
            </w:r>
            <w:r w:rsidRPr="003D6540">
              <w:rPr>
                <w:sz w:val="20"/>
                <w:szCs w:val="20"/>
                <w:lang w:val="ru-RU"/>
              </w:rPr>
              <w:t xml:space="preserve">ний. Актуализированная редакция </w:t>
            </w:r>
            <w:proofErr w:type="spellStart"/>
            <w:r w:rsidRPr="003D6540">
              <w:rPr>
                <w:sz w:val="20"/>
                <w:szCs w:val="20"/>
                <w:lang w:val="ru-RU"/>
              </w:rPr>
              <w:t>СНиП</w:t>
            </w:r>
            <w:proofErr w:type="spellEnd"/>
            <w:r w:rsidRPr="003D6540">
              <w:rPr>
                <w:sz w:val="20"/>
                <w:szCs w:val="20"/>
                <w:lang w:val="ru-RU"/>
              </w:rPr>
              <w:t xml:space="preserve"> 2.07.01-89*</w:t>
            </w:r>
            <w:r w:rsidR="00693F3E">
              <w:rPr>
                <w:sz w:val="20"/>
                <w:szCs w:val="20"/>
                <w:lang w:val="ru-RU"/>
              </w:rPr>
              <w:t>»</w:t>
            </w:r>
          </w:p>
        </w:tc>
      </w:tr>
      <w:tr w:rsidR="009B5616" w:rsidRPr="00903F22" w:rsidTr="009B5616">
        <w:trPr>
          <w:cantSplit/>
          <w:trHeight w:val="920"/>
        </w:trPr>
        <w:tc>
          <w:tcPr>
            <w:tcW w:w="1588" w:type="dxa"/>
            <w:vMerge/>
            <w:shd w:val="clear" w:color="auto" w:fill="F2F2F2" w:themeFill="background1" w:themeFillShade="F2"/>
          </w:tcPr>
          <w:p w:rsidR="009B5616" w:rsidRPr="00903F22" w:rsidRDefault="009B5616" w:rsidP="005568E9">
            <w:pPr>
              <w:pStyle w:val="aff6"/>
              <w:ind w:firstLine="0"/>
              <w:jc w:val="left"/>
              <w:rPr>
                <w:sz w:val="20"/>
                <w:szCs w:val="20"/>
                <w:lang w:val="ru-RU"/>
              </w:rPr>
            </w:pPr>
          </w:p>
        </w:tc>
        <w:tc>
          <w:tcPr>
            <w:tcW w:w="2552" w:type="dxa"/>
          </w:tcPr>
          <w:p w:rsidR="009B5616" w:rsidRPr="00903F22" w:rsidRDefault="009B5616" w:rsidP="005568E9">
            <w:pPr>
              <w:pStyle w:val="aff6"/>
              <w:ind w:firstLine="0"/>
              <w:jc w:val="left"/>
              <w:rPr>
                <w:sz w:val="20"/>
                <w:szCs w:val="20"/>
                <w:lang w:val="ru-RU"/>
              </w:rPr>
            </w:pPr>
            <w:r w:rsidRPr="00903F22">
              <w:rPr>
                <w:bCs/>
                <w:sz w:val="20"/>
                <w:szCs w:val="20"/>
                <w:lang w:val="ru-RU"/>
              </w:rPr>
              <w:t>Расчетный показатель ма</w:t>
            </w:r>
            <w:r w:rsidRPr="00903F22">
              <w:rPr>
                <w:bCs/>
                <w:sz w:val="20"/>
                <w:szCs w:val="20"/>
                <w:lang w:val="ru-RU"/>
              </w:rPr>
              <w:t>к</w:t>
            </w:r>
            <w:r w:rsidRPr="00903F22">
              <w:rPr>
                <w:bCs/>
                <w:sz w:val="20"/>
                <w:szCs w:val="20"/>
                <w:lang w:val="ru-RU"/>
              </w:rPr>
              <w:t>симально допустимого уровня территориальной доступности</w:t>
            </w:r>
          </w:p>
        </w:tc>
        <w:tc>
          <w:tcPr>
            <w:tcW w:w="5244" w:type="dxa"/>
          </w:tcPr>
          <w:p w:rsidR="009B5616" w:rsidRPr="00903F22" w:rsidRDefault="005062D2" w:rsidP="00F93A37">
            <w:pPr>
              <w:pStyle w:val="aff6"/>
              <w:ind w:firstLine="0"/>
              <w:jc w:val="left"/>
              <w:rPr>
                <w:sz w:val="20"/>
                <w:szCs w:val="20"/>
                <w:lang w:val="ru-RU"/>
              </w:rPr>
            </w:pPr>
            <w:r w:rsidRPr="00903F22">
              <w:rPr>
                <w:sz w:val="20"/>
                <w:szCs w:val="20"/>
                <w:lang w:val="ru-RU"/>
              </w:rPr>
              <w:t xml:space="preserve">Пешеходная доступность </w:t>
            </w:r>
            <w:r>
              <w:rPr>
                <w:sz w:val="20"/>
                <w:szCs w:val="20"/>
                <w:lang w:val="ru-RU"/>
              </w:rPr>
              <w:t>2000</w:t>
            </w:r>
            <w:r w:rsidRPr="00903F22">
              <w:rPr>
                <w:sz w:val="20"/>
                <w:szCs w:val="20"/>
                <w:lang w:val="ru-RU"/>
              </w:rPr>
              <w:t xml:space="preserve"> м в </w:t>
            </w:r>
            <w:r>
              <w:rPr>
                <w:sz w:val="20"/>
                <w:szCs w:val="20"/>
                <w:lang w:val="ru-RU"/>
              </w:rPr>
              <w:t>сельских населенных пунктах</w:t>
            </w:r>
            <w:r w:rsidRPr="00903F22">
              <w:rPr>
                <w:sz w:val="20"/>
                <w:szCs w:val="20"/>
                <w:lang w:val="ru-RU"/>
              </w:rPr>
              <w:t xml:space="preserve"> принята в соответствии с п. 10.4 СП 42.13330.2011 «Градостроительство</w:t>
            </w:r>
            <w:r>
              <w:rPr>
                <w:sz w:val="20"/>
                <w:szCs w:val="20"/>
                <w:lang w:val="ru-RU"/>
              </w:rPr>
              <w:t>.</w:t>
            </w:r>
            <w:r w:rsidRPr="00903F22">
              <w:rPr>
                <w:sz w:val="20"/>
                <w:szCs w:val="20"/>
                <w:lang w:val="ru-RU"/>
              </w:rPr>
              <w:t xml:space="preserve"> Планировка и застройка городских и сельских поселений. Актуализированная редакция </w:t>
            </w:r>
            <w:proofErr w:type="spellStart"/>
            <w:r w:rsidRPr="00903F22">
              <w:rPr>
                <w:sz w:val="20"/>
                <w:szCs w:val="20"/>
                <w:lang w:val="ru-RU"/>
              </w:rPr>
              <w:t>СНиП</w:t>
            </w:r>
            <w:proofErr w:type="spellEnd"/>
            <w:r w:rsidRPr="00903F22">
              <w:rPr>
                <w:sz w:val="20"/>
                <w:szCs w:val="20"/>
                <w:lang w:val="ru-RU"/>
              </w:rPr>
              <w:t xml:space="preserve"> 2.07.01-89*»</w:t>
            </w:r>
          </w:p>
        </w:tc>
      </w:tr>
      <w:tr w:rsidR="009B5616" w:rsidRPr="00903F22" w:rsidTr="009B5616">
        <w:trPr>
          <w:cantSplit/>
        </w:trPr>
        <w:tc>
          <w:tcPr>
            <w:tcW w:w="1588" w:type="dxa"/>
            <w:vMerge w:val="restart"/>
            <w:shd w:val="clear" w:color="auto" w:fill="F2F2F2" w:themeFill="background1" w:themeFillShade="F2"/>
          </w:tcPr>
          <w:p w:rsidR="009B5616" w:rsidRPr="00903F22" w:rsidRDefault="009B5616" w:rsidP="005568E9">
            <w:pPr>
              <w:pStyle w:val="aff6"/>
              <w:ind w:firstLine="0"/>
              <w:jc w:val="left"/>
              <w:rPr>
                <w:sz w:val="20"/>
                <w:szCs w:val="20"/>
                <w:lang w:val="ru-RU"/>
              </w:rPr>
            </w:pPr>
            <w:r w:rsidRPr="00903F22">
              <w:rPr>
                <w:sz w:val="20"/>
                <w:szCs w:val="20"/>
                <w:lang w:val="ru-RU"/>
              </w:rPr>
              <w:t>Предприятия бытового обсл</w:t>
            </w:r>
            <w:r w:rsidRPr="00903F22">
              <w:rPr>
                <w:sz w:val="20"/>
                <w:szCs w:val="20"/>
                <w:lang w:val="ru-RU"/>
              </w:rPr>
              <w:t>у</w:t>
            </w:r>
            <w:r w:rsidRPr="00903F22">
              <w:rPr>
                <w:sz w:val="20"/>
                <w:szCs w:val="20"/>
                <w:lang w:val="ru-RU"/>
              </w:rPr>
              <w:t>живания</w:t>
            </w:r>
          </w:p>
        </w:tc>
        <w:tc>
          <w:tcPr>
            <w:tcW w:w="2552" w:type="dxa"/>
          </w:tcPr>
          <w:p w:rsidR="009B5616" w:rsidRPr="00903F22" w:rsidRDefault="009B5616" w:rsidP="005568E9">
            <w:pPr>
              <w:pStyle w:val="aff6"/>
              <w:ind w:firstLine="0"/>
              <w:jc w:val="left"/>
              <w:rPr>
                <w:sz w:val="20"/>
                <w:szCs w:val="20"/>
                <w:lang w:val="ru-RU"/>
              </w:rPr>
            </w:pPr>
            <w:r w:rsidRPr="00903F22">
              <w:rPr>
                <w:sz w:val="20"/>
                <w:szCs w:val="20"/>
                <w:lang w:val="ru-RU"/>
              </w:rPr>
              <w:t>Расчетный показатель м</w:t>
            </w:r>
            <w:r w:rsidRPr="00903F22">
              <w:rPr>
                <w:sz w:val="20"/>
                <w:szCs w:val="20"/>
                <w:lang w:val="ru-RU"/>
              </w:rPr>
              <w:t>и</w:t>
            </w:r>
            <w:r w:rsidRPr="00903F22">
              <w:rPr>
                <w:sz w:val="20"/>
                <w:szCs w:val="20"/>
                <w:lang w:val="ru-RU"/>
              </w:rPr>
              <w:t>нимально допустимого уровня обеспеченности</w:t>
            </w:r>
          </w:p>
        </w:tc>
        <w:tc>
          <w:tcPr>
            <w:tcW w:w="5244" w:type="dxa"/>
          </w:tcPr>
          <w:p w:rsidR="009B5616" w:rsidRPr="00903F22" w:rsidRDefault="009B5616" w:rsidP="0063713F">
            <w:pPr>
              <w:pStyle w:val="aff6"/>
              <w:ind w:firstLine="0"/>
              <w:jc w:val="left"/>
              <w:rPr>
                <w:sz w:val="20"/>
                <w:szCs w:val="20"/>
                <w:lang w:val="ru-RU"/>
              </w:rPr>
            </w:pPr>
            <w:r w:rsidRPr="00903F22">
              <w:rPr>
                <w:sz w:val="20"/>
                <w:szCs w:val="20"/>
                <w:lang w:val="ru-RU"/>
              </w:rPr>
              <w:t xml:space="preserve">Обеспеченность предприятиями бытового обслуживания в </w:t>
            </w:r>
            <w:r w:rsidR="0063713F">
              <w:rPr>
                <w:sz w:val="20"/>
                <w:szCs w:val="20"/>
                <w:lang w:val="ru-RU"/>
              </w:rPr>
              <w:t>7</w:t>
            </w:r>
            <w:r w:rsidRPr="00903F22">
              <w:rPr>
                <w:sz w:val="20"/>
                <w:szCs w:val="20"/>
                <w:lang w:val="ru-RU"/>
              </w:rPr>
              <w:t xml:space="preserve"> рабочих мест на 1000 человек принята в соответствии с Приложением</w:t>
            </w:r>
            <w:proofErr w:type="gramStart"/>
            <w:r w:rsidRPr="00903F22">
              <w:rPr>
                <w:sz w:val="20"/>
                <w:szCs w:val="20"/>
                <w:lang w:val="ru-RU"/>
              </w:rPr>
              <w:t xml:space="preserve"> Д</w:t>
            </w:r>
            <w:proofErr w:type="gramEnd"/>
            <w:r w:rsidRPr="00903F22">
              <w:rPr>
                <w:sz w:val="20"/>
                <w:szCs w:val="20"/>
                <w:lang w:val="ru-RU"/>
              </w:rPr>
              <w:t xml:space="preserve"> СП 42.13330.2016 «</w:t>
            </w:r>
            <w:r w:rsidRPr="003D6540">
              <w:rPr>
                <w:sz w:val="20"/>
                <w:szCs w:val="20"/>
                <w:lang w:val="ru-RU"/>
              </w:rPr>
              <w:t xml:space="preserve">Градостроительство. Планировка и застройка городских и сельских поселений. Актуализированная редакция </w:t>
            </w:r>
            <w:proofErr w:type="spellStart"/>
            <w:r w:rsidRPr="003D6540">
              <w:rPr>
                <w:sz w:val="20"/>
                <w:szCs w:val="20"/>
                <w:lang w:val="ru-RU"/>
              </w:rPr>
              <w:t>СНиП</w:t>
            </w:r>
            <w:proofErr w:type="spellEnd"/>
            <w:r w:rsidRPr="003D6540">
              <w:rPr>
                <w:sz w:val="20"/>
                <w:szCs w:val="20"/>
                <w:lang w:val="ru-RU"/>
              </w:rPr>
              <w:t xml:space="preserve"> 2.07.01-89*</w:t>
            </w:r>
            <w:r>
              <w:rPr>
                <w:sz w:val="20"/>
                <w:szCs w:val="20"/>
                <w:lang w:val="ru-RU"/>
              </w:rPr>
              <w:t>»</w:t>
            </w:r>
          </w:p>
        </w:tc>
      </w:tr>
      <w:tr w:rsidR="009B5616" w:rsidRPr="00903F22" w:rsidTr="009B5616">
        <w:trPr>
          <w:cantSplit/>
          <w:trHeight w:val="920"/>
        </w:trPr>
        <w:tc>
          <w:tcPr>
            <w:tcW w:w="1588" w:type="dxa"/>
            <w:vMerge/>
            <w:shd w:val="clear" w:color="auto" w:fill="F2F2F2" w:themeFill="background1" w:themeFillShade="F2"/>
          </w:tcPr>
          <w:p w:rsidR="009B5616" w:rsidRPr="00903F22" w:rsidRDefault="009B5616" w:rsidP="005568E9">
            <w:pPr>
              <w:pStyle w:val="aff6"/>
              <w:ind w:firstLine="0"/>
              <w:jc w:val="left"/>
              <w:rPr>
                <w:sz w:val="20"/>
                <w:szCs w:val="20"/>
                <w:lang w:val="ru-RU"/>
              </w:rPr>
            </w:pPr>
          </w:p>
        </w:tc>
        <w:tc>
          <w:tcPr>
            <w:tcW w:w="2552" w:type="dxa"/>
          </w:tcPr>
          <w:p w:rsidR="009B5616" w:rsidRPr="00903F22" w:rsidRDefault="009B5616" w:rsidP="005568E9">
            <w:pPr>
              <w:pStyle w:val="aff6"/>
              <w:ind w:firstLine="0"/>
              <w:jc w:val="left"/>
              <w:rPr>
                <w:sz w:val="20"/>
                <w:szCs w:val="20"/>
                <w:lang w:val="ru-RU"/>
              </w:rPr>
            </w:pPr>
            <w:r w:rsidRPr="00903F22">
              <w:rPr>
                <w:bCs/>
                <w:sz w:val="20"/>
                <w:szCs w:val="20"/>
                <w:lang w:val="ru-RU"/>
              </w:rPr>
              <w:t>Расчетный показатель ма</w:t>
            </w:r>
            <w:r w:rsidRPr="00903F22">
              <w:rPr>
                <w:bCs/>
                <w:sz w:val="20"/>
                <w:szCs w:val="20"/>
                <w:lang w:val="ru-RU"/>
              </w:rPr>
              <w:t>к</w:t>
            </w:r>
            <w:r w:rsidRPr="00903F22">
              <w:rPr>
                <w:bCs/>
                <w:sz w:val="20"/>
                <w:szCs w:val="20"/>
                <w:lang w:val="ru-RU"/>
              </w:rPr>
              <w:t>симально допустимого уровня территориальной доступности</w:t>
            </w:r>
          </w:p>
        </w:tc>
        <w:tc>
          <w:tcPr>
            <w:tcW w:w="5244" w:type="dxa"/>
          </w:tcPr>
          <w:p w:rsidR="009B5616" w:rsidRPr="00903F22" w:rsidRDefault="005062D2" w:rsidP="00F93A37">
            <w:pPr>
              <w:pStyle w:val="aff6"/>
              <w:ind w:firstLine="0"/>
              <w:jc w:val="left"/>
              <w:rPr>
                <w:sz w:val="20"/>
                <w:szCs w:val="20"/>
                <w:lang w:val="ru-RU"/>
              </w:rPr>
            </w:pPr>
            <w:r w:rsidRPr="00903F22">
              <w:rPr>
                <w:sz w:val="20"/>
                <w:szCs w:val="20"/>
                <w:lang w:val="ru-RU"/>
              </w:rPr>
              <w:t xml:space="preserve">Пешеходная доступность </w:t>
            </w:r>
            <w:r>
              <w:rPr>
                <w:sz w:val="20"/>
                <w:szCs w:val="20"/>
                <w:lang w:val="ru-RU"/>
              </w:rPr>
              <w:t>2000</w:t>
            </w:r>
            <w:r w:rsidRPr="00903F22">
              <w:rPr>
                <w:sz w:val="20"/>
                <w:szCs w:val="20"/>
                <w:lang w:val="ru-RU"/>
              </w:rPr>
              <w:t xml:space="preserve"> м в </w:t>
            </w:r>
            <w:r>
              <w:rPr>
                <w:sz w:val="20"/>
                <w:szCs w:val="20"/>
                <w:lang w:val="ru-RU"/>
              </w:rPr>
              <w:t>сельских населенных пунктах</w:t>
            </w:r>
            <w:r w:rsidRPr="00903F22">
              <w:rPr>
                <w:sz w:val="20"/>
                <w:szCs w:val="20"/>
                <w:lang w:val="ru-RU"/>
              </w:rPr>
              <w:t xml:space="preserve"> принята в соответствии с п. 10.4 СП 42.13330.2011 «Градостроительство</w:t>
            </w:r>
            <w:r>
              <w:rPr>
                <w:sz w:val="20"/>
                <w:szCs w:val="20"/>
                <w:lang w:val="ru-RU"/>
              </w:rPr>
              <w:t>.</w:t>
            </w:r>
            <w:r w:rsidRPr="00903F22">
              <w:rPr>
                <w:sz w:val="20"/>
                <w:szCs w:val="20"/>
                <w:lang w:val="ru-RU"/>
              </w:rPr>
              <w:t xml:space="preserve"> Планировка и застройка городских и сельских поселений. Актуализированная редакция </w:t>
            </w:r>
            <w:proofErr w:type="spellStart"/>
            <w:r w:rsidRPr="00903F22">
              <w:rPr>
                <w:sz w:val="20"/>
                <w:szCs w:val="20"/>
                <w:lang w:val="ru-RU"/>
              </w:rPr>
              <w:t>СНиП</w:t>
            </w:r>
            <w:proofErr w:type="spellEnd"/>
            <w:r w:rsidRPr="00903F22">
              <w:rPr>
                <w:sz w:val="20"/>
                <w:szCs w:val="20"/>
                <w:lang w:val="ru-RU"/>
              </w:rPr>
              <w:t xml:space="preserve"> 2.07.01-89*»</w:t>
            </w:r>
          </w:p>
        </w:tc>
      </w:tr>
    </w:tbl>
    <w:p w:rsidR="007153F9" w:rsidRDefault="007153F9" w:rsidP="008C4A94">
      <w:pPr>
        <w:pStyle w:val="20"/>
        <w:numPr>
          <w:ilvl w:val="1"/>
          <w:numId w:val="13"/>
        </w:numPr>
        <w:ind w:left="0" w:firstLine="0"/>
      </w:pPr>
      <w:bookmarkStart w:id="249" w:name="_Toc499049197"/>
      <w:r>
        <w:t xml:space="preserve">Объекты </w:t>
      </w:r>
      <w:r w:rsidR="00146C7F">
        <w:t>местного значения сельского поселения</w:t>
      </w:r>
      <w:r w:rsidR="00622C9E">
        <w:t xml:space="preserve"> </w:t>
      </w:r>
      <w:r>
        <w:t>в области деятельности органов местного самоуправления</w:t>
      </w:r>
      <w:bookmarkEnd w:id="249"/>
    </w:p>
    <w:p w:rsidR="003324FD" w:rsidRPr="00662113" w:rsidRDefault="003324FD" w:rsidP="008C4A94">
      <w:pPr>
        <w:keepNext/>
        <w:spacing w:before="120"/>
        <w:jc w:val="right"/>
        <w:rPr>
          <w:b/>
          <w:i/>
        </w:rPr>
      </w:pPr>
      <w:r w:rsidRPr="00662113">
        <w:rPr>
          <w:b/>
          <w:i/>
        </w:rPr>
        <w:t>Таблица</w:t>
      </w:r>
      <w:proofErr w:type="gramStart"/>
      <w:r w:rsidR="00752A28">
        <w:rPr>
          <w:b/>
          <w:i/>
        </w:rPr>
        <w:t>2</w:t>
      </w:r>
      <w:proofErr w:type="gramEnd"/>
      <w:r w:rsidR="00752A28">
        <w:rPr>
          <w:b/>
          <w:i/>
        </w:rPr>
        <w:t>.</w:t>
      </w:r>
      <w:r w:rsidR="009D198B">
        <w:rPr>
          <w:b/>
          <w:i/>
        </w:rPr>
        <w:t>10</w:t>
      </w:r>
    </w:p>
    <w:p w:rsidR="003324FD" w:rsidRDefault="003324FD" w:rsidP="008C4A94">
      <w:pPr>
        <w:keepNext/>
        <w:spacing w:after="120"/>
        <w:ind w:firstLine="0"/>
        <w:jc w:val="center"/>
        <w:rPr>
          <w:b/>
          <w:i/>
        </w:rPr>
      </w:pPr>
      <w:bookmarkStart w:id="250" w:name="OLE_LINK179"/>
      <w:bookmarkStart w:id="251" w:name="OLE_LINK180"/>
      <w:bookmarkStart w:id="252" w:name="OLE_LINK181"/>
      <w:bookmarkStart w:id="253" w:name="OLE_LINK1034"/>
      <w:bookmarkStart w:id="254" w:name="OLE_LINK1035"/>
      <w:bookmarkStart w:id="255" w:name="OLE_LINK1036"/>
      <w:r w:rsidRPr="001B1BE7">
        <w:rPr>
          <w:b/>
          <w:i/>
        </w:rPr>
        <w:t xml:space="preserve">Обоснование расчетных показателей, устанавливаемых </w:t>
      </w:r>
      <w:bookmarkEnd w:id="250"/>
      <w:bookmarkEnd w:id="251"/>
      <w:bookmarkEnd w:id="252"/>
      <w:r w:rsidRPr="001B1BE7">
        <w:rPr>
          <w:b/>
          <w:i/>
        </w:rPr>
        <w:t xml:space="preserve">для объектов </w:t>
      </w:r>
      <w:bookmarkEnd w:id="253"/>
      <w:bookmarkEnd w:id="254"/>
      <w:bookmarkEnd w:id="255"/>
      <w:r w:rsidR="00146C7F">
        <w:rPr>
          <w:b/>
          <w:i/>
        </w:rPr>
        <w:t>местного зн</w:t>
      </w:r>
      <w:r w:rsidR="00146C7F">
        <w:rPr>
          <w:b/>
          <w:i/>
        </w:rPr>
        <w:t>а</w:t>
      </w:r>
      <w:r w:rsidR="00146C7F">
        <w:rPr>
          <w:b/>
          <w:i/>
        </w:rPr>
        <w:t>чения сельского поселения</w:t>
      </w:r>
      <w:r w:rsidR="00622C9E">
        <w:rPr>
          <w:b/>
          <w:i/>
        </w:rPr>
        <w:t xml:space="preserve"> </w:t>
      </w:r>
      <w:r w:rsidRPr="00662113">
        <w:rPr>
          <w:b/>
          <w:i/>
        </w:rPr>
        <w:t xml:space="preserve">в области </w:t>
      </w:r>
      <w:r w:rsidRPr="00BD6CB5">
        <w:rPr>
          <w:b/>
          <w:i/>
        </w:rPr>
        <w:t>деятельности органов местного самоуправления</w:t>
      </w:r>
    </w:p>
    <w:tbl>
      <w:tblPr>
        <w:tblStyle w:val="af1"/>
        <w:tblW w:w="9384" w:type="dxa"/>
        <w:tblBorders>
          <w:top w:val="single" w:sz="12" w:space="0" w:color="000000" w:themeColor="text1"/>
          <w:left w:val="single" w:sz="12" w:space="0" w:color="000000" w:themeColor="text1"/>
          <w:bottom w:val="single" w:sz="12" w:space="0" w:color="000000" w:themeColor="text1"/>
          <w:right w:val="single" w:sz="12" w:space="0" w:color="000000" w:themeColor="text1"/>
          <w:insideH w:val="single" w:sz="12" w:space="0" w:color="000000" w:themeColor="text1"/>
          <w:insideV w:val="single" w:sz="12" w:space="0" w:color="000000" w:themeColor="text1"/>
        </w:tblBorders>
        <w:tblLayout w:type="fixed"/>
        <w:tblCellMar>
          <w:left w:w="28" w:type="dxa"/>
          <w:right w:w="28" w:type="dxa"/>
        </w:tblCellMar>
        <w:tblLook w:val="04A0"/>
      </w:tblPr>
      <w:tblGrid>
        <w:gridCol w:w="1871"/>
        <w:gridCol w:w="2552"/>
        <w:gridCol w:w="4961"/>
      </w:tblGrid>
      <w:tr w:rsidR="009B5616" w:rsidRPr="00C85A47" w:rsidTr="005568E9">
        <w:trPr>
          <w:cantSplit/>
          <w:tblHeader/>
        </w:trPr>
        <w:tc>
          <w:tcPr>
            <w:tcW w:w="1871" w:type="dxa"/>
            <w:shd w:val="clear" w:color="auto" w:fill="D9D9D9" w:themeFill="background1" w:themeFillShade="D9"/>
          </w:tcPr>
          <w:p w:rsidR="009B5616" w:rsidRPr="00C85A47" w:rsidRDefault="009B5616" w:rsidP="008C4A94">
            <w:pPr>
              <w:pStyle w:val="aff6"/>
              <w:keepNext/>
              <w:widowControl w:val="0"/>
              <w:ind w:firstLine="0"/>
              <w:jc w:val="center"/>
              <w:rPr>
                <w:b/>
                <w:i/>
                <w:sz w:val="20"/>
                <w:szCs w:val="20"/>
                <w:lang w:val="ru-RU"/>
              </w:rPr>
            </w:pPr>
            <w:r w:rsidRPr="00C85A47">
              <w:rPr>
                <w:b/>
                <w:i/>
                <w:sz w:val="20"/>
                <w:szCs w:val="20"/>
                <w:lang w:val="ru-RU"/>
              </w:rPr>
              <w:t>Наименование вида объекта</w:t>
            </w:r>
          </w:p>
        </w:tc>
        <w:tc>
          <w:tcPr>
            <w:tcW w:w="2552" w:type="dxa"/>
            <w:shd w:val="clear" w:color="auto" w:fill="D9D9D9" w:themeFill="background1" w:themeFillShade="D9"/>
          </w:tcPr>
          <w:p w:rsidR="009B5616" w:rsidRPr="00C85A47" w:rsidRDefault="009B5616" w:rsidP="008C4A94">
            <w:pPr>
              <w:pStyle w:val="aff6"/>
              <w:keepNext/>
              <w:widowControl w:val="0"/>
              <w:ind w:firstLine="0"/>
              <w:jc w:val="center"/>
              <w:rPr>
                <w:b/>
                <w:i/>
                <w:sz w:val="20"/>
                <w:szCs w:val="20"/>
                <w:lang w:val="ru-RU"/>
              </w:rPr>
            </w:pPr>
            <w:r w:rsidRPr="00C85A47">
              <w:rPr>
                <w:b/>
                <w:i/>
                <w:sz w:val="20"/>
                <w:szCs w:val="20"/>
                <w:lang w:val="ru-RU"/>
              </w:rPr>
              <w:t>Тип расчетного показат</w:t>
            </w:r>
            <w:r w:rsidRPr="00C85A47">
              <w:rPr>
                <w:b/>
                <w:i/>
                <w:sz w:val="20"/>
                <w:szCs w:val="20"/>
                <w:lang w:val="ru-RU"/>
              </w:rPr>
              <w:t>е</w:t>
            </w:r>
            <w:r w:rsidRPr="00C85A47">
              <w:rPr>
                <w:b/>
                <w:i/>
                <w:sz w:val="20"/>
                <w:szCs w:val="20"/>
                <w:lang w:val="ru-RU"/>
              </w:rPr>
              <w:t>ля</w:t>
            </w:r>
          </w:p>
        </w:tc>
        <w:tc>
          <w:tcPr>
            <w:tcW w:w="4961" w:type="dxa"/>
            <w:shd w:val="clear" w:color="auto" w:fill="D9D9D9" w:themeFill="background1" w:themeFillShade="D9"/>
          </w:tcPr>
          <w:p w:rsidR="009B5616" w:rsidRPr="00C85A47" w:rsidRDefault="009B5616" w:rsidP="008C4A94">
            <w:pPr>
              <w:pStyle w:val="aff6"/>
              <w:keepNext/>
              <w:widowControl w:val="0"/>
              <w:ind w:firstLine="0"/>
              <w:jc w:val="center"/>
              <w:rPr>
                <w:b/>
                <w:i/>
                <w:sz w:val="20"/>
                <w:szCs w:val="20"/>
                <w:lang w:val="ru-RU"/>
              </w:rPr>
            </w:pPr>
            <w:r>
              <w:rPr>
                <w:b/>
                <w:i/>
                <w:sz w:val="20"/>
                <w:szCs w:val="20"/>
                <w:lang w:val="ru-RU"/>
              </w:rPr>
              <w:t>Обоснование</w:t>
            </w:r>
            <w:r w:rsidRPr="00C85A47">
              <w:rPr>
                <w:b/>
                <w:i/>
                <w:sz w:val="20"/>
                <w:szCs w:val="20"/>
                <w:lang w:val="ru-RU"/>
              </w:rPr>
              <w:t xml:space="preserve"> расчетного показателя</w:t>
            </w:r>
          </w:p>
        </w:tc>
      </w:tr>
      <w:tr w:rsidR="009B5616" w:rsidRPr="00C85A47" w:rsidTr="005568E9">
        <w:trPr>
          <w:cantSplit/>
        </w:trPr>
        <w:tc>
          <w:tcPr>
            <w:tcW w:w="1871" w:type="dxa"/>
            <w:vMerge w:val="restart"/>
            <w:shd w:val="clear" w:color="auto" w:fill="F2F2F2" w:themeFill="background1" w:themeFillShade="F2"/>
          </w:tcPr>
          <w:p w:rsidR="009B5616" w:rsidRPr="00BD6CB5" w:rsidRDefault="009B5616" w:rsidP="009C5116">
            <w:pPr>
              <w:pStyle w:val="aff6"/>
              <w:ind w:firstLine="0"/>
              <w:jc w:val="left"/>
              <w:rPr>
                <w:sz w:val="20"/>
                <w:szCs w:val="20"/>
                <w:lang w:val="ru-RU"/>
              </w:rPr>
            </w:pPr>
            <w:r w:rsidRPr="00BD6CB5">
              <w:rPr>
                <w:sz w:val="20"/>
                <w:szCs w:val="20"/>
                <w:lang w:val="ru-RU"/>
              </w:rPr>
              <w:t>Административное здание органа мес</w:t>
            </w:r>
            <w:r w:rsidRPr="00BD6CB5">
              <w:rPr>
                <w:sz w:val="20"/>
                <w:szCs w:val="20"/>
                <w:lang w:val="ru-RU"/>
              </w:rPr>
              <w:t>т</w:t>
            </w:r>
            <w:r w:rsidRPr="00BD6CB5">
              <w:rPr>
                <w:sz w:val="20"/>
                <w:szCs w:val="20"/>
                <w:lang w:val="ru-RU"/>
              </w:rPr>
              <w:t>ного самоуправл</w:t>
            </w:r>
            <w:r w:rsidRPr="00BD6CB5">
              <w:rPr>
                <w:sz w:val="20"/>
                <w:szCs w:val="20"/>
                <w:lang w:val="ru-RU"/>
              </w:rPr>
              <w:t>е</w:t>
            </w:r>
            <w:r w:rsidRPr="00BD6CB5">
              <w:rPr>
                <w:sz w:val="20"/>
                <w:szCs w:val="20"/>
                <w:lang w:val="ru-RU"/>
              </w:rPr>
              <w:t>ния</w:t>
            </w:r>
          </w:p>
        </w:tc>
        <w:tc>
          <w:tcPr>
            <w:tcW w:w="2552" w:type="dxa"/>
          </w:tcPr>
          <w:p w:rsidR="009B5616" w:rsidRPr="00C85A47" w:rsidRDefault="009B5616" w:rsidP="009C5116">
            <w:pPr>
              <w:pStyle w:val="aff6"/>
              <w:widowControl w:val="0"/>
              <w:ind w:firstLine="0"/>
              <w:jc w:val="left"/>
              <w:rPr>
                <w:sz w:val="20"/>
                <w:szCs w:val="20"/>
                <w:lang w:val="ru-RU"/>
              </w:rPr>
            </w:pPr>
            <w:r w:rsidRPr="00C85A47">
              <w:rPr>
                <w:sz w:val="20"/>
                <w:szCs w:val="20"/>
                <w:lang w:val="ru-RU"/>
              </w:rPr>
              <w:t>Расчетный показатель м</w:t>
            </w:r>
            <w:r w:rsidRPr="00C85A47">
              <w:rPr>
                <w:sz w:val="20"/>
                <w:szCs w:val="20"/>
                <w:lang w:val="ru-RU"/>
              </w:rPr>
              <w:t>и</w:t>
            </w:r>
            <w:r w:rsidRPr="00C85A47">
              <w:rPr>
                <w:sz w:val="20"/>
                <w:szCs w:val="20"/>
                <w:lang w:val="ru-RU"/>
              </w:rPr>
              <w:t>нимально допустимого уровня обеспеченности</w:t>
            </w:r>
          </w:p>
        </w:tc>
        <w:tc>
          <w:tcPr>
            <w:tcW w:w="4961" w:type="dxa"/>
          </w:tcPr>
          <w:p w:rsidR="009B5616" w:rsidRDefault="009B5616" w:rsidP="00C50250">
            <w:pPr>
              <w:pStyle w:val="aff6"/>
              <w:ind w:firstLine="0"/>
              <w:jc w:val="left"/>
              <w:rPr>
                <w:sz w:val="20"/>
                <w:szCs w:val="20"/>
                <w:lang w:val="ru-RU"/>
              </w:rPr>
            </w:pPr>
            <w:r>
              <w:rPr>
                <w:sz w:val="20"/>
                <w:szCs w:val="20"/>
                <w:lang w:val="ru-RU"/>
              </w:rPr>
              <w:t xml:space="preserve">1 объект </w:t>
            </w:r>
            <w:r w:rsidRPr="00F0270C">
              <w:rPr>
                <w:sz w:val="20"/>
                <w:szCs w:val="20"/>
                <w:lang w:val="ru-RU"/>
              </w:rPr>
              <w:t xml:space="preserve">независимо от численности населения принят в соответствии с полномочиями, установленными </w:t>
            </w:r>
            <w:proofErr w:type="gramStart"/>
            <w:r>
              <w:rPr>
                <w:sz w:val="20"/>
                <w:szCs w:val="20"/>
                <w:lang w:val="ru-RU"/>
              </w:rPr>
              <w:t>ч</w:t>
            </w:r>
            <w:proofErr w:type="gramEnd"/>
            <w:r>
              <w:rPr>
                <w:sz w:val="20"/>
                <w:szCs w:val="20"/>
                <w:lang w:val="ru-RU"/>
              </w:rPr>
              <w:t xml:space="preserve">. 1 </w:t>
            </w:r>
            <w:r w:rsidRPr="00F0270C">
              <w:rPr>
                <w:sz w:val="20"/>
                <w:szCs w:val="20"/>
                <w:lang w:val="ru-RU"/>
              </w:rPr>
              <w:t>ст.</w:t>
            </w:r>
            <w:r>
              <w:rPr>
                <w:sz w:val="20"/>
                <w:szCs w:val="20"/>
                <w:lang w:val="ru-RU"/>
              </w:rPr>
              <w:t xml:space="preserve"> 14</w:t>
            </w:r>
            <w:r w:rsidRPr="00F0270C">
              <w:rPr>
                <w:sz w:val="20"/>
                <w:szCs w:val="20"/>
                <w:lang w:val="ru-RU"/>
              </w:rPr>
              <w:t xml:space="preserve"> Федерального закона от 06.10.2003 </w:t>
            </w:r>
            <w:r w:rsidR="006C1AAC">
              <w:rPr>
                <w:sz w:val="20"/>
                <w:szCs w:val="20"/>
                <w:lang w:val="ru-RU"/>
              </w:rPr>
              <w:t>№ </w:t>
            </w:r>
            <w:r w:rsidRPr="00F0270C">
              <w:rPr>
                <w:sz w:val="20"/>
                <w:szCs w:val="20"/>
                <w:lang w:val="ru-RU"/>
              </w:rPr>
              <w:t>131-ФЗ</w:t>
            </w:r>
            <w:r>
              <w:rPr>
                <w:sz w:val="20"/>
                <w:szCs w:val="20"/>
                <w:lang w:val="ru-RU"/>
              </w:rPr>
              <w:t xml:space="preserve"> «</w:t>
            </w:r>
            <w:r w:rsidRPr="00F0270C">
              <w:rPr>
                <w:sz w:val="20"/>
                <w:szCs w:val="20"/>
                <w:lang w:val="ru-RU"/>
              </w:rPr>
              <w:t>Об общих принципах организации местного самоуправл</w:t>
            </w:r>
            <w:r w:rsidRPr="00F0270C">
              <w:rPr>
                <w:sz w:val="20"/>
                <w:szCs w:val="20"/>
                <w:lang w:val="ru-RU"/>
              </w:rPr>
              <w:t>е</w:t>
            </w:r>
            <w:r w:rsidRPr="00F0270C">
              <w:rPr>
                <w:sz w:val="20"/>
                <w:szCs w:val="20"/>
                <w:lang w:val="ru-RU"/>
              </w:rPr>
              <w:t>ния в Российской Федерации»</w:t>
            </w:r>
            <w:r w:rsidR="00342E9E">
              <w:rPr>
                <w:sz w:val="20"/>
                <w:szCs w:val="20"/>
                <w:lang w:val="ru-RU"/>
              </w:rPr>
              <w:t>.</w:t>
            </w:r>
          </w:p>
          <w:p w:rsidR="00342E9E" w:rsidRDefault="00342E9E" w:rsidP="00342E9E">
            <w:pPr>
              <w:pStyle w:val="aff6"/>
              <w:ind w:firstLine="0"/>
              <w:jc w:val="left"/>
              <w:rPr>
                <w:sz w:val="20"/>
                <w:szCs w:val="20"/>
                <w:lang w:val="ru-RU"/>
              </w:rPr>
            </w:pPr>
            <w:r>
              <w:rPr>
                <w:sz w:val="20"/>
                <w:szCs w:val="20"/>
                <w:lang w:val="ru-RU"/>
              </w:rPr>
              <w:t>Площадь помещений 18 м</w:t>
            </w:r>
            <w:proofErr w:type="gramStart"/>
            <w:r>
              <w:rPr>
                <w:sz w:val="20"/>
                <w:szCs w:val="20"/>
                <w:vertAlign w:val="superscript"/>
                <w:lang w:val="ru-RU"/>
              </w:rPr>
              <w:t>2</w:t>
            </w:r>
            <w:proofErr w:type="gramEnd"/>
            <w:r>
              <w:rPr>
                <w:sz w:val="20"/>
                <w:szCs w:val="20"/>
                <w:lang w:val="ru-RU"/>
              </w:rPr>
              <w:t xml:space="preserve"> на сотрудника и 5 сотрудн</w:t>
            </w:r>
            <w:r>
              <w:rPr>
                <w:sz w:val="20"/>
                <w:szCs w:val="20"/>
                <w:lang w:val="ru-RU"/>
              </w:rPr>
              <w:t>и</w:t>
            </w:r>
            <w:r>
              <w:rPr>
                <w:sz w:val="20"/>
                <w:szCs w:val="20"/>
                <w:lang w:val="ru-RU"/>
              </w:rPr>
              <w:t>ков на 10000 жителей приняты согласно таблице 1.2.7 Проекта РНГП Саратовской области</w:t>
            </w:r>
          </w:p>
        </w:tc>
      </w:tr>
      <w:tr w:rsidR="009B5616" w:rsidRPr="00C85A47" w:rsidTr="005568E9">
        <w:trPr>
          <w:cantSplit/>
        </w:trPr>
        <w:tc>
          <w:tcPr>
            <w:tcW w:w="1871" w:type="dxa"/>
            <w:vMerge/>
            <w:shd w:val="clear" w:color="auto" w:fill="F2F2F2" w:themeFill="background1" w:themeFillShade="F2"/>
          </w:tcPr>
          <w:p w:rsidR="009B5616" w:rsidRDefault="009B5616" w:rsidP="009C5116">
            <w:pPr>
              <w:pStyle w:val="aff6"/>
              <w:widowControl w:val="0"/>
              <w:ind w:firstLine="0"/>
              <w:jc w:val="left"/>
              <w:rPr>
                <w:rFonts w:eastAsiaTheme="minorEastAsia"/>
                <w:sz w:val="20"/>
                <w:szCs w:val="20"/>
                <w:lang w:val="ru-RU"/>
              </w:rPr>
            </w:pPr>
          </w:p>
        </w:tc>
        <w:tc>
          <w:tcPr>
            <w:tcW w:w="2552" w:type="dxa"/>
          </w:tcPr>
          <w:p w:rsidR="009B5616" w:rsidRPr="00C85A47" w:rsidRDefault="009B5616" w:rsidP="009C5116">
            <w:pPr>
              <w:pStyle w:val="aff6"/>
              <w:widowControl w:val="0"/>
              <w:ind w:firstLine="0"/>
              <w:jc w:val="left"/>
              <w:rPr>
                <w:sz w:val="20"/>
                <w:szCs w:val="20"/>
                <w:lang w:val="ru-RU"/>
              </w:rPr>
            </w:pPr>
            <w:r w:rsidRPr="00C85A47">
              <w:rPr>
                <w:sz w:val="20"/>
                <w:szCs w:val="20"/>
                <w:lang w:val="ru-RU"/>
              </w:rPr>
              <w:t>Расчетный показатель ма</w:t>
            </w:r>
            <w:r w:rsidRPr="00C85A47">
              <w:rPr>
                <w:sz w:val="20"/>
                <w:szCs w:val="20"/>
                <w:lang w:val="ru-RU"/>
              </w:rPr>
              <w:t>к</w:t>
            </w:r>
            <w:r w:rsidRPr="00C85A47">
              <w:rPr>
                <w:sz w:val="20"/>
                <w:szCs w:val="20"/>
                <w:lang w:val="ru-RU"/>
              </w:rPr>
              <w:t>симально допустимого уровня территориальной доступности</w:t>
            </w:r>
          </w:p>
        </w:tc>
        <w:tc>
          <w:tcPr>
            <w:tcW w:w="4961" w:type="dxa"/>
          </w:tcPr>
          <w:p w:rsidR="009B5616" w:rsidRDefault="009B5616" w:rsidP="00C949A2">
            <w:pPr>
              <w:pStyle w:val="aff6"/>
              <w:ind w:firstLine="0"/>
              <w:jc w:val="left"/>
              <w:rPr>
                <w:sz w:val="20"/>
                <w:szCs w:val="20"/>
                <w:lang w:val="ru-RU"/>
              </w:rPr>
            </w:pPr>
            <w:bookmarkStart w:id="256" w:name="OLE_LINK559"/>
            <w:bookmarkStart w:id="257" w:name="OLE_LINK560"/>
            <w:bookmarkStart w:id="258" w:name="OLE_LINK561"/>
            <w:r>
              <w:rPr>
                <w:sz w:val="20"/>
                <w:szCs w:val="20"/>
                <w:lang w:val="ru-RU"/>
              </w:rPr>
              <w:t xml:space="preserve">Транспортная доступность в </w:t>
            </w:r>
            <w:r w:rsidR="00C949A2">
              <w:rPr>
                <w:sz w:val="20"/>
                <w:szCs w:val="20"/>
                <w:lang w:val="ru-RU"/>
              </w:rPr>
              <w:t>30</w:t>
            </w:r>
            <w:r>
              <w:rPr>
                <w:sz w:val="20"/>
                <w:szCs w:val="20"/>
                <w:lang w:val="ru-RU"/>
              </w:rPr>
              <w:t xml:space="preserve"> мин. для </w:t>
            </w:r>
            <w:r w:rsidR="005062D2">
              <w:rPr>
                <w:sz w:val="20"/>
                <w:szCs w:val="20"/>
                <w:lang w:val="ru-RU"/>
              </w:rPr>
              <w:t>сельских пос</w:t>
            </w:r>
            <w:r w:rsidR="005062D2">
              <w:rPr>
                <w:sz w:val="20"/>
                <w:szCs w:val="20"/>
                <w:lang w:val="ru-RU"/>
              </w:rPr>
              <w:t>е</w:t>
            </w:r>
            <w:r w:rsidR="005062D2">
              <w:rPr>
                <w:sz w:val="20"/>
                <w:szCs w:val="20"/>
                <w:lang w:val="ru-RU"/>
              </w:rPr>
              <w:t>лений</w:t>
            </w:r>
            <w:r>
              <w:rPr>
                <w:sz w:val="20"/>
                <w:szCs w:val="20"/>
                <w:lang w:val="ru-RU"/>
              </w:rPr>
              <w:t xml:space="preserve"> принята </w:t>
            </w:r>
            <w:r w:rsidRPr="0054588B">
              <w:rPr>
                <w:sz w:val="20"/>
                <w:szCs w:val="20"/>
                <w:lang w:val="ru-RU"/>
              </w:rPr>
              <w:t xml:space="preserve">исходя из времени, за которое можно добраться от самого </w:t>
            </w:r>
            <w:r w:rsidR="00C949A2">
              <w:rPr>
                <w:sz w:val="20"/>
                <w:szCs w:val="20"/>
                <w:lang w:val="ru-RU"/>
              </w:rPr>
              <w:t>населенного пункта</w:t>
            </w:r>
            <w:r w:rsidRPr="0054588B">
              <w:rPr>
                <w:sz w:val="20"/>
                <w:szCs w:val="20"/>
                <w:lang w:val="ru-RU"/>
              </w:rPr>
              <w:t xml:space="preserve"> муниципальн</w:t>
            </w:r>
            <w:r w:rsidRPr="0054588B">
              <w:rPr>
                <w:sz w:val="20"/>
                <w:szCs w:val="20"/>
                <w:lang w:val="ru-RU"/>
              </w:rPr>
              <w:t>о</w:t>
            </w:r>
            <w:r w:rsidRPr="0054588B">
              <w:rPr>
                <w:sz w:val="20"/>
                <w:szCs w:val="20"/>
                <w:lang w:val="ru-RU"/>
              </w:rPr>
              <w:t>го образования до объек</w:t>
            </w:r>
            <w:r>
              <w:rPr>
                <w:sz w:val="20"/>
                <w:szCs w:val="20"/>
                <w:lang w:val="ru-RU"/>
              </w:rPr>
              <w:t>та</w:t>
            </w:r>
            <w:bookmarkEnd w:id="256"/>
            <w:bookmarkEnd w:id="257"/>
            <w:bookmarkEnd w:id="258"/>
          </w:p>
        </w:tc>
      </w:tr>
    </w:tbl>
    <w:p w:rsidR="00342E9E" w:rsidRPr="00F85F23" w:rsidRDefault="00342E9E" w:rsidP="00265193">
      <w:pPr>
        <w:suppressAutoHyphens/>
        <w:snapToGrid w:val="0"/>
        <w:rPr>
          <w:b/>
        </w:rPr>
      </w:pPr>
    </w:p>
    <w:p w:rsidR="00081A47" w:rsidRPr="00576323" w:rsidRDefault="00081A47" w:rsidP="00081A47">
      <w:pPr>
        <w:pStyle w:val="20"/>
        <w:jc w:val="both"/>
        <w:rPr>
          <w:color w:val="FF0000"/>
        </w:rPr>
      </w:pPr>
      <w:r w:rsidRPr="00576323">
        <w:rPr>
          <w:color w:val="FF0000"/>
        </w:rPr>
        <w:t>Внесены  изменения решением ВМС ВМР от 28.08.2025г</w:t>
      </w:r>
      <w:r>
        <w:rPr>
          <w:color w:val="FF0000"/>
        </w:rPr>
        <w:t xml:space="preserve">  № 137/804-2025</w:t>
      </w:r>
      <w:r w:rsidRPr="00576323">
        <w:rPr>
          <w:color w:val="FF0000"/>
        </w:rPr>
        <w:t xml:space="preserve">:  </w:t>
      </w:r>
    </w:p>
    <w:p w:rsidR="00081A47" w:rsidRDefault="00081A47" w:rsidP="00081A47">
      <w:pPr>
        <w:pStyle w:val="20"/>
      </w:pPr>
      <w:r>
        <w:t>2.13. Объекты местного значения муниципального района в области образования</w:t>
      </w:r>
    </w:p>
    <w:p w:rsidR="00081A47" w:rsidRPr="00673852" w:rsidRDefault="00081A47" w:rsidP="00081A47">
      <w:pPr>
        <w:keepNext/>
        <w:spacing w:before="120"/>
        <w:jc w:val="right"/>
        <w:rPr>
          <w:b/>
          <w:i/>
        </w:rPr>
      </w:pPr>
      <w:r w:rsidRPr="00673852">
        <w:rPr>
          <w:b/>
          <w:i/>
        </w:rPr>
        <w:t>Таблица</w:t>
      </w:r>
      <w:r>
        <w:rPr>
          <w:b/>
          <w:i/>
        </w:rPr>
        <w:t xml:space="preserve"> 2.13</w:t>
      </w:r>
    </w:p>
    <w:p w:rsidR="00081A47" w:rsidRDefault="00081A47" w:rsidP="00081A47">
      <w:pPr>
        <w:keepNext/>
        <w:suppressAutoHyphens/>
        <w:spacing w:after="120"/>
        <w:jc w:val="center"/>
        <w:rPr>
          <w:b/>
          <w:i/>
        </w:rPr>
      </w:pPr>
      <w:r w:rsidRPr="00A9350E">
        <w:rPr>
          <w:b/>
          <w:i/>
        </w:rPr>
        <w:t>Обоснование расчетных показателей, устанавливаемых для объектов местного значения  в области образования</w:t>
      </w:r>
    </w:p>
    <w:tbl>
      <w:tblPr>
        <w:tblStyle w:val="af1"/>
        <w:tblW w:w="9384" w:type="dxa"/>
        <w:tblBorders>
          <w:top w:val="single" w:sz="12" w:space="0" w:color="000000" w:themeColor="text1"/>
          <w:left w:val="single" w:sz="12" w:space="0" w:color="000000" w:themeColor="text1"/>
          <w:bottom w:val="single" w:sz="12" w:space="0" w:color="000000" w:themeColor="text1"/>
          <w:right w:val="single" w:sz="12" w:space="0" w:color="000000" w:themeColor="text1"/>
          <w:insideH w:val="single" w:sz="12" w:space="0" w:color="000000" w:themeColor="text1"/>
          <w:insideV w:val="single" w:sz="12" w:space="0" w:color="000000" w:themeColor="text1"/>
        </w:tblBorders>
        <w:tblLayout w:type="fixed"/>
        <w:tblCellMar>
          <w:left w:w="28" w:type="dxa"/>
          <w:right w:w="28" w:type="dxa"/>
        </w:tblCellMar>
        <w:tblLook w:val="04A0"/>
      </w:tblPr>
      <w:tblGrid>
        <w:gridCol w:w="1446"/>
        <w:gridCol w:w="1842"/>
        <w:gridCol w:w="6096"/>
      </w:tblGrid>
      <w:tr w:rsidR="00081A47" w:rsidRPr="004532CA" w:rsidTr="00081A47">
        <w:trPr>
          <w:tblHeader/>
        </w:trPr>
        <w:tc>
          <w:tcPr>
            <w:tcW w:w="1446" w:type="dxa"/>
            <w:shd w:val="clear" w:color="auto" w:fill="D9D9D9" w:themeFill="background1" w:themeFillShade="D9"/>
          </w:tcPr>
          <w:p w:rsidR="00081A47" w:rsidRPr="004532CA" w:rsidRDefault="00081A47" w:rsidP="00081A47">
            <w:pPr>
              <w:pStyle w:val="aff6"/>
              <w:keepNext/>
              <w:ind w:firstLine="0"/>
              <w:jc w:val="center"/>
              <w:rPr>
                <w:b/>
                <w:i/>
                <w:sz w:val="20"/>
                <w:szCs w:val="20"/>
                <w:lang w:val="ru-RU"/>
              </w:rPr>
            </w:pPr>
            <w:r w:rsidRPr="004532CA">
              <w:rPr>
                <w:b/>
                <w:i/>
                <w:sz w:val="20"/>
                <w:szCs w:val="20"/>
                <w:lang w:val="ru-RU"/>
              </w:rPr>
              <w:t>Наименование вида объекта</w:t>
            </w:r>
          </w:p>
        </w:tc>
        <w:tc>
          <w:tcPr>
            <w:tcW w:w="1842" w:type="dxa"/>
            <w:shd w:val="clear" w:color="auto" w:fill="D9D9D9" w:themeFill="background1" w:themeFillShade="D9"/>
          </w:tcPr>
          <w:p w:rsidR="00081A47" w:rsidRPr="004532CA" w:rsidRDefault="00081A47" w:rsidP="00081A47">
            <w:pPr>
              <w:pStyle w:val="aff6"/>
              <w:keepNext/>
              <w:ind w:firstLine="0"/>
              <w:jc w:val="center"/>
              <w:rPr>
                <w:b/>
                <w:i/>
                <w:sz w:val="20"/>
                <w:szCs w:val="20"/>
                <w:lang w:val="ru-RU"/>
              </w:rPr>
            </w:pPr>
            <w:r w:rsidRPr="004532CA">
              <w:rPr>
                <w:b/>
                <w:i/>
                <w:sz w:val="20"/>
                <w:szCs w:val="20"/>
                <w:lang w:val="ru-RU"/>
              </w:rPr>
              <w:t>Тип расчетного показателя</w:t>
            </w:r>
          </w:p>
        </w:tc>
        <w:tc>
          <w:tcPr>
            <w:tcW w:w="6096" w:type="dxa"/>
            <w:shd w:val="clear" w:color="auto" w:fill="D9D9D9" w:themeFill="background1" w:themeFillShade="D9"/>
          </w:tcPr>
          <w:p w:rsidR="00081A47" w:rsidRPr="004532CA" w:rsidRDefault="00081A47" w:rsidP="00081A47">
            <w:pPr>
              <w:pStyle w:val="aff6"/>
              <w:keepNext/>
              <w:ind w:firstLine="0"/>
              <w:jc w:val="center"/>
              <w:rPr>
                <w:sz w:val="20"/>
                <w:szCs w:val="20"/>
                <w:lang w:val="ru-RU"/>
              </w:rPr>
            </w:pPr>
            <w:r>
              <w:rPr>
                <w:b/>
                <w:i/>
                <w:sz w:val="20"/>
                <w:szCs w:val="20"/>
                <w:lang w:val="ru-RU"/>
              </w:rPr>
              <w:t>Обоснование</w:t>
            </w:r>
            <w:r w:rsidRPr="004532CA">
              <w:rPr>
                <w:b/>
                <w:i/>
                <w:sz w:val="20"/>
                <w:szCs w:val="20"/>
                <w:lang w:val="ru-RU"/>
              </w:rPr>
              <w:t xml:space="preserve"> расчетного показателя</w:t>
            </w:r>
          </w:p>
        </w:tc>
      </w:tr>
      <w:tr w:rsidR="00081A47" w:rsidRPr="004532CA" w:rsidTr="00081A47">
        <w:trPr>
          <w:trHeight w:val="36"/>
        </w:trPr>
        <w:tc>
          <w:tcPr>
            <w:tcW w:w="1446" w:type="dxa"/>
            <w:vMerge w:val="restart"/>
            <w:shd w:val="clear" w:color="auto" w:fill="F2F2F2" w:themeFill="background1" w:themeFillShade="F2"/>
          </w:tcPr>
          <w:p w:rsidR="00081A47" w:rsidRPr="00E35270" w:rsidRDefault="00081A47" w:rsidP="00081A47">
            <w:pPr>
              <w:pStyle w:val="aff6"/>
              <w:ind w:firstLine="0"/>
              <w:jc w:val="left"/>
              <w:rPr>
                <w:sz w:val="20"/>
                <w:szCs w:val="20"/>
                <w:lang w:val="ru-RU"/>
              </w:rPr>
            </w:pPr>
            <w:proofErr w:type="spellStart"/>
            <w:r w:rsidRPr="003E7FBE">
              <w:rPr>
                <w:sz w:val="20"/>
                <w:szCs w:val="20"/>
              </w:rPr>
              <w:t>Дошкольные</w:t>
            </w:r>
            <w:proofErr w:type="spellEnd"/>
            <w:r w:rsidRPr="003E7FBE">
              <w:rPr>
                <w:sz w:val="20"/>
                <w:szCs w:val="20"/>
              </w:rPr>
              <w:t xml:space="preserve"> </w:t>
            </w:r>
            <w:proofErr w:type="spellStart"/>
            <w:r>
              <w:rPr>
                <w:sz w:val="20"/>
                <w:szCs w:val="20"/>
                <w:lang w:val="ru-RU"/>
              </w:rPr>
              <w:t>образователь-ные</w:t>
            </w:r>
            <w:proofErr w:type="spellEnd"/>
            <w:r>
              <w:rPr>
                <w:sz w:val="20"/>
                <w:szCs w:val="20"/>
                <w:lang w:val="ru-RU"/>
              </w:rPr>
              <w:t xml:space="preserve"> организ</w:t>
            </w:r>
            <w:r>
              <w:rPr>
                <w:sz w:val="20"/>
                <w:szCs w:val="20"/>
                <w:lang w:val="ru-RU"/>
              </w:rPr>
              <w:t>а</w:t>
            </w:r>
            <w:r>
              <w:rPr>
                <w:sz w:val="20"/>
                <w:szCs w:val="20"/>
                <w:lang w:val="ru-RU"/>
              </w:rPr>
              <w:t>ции</w:t>
            </w:r>
          </w:p>
        </w:tc>
        <w:tc>
          <w:tcPr>
            <w:tcW w:w="1842" w:type="dxa"/>
          </w:tcPr>
          <w:p w:rsidR="00081A47" w:rsidRPr="004532CA" w:rsidRDefault="00081A47" w:rsidP="00081A47">
            <w:pPr>
              <w:pStyle w:val="aff6"/>
              <w:ind w:firstLine="0"/>
              <w:jc w:val="left"/>
              <w:rPr>
                <w:sz w:val="20"/>
                <w:szCs w:val="20"/>
                <w:lang w:val="ru-RU"/>
              </w:rPr>
            </w:pPr>
            <w:r w:rsidRPr="004532CA">
              <w:rPr>
                <w:sz w:val="20"/>
                <w:szCs w:val="20"/>
                <w:lang w:val="ru-RU"/>
              </w:rPr>
              <w:t>Расчетный показ</w:t>
            </w:r>
            <w:r w:rsidRPr="004532CA">
              <w:rPr>
                <w:sz w:val="20"/>
                <w:szCs w:val="20"/>
                <w:lang w:val="ru-RU"/>
              </w:rPr>
              <w:t>а</w:t>
            </w:r>
            <w:r w:rsidRPr="004532CA">
              <w:rPr>
                <w:sz w:val="20"/>
                <w:szCs w:val="20"/>
                <w:lang w:val="ru-RU"/>
              </w:rPr>
              <w:t>тель минимально допустимого уровня обеспеченности</w:t>
            </w:r>
          </w:p>
        </w:tc>
        <w:tc>
          <w:tcPr>
            <w:tcW w:w="6096" w:type="dxa"/>
          </w:tcPr>
          <w:p w:rsidR="00081A47" w:rsidRDefault="00081A47" w:rsidP="00081A47">
            <w:pPr>
              <w:pStyle w:val="aff6"/>
              <w:ind w:firstLine="0"/>
              <w:jc w:val="left"/>
              <w:rPr>
                <w:sz w:val="20"/>
                <w:szCs w:val="20"/>
                <w:lang w:val="ru-RU"/>
              </w:rPr>
            </w:pPr>
            <w:bookmarkStart w:id="259" w:name="OLE_LINK365"/>
            <w:r>
              <w:rPr>
                <w:sz w:val="20"/>
                <w:szCs w:val="20"/>
                <w:lang w:val="ru-RU"/>
              </w:rPr>
              <w:t>Количество</w:t>
            </w:r>
            <w:r w:rsidRPr="00722162">
              <w:rPr>
                <w:sz w:val="20"/>
                <w:szCs w:val="20"/>
                <w:lang w:val="ru-RU"/>
              </w:rPr>
              <w:t xml:space="preserve"> мест в дошкольных образовательных организациях </w:t>
            </w:r>
            <w:r>
              <w:rPr>
                <w:sz w:val="20"/>
                <w:szCs w:val="20"/>
                <w:lang w:val="ru-RU"/>
              </w:rPr>
              <w:t>опр</w:t>
            </w:r>
            <w:r>
              <w:rPr>
                <w:sz w:val="20"/>
                <w:szCs w:val="20"/>
                <w:lang w:val="ru-RU"/>
              </w:rPr>
              <w:t>е</w:t>
            </w:r>
            <w:r>
              <w:rPr>
                <w:sz w:val="20"/>
                <w:szCs w:val="20"/>
                <w:lang w:val="ru-RU"/>
              </w:rPr>
              <w:t xml:space="preserve">делено расчетным путем в соответствии с примечанием 1 </w:t>
            </w:r>
            <w:bookmarkStart w:id="260" w:name="OLE_LINK192"/>
            <w:r>
              <w:rPr>
                <w:sz w:val="20"/>
                <w:szCs w:val="20"/>
                <w:lang w:val="ru-RU"/>
              </w:rPr>
              <w:t>п. 2.2.4 Проекта РНГП Саратовской области</w:t>
            </w:r>
            <w:bookmarkEnd w:id="260"/>
            <w:r>
              <w:rPr>
                <w:sz w:val="20"/>
                <w:szCs w:val="20"/>
                <w:lang w:val="ru-RU"/>
              </w:rPr>
              <w:t>.</w:t>
            </w:r>
          </w:p>
          <w:p w:rsidR="00081A47" w:rsidRDefault="00081A47" w:rsidP="00081A47">
            <w:pPr>
              <w:pStyle w:val="aff6"/>
              <w:ind w:firstLine="0"/>
              <w:jc w:val="left"/>
              <w:rPr>
                <w:sz w:val="20"/>
                <w:szCs w:val="20"/>
                <w:lang w:val="ru-RU"/>
              </w:rPr>
            </w:pPr>
            <w:bookmarkStart w:id="261" w:name="OLE_LINK429"/>
            <w:bookmarkEnd w:id="259"/>
            <w:r>
              <w:rPr>
                <w:sz w:val="20"/>
                <w:szCs w:val="20"/>
                <w:lang w:val="ru-RU"/>
              </w:rPr>
              <w:t>В</w:t>
            </w:r>
            <w:r w:rsidRPr="00722162">
              <w:rPr>
                <w:sz w:val="20"/>
                <w:szCs w:val="20"/>
                <w:lang w:val="ru-RU"/>
              </w:rPr>
              <w:t xml:space="preserve"> соответствии с Приложением Письма </w:t>
            </w:r>
            <w:proofErr w:type="spellStart"/>
            <w:r w:rsidRPr="00722162">
              <w:rPr>
                <w:sz w:val="20"/>
                <w:szCs w:val="20"/>
                <w:lang w:val="ru-RU"/>
              </w:rPr>
              <w:t>Минобрнауки</w:t>
            </w:r>
            <w:proofErr w:type="spellEnd"/>
            <w:r w:rsidRPr="00722162">
              <w:rPr>
                <w:sz w:val="20"/>
                <w:szCs w:val="20"/>
                <w:lang w:val="ru-RU"/>
              </w:rPr>
              <w:t xml:space="preserve"> России от 04.05.2016 № АК-950/02 «О методических рекомендациях» Приме</w:t>
            </w:r>
            <w:r w:rsidRPr="00722162">
              <w:rPr>
                <w:sz w:val="20"/>
                <w:szCs w:val="20"/>
                <w:lang w:val="ru-RU"/>
              </w:rPr>
              <w:t>р</w:t>
            </w:r>
            <w:r w:rsidRPr="00722162">
              <w:rPr>
                <w:sz w:val="20"/>
                <w:szCs w:val="20"/>
                <w:lang w:val="ru-RU"/>
              </w:rPr>
              <w:t>ные значения для установления критериев по оптимальному разм</w:t>
            </w:r>
            <w:r w:rsidRPr="00722162">
              <w:rPr>
                <w:sz w:val="20"/>
                <w:szCs w:val="20"/>
                <w:lang w:val="ru-RU"/>
              </w:rPr>
              <w:t>е</w:t>
            </w:r>
            <w:r w:rsidRPr="00722162">
              <w:rPr>
                <w:sz w:val="20"/>
                <w:szCs w:val="20"/>
                <w:lang w:val="ru-RU"/>
              </w:rPr>
              <w:t>щению на территориях субъектов Российской Федерации объектов образования»</w:t>
            </w:r>
            <w:bookmarkEnd w:id="261"/>
            <w:r>
              <w:rPr>
                <w:sz w:val="20"/>
                <w:szCs w:val="20"/>
                <w:lang w:val="ru-RU"/>
              </w:rPr>
              <w:t xml:space="preserve"> </w:t>
            </w:r>
            <w:r w:rsidRPr="00722162">
              <w:rPr>
                <w:sz w:val="20"/>
                <w:szCs w:val="20"/>
                <w:lang w:val="ru-RU"/>
              </w:rPr>
              <w:t xml:space="preserve">в сельской местности </w:t>
            </w:r>
            <w:r>
              <w:rPr>
                <w:sz w:val="20"/>
                <w:szCs w:val="20"/>
                <w:lang w:val="ru-RU"/>
              </w:rPr>
              <w:t>проектируются</w:t>
            </w:r>
            <w:r w:rsidRPr="00722162">
              <w:rPr>
                <w:sz w:val="20"/>
                <w:szCs w:val="20"/>
                <w:lang w:val="ru-RU"/>
              </w:rPr>
              <w:t xml:space="preserve"> не менее одной дошкольной образовательной организации на 62 воспитанника.</w:t>
            </w:r>
          </w:p>
        </w:tc>
      </w:tr>
      <w:tr w:rsidR="00081A47" w:rsidRPr="004532CA" w:rsidTr="00081A47">
        <w:tc>
          <w:tcPr>
            <w:tcW w:w="1446" w:type="dxa"/>
            <w:vMerge/>
            <w:shd w:val="clear" w:color="auto" w:fill="F2F2F2" w:themeFill="background1" w:themeFillShade="F2"/>
          </w:tcPr>
          <w:p w:rsidR="00081A47" w:rsidRPr="00197814" w:rsidRDefault="00081A47" w:rsidP="00081A47">
            <w:pPr>
              <w:pStyle w:val="aff6"/>
              <w:ind w:firstLine="0"/>
              <w:jc w:val="left"/>
              <w:rPr>
                <w:sz w:val="20"/>
                <w:szCs w:val="20"/>
                <w:lang w:val="ru-RU"/>
              </w:rPr>
            </w:pPr>
          </w:p>
        </w:tc>
        <w:tc>
          <w:tcPr>
            <w:tcW w:w="1842" w:type="dxa"/>
          </w:tcPr>
          <w:p w:rsidR="00081A47" w:rsidRPr="004532CA" w:rsidRDefault="00081A47" w:rsidP="00081A47">
            <w:pPr>
              <w:pStyle w:val="aff6"/>
              <w:ind w:firstLine="0"/>
              <w:jc w:val="left"/>
              <w:rPr>
                <w:sz w:val="20"/>
                <w:szCs w:val="20"/>
                <w:lang w:val="ru-RU"/>
              </w:rPr>
            </w:pPr>
            <w:r w:rsidRPr="004532CA">
              <w:rPr>
                <w:sz w:val="20"/>
                <w:szCs w:val="20"/>
                <w:lang w:val="ru-RU"/>
              </w:rPr>
              <w:t>Расчетный показ</w:t>
            </w:r>
            <w:r w:rsidRPr="004532CA">
              <w:rPr>
                <w:sz w:val="20"/>
                <w:szCs w:val="20"/>
                <w:lang w:val="ru-RU"/>
              </w:rPr>
              <w:t>а</w:t>
            </w:r>
            <w:r w:rsidRPr="004532CA">
              <w:rPr>
                <w:sz w:val="20"/>
                <w:szCs w:val="20"/>
                <w:lang w:val="ru-RU"/>
              </w:rPr>
              <w:t>тель максимально допустимого уровня территориальной доступности</w:t>
            </w:r>
          </w:p>
        </w:tc>
        <w:tc>
          <w:tcPr>
            <w:tcW w:w="6096" w:type="dxa"/>
          </w:tcPr>
          <w:p w:rsidR="00081A47" w:rsidRDefault="00081A47" w:rsidP="00081A47">
            <w:pPr>
              <w:pStyle w:val="aff6"/>
              <w:ind w:firstLine="0"/>
              <w:jc w:val="left"/>
              <w:rPr>
                <w:sz w:val="20"/>
                <w:szCs w:val="20"/>
                <w:lang w:val="ru-RU"/>
              </w:rPr>
            </w:pPr>
            <w:r w:rsidRPr="00493EF8">
              <w:rPr>
                <w:sz w:val="20"/>
                <w:szCs w:val="20"/>
                <w:lang w:val="ru-RU"/>
              </w:rPr>
              <w:t xml:space="preserve">Пешеходная доступность принята для </w:t>
            </w:r>
            <w:r>
              <w:rPr>
                <w:sz w:val="20"/>
                <w:szCs w:val="20"/>
                <w:lang w:val="ru-RU"/>
              </w:rPr>
              <w:t xml:space="preserve">300 м при </w:t>
            </w:r>
            <w:r w:rsidRPr="00AE75B3">
              <w:rPr>
                <w:sz w:val="20"/>
                <w:szCs w:val="20"/>
                <w:lang w:val="ru-RU"/>
              </w:rPr>
              <w:t>застройке</w:t>
            </w:r>
            <w:r>
              <w:rPr>
                <w:sz w:val="20"/>
                <w:szCs w:val="20"/>
                <w:lang w:val="ru-RU"/>
              </w:rPr>
              <w:t xml:space="preserve"> от трех этажей и выше и 500 м </w:t>
            </w:r>
            <w:proofErr w:type="gramStart"/>
            <w:r>
              <w:rPr>
                <w:sz w:val="20"/>
                <w:szCs w:val="20"/>
                <w:lang w:val="ru-RU"/>
              </w:rPr>
              <w:t>при</w:t>
            </w:r>
            <w:proofErr w:type="gramEnd"/>
            <w:r>
              <w:rPr>
                <w:sz w:val="20"/>
                <w:szCs w:val="20"/>
                <w:lang w:val="ru-RU"/>
              </w:rPr>
              <w:t xml:space="preserve"> </w:t>
            </w:r>
            <w:proofErr w:type="gramStart"/>
            <w:r>
              <w:rPr>
                <w:sz w:val="20"/>
                <w:szCs w:val="20"/>
                <w:lang w:val="ru-RU"/>
              </w:rPr>
              <w:t>одно</w:t>
            </w:r>
            <w:proofErr w:type="gramEnd"/>
            <w:r>
              <w:rPr>
                <w:sz w:val="20"/>
                <w:szCs w:val="20"/>
                <w:lang w:val="ru-RU"/>
              </w:rPr>
              <w:t xml:space="preserve">-, двухэтажной застройке </w:t>
            </w:r>
            <w:bookmarkStart w:id="262" w:name="OLE_LINK256"/>
            <w:r>
              <w:rPr>
                <w:sz w:val="20"/>
                <w:szCs w:val="20"/>
                <w:lang w:val="ru-RU"/>
              </w:rPr>
              <w:t xml:space="preserve">согласно таблице 1.2.4 Проекта </w:t>
            </w:r>
            <w:r w:rsidRPr="00200C4C">
              <w:rPr>
                <w:sz w:val="20"/>
                <w:szCs w:val="20"/>
                <w:lang w:val="ru-RU"/>
              </w:rPr>
              <w:t>РНГП Саратовской области</w:t>
            </w:r>
            <w:r>
              <w:rPr>
                <w:sz w:val="20"/>
                <w:szCs w:val="20"/>
                <w:lang w:val="ru-RU"/>
              </w:rPr>
              <w:t>.</w:t>
            </w:r>
            <w:bookmarkEnd w:id="262"/>
          </w:p>
        </w:tc>
      </w:tr>
      <w:tr w:rsidR="00081A47" w:rsidRPr="004532CA" w:rsidTr="00081A47">
        <w:tc>
          <w:tcPr>
            <w:tcW w:w="1446" w:type="dxa"/>
            <w:vMerge w:val="restart"/>
            <w:shd w:val="clear" w:color="auto" w:fill="F2F2F2" w:themeFill="background1" w:themeFillShade="F2"/>
          </w:tcPr>
          <w:p w:rsidR="00081A47" w:rsidRPr="00197814" w:rsidRDefault="00081A47" w:rsidP="00081A47">
            <w:pPr>
              <w:pStyle w:val="aff6"/>
              <w:ind w:firstLine="0"/>
              <w:jc w:val="left"/>
              <w:rPr>
                <w:sz w:val="20"/>
                <w:szCs w:val="20"/>
                <w:lang w:val="ru-RU"/>
              </w:rPr>
            </w:pPr>
            <w:proofErr w:type="spellStart"/>
            <w:proofErr w:type="gramStart"/>
            <w:r>
              <w:rPr>
                <w:sz w:val="20"/>
                <w:szCs w:val="20"/>
                <w:lang w:val="ru-RU"/>
              </w:rPr>
              <w:t>Общеобразова-тельные</w:t>
            </w:r>
            <w:proofErr w:type="spellEnd"/>
            <w:proofErr w:type="gramEnd"/>
            <w:r w:rsidRPr="003E7FBE">
              <w:rPr>
                <w:sz w:val="20"/>
                <w:szCs w:val="20"/>
              </w:rPr>
              <w:t xml:space="preserve"> </w:t>
            </w:r>
            <w:proofErr w:type="spellStart"/>
            <w:r w:rsidRPr="003E7FBE">
              <w:rPr>
                <w:sz w:val="20"/>
                <w:szCs w:val="20"/>
              </w:rPr>
              <w:lastRenderedPageBreak/>
              <w:t>организации</w:t>
            </w:r>
            <w:proofErr w:type="spellEnd"/>
          </w:p>
        </w:tc>
        <w:tc>
          <w:tcPr>
            <w:tcW w:w="1842" w:type="dxa"/>
          </w:tcPr>
          <w:p w:rsidR="00081A47" w:rsidRPr="004532CA" w:rsidRDefault="00081A47" w:rsidP="00081A47">
            <w:pPr>
              <w:pStyle w:val="aff6"/>
              <w:ind w:firstLine="0"/>
              <w:jc w:val="left"/>
              <w:rPr>
                <w:sz w:val="20"/>
                <w:szCs w:val="20"/>
                <w:lang w:val="ru-RU"/>
              </w:rPr>
            </w:pPr>
            <w:r w:rsidRPr="004532CA">
              <w:rPr>
                <w:sz w:val="20"/>
                <w:szCs w:val="20"/>
                <w:lang w:val="ru-RU"/>
              </w:rPr>
              <w:lastRenderedPageBreak/>
              <w:t>Расчетный показ</w:t>
            </w:r>
            <w:r w:rsidRPr="004532CA">
              <w:rPr>
                <w:sz w:val="20"/>
                <w:szCs w:val="20"/>
                <w:lang w:val="ru-RU"/>
              </w:rPr>
              <w:t>а</w:t>
            </w:r>
            <w:r w:rsidRPr="004532CA">
              <w:rPr>
                <w:sz w:val="20"/>
                <w:szCs w:val="20"/>
                <w:lang w:val="ru-RU"/>
              </w:rPr>
              <w:t xml:space="preserve">тель минимально </w:t>
            </w:r>
            <w:r w:rsidRPr="004532CA">
              <w:rPr>
                <w:sz w:val="20"/>
                <w:szCs w:val="20"/>
                <w:lang w:val="ru-RU"/>
              </w:rPr>
              <w:lastRenderedPageBreak/>
              <w:t>допустимого уровня обеспеченности</w:t>
            </w:r>
          </w:p>
        </w:tc>
        <w:tc>
          <w:tcPr>
            <w:tcW w:w="6096" w:type="dxa"/>
          </w:tcPr>
          <w:p w:rsidR="00081A47" w:rsidRPr="0063348F" w:rsidRDefault="00081A47" w:rsidP="00081A47">
            <w:pPr>
              <w:pStyle w:val="aff6"/>
              <w:ind w:firstLine="0"/>
              <w:jc w:val="left"/>
              <w:rPr>
                <w:i/>
                <w:sz w:val="20"/>
                <w:szCs w:val="20"/>
                <w:lang w:val="ru-RU"/>
              </w:rPr>
            </w:pPr>
            <w:bookmarkStart w:id="263" w:name="OLE_LINK282"/>
            <w:bookmarkStart w:id="264" w:name="OLE_LINK283"/>
            <w:bookmarkStart w:id="265" w:name="OLE_LINK284"/>
            <w:bookmarkStart w:id="266" w:name="OLE_LINK285"/>
            <w:bookmarkStart w:id="267" w:name="OLE_LINK286"/>
            <w:r>
              <w:rPr>
                <w:sz w:val="20"/>
                <w:szCs w:val="20"/>
                <w:lang w:val="ru-RU"/>
              </w:rPr>
              <w:lastRenderedPageBreak/>
              <w:t>Количество</w:t>
            </w:r>
            <w:bookmarkEnd w:id="263"/>
            <w:bookmarkEnd w:id="264"/>
            <w:bookmarkEnd w:id="265"/>
            <w:bookmarkEnd w:id="266"/>
            <w:bookmarkEnd w:id="267"/>
            <w:r>
              <w:rPr>
                <w:sz w:val="20"/>
                <w:szCs w:val="20"/>
                <w:lang w:val="ru-RU"/>
              </w:rPr>
              <w:t xml:space="preserve"> </w:t>
            </w:r>
            <w:r w:rsidRPr="00722162">
              <w:rPr>
                <w:sz w:val="20"/>
                <w:szCs w:val="20"/>
                <w:lang w:val="ru-RU"/>
              </w:rPr>
              <w:t xml:space="preserve">мест в </w:t>
            </w:r>
            <w:r>
              <w:rPr>
                <w:sz w:val="20"/>
                <w:szCs w:val="20"/>
                <w:lang w:val="ru-RU"/>
              </w:rPr>
              <w:t>обще</w:t>
            </w:r>
            <w:r w:rsidRPr="00722162">
              <w:rPr>
                <w:sz w:val="20"/>
                <w:szCs w:val="20"/>
                <w:lang w:val="ru-RU"/>
              </w:rPr>
              <w:t xml:space="preserve">образовательных организациях </w:t>
            </w:r>
            <w:r>
              <w:rPr>
                <w:sz w:val="20"/>
                <w:szCs w:val="20"/>
                <w:lang w:val="ru-RU"/>
              </w:rPr>
              <w:t>определено расчетным путем в соответствии с Приложением</w:t>
            </w:r>
            <w:proofErr w:type="gramStart"/>
            <w:r>
              <w:rPr>
                <w:sz w:val="20"/>
                <w:szCs w:val="20"/>
                <w:lang w:val="ru-RU"/>
              </w:rPr>
              <w:t xml:space="preserve"> Д</w:t>
            </w:r>
            <w:proofErr w:type="gramEnd"/>
            <w:r>
              <w:rPr>
                <w:sz w:val="20"/>
                <w:szCs w:val="20"/>
                <w:lang w:val="ru-RU"/>
              </w:rPr>
              <w:t xml:space="preserve"> </w:t>
            </w:r>
            <w:r w:rsidRPr="00903F22">
              <w:rPr>
                <w:sz w:val="20"/>
                <w:szCs w:val="20"/>
                <w:lang w:val="ru-RU"/>
              </w:rPr>
              <w:t xml:space="preserve">СП 42.13330.2016 </w:t>
            </w:r>
            <w:r w:rsidRPr="00903F22">
              <w:rPr>
                <w:sz w:val="20"/>
                <w:szCs w:val="20"/>
                <w:lang w:val="ru-RU"/>
              </w:rPr>
              <w:lastRenderedPageBreak/>
              <w:t>«Градостроительство. Планировка и застройка городских и сельских поселений. Актуализирова</w:t>
            </w:r>
            <w:r>
              <w:rPr>
                <w:sz w:val="20"/>
                <w:szCs w:val="20"/>
                <w:lang w:val="ru-RU"/>
              </w:rPr>
              <w:t xml:space="preserve">нная редакция </w:t>
            </w:r>
            <w:proofErr w:type="spellStart"/>
            <w:r>
              <w:rPr>
                <w:sz w:val="20"/>
                <w:szCs w:val="20"/>
                <w:lang w:val="ru-RU"/>
              </w:rPr>
              <w:t>СНиП</w:t>
            </w:r>
            <w:proofErr w:type="spellEnd"/>
            <w:r>
              <w:rPr>
                <w:sz w:val="20"/>
                <w:szCs w:val="20"/>
                <w:lang w:val="ru-RU"/>
              </w:rPr>
              <w:t xml:space="preserve"> 2.07.01-89*»</w:t>
            </w:r>
            <w:r w:rsidRPr="00903F22">
              <w:rPr>
                <w:sz w:val="20"/>
                <w:szCs w:val="20"/>
                <w:lang w:val="ru-RU"/>
              </w:rPr>
              <w:t xml:space="preserve"> </w:t>
            </w:r>
            <w:r>
              <w:rPr>
                <w:sz w:val="20"/>
                <w:szCs w:val="20"/>
                <w:lang w:val="ru-RU"/>
              </w:rPr>
              <w:t xml:space="preserve">. </w:t>
            </w:r>
            <w:bookmarkStart w:id="268" w:name="OLE_LINK386"/>
            <w:bookmarkStart w:id="269" w:name="OLE_LINK387"/>
          </w:p>
          <w:bookmarkEnd w:id="268"/>
          <w:bookmarkEnd w:id="269"/>
          <w:p w:rsidR="00081A47" w:rsidRDefault="00081A47" w:rsidP="00081A47">
            <w:pPr>
              <w:pStyle w:val="aff6"/>
              <w:ind w:firstLine="0"/>
              <w:jc w:val="left"/>
              <w:rPr>
                <w:sz w:val="20"/>
                <w:szCs w:val="20"/>
                <w:lang w:val="ru-RU"/>
              </w:rPr>
            </w:pPr>
            <w:r>
              <w:rPr>
                <w:sz w:val="20"/>
                <w:szCs w:val="20"/>
                <w:lang w:val="ru-RU"/>
              </w:rPr>
              <w:t>Рассчитанные показатели ниже предельного значения соответству</w:t>
            </w:r>
            <w:r>
              <w:rPr>
                <w:sz w:val="20"/>
                <w:szCs w:val="20"/>
                <w:lang w:val="ru-RU"/>
              </w:rPr>
              <w:t>ю</w:t>
            </w:r>
            <w:r>
              <w:rPr>
                <w:sz w:val="20"/>
                <w:szCs w:val="20"/>
                <w:lang w:val="ru-RU"/>
              </w:rPr>
              <w:t xml:space="preserve">щего показателя в таблице 1.2.4 Проекта </w:t>
            </w:r>
            <w:r w:rsidRPr="00200C4C">
              <w:rPr>
                <w:sz w:val="20"/>
                <w:szCs w:val="20"/>
                <w:lang w:val="ru-RU"/>
              </w:rPr>
              <w:t>РНГП Саратовской области</w:t>
            </w:r>
            <w:r>
              <w:rPr>
                <w:sz w:val="20"/>
                <w:szCs w:val="20"/>
                <w:lang w:val="ru-RU"/>
              </w:rPr>
              <w:t>, но могут быть приняты, поскольку в Примечаниях к таблице указано, что п</w:t>
            </w:r>
            <w:r w:rsidRPr="00BC7237">
              <w:rPr>
                <w:sz w:val="20"/>
                <w:szCs w:val="20"/>
                <w:lang w:val="ru-RU"/>
              </w:rPr>
              <w:t>редельные значения расчетных показателей являются укрупне</w:t>
            </w:r>
            <w:r w:rsidRPr="00BC7237">
              <w:rPr>
                <w:sz w:val="20"/>
                <w:szCs w:val="20"/>
                <w:lang w:val="ru-RU"/>
              </w:rPr>
              <w:t>н</w:t>
            </w:r>
            <w:r w:rsidRPr="00BC7237">
              <w:rPr>
                <w:sz w:val="20"/>
                <w:szCs w:val="20"/>
                <w:lang w:val="ru-RU"/>
              </w:rPr>
              <w:t>ными и подлежат обязательному уточнению для каждого муниц</w:t>
            </w:r>
            <w:r w:rsidRPr="00BC7237">
              <w:rPr>
                <w:sz w:val="20"/>
                <w:szCs w:val="20"/>
                <w:lang w:val="ru-RU"/>
              </w:rPr>
              <w:t>и</w:t>
            </w:r>
            <w:r w:rsidRPr="00BC7237">
              <w:rPr>
                <w:sz w:val="20"/>
                <w:szCs w:val="20"/>
                <w:lang w:val="ru-RU"/>
              </w:rPr>
              <w:t>пального образования Саратовской области при разработке местных нормативов градостроительного проектирования</w:t>
            </w:r>
            <w:r>
              <w:rPr>
                <w:sz w:val="20"/>
                <w:szCs w:val="20"/>
                <w:lang w:val="ru-RU"/>
              </w:rPr>
              <w:t>.</w:t>
            </w:r>
          </w:p>
          <w:p w:rsidR="00081A47" w:rsidRDefault="00081A47" w:rsidP="00081A47">
            <w:pPr>
              <w:pStyle w:val="aff6"/>
              <w:ind w:firstLine="0"/>
              <w:jc w:val="left"/>
              <w:rPr>
                <w:sz w:val="20"/>
                <w:szCs w:val="20"/>
                <w:lang w:val="ru-RU"/>
              </w:rPr>
            </w:pPr>
            <w:r>
              <w:rPr>
                <w:sz w:val="20"/>
                <w:szCs w:val="20"/>
                <w:lang w:val="ru-RU"/>
              </w:rPr>
              <w:t>В</w:t>
            </w:r>
            <w:r w:rsidRPr="00722162">
              <w:rPr>
                <w:sz w:val="20"/>
                <w:szCs w:val="20"/>
                <w:lang w:val="ru-RU"/>
              </w:rPr>
              <w:t xml:space="preserve"> соответствии с Приложением Письма </w:t>
            </w:r>
            <w:proofErr w:type="spellStart"/>
            <w:r w:rsidRPr="00722162">
              <w:rPr>
                <w:sz w:val="20"/>
                <w:szCs w:val="20"/>
                <w:lang w:val="ru-RU"/>
              </w:rPr>
              <w:t>Минобрнауки</w:t>
            </w:r>
            <w:proofErr w:type="spellEnd"/>
            <w:r w:rsidRPr="00722162">
              <w:rPr>
                <w:sz w:val="20"/>
                <w:szCs w:val="20"/>
                <w:lang w:val="ru-RU"/>
              </w:rPr>
              <w:t xml:space="preserve"> России от 04.05.2016 № АК-950/02 «О методических рекомендациях» Приме</w:t>
            </w:r>
            <w:r w:rsidRPr="00722162">
              <w:rPr>
                <w:sz w:val="20"/>
                <w:szCs w:val="20"/>
                <w:lang w:val="ru-RU"/>
              </w:rPr>
              <w:t>р</w:t>
            </w:r>
            <w:r w:rsidRPr="00722162">
              <w:rPr>
                <w:sz w:val="20"/>
                <w:szCs w:val="20"/>
                <w:lang w:val="ru-RU"/>
              </w:rPr>
              <w:t>ные значения для установления критериев по оптимальному разм</w:t>
            </w:r>
            <w:r w:rsidRPr="00722162">
              <w:rPr>
                <w:sz w:val="20"/>
                <w:szCs w:val="20"/>
                <w:lang w:val="ru-RU"/>
              </w:rPr>
              <w:t>е</w:t>
            </w:r>
            <w:r w:rsidRPr="00722162">
              <w:rPr>
                <w:sz w:val="20"/>
                <w:szCs w:val="20"/>
                <w:lang w:val="ru-RU"/>
              </w:rPr>
              <w:t>щению на территориях субъектов Российской Федерации объектов образования»</w:t>
            </w:r>
            <w:r>
              <w:rPr>
                <w:sz w:val="20"/>
                <w:szCs w:val="20"/>
                <w:lang w:val="ru-RU"/>
              </w:rPr>
              <w:t xml:space="preserve">  </w:t>
            </w:r>
            <w:r w:rsidRPr="00722162">
              <w:rPr>
                <w:sz w:val="20"/>
                <w:szCs w:val="20"/>
                <w:lang w:val="ru-RU"/>
              </w:rPr>
              <w:t xml:space="preserve"> в сельской местности </w:t>
            </w:r>
            <w:r>
              <w:rPr>
                <w:sz w:val="20"/>
                <w:szCs w:val="20"/>
                <w:lang w:val="ru-RU"/>
              </w:rPr>
              <w:t>проектируется</w:t>
            </w:r>
            <w:r w:rsidRPr="00722162">
              <w:rPr>
                <w:sz w:val="20"/>
                <w:szCs w:val="20"/>
                <w:lang w:val="ru-RU"/>
              </w:rPr>
              <w:t xml:space="preserve"> не менее одной дневной общеобразовательной школы на 201 человек.</w:t>
            </w:r>
          </w:p>
        </w:tc>
      </w:tr>
      <w:tr w:rsidR="00081A47" w:rsidRPr="004532CA" w:rsidTr="00081A47">
        <w:tc>
          <w:tcPr>
            <w:tcW w:w="1446" w:type="dxa"/>
            <w:vMerge/>
            <w:shd w:val="clear" w:color="auto" w:fill="F2F2F2" w:themeFill="background1" w:themeFillShade="F2"/>
          </w:tcPr>
          <w:p w:rsidR="00081A47" w:rsidRPr="00144D98" w:rsidRDefault="00081A47" w:rsidP="00081A47">
            <w:pPr>
              <w:pStyle w:val="aff6"/>
              <w:ind w:firstLine="0"/>
              <w:jc w:val="left"/>
              <w:rPr>
                <w:sz w:val="20"/>
                <w:szCs w:val="20"/>
                <w:lang w:val="ru-RU"/>
              </w:rPr>
            </w:pPr>
          </w:p>
        </w:tc>
        <w:tc>
          <w:tcPr>
            <w:tcW w:w="1842" w:type="dxa"/>
          </w:tcPr>
          <w:p w:rsidR="00081A47" w:rsidRPr="004532CA" w:rsidRDefault="00081A47" w:rsidP="00081A47">
            <w:pPr>
              <w:pStyle w:val="aff6"/>
              <w:ind w:firstLine="0"/>
              <w:jc w:val="left"/>
              <w:rPr>
                <w:sz w:val="20"/>
                <w:szCs w:val="20"/>
                <w:lang w:val="ru-RU"/>
              </w:rPr>
            </w:pPr>
            <w:r w:rsidRPr="004532CA">
              <w:rPr>
                <w:sz w:val="20"/>
                <w:szCs w:val="20"/>
                <w:lang w:val="ru-RU"/>
              </w:rPr>
              <w:t>Расчетный показ</w:t>
            </w:r>
            <w:r w:rsidRPr="004532CA">
              <w:rPr>
                <w:sz w:val="20"/>
                <w:szCs w:val="20"/>
                <w:lang w:val="ru-RU"/>
              </w:rPr>
              <w:t>а</w:t>
            </w:r>
            <w:r w:rsidRPr="004532CA">
              <w:rPr>
                <w:sz w:val="20"/>
                <w:szCs w:val="20"/>
                <w:lang w:val="ru-RU"/>
              </w:rPr>
              <w:t>тель максимально допустимого уровня территориальной доступности</w:t>
            </w:r>
          </w:p>
        </w:tc>
        <w:tc>
          <w:tcPr>
            <w:tcW w:w="6096" w:type="dxa"/>
          </w:tcPr>
          <w:p w:rsidR="00081A47" w:rsidRPr="00A25B61" w:rsidRDefault="00081A47" w:rsidP="00081A47">
            <w:pPr>
              <w:pStyle w:val="aff6"/>
              <w:ind w:firstLine="0"/>
              <w:jc w:val="left"/>
              <w:rPr>
                <w:sz w:val="20"/>
                <w:szCs w:val="20"/>
                <w:lang w:val="ru-RU"/>
              </w:rPr>
            </w:pPr>
            <w:r>
              <w:rPr>
                <w:sz w:val="20"/>
                <w:szCs w:val="20"/>
                <w:lang w:val="ru-RU"/>
              </w:rPr>
              <w:t xml:space="preserve">Транспортная доступность принята 15 мин. для </w:t>
            </w:r>
            <w:r w:rsidRPr="00DA17E2">
              <w:rPr>
                <w:sz w:val="20"/>
                <w:szCs w:val="20"/>
                <w:lang w:val="ru-RU"/>
              </w:rPr>
              <w:t xml:space="preserve">учащихся </w:t>
            </w:r>
            <w:r w:rsidRPr="00A25B61">
              <w:rPr>
                <w:sz w:val="20"/>
                <w:szCs w:val="20"/>
                <w:lang w:val="ru-RU"/>
              </w:rPr>
              <w:t>I</w:t>
            </w:r>
            <w:r w:rsidRPr="00DA17E2">
              <w:rPr>
                <w:sz w:val="20"/>
                <w:szCs w:val="20"/>
                <w:lang w:val="ru-RU"/>
              </w:rPr>
              <w:t xml:space="preserve"> ступени обучени</w:t>
            </w:r>
            <w:proofErr w:type="gramStart"/>
            <w:r w:rsidRPr="00DA17E2">
              <w:rPr>
                <w:sz w:val="20"/>
                <w:szCs w:val="20"/>
                <w:lang w:val="ru-RU"/>
              </w:rPr>
              <w:t>я</w:t>
            </w:r>
            <w:r w:rsidRPr="00A25B61">
              <w:rPr>
                <w:sz w:val="20"/>
                <w:szCs w:val="20"/>
                <w:lang w:val="ru-RU"/>
              </w:rPr>
              <w:t>(</w:t>
            </w:r>
            <w:proofErr w:type="gramEnd"/>
            <w:r w:rsidRPr="00A25B61">
              <w:rPr>
                <w:sz w:val="20"/>
                <w:szCs w:val="20"/>
                <w:lang w:val="ru-RU"/>
              </w:rPr>
              <w:t xml:space="preserve">начальная школа), 30 мин. для </w:t>
            </w:r>
            <w:r w:rsidRPr="00DA17E2">
              <w:rPr>
                <w:sz w:val="20"/>
                <w:szCs w:val="20"/>
                <w:lang w:val="ru-RU"/>
              </w:rPr>
              <w:t xml:space="preserve">учащихся </w:t>
            </w:r>
            <w:r w:rsidRPr="00A66AA2">
              <w:rPr>
                <w:sz w:val="20"/>
                <w:szCs w:val="20"/>
                <w:lang w:val="ru-RU"/>
              </w:rPr>
              <w:t>II</w:t>
            </w:r>
            <w:r w:rsidRPr="00DA17E2">
              <w:rPr>
                <w:sz w:val="20"/>
                <w:szCs w:val="20"/>
                <w:lang w:val="ru-RU"/>
              </w:rPr>
              <w:t xml:space="preserve"> и </w:t>
            </w:r>
            <w:r w:rsidRPr="00A66AA2">
              <w:rPr>
                <w:sz w:val="20"/>
                <w:szCs w:val="20"/>
                <w:lang w:val="ru-RU"/>
              </w:rPr>
              <w:t>III</w:t>
            </w:r>
            <w:r w:rsidRPr="00DA17E2">
              <w:rPr>
                <w:sz w:val="20"/>
                <w:szCs w:val="20"/>
                <w:lang w:val="ru-RU"/>
              </w:rPr>
              <w:t xml:space="preserve"> ступени обучения</w:t>
            </w:r>
            <w:r w:rsidRPr="00A25B61">
              <w:rPr>
                <w:sz w:val="20"/>
                <w:szCs w:val="20"/>
                <w:lang w:val="ru-RU"/>
              </w:rPr>
              <w:t>(основная или неполная средняя, средняя или старшая шк</w:t>
            </w:r>
            <w:r w:rsidRPr="00A25B61">
              <w:rPr>
                <w:sz w:val="20"/>
                <w:szCs w:val="20"/>
                <w:lang w:val="ru-RU"/>
              </w:rPr>
              <w:t>о</w:t>
            </w:r>
            <w:r w:rsidRPr="00A25B61">
              <w:rPr>
                <w:sz w:val="20"/>
                <w:szCs w:val="20"/>
                <w:lang w:val="ru-RU"/>
              </w:rPr>
              <w:t>ла)</w:t>
            </w:r>
            <w:r>
              <w:rPr>
                <w:sz w:val="20"/>
                <w:szCs w:val="20"/>
                <w:lang w:val="ru-RU"/>
              </w:rPr>
              <w:t xml:space="preserve">; пешеходная доступность принята 500 м при застройке от трех этажей и выше и 750 м при малоэтажной застройке согласно таблице 1.2.4 Проекта </w:t>
            </w:r>
            <w:r w:rsidRPr="00200C4C">
              <w:rPr>
                <w:sz w:val="20"/>
                <w:szCs w:val="20"/>
                <w:lang w:val="ru-RU"/>
              </w:rPr>
              <w:t>РНГП Саратовской области</w:t>
            </w:r>
            <w:r>
              <w:rPr>
                <w:sz w:val="20"/>
                <w:szCs w:val="20"/>
                <w:lang w:val="ru-RU"/>
              </w:rPr>
              <w:t>.</w:t>
            </w:r>
          </w:p>
        </w:tc>
      </w:tr>
      <w:tr w:rsidR="00081A47" w:rsidRPr="004532CA" w:rsidTr="00081A47">
        <w:tc>
          <w:tcPr>
            <w:tcW w:w="1446" w:type="dxa"/>
            <w:vMerge w:val="restart"/>
            <w:shd w:val="clear" w:color="auto" w:fill="F2F2F2" w:themeFill="background1" w:themeFillShade="F2"/>
          </w:tcPr>
          <w:p w:rsidR="00081A47" w:rsidRPr="00A25B61" w:rsidRDefault="00081A47" w:rsidP="00081A47">
            <w:pPr>
              <w:pStyle w:val="aff6"/>
              <w:ind w:firstLine="0"/>
              <w:jc w:val="left"/>
              <w:rPr>
                <w:sz w:val="20"/>
                <w:szCs w:val="20"/>
                <w:lang w:val="ru-RU"/>
              </w:rPr>
            </w:pPr>
            <w:r w:rsidRPr="00A25B61">
              <w:rPr>
                <w:sz w:val="20"/>
                <w:szCs w:val="20"/>
                <w:lang w:val="ru-RU"/>
              </w:rPr>
              <w:t xml:space="preserve">Организации </w:t>
            </w:r>
            <w:r>
              <w:rPr>
                <w:sz w:val="20"/>
                <w:szCs w:val="20"/>
                <w:lang w:val="ru-RU"/>
              </w:rPr>
              <w:t>дополнительн</w:t>
            </w:r>
            <w:r>
              <w:rPr>
                <w:sz w:val="20"/>
                <w:szCs w:val="20"/>
                <w:lang w:val="ru-RU"/>
              </w:rPr>
              <w:t>о</w:t>
            </w:r>
            <w:r>
              <w:rPr>
                <w:sz w:val="20"/>
                <w:szCs w:val="20"/>
                <w:lang w:val="ru-RU"/>
              </w:rPr>
              <w:t>го</w:t>
            </w:r>
            <w:r w:rsidRPr="00A25B61">
              <w:rPr>
                <w:sz w:val="20"/>
                <w:szCs w:val="20"/>
                <w:lang w:val="ru-RU"/>
              </w:rPr>
              <w:t xml:space="preserve"> образования</w:t>
            </w:r>
          </w:p>
        </w:tc>
        <w:tc>
          <w:tcPr>
            <w:tcW w:w="1842" w:type="dxa"/>
          </w:tcPr>
          <w:p w:rsidR="00081A47" w:rsidRPr="004532CA" w:rsidRDefault="00081A47" w:rsidP="00081A47">
            <w:pPr>
              <w:pStyle w:val="aff6"/>
              <w:ind w:firstLine="0"/>
              <w:jc w:val="left"/>
              <w:rPr>
                <w:sz w:val="20"/>
                <w:szCs w:val="20"/>
                <w:lang w:val="ru-RU"/>
              </w:rPr>
            </w:pPr>
            <w:r w:rsidRPr="004532CA">
              <w:rPr>
                <w:sz w:val="20"/>
                <w:szCs w:val="20"/>
                <w:lang w:val="ru-RU"/>
              </w:rPr>
              <w:t>Расчетный показ</w:t>
            </w:r>
            <w:r w:rsidRPr="004532CA">
              <w:rPr>
                <w:sz w:val="20"/>
                <w:szCs w:val="20"/>
                <w:lang w:val="ru-RU"/>
              </w:rPr>
              <w:t>а</w:t>
            </w:r>
            <w:r w:rsidRPr="004532CA">
              <w:rPr>
                <w:sz w:val="20"/>
                <w:szCs w:val="20"/>
                <w:lang w:val="ru-RU"/>
              </w:rPr>
              <w:t>тель минимально допустимого уровня обеспеченности</w:t>
            </w:r>
          </w:p>
        </w:tc>
        <w:tc>
          <w:tcPr>
            <w:tcW w:w="6096" w:type="dxa"/>
          </w:tcPr>
          <w:p w:rsidR="00081A47" w:rsidRDefault="00081A47" w:rsidP="00081A47">
            <w:pPr>
              <w:pStyle w:val="aff6"/>
              <w:ind w:firstLine="0"/>
              <w:jc w:val="left"/>
              <w:rPr>
                <w:sz w:val="20"/>
                <w:szCs w:val="20"/>
                <w:lang w:val="ru-RU"/>
              </w:rPr>
            </w:pPr>
            <w:r>
              <w:rPr>
                <w:sz w:val="20"/>
                <w:szCs w:val="20"/>
                <w:lang w:val="ru-RU"/>
              </w:rPr>
              <w:t>Количество</w:t>
            </w:r>
            <w:r w:rsidRPr="00722162">
              <w:rPr>
                <w:sz w:val="20"/>
                <w:szCs w:val="20"/>
                <w:lang w:val="ru-RU"/>
              </w:rPr>
              <w:t xml:space="preserve"> мест </w:t>
            </w:r>
            <w:r>
              <w:rPr>
                <w:sz w:val="20"/>
                <w:szCs w:val="20"/>
                <w:lang w:val="ru-RU"/>
              </w:rPr>
              <w:t>в организациях дополнительного образования опр</w:t>
            </w:r>
            <w:r>
              <w:rPr>
                <w:sz w:val="20"/>
                <w:szCs w:val="20"/>
                <w:lang w:val="ru-RU"/>
              </w:rPr>
              <w:t>е</w:t>
            </w:r>
            <w:r>
              <w:rPr>
                <w:sz w:val="20"/>
                <w:szCs w:val="20"/>
                <w:lang w:val="ru-RU"/>
              </w:rPr>
              <w:t xml:space="preserve">делено расчетным путем </w:t>
            </w:r>
            <w:r w:rsidRPr="00722162">
              <w:rPr>
                <w:sz w:val="20"/>
                <w:szCs w:val="20"/>
                <w:lang w:val="ru-RU"/>
              </w:rPr>
              <w:t xml:space="preserve">в соответствии с Приложением Письма </w:t>
            </w:r>
            <w:proofErr w:type="spellStart"/>
            <w:r w:rsidRPr="00722162">
              <w:rPr>
                <w:sz w:val="20"/>
                <w:szCs w:val="20"/>
                <w:lang w:val="ru-RU"/>
              </w:rPr>
              <w:t>М</w:t>
            </w:r>
            <w:r w:rsidRPr="00722162">
              <w:rPr>
                <w:sz w:val="20"/>
                <w:szCs w:val="20"/>
                <w:lang w:val="ru-RU"/>
              </w:rPr>
              <w:t>и</w:t>
            </w:r>
            <w:r w:rsidRPr="00722162">
              <w:rPr>
                <w:sz w:val="20"/>
                <w:szCs w:val="20"/>
                <w:lang w:val="ru-RU"/>
              </w:rPr>
              <w:t>нобрнауки</w:t>
            </w:r>
            <w:proofErr w:type="spellEnd"/>
            <w:r w:rsidRPr="00722162">
              <w:rPr>
                <w:sz w:val="20"/>
                <w:szCs w:val="20"/>
                <w:lang w:val="ru-RU"/>
              </w:rPr>
              <w:t xml:space="preserve"> России от 04.05.2016 № АК-950/02 «О методических р</w:t>
            </w:r>
            <w:r w:rsidRPr="00722162">
              <w:rPr>
                <w:sz w:val="20"/>
                <w:szCs w:val="20"/>
                <w:lang w:val="ru-RU"/>
              </w:rPr>
              <w:t>е</w:t>
            </w:r>
            <w:r w:rsidRPr="00722162">
              <w:rPr>
                <w:sz w:val="20"/>
                <w:szCs w:val="20"/>
                <w:lang w:val="ru-RU"/>
              </w:rPr>
              <w:t>комендациях»</w:t>
            </w:r>
          </w:p>
          <w:p w:rsidR="00081A47" w:rsidRDefault="00081A47" w:rsidP="00081A47">
            <w:pPr>
              <w:pStyle w:val="aff6"/>
              <w:ind w:firstLine="0"/>
              <w:jc w:val="left"/>
              <w:rPr>
                <w:sz w:val="20"/>
                <w:szCs w:val="20"/>
                <w:lang w:val="ru-RU"/>
              </w:rPr>
            </w:pPr>
            <w:r w:rsidRPr="00722162">
              <w:rPr>
                <w:sz w:val="20"/>
                <w:szCs w:val="20"/>
                <w:lang w:val="ru-RU"/>
              </w:rPr>
              <w:t xml:space="preserve"> </w:t>
            </w:r>
            <w:r>
              <w:rPr>
                <w:sz w:val="20"/>
                <w:szCs w:val="20"/>
                <w:lang w:val="ru-RU"/>
              </w:rPr>
              <w:t xml:space="preserve">Рассчитанные общие показатели превышают предельное значение соответствующего показателя в таблице 1.2.4 Проекта </w:t>
            </w:r>
            <w:r w:rsidRPr="00200C4C">
              <w:rPr>
                <w:sz w:val="20"/>
                <w:szCs w:val="20"/>
                <w:lang w:val="ru-RU"/>
              </w:rPr>
              <w:t>РНГП Сар</w:t>
            </w:r>
            <w:r w:rsidRPr="00200C4C">
              <w:rPr>
                <w:sz w:val="20"/>
                <w:szCs w:val="20"/>
                <w:lang w:val="ru-RU"/>
              </w:rPr>
              <w:t>а</w:t>
            </w:r>
            <w:r w:rsidRPr="00200C4C">
              <w:rPr>
                <w:sz w:val="20"/>
                <w:szCs w:val="20"/>
                <w:lang w:val="ru-RU"/>
              </w:rPr>
              <w:t>товской области</w:t>
            </w:r>
            <w:r w:rsidRPr="00722162">
              <w:rPr>
                <w:sz w:val="20"/>
                <w:szCs w:val="20"/>
                <w:lang w:val="ru-RU"/>
              </w:rPr>
              <w:t xml:space="preserve"> (</w:t>
            </w:r>
            <w:r>
              <w:rPr>
                <w:sz w:val="20"/>
                <w:szCs w:val="20"/>
                <w:lang w:val="ru-RU"/>
              </w:rPr>
              <w:t>95,95 мест на 1000 жителей), поэтому могут быть приняты.</w:t>
            </w:r>
          </w:p>
        </w:tc>
      </w:tr>
      <w:tr w:rsidR="00081A47" w:rsidRPr="004532CA" w:rsidTr="00081A47">
        <w:tc>
          <w:tcPr>
            <w:tcW w:w="1446" w:type="dxa"/>
            <w:vMerge/>
            <w:shd w:val="clear" w:color="auto" w:fill="F2F2F2" w:themeFill="background1" w:themeFillShade="F2"/>
          </w:tcPr>
          <w:p w:rsidR="00081A47" w:rsidRPr="00B34740" w:rsidRDefault="00081A47" w:rsidP="00081A47">
            <w:pPr>
              <w:pStyle w:val="aff6"/>
              <w:ind w:firstLine="0"/>
              <w:jc w:val="left"/>
              <w:rPr>
                <w:sz w:val="20"/>
                <w:szCs w:val="20"/>
                <w:lang w:val="ru-RU"/>
              </w:rPr>
            </w:pPr>
          </w:p>
        </w:tc>
        <w:tc>
          <w:tcPr>
            <w:tcW w:w="1842" w:type="dxa"/>
          </w:tcPr>
          <w:p w:rsidR="00081A47" w:rsidRPr="004532CA" w:rsidRDefault="00081A47" w:rsidP="00081A47">
            <w:pPr>
              <w:pStyle w:val="aff6"/>
              <w:ind w:firstLine="0"/>
              <w:jc w:val="left"/>
              <w:rPr>
                <w:sz w:val="20"/>
                <w:szCs w:val="20"/>
                <w:lang w:val="ru-RU"/>
              </w:rPr>
            </w:pPr>
            <w:r w:rsidRPr="004532CA">
              <w:rPr>
                <w:sz w:val="20"/>
                <w:szCs w:val="20"/>
                <w:lang w:val="ru-RU"/>
              </w:rPr>
              <w:t>Расчетный показ</w:t>
            </w:r>
            <w:r w:rsidRPr="004532CA">
              <w:rPr>
                <w:sz w:val="20"/>
                <w:szCs w:val="20"/>
                <w:lang w:val="ru-RU"/>
              </w:rPr>
              <w:t>а</w:t>
            </w:r>
            <w:r w:rsidRPr="004532CA">
              <w:rPr>
                <w:sz w:val="20"/>
                <w:szCs w:val="20"/>
                <w:lang w:val="ru-RU"/>
              </w:rPr>
              <w:t>тель максимально допустимого уровня территориальной доступности</w:t>
            </w:r>
          </w:p>
        </w:tc>
        <w:tc>
          <w:tcPr>
            <w:tcW w:w="6096" w:type="dxa"/>
          </w:tcPr>
          <w:p w:rsidR="00081A47" w:rsidRDefault="00081A47" w:rsidP="00081A47">
            <w:pPr>
              <w:pStyle w:val="aff6"/>
              <w:ind w:firstLine="0"/>
              <w:jc w:val="left"/>
              <w:rPr>
                <w:sz w:val="20"/>
                <w:szCs w:val="20"/>
                <w:lang w:val="ru-RU"/>
              </w:rPr>
            </w:pPr>
            <w:r>
              <w:rPr>
                <w:sz w:val="20"/>
                <w:szCs w:val="20"/>
                <w:lang w:val="ru-RU"/>
              </w:rPr>
              <w:t>Транспортная доступность принята 30 мин., пешеходная д</w:t>
            </w:r>
            <w:r w:rsidRPr="00493EF8">
              <w:rPr>
                <w:sz w:val="20"/>
                <w:szCs w:val="20"/>
                <w:lang w:val="ru-RU"/>
              </w:rPr>
              <w:t xml:space="preserve">оступность принята </w:t>
            </w:r>
            <w:r>
              <w:rPr>
                <w:sz w:val="20"/>
                <w:szCs w:val="20"/>
                <w:lang w:val="ru-RU"/>
              </w:rPr>
              <w:t xml:space="preserve">1500м согласно таблице 1.2.4 Проекта </w:t>
            </w:r>
            <w:r w:rsidRPr="00200C4C">
              <w:rPr>
                <w:sz w:val="20"/>
                <w:szCs w:val="20"/>
                <w:lang w:val="ru-RU"/>
              </w:rPr>
              <w:t>РНГП Саратовской области</w:t>
            </w:r>
            <w:r>
              <w:rPr>
                <w:sz w:val="20"/>
                <w:szCs w:val="20"/>
                <w:lang w:val="ru-RU"/>
              </w:rPr>
              <w:t>.</w:t>
            </w:r>
          </w:p>
        </w:tc>
      </w:tr>
    </w:tbl>
    <w:p w:rsidR="00081A47" w:rsidRPr="00F85F23" w:rsidRDefault="00081A47" w:rsidP="00081A47">
      <w:pPr>
        <w:suppressAutoHyphens/>
        <w:snapToGrid w:val="0"/>
        <w:rPr>
          <w:b/>
        </w:rPr>
      </w:pPr>
    </w:p>
    <w:p w:rsidR="00D85C6D" w:rsidRDefault="00D85C6D">
      <w:pPr>
        <w:spacing w:after="200" w:line="276" w:lineRule="auto"/>
        <w:ind w:firstLine="0"/>
        <w:jc w:val="left"/>
        <w:rPr>
          <w:rFonts w:eastAsiaTheme="majorEastAsia" w:cstheme="majorBidi"/>
          <w:b/>
          <w:bCs/>
          <w:caps/>
          <w:sz w:val="28"/>
          <w:szCs w:val="28"/>
        </w:rPr>
      </w:pPr>
    </w:p>
    <w:p w:rsidR="00E05873" w:rsidRDefault="00E05873">
      <w:pPr>
        <w:spacing w:after="200" w:line="276" w:lineRule="auto"/>
        <w:ind w:firstLine="0"/>
        <w:jc w:val="left"/>
        <w:rPr>
          <w:rFonts w:eastAsiaTheme="majorEastAsia" w:cstheme="majorBidi"/>
          <w:b/>
          <w:bCs/>
          <w:caps/>
          <w:sz w:val="28"/>
          <w:szCs w:val="28"/>
        </w:rPr>
      </w:pPr>
    </w:p>
    <w:p w:rsidR="00E05873" w:rsidRDefault="00E05873">
      <w:pPr>
        <w:spacing w:after="200" w:line="276" w:lineRule="auto"/>
        <w:ind w:firstLine="0"/>
        <w:jc w:val="left"/>
        <w:rPr>
          <w:rFonts w:eastAsiaTheme="majorEastAsia" w:cstheme="majorBidi"/>
          <w:b/>
          <w:bCs/>
          <w:caps/>
          <w:sz w:val="28"/>
          <w:szCs w:val="28"/>
        </w:rPr>
      </w:pPr>
    </w:p>
    <w:p w:rsidR="00E05873" w:rsidRDefault="00E05873">
      <w:pPr>
        <w:spacing w:after="200" w:line="276" w:lineRule="auto"/>
        <w:ind w:firstLine="0"/>
        <w:jc w:val="left"/>
        <w:rPr>
          <w:rFonts w:eastAsiaTheme="majorEastAsia" w:cstheme="majorBidi"/>
          <w:b/>
          <w:bCs/>
          <w:caps/>
          <w:sz w:val="28"/>
          <w:szCs w:val="28"/>
        </w:rPr>
      </w:pPr>
    </w:p>
    <w:p w:rsidR="00E05873" w:rsidRDefault="00E05873">
      <w:pPr>
        <w:spacing w:after="200" w:line="276" w:lineRule="auto"/>
        <w:ind w:firstLine="0"/>
        <w:jc w:val="left"/>
        <w:rPr>
          <w:rFonts w:eastAsiaTheme="majorEastAsia" w:cstheme="majorBidi"/>
          <w:b/>
          <w:bCs/>
          <w:caps/>
          <w:sz w:val="28"/>
          <w:szCs w:val="28"/>
        </w:rPr>
      </w:pPr>
    </w:p>
    <w:p w:rsidR="00E05873" w:rsidRDefault="00E05873">
      <w:pPr>
        <w:spacing w:after="200" w:line="276" w:lineRule="auto"/>
        <w:ind w:firstLine="0"/>
        <w:jc w:val="left"/>
        <w:rPr>
          <w:rFonts w:eastAsiaTheme="majorEastAsia" w:cstheme="majorBidi"/>
          <w:b/>
          <w:bCs/>
          <w:caps/>
          <w:sz w:val="28"/>
          <w:szCs w:val="28"/>
        </w:rPr>
      </w:pPr>
    </w:p>
    <w:p w:rsidR="00E05873" w:rsidRDefault="00E05873">
      <w:pPr>
        <w:spacing w:after="200" w:line="276" w:lineRule="auto"/>
        <w:ind w:firstLine="0"/>
        <w:jc w:val="left"/>
        <w:rPr>
          <w:rFonts w:eastAsiaTheme="majorEastAsia" w:cstheme="majorBidi"/>
          <w:b/>
          <w:bCs/>
          <w:caps/>
          <w:sz w:val="28"/>
          <w:szCs w:val="28"/>
        </w:rPr>
      </w:pPr>
    </w:p>
    <w:p w:rsidR="003510AC" w:rsidRPr="0014094A" w:rsidRDefault="0014094A" w:rsidP="00265193">
      <w:pPr>
        <w:pStyle w:val="11"/>
        <w:numPr>
          <w:ilvl w:val="0"/>
          <w:numId w:val="13"/>
        </w:numPr>
        <w:ind w:left="0" w:firstLine="0"/>
      </w:pPr>
      <w:bookmarkStart w:id="270" w:name="_Toc499049198"/>
      <w:r w:rsidRPr="0014094A">
        <w:lastRenderedPageBreak/>
        <w:t>Правила и область применения расчетных показателей, содержащихся в основной части местных нормативов градостроительного проектирования муниципального образования</w:t>
      </w:r>
      <w:bookmarkEnd w:id="270"/>
    </w:p>
    <w:p w:rsidR="00196B2C" w:rsidRPr="00722162" w:rsidRDefault="00196B2C" w:rsidP="00196B2C">
      <w:pPr>
        <w:pStyle w:val="20"/>
        <w:numPr>
          <w:ilvl w:val="1"/>
          <w:numId w:val="13"/>
        </w:numPr>
        <w:ind w:left="0" w:firstLine="0"/>
      </w:pPr>
      <w:bookmarkStart w:id="271" w:name="_Toc498950426"/>
      <w:bookmarkStart w:id="272" w:name="_Toc499049199"/>
      <w:bookmarkStart w:id="273" w:name="OLE_LINK748"/>
      <w:bookmarkStart w:id="274" w:name="OLE_LINK553"/>
      <w:bookmarkStart w:id="275" w:name="OLE_LINK554"/>
      <w:r w:rsidRPr="00722162">
        <w:t>Область применения расчетных показателей</w:t>
      </w:r>
      <w:bookmarkEnd w:id="271"/>
      <w:bookmarkEnd w:id="272"/>
    </w:p>
    <w:p w:rsidR="00604CD2" w:rsidRDefault="00604CD2" w:rsidP="00604CD2">
      <w:pPr>
        <w:pStyle w:val="aff6"/>
        <w:rPr>
          <w:lang w:val="ru-RU"/>
        </w:rPr>
      </w:pPr>
      <w:bookmarkStart w:id="276" w:name="OLE_LINK366"/>
      <w:bookmarkStart w:id="277" w:name="OLE_LINK367"/>
      <w:bookmarkStart w:id="278" w:name="OLE_LINK368"/>
      <w:bookmarkStart w:id="279" w:name="OLE_LINK369"/>
      <w:bookmarkStart w:id="280" w:name="_Toc483046937"/>
      <w:bookmarkEnd w:id="273"/>
      <w:bookmarkEnd w:id="274"/>
      <w:bookmarkEnd w:id="275"/>
      <w:r w:rsidRPr="00B63403">
        <w:rPr>
          <w:lang w:val="ru-RU"/>
        </w:rPr>
        <w:t xml:space="preserve">Действие местных нормативов градостроительного проектирования </w:t>
      </w:r>
      <w:r>
        <w:rPr>
          <w:lang w:val="ru-RU"/>
        </w:rPr>
        <w:t>сельских пос</w:t>
      </w:r>
      <w:r>
        <w:rPr>
          <w:lang w:val="ru-RU"/>
        </w:rPr>
        <w:t>е</w:t>
      </w:r>
      <w:r>
        <w:rPr>
          <w:lang w:val="ru-RU"/>
        </w:rPr>
        <w:t xml:space="preserve">лений </w:t>
      </w:r>
      <w:r w:rsidR="00CE7D76">
        <w:rPr>
          <w:lang w:val="ru-RU"/>
        </w:rPr>
        <w:t>Вольск</w:t>
      </w:r>
      <w:r>
        <w:rPr>
          <w:lang w:val="ru-RU"/>
        </w:rPr>
        <w:t>ого муниципального района</w:t>
      </w:r>
      <w:r w:rsidR="00622C9E">
        <w:rPr>
          <w:lang w:val="ru-RU"/>
        </w:rPr>
        <w:t xml:space="preserve"> </w:t>
      </w:r>
      <w:r w:rsidRPr="00B63403">
        <w:rPr>
          <w:lang w:val="ru-RU"/>
        </w:rPr>
        <w:t xml:space="preserve">распространяется на всю территорию </w:t>
      </w:r>
      <w:r>
        <w:rPr>
          <w:lang w:val="ru-RU"/>
        </w:rPr>
        <w:t>сельских поселений</w:t>
      </w:r>
      <w:r w:rsidR="00622C9E">
        <w:rPr>
          <w:lang w:val="ru-RU"/>
        </w:rPr>
        <w:t xml:space="preserve"> </w:t>
      </w:r>
      <w:r w:rsidR="00CE7D76">
        <w:rPr>
          <w:lang w:val="ru-RU"/>
        </w:rPr>
        <w:t>Вольск</w:t>
      </w:r>
      <w:r w:rsidR="00E52811">
        <w:rPr>
          <w:lang w:val="ru-RU"/>
        </w:rPr>
        <w:t>ого муниципального района (</w:t>
      </w:r>
      <w:r w:rsidR="00CA3890" w:rsidRPr="00CA3890">
        <w:rPr>
          <w:lang w:val="ru-RU"/>
        </w:rPr>
        <w:t>Барановского</w:t>
      </w:r>
      <w:r w:rsidR="00CA3890">
        <w:rPr>
          <w:lang w:val="ru-RU"/>
        </w:rPr>
        <w:t xml:space="preserve"> МО, </w:t>
      </w:r>
      <w:proofErr w:type="spellStart"/>
      <w:r w:rsidR="00CA3890" w:rsidRPr="00CA3890">
        <w:rPr>
          <w:lang w:val="ru-RU"/>
        </w:rPr>
        <w:t>Белогорновского</w:t>
      </w:r>
      <w:proofErr w:type="spellEnd"/>
      <w:r w:rsidR="00CA3890" w:rsidRPr="00CA3890">
        <w:rPr>
          <w:lang w:val="ru-RU"/>
        </w:rPr>
        <w:t xml:space="preserve"> МО, </w:t>
      </w:r>
      <w:proofErr w:type="spellStart"/>
      <w:r w:rsidR="00CA3890" w:rsidRPr="00CA3890">
        <w:rPr>
          <w:lang w:val="ru-RU"/>
        </w:rPr>
        <w:t>Верхнечернавского</w:t>
      </w:r>
      <w:proofErr w:type="spellEnd"/>
      <w:r w:rsidR="00CA3890" w:rsidRPr="00CA3890">
        <w:rPr>
          <w:lang w:val="ru-RU"/>
        </w:rPr>
        <w:t xml:space="preserve"> МО, </w:t>
      </w:r>
      <w:proofErr w:type="spellStart"/>
      <w:r w:rsidR="00CA3890" w:rsidRPr="00CA3890">
        <w:rPr>
          <w:lang w:val="ru-RU"/>
        </w:rPr>
        <w:t>Кряжимского</w:t>
      </w:r>
      <w:proofErr w:type="spellEnd"/>
      <w:r w:rsidR="00CA3890" w:rsidRPr="00CA3890">
        <w:rPr>
          <w:lang w:val="ru-RU"/>
        </w:rPr>
        <w:t xml:space="preserve"> МО, </w:t>
      </w:r>
      <w:proofErr w:type="spellStart"/>
      <w:r w:rsidR="00CA3890" w:rsidRPr="00CA3890">
        <w:rPr>
          <w:lang w:val="ru-RU"/>
        </w:rPr>
        <w:t>Колоярского</w:t>
      </w:r>
      <w:proofErr w:type="spellEnd"/>
      <w:r w:rsidR="00CA3890" w:rsidRPr="00CA3890">
        <w:rPr>
          <w:lang w:val="ru-RU"/>
        </w:rPr>
        <w:t xml:space="preserve"> МО, </w:t>
      </w:r>
      <w:proofErr w:type="spellStart"/>
      <w:r w:rsidR="00CA3890" w:rsidRPr="00CA3890">
        <w:rPr>
          <w:lang w:val="ru-RU"/>
        </w:rPr>
        <w:t>Куриловского</w:t>
      </w:r>
      <w:proofErr w:type="spellEnd"/>
      <w:r w:rsidR="00CA3890" w:rsidRPr="00CA3890">
        <w:rPr>
          <w:lang w:val="ru-RU"/>
        </w:rPr>
        <w:t xml:space="preserve"> МО, Межд</w:t>
      </w:r>
      <w:r w:rsidR="00CA3890" w:rsidRPr="00CA3890">
        <w:rPr>
          <w:lang w:val="ru-RU"/>
        </w:rPr>
        <w:t>у</w:t>
      </w:r>
      <w:r w:rsidR="00CA3890" w:rsidRPr="00CA3890">
        <w:rPr>
          <w:lang w:val="ru-RU"/>
        </w:rPr>
        <w:t xml:space="preserve">реченского, </w:t>
      </w:r>
      <w:proofErr w:type="spellStart"/>
      <w:r w:rsidR="00CA3890" w:rsidRPr="00CA3890">
        <w:rPr>
          <w:lang w:val="ru-RU"/>
        </w:rPr>
        <w:t>Нижнечернавского</w:t>
      </w:r>
      <w:proofErr w:type="spellEnd"/>
      <w:r w:rsidR="00CA3890" w:rsidRPr="00CA3890">
        <w:rPr>
          <w:lang w:val="ru-RU"/>
        </w:rPr>
        <w:t xml:space="preserve"> МО, Покровского МО, </w:t>
      </w:r>
      <w:proofErr w:type="spellStart"/>
      <w:r w:rsidR="00CA3890" w:rsidRPr="00CA3890">
        <w:rPr>
          <w:lang w:val="ru-RU"/>
        </w:rPr>
        <w:t>Талалихинского</w:t>
      </w:r>
      <w:proofErr w:type="spellEnd"/>
      <w:r w:rsidR="00CA3890" w:rsidRPr="00CA3890">
        <w:rPr>
          <w:lang w:val="ru-RU"/>
        </w:rPr>
        <w:t xml:space="preserve"> МО, </w:t>
      </w:r>
      <w:proofErr w:type="spellStart"/>
      <w:r w:rsidR="00CA3890" w:rsidRPr="00CA3890">
        <w:rPr>
          <w:lang w:val="ru-RU"/>
        </w:rPr>
        <w:t>Терсинского</w:t>
      </w:r>
      <w:proofErr w:type="spellEnd"/>
      <w:r w:rsidR="00CA3890" w:rsidRPr="00CA3890">
        <w:rPr>
          <w:lang w:val="ru-RU"/>
        </w:rPr>
        <w:t xml:space="preserve"> МО, Черкасского МО, </w:t>
      </w:r>
      <w:proofErr w:type="spellStart"/>
      <w:r w:rsidR="00CA3890" w:rsidRPr="00CA3890">
        <w:rPr>
          <w:lang w:val="ru-RU"/>
        </w:rPr>
        <w:t>Широкобуеракского</w:t>
      </w:r>
      <w:proofErr w:type="spellEnd"/>
      <w:r w:rsidR="00CA3890" w:rsidRPr="00CA3890">
        <w:rPr>
          <w:lang w:val="ru-RU"/>
        </w:rPr>
        <w:t xml:space="preserve"> МО</w:t>
      </w:r>
      <w:r w:rsidR="00E52811">
        <w:rPr>
          <w:lang w:val="ru-RU"/>
        </w:rPr>
        <w:t>)</w:t>
      </w:r>
      <w:proofErr w:type="gramStart"/>
      <w:r w:rsidR="00E52811">
        <w:rPr>
          <w:lang w:val="ru-RU"/>
        </w:rPr>
        <w:t>;</w:t>
      </w:r>
      <w:r w:rsidRPr="009B35EA">
        <w:rPr>
          <w:lang w:val="ru-RU"/>
        </w:rPr>
        <w:t>н</w:t>
      </w:r>
      <w:proofErr w:type="gramEnd"/>
      <w:r w:rsidRPr="009B35EA">
        <w:rPr>
          <w:lang w:val="ru-RU"/>
        </w:rPr>
        <w:t xml:space="preserve">а правоотношения, возникшие после утверждения настоящих МНГП. </w:t>
      </w:r>
    </w:p>
    <w:p w:rsidR="00E52811" w:rsidRPr="009C4C4D" w:rsidRDefault="005C54E7" w:rsidP="00E52811">
      <w:pPr>
        <w:pStyle w:val="aff6"/>
        <w:rPr>
          <w:lang w:val="ru-RU"/>
        </w:rPr>
      </w:pPr>
      <w:r>
        <w:rPr>
          <w:lang w:val="ru-RU"/>
        </w:rPr>
        <w:t>Настоя</w:t>
      </w:r>
      <w:r w:rsidR="005071C5">
        <w:rPr>
          <w:lang w:val="ru-RU"/>
        </w:rPr>
        <w:t>щ</w:t>
      </w:r>
      <w:r>
        <w:rPr>
          <w:lang w:val="ru-RU"/>
        </w:rPr>
        <w:t xml:space="preserve">ие МНГП сельских поселений </w:t>
      </w:r>
      <w:r w:rsidR="00E52811" w:rsidRPr="009C4C4D">
        <w:rPr>
          <w:lang w:val="ru-RU"/>
        </w:rPr>
        <w:t>устанавливают совокупность расчетных п</w:t>
      </w:r>
      <w:r w:rsidR="00E52811" w:rsidRPr="009C4C4D">
        <w:rPr>
          <w:lang w:val="ru-RU"/>
        </w:rPr>
        <w:t>о</w:t>
      </w:r>
      <w:r w:rsidR="00E52811" w:rsidRPr="009C4C4D">
        <w:rPr>
          <w:lang w:val="ru-RU"/>
        </w:rPr>
        <w:t>казателей минимально допустимого уровня обеспеченности объектами местного значения сельского поселения, объектами благоустройства территории, иными объектами местного значения сельского поселения населения сельского поселения и расчетных показателей максимально допустимого уровня территориальной доступности таких объектов для нас</w:t>
      </w:r>
      <w:r w:rsidR="00E52811" w:rsidRPr="009C4C4D">
        <w:rPr>
          <w:lang w:val="ru-RU"/>
        </w:rPr>
        <w:t>е</w:t>
      </w:r>
      <w:r w:rsidR="00E52811" w:rsidRPr="009C4C4D">
        <w:rPr>
          <w:lang w:val="ru-RU"/>
        </w:rPr>
        <w:t>ления сельского поселения.</w:t>
      </w:r>
    </w:p>
    <w:p w:rsidR="00604CD2" w:rsidRPr="009B35EA" w:rsidRDefault="00604CD2" w:rsidP="00604CD2">
      <w:pPr>
        <w:pStyle w:val="aff6"/>
        <w:rPr>
          <w:lang w:val="ru-RU"/>
        </w:rPr>
      </w:pPr>
      <w:r w:rsidRPr="009B35EA">
        <w:rPr>
          <w:lang w:val="ru-RU"/>
        </w:rPr>
        <w:t xml:space="preserve">Расчетные показатели минимально допустимого уровня обеспеченности объектами местного значения </w:t>
      </w:r>
      <w:r>
        <w:rPr>
          <w:lang w:val="ru-RU"/>
        </w:rPr>
        <w:t xml:space="preserve">сельского поселения </w:t>
      </w:r>
      <w:r w:rsidRPr="009B35EA">
        <w:rPr>
          <w:lang w:val="ru-RU"/>
        </w:rPr>
        <w:t>и расчетные показатели максимально допустим</w:t>
      </w:r>
      <w:r w:rsidRPr="009B35EA">
        <w:rPr>
          <w:lang w:val="ru-RU"/>
        </w:rPr>
        <w:t>о</w:t>
      </w:r>
      <w:r w:rsidRPr="009B35EA">
        <w:rPr>
          <w:lang w:val="ru-RU"/>
        </w:rPr>
        <w:t xml:space="preserve">го уровня территориальной доступности таких объектов для населения </w:t>
      </w:r>
      <w:r>
        <w:rPr>
          <w:lang w:val="ru-RU"/>
        </w:rPr>
        <w:t>сельского посел</w:t>
      </w:r>
      <w:r>
        <w:rPr>
          <w:lang w:val="ru-RU"/>
        </w:rPr>
        <w:t>е</w:t>
      </w:r>
      <w:r>
        <w:rPr>
          <w:lang w:val="ru-RU"/>
        </w:rPr>
        <w:t>ния</w:t>
      </w:r>
      <w:r w:rsidRPr="009B35EA">
        <w:rPr>
          <w:lang w:val="ru-RU"/>
        </w:rPr>
        <w:t xml:space="preserve">, установленные в </w:t>
      </w:r>
      <w:r>
        <w:rPr>
          <w:lang w:val="ru-RU"/>
        </w:rPr>
        <w:t>МНГП сельских поселений</w:t>
      </w:r>
      <w:r w:rsidRPr="009B35EA">
        <w:rPr>
          <w:lang w:val="ru-RU"/>
        </w:rPr>
        <w:t xml:space="preserve">, применяются при подготовке </w:t>
      </w:r>
      <w:r>
        <w:rPr>
          <w:lang w:val="ru-RU"/>
        </w:rPr>
        <w:t>генерал</w:t>
      </w:r>
      <w:r>
        <w:rPr>
          <w:lang w:val="ru-RU"/>
        </w:rPr>
        <w:t>ь</w:t>
      </w:r>
      <w:r>
        <w:rPr>
          <w:lang w:val="ru-RU"/>
        </w:rPr>
        <w:t>ных планов сельских поселений, правил землепользования и застройки сельских посел</w:t>
      </w:r>
      <w:r>
        <w:rPr>
          <w:lang w:val="ru-RU"/>
        </w:rPr>
        <w:t>е</w:t>
      </w:r>
      <w:r>
        <w:rPr>
          <w:lang w:val="ru-RU"/>
        </w:rPr>
        <w:t xml:space="preserve">ний, </w:t>
      </w:r>
      <w:r w:rsidRPr="009B35EA">
        <w:rPr>
          <w:lang w:val="ru-RU"/>
        </w:rPr>
        <w:t xml:space="preserve">документации по планировке территории. </w:t>
      </w:r>
    </w:p>
    <w:p w:rsidR="00604CD2" w:rsidRPr="00AA6525" w:rsidRDefault="00604CD2" w:rsidP="00604CD2">
      <w:pPr>
        <w:pStyle w:val="aff6"/>
        <w:rPr>
          <w:lang w:val="ru-RU"/>
        </w:rPr>
      </w:pPr>
      <w:r w:rsidRPr="00AA6525">
        <w:rPr>
          <w:lang w:val="ru-RU"/>
        </w:rPr>
        <w:t>Расчетные показатели подлежат применению разработчиком градостроительной документации, заказчиком градостроительной документации и иными заинтересованными лицами при оценке качества градостроительной документации в части установления соо</w:t>
      </w:r>
      <w:r w:rsidRPr="00AA6525">
        <w:rPr>
          <w:lang w:val="ru-RU"/>
        </w:rPr>
        <w:t>т</w:t>
      </w:r>
      <w:r w:rsidRPr="00AA6525">
        <w:rPr>
          <w:lang w:val="ru-RU"/>
        </w:rPr>
        <w:t xml:space="preserve">ветствия её решений целям повышения качества жизни населения. </w:t>
      </w:r>
    </w:p>
    <w:p w:rsidR="00604CD2" w:rsidRPr="009B35EA" w:rsidRDefault="00604CD2" w:rsidP="00604CD2">
      <w:pPr>
        <w:pStyle w:val="aff6"/>
        <w:rPr>
          <w:lang w:val="ru-RU"/>
        </w:rPr>
      </w:pPr>
      <w:r w:rsidRPr="009B35EA">
        <w:rPr>
          <w:lang w:val="ru-RU"/>
        </w:rPr>
        <w:t xml:space="preserve">Расчетные показатели применяются также при осуществлении государственного </w:t>
      </w:r>
      <w:proofErr w:type="gramStart"/>
      <w:r w:rsidRPr="009B35EA">
        <w:rPr>
          <w:lang w:val="ru-RU"/>
        </w:rPr>
        <w:t>контроля за</w:t>
      </w:r>
      <w:proofErr w:type="gramEnd"/>
      <w:r w:rsidRPr="009B35EA">
        <w:rPr>
          <w:lang w:val="ru-RU"/>
        </w:rPr>
        <w:t xml:space="preserve"> соблюдением органами местного самоуправления </w:t>
      </w:r>
      <w:r>
        <w:rPr>
          <w:lang w:val="ru-RU"/>
        </w:rPr>
        <w:t>муниципальных образов</w:t>
      </w:r>
      <w:r>
        <w:rPr>
          <w:lang w:val="ru-RU"/>
        </w:rPr>
        <w:t>а</w:t>
      </w:r>
      <w:r>
        <w:rPr>
          <w:lang w:val="ru-RU"/>
        </w:rPr>
        <w:t>ний</w:t>
      </w:r>
      <w:r w:rsidRPr="009B35EA">
        <w:rPr>
          <w:lang w:val="ru-RU"/>
        </w:rPr>
        <w:t xml:space="preserve"> законодательства о градостроительной деятельности. </w:t>
      </w:r>
    </w:p>
    <w:p w:rsidR="00604CD2" w:rsidRPr="00722162" w:rsidRDefault="00604CD2" w:rsidP="00604CD2">
      <w:pPr>
        <w:pStyle w:val="20"/>
        <w:numPr>
          <w:ilvl w:val="1"/>
          <w:numId w:val="13"/>
        </w:numPr>
        <w:ind w:left="0" w:firstLine="0"/>
      </w:pPr>
      <w:bookmarkStart w:id="281" w:name="_Toc498950427"/>
      <w:bookmarkStart w:id="282" w:name="_Toc499049200"/>
      <w:bookmarkStart w:id="283" w:name="OLE_LINK555"/>
      <w:bookmarkStart w:id="284" w:name="OLE_LINK556"/>
      <w:r w:rsidRPr="00722162">
        <w:t>Правила применения расчетных показателей</w:t>
      </w:r>
      <w:bookmarkEnd w:id="281"/>
      <w:bookmarkEnd w:id="282"/>
    </w:p>
    <w:bookmarkEnd w:id="283"/>
    <w:bookmarkEnd w:id="284"/>
    <w:p w:rsidR="00604CD2" w:rsidRPr="00722162" w:rsidRDefault="00604CD2" w:rsidP="00604CD2">
      <w:pPr>
        <w:pStyle w:val="aff6"/>
        <w:rPr>
          <w:lang w:val="ru-RU"/>
        </w:rPr>
      </w:pPr>
      <w:r w:rsidRPr="00722162">
        <w:rPr>
          <w:lang w:val="ru-RU"/>
        </w:rPr>
        <w:t>В процессе подготовки генеральн</w:t>
      </w:r>
      <w:r>
        <w:rPr>
          <w:lang w:val="ru-RU"/>
        </w:rPr>
        <w:t xml:space="preserve">ых планов сельских поселений </w:t>
      </w:r>
      <w:r w:rsidR="00CE7D76">
        <w:rPr>
          <w:lang w:val="ru-RU"/>
        </w:rPr>
        <w:t>Вольск</w:t>
      </w:r>
      <w:r>
        <w:rPr>
          <w:lang w:val="ru-RU"/>
        </w:rPr>
        <w:t>ого мун</w:t>
      </w:r>
      <w:r>
        <w:rPr>
          <w:lang w:val="ru-RU"/>
        </w:rPr>
        <w:t>и</w:t>
      </w:r>
      <w:r>
        <w:rPr>
          <w:lang w:val="ru-RU"/>
        </w:rPr>
        <w:t xml:space="preserve">ципального района </w:t>
      </w:r>
      <w:r w:rsidRPr="00722162">
        <w:rPr>
          <w:lang w:val="ru-RU"/>
        </w:rPr>
        <w:t xml:space="preserve">необходимо применять расчетные показатели уровня минимальной обеспеченности объектами </w:t>
      </w:r>
      <w:r>
        <w:rPr>
          <w:lang w:val="ru-RU"/>
        </w:rPr>
        <w:t>местного значения сельского поселения</w:t>
      </w:r>
      <w:r w:rsidRPr="00722162">
        <w:rPr>
          <w:lang w:val="ru-RU"/>
        </w:rPr>
        <w:t xml:space="preserve"> и уровня максимал</w:t>
      </w:r>
      <w:r w:rsidRPr="00722162">
        <w:rPr>
          <w:lang w:val="ru-RU"/>
        </w:rPr>
        <w:t>ь</w:t>
      </w:r>
      <w:r w:rsidRPr="00722162">
        <w:rPr>
          <w:lang w:val="ru-RU"/>
        </w:rPr>
        <w:t xml:space="preserve">ной территориальной доступности таких объектов. </w:t>
      </w:r>
    </w:p>
    <w:p w:rsidR="00604CD2" w:rsidRPr="00722162" w:rsidRDefault="00604CD2" w:rsidP="00604CD2">
      <w:pPr>
        <w:pStyle w:val="aff6"/>
        <w:rPr>
          <w:lang w:val="ru-RU"/>
        </w:rPr>
      </w:pPr>
      <w:r w:rsidRPr="00722162">
        <w:rPr>
          <w:lang w:val="ru-RU"/>
        </w:rPr>
        <w:t>В ходе подготовки документации по планировке территории в границах</w:t>
      </w:r>
      <w:r>
        <w:rPr>
          <w:lang w:val="ru-RU"/>
        </w:rPr>
        <w:t xml:space="preserve"> сельских поселений </w:t>
      </w:r>
      <w:r w:rsidR="00CE7D76">
        <w:rPr>
          <w:lang w:val="ru-RU"/>
        </w:rPr>
        <w:t>Вольск</w:t>
      </w:r>
      <w:r>
        <w:rPr>
          <w:lang w:val="ru-RU"/>
        </w:rPr>
        <w:t xml:space="preserve">ого муниципального района </w:t>
      </w:r>
      <w:r w:rsidRPr="00722162">
        <w:rPr>
          <w:lang w:val="ru-RU"/>
        </w:rPr>
        <w:t xml:space="preserve">следует учитывать расчетные показатели минимально допустимых площадей территорий, необходимых для размещения объектов </w:t>
      </w:r>
      <w:r>
        <w:rPr>
          <w:lang w:val="ru-RU"/>
        </w:rPr>
        <w:t>местного значения сельского поселения</w:t>
      </w:r>
      <w:r w:rsidRPr="00722162">
        <w:rPr>
          <w:lang w:val="ru-RU"/>
        </w:rPr>
        <w:t xml:space="preserve">. </w:t>
      </w:r>
    </w:p>
    <w:p w:rsidR="00604CD2" w:rsidRPr="00722162" w:rsidRDefault="00604CD2" w:rsidP="00604CD2">
      <w:pPr>
        <w:pStyle w:val="aff6"/>
        <w:rPr>
          <w:lang w:val="ru-RU"/>
        </w:rPr>
      </w:pPr>
      <w:proofErr w:type="gramStart"/>
      <w:r w:rsidRPr="00722162">
        <w:rPr>
          <w:lang w:val="ru-RU"/>
        </w:rPr>
        <w:t>При планировании размещения в границах территории проекта планировки ра</w:t>
      </w:r>
      <w:r w:rsidRPr="00722162">
        <w:rPr>
          <w:lang w:val="ru-RU"/>
        </w:rPr>
        <w:t>з</w:t>
      </w:r>
      <w:r w:rsidRPr="00722162">
        <w:rPr>
          <w:lang w:val="ru-RU"/>
        </w:rPr>
        <w:t>личных объектов следует оценивать обеспеченности рассматриваемой территории объе</w:t>
      </w:r>
      <w:r w:rsidRPr="00722162">
        <w:rPr>
          <w:lang w:val="ru-RU"/>
        </w:rPr>
        <w:t>к</w:t>
      </w:r>
      <w:r w:rsidRPr="00722162">
        <w:rPr>
          <w:lang w:val="ru-RU"/>
        </w:rPr>
        <w:t xml:space="preserve">тами соответствующего вида, которые расположены (или могут быть расположены) не только в границах данной территории, но также и вне ее границ в пределах максимальной территориальной доступности, установленной для соответствующих объектов. </w:t>
      </w:r>
      <w:proofErr w:type="gramEnd"/>
    </w:p>
    <w:p w:rsidR="00604CD2" w:rsidRPr="00722162" w:rsidRDefault="00604CD2" w:rsidP="00604CD2">
      <w:pPr>
        <w:pStyle w:val="aff6"/>
        <w:rPr>
          <w:lang w:val="ru-RU"/>
        </w:rPr>
      </w:pPr>
      <w:proofErr w:type="gramStart"/>
      <w:r w:rsidRPr="00722162">
        <w:rPr>
          <w:lang w:val="ru-RU"/>
        </w:rPr>
        <w:lastRenderedPageBreak/>
        <w:t>Расчетные показатели минимально допустимого уровня обеспеченности объектам</w:t>
      </w:r>
      <w:r>
        <w:rPr>
          <w:lang w:val="ru-RU"/>
        </w:rPr>
        <w:t>и</w:t>
      </w:r>
      <w:r w:rsidR="00622C9E">
        <w:rPr>
          <w:lang w:val="ru-RU"/>
        </w:rPr>
        <w:t xml:space="preserve"> </w:t>
      </w:r>
      <w:r>
        <w:rPr>
          <w:lang w:val="ru-RU"/>
        </w:rPr>
        <w:t>местного значения сельского поселения</w:t>
      </w:r>
      <w:r w:rsidRPr="00722162">
        <w:rPr>
          <w:lang w:val="ru-RU"/>
        </w:rPr>
        <w:t>, а также максимально допустимого уровня терр</w:t>
      </w:r>
      <w:r w:rsidRPr="00722162">
        <w:rPr>
          <w:lang w:val="ru-RU"/>
        </w:rPr>
        <w:t>и</w:t>
      </w:r>
      <w:r w:rsidRPr="00722162">
        <w:rPr>
          <w:lang w:val="ru-RU"/>
        </w:rPr>
        <w:t>ториальной доступности таких объектов, установленные в настоящих МНГП, применяю</w:t>
      </w:r>
      <w:r w:rsidRPr="00722162">
        <w:rPr>
          <w:lang w:val="ru-RU"/>
        </w:rPr>
        <w:t>т</w:t>
      </w:r>
      <w:r w:rsidRPr="00722162">
        <w:rPr>
          <w:lang w:val="ru-RU"/>
        </w:rPr>
        <w:t xml:space="preserve">ся при определении местоположения планируемых к размещению объектов </w:t>
      </w:r>
      <w:r>
        <w:rPr>
          <w:lang w:val="ru-RU"/>
        </w:rPr>
        <w:t>местного зн</w:t>
      </w:r>
      <w:r>
        <w:rPr>
          <w:lang w:val="ru-RU"/>
        </w:rPr>
        <w:t>а</w:t>
      </w:r>
      <w:r>
        <w:rPr>
          <w:lang w:val="ru-RU"/>
        </w:rPr>
        <w:t>чения поселения</w:t>
      </w:r>
      <w:r w:rsidRPr="00722162">
        <w:rPr>
          <w:lang w:val="ru-RU"/>
        </w:rPr>
        <w:t xml:space="preserve"> в генеральн</w:t>
      </w:r>
      <w:r>
        <w:rPr>
          <w:lang w:val="ru-RU"/>
        </w:rPr>
        <w:t xml:space="preserve">ых планах сельских поселений </w:t>
      </w:r>
      <w:r w:rsidR="00CE7D76">
        <w:rPr>
          <w:lang w:val="ru-RU"/>
        </w:rPr>
        <w:t>Вольск</w:t>
      </w:r>
      <w:r>
        <w:rPr>
          <w:lang w:val="ru-RU"/>
        </w:rPr>
        <w:t xml:space="preserve">ого муниципального района </w:t>
      </w:r>
      <w:r w:rsidRPr="00722162">
        <w:rPr>
          <w:lang w:val="ru-RU"/>
        </w:rPr>
        <w:t>(в том числе, при определении функциональных зон, в границах которых планир</w:t>
      </w:r>
      <w:r w:rsidRPr="00722162">
        <w:rPr>
          <w:lang w:val="ru-RU"/>
        </w:rPr>
        <w:t>у</w:t>
      </w:r>
      <w:r w:rsidRPr="00722162">
        <w:rPr>
          <w:lang w:val="ru-RU"/>
        </w:rPr>
        <w:t>ется размещение указанных объектов), а также при</w:t>
      </w:r>
      <w:proofErr w:type="gramEnd"/>
      <w:r w:rsidRPr="00722162">
        <w:rPr>
          <w:lang w:val="ru-RU"/>
        </w:rPr>
        <w:t xml:space="preserve"> определении </w:t>
      </w:r>
      <w:proofErr w:type="gramStart"/>
      <w:r w:rsidRPr="00722162">
        <w:rPr>
          <w:lang w:val="ru-RU"/>
        </w:rPr>
        <w:t>зон планируемого ра</w:t>
      </w:r>
      <w:r w:rsidRPr="00722162">
        <w:rPr>
          <w:lang w:val="ru-RU"/>
        </w:rPr>
        <w:t>з</w:t>
      </w:r>
      <w:r w:rsidRPr="00722162">
        <w:rPr>
          <w:lang w:val="ru-RU"/>
        </w:rPr>
        <w:t xml:space="preserve">мещения объектов </w:t>
      </w:r>
      <w:r>
        <w:rPr>
          <w:lang w:val="ru-RU"/>
        </w:rPr>
        <w:t>местного значения сельского поселения</w:t>
      </w:r>
      <w:proofErr w:type="gramEnd"/>
      <w:r w:rsidRPr="00722162">
        <w:rPr>
          <w:lang w:val="ru-RU"/>
        </w:rPr>
        <w:t xml:space="preserve">. </w:t>
      </w:r>
    </w:p>
    <w:p w:rsidR="00604CD2" w:rsidRPr="00722162" w:rsidRDefault="00604CD2" w:rsidP="00604CD2">
      <w:pPr>
        <w:pStyle w:val="aff6"/>
        <w:rPr>
          <w:lang w:val="ru-RU"/>
        </w:rPr>
      </w:pPr>
      <w:r w:rsidRPr="00722162">
        <w:rPr>
          <w:lang w:val="ru-RU"/>
        </w:rPr>
        <w:t xml:space="preserve">При определении местоположения планируемых к размещению объектов </w:t>
      </w:r>
      <w:r>
        <w:rPr>
          <w:lang w:val="ru-RU"/>
        </w:rPr>
        <w:t>местного значения сельского поселения</w:t>
      </w:r>
      <w:r w:rsidRPr="00722162">
        <w:rPr>
          <w:lang w:val="ru-RU"/>
        </w:rPr>
        <w:t xml:space="preserve"> в целях подготовки </w:t>
      </w:r>
      <w:r>
        <w:rPr>
          <w:lang w:val="ru-RU"/>
        </w:rPr>
        <w:t>генеральных планов сельских посел</w:t>
      </w:r>
      <w:r>
        <w:rPr>
          <w:lang w:val="ru-RU"/>
        </w:rPr>
        <w:t>е</w:t>
      </w:r>
      <w:r>
        <w:rPr>
          <w:lang w:val="ru-RU"/>
        </w:rPr>
        <w:t xml:space="preserve">ний </w:t>
      </w:r>
      <w:r w:rsidR="00CE7D76">
        <w:rPr>
          <w:lang w:val="ru-RU"/>
        </w:rPr>
        <w:t>Вольск</w:t>
      </w:r>
      <w:r>
        <w:rPr>
          <w:lang w:val="ru-RU"/>
        </w:rPr>
        <w:t>ого муниципального района,</w:t>
      </w:r>
      <w:r w:rsidRPr="00722162">
        <w:rPr>
          <w:lang w:val="ru-RU"/>
        </w:rPr>
        <w:t xml:space="preserve"> документации по планировке территории следует учитывать наличие на территории в границах подготавливаемого проекта подобных об</w:t>
      </w:r>
      <w:r w:rsidRPr="00722162">
        <w:rPr>
          <w:lang w:val="ru-RU"/>
        </w:rPr>
        <w:t>ъ</w:t>
      </w:r>
      <w:r w:rsidRPr="00722162">
        <w:rPr>
          <w:lang w:val="ru-RU"/>
        </w:rPr>
        <w:t>ектов, их параметры (площадь, емкость, вместимость, уровень территориальной досту</w:t>
      </w:r>
      <w:r w:rsidRPr="00722162">
        <w:rPr>
          <w:lang w:val="ru-RU"/>
        </w:rPr>
        <w:t>п</w:t>
      </w:r>
      <w:r w:rsidRPr="00722162">
        <w:rPr>
          <w:lang w:val="ru-RU"/>
        </w:rPr>
        <w:t xml:space="preserve">ности). </w:t>
      </w:r>
    </w:p>
    <w:p w:rsidR="006901E9" w:rsidRDefault="006901E9" w:rsidP="006901E9">
      <w:r w:rsidRPr="009B35EA">
        <w:t xml:space="preserve">МНГП </w:t>
      </w:r>
      <w:r>
        <w:t>сельских поселений имеют приоритет перед РНГП Саратовской области в случае, если расчетные показатели</w:t>
      </w:r>
      <w:r w:rsidR="00622C9E">
        <w:t xml:space="preserve"> </w:t>
      </w:r>
      <w:r w:rsidRPr="009B35EA">
        <w:t>минимально допустимого уровня обеспеченности об</w:t>
      </w:r>
      <w:r w:rsidRPr="009B35EA">
        <w:t>ъ</w:t>
      </w:r>
      <w:r w:rsidRPr="009B35EA">
        <w:t xml:space="preserve">ектами местного </w:t>
      </w:r>
      <w:r>
        <w:t xml:space="preserve">значения сельского поселения </w:t>
      </w:r>
      <w:r w:rsidRPr="009B35EA">
        <w:t xml:space="preserve">населения </w:t>
      </w:r>
      <w:r>
        <w:t>сельского поселения</w:t>
      </w:r>
      <w:r w:rsidRPr="009B35EA">
        <w:t>, устано</w:t>
      </w:r>
      <w:r w:rsidRPr="009B35EA">
        <w:t>в</w:t>
      </w:r>
      <w:r w:rsidRPr="009B35EA">
        <w:t xml:space="preserve">ленные МНГП </w:t>
      </w:r>
      <w:r>
        <w:t xml:space="preserve">сельских поселений выше соответствующих </w:t>
      </w:r>
      <w:r w:rsidRPr="009B35EA">
        <w:t>предельных значений расче</w:t>
      </w:r>
      <w:r w:rsidRPr="009B35EA">
        <w:t>т</w:t>
      </w:r>
      <w:r w:rsidRPr="009B35EA">
        <w:t xml:space="preserve">ных показателей, установленных </w:t>
      </w:r>
      <w:r>
        <w:t>РНГП Саратовской области</w:t>
      </w:r>
      <w:r w:rsidRPr="009B35EA">
        <w:t>.</w:t>
      </w:r>
      <w:r w:rsidR="00622C9E">
        <w:t xml:space="preserve"> </w:t>
      </w:r>
      <w:r>
        <w:t>В случае</w:t>
      </w:r>
      <w:proofErr w:type="gramStart"/>
      <w:r w:rsidR="00DA730E">
        <w:t>,</w:t>
      </w:r>
      <w:proofErr w:type="gramEnd"/>
      <w:r>
        <w:t xml:space="preserve"> если расчетные показатели </w:t>
      </w:r>
      <w:r w:rsidRPr="009B35EA">
        <w:t xml:space="preserve">минимально допустимого уровня обеспеченности объектами местного </w:t>
      </w:r>
      <w:r>
        <w:t>знач</w:t>
      </w:r>
      <w:r>
        <w:t>е</w:t>
      </w:r>
      <w:r>
        <w:t xml:space="preserve">ния сельского поселения </w:t>
      </w:r>
      <w:r w:rsidRPr="009B35EA">
        <w:t xml:space="preserve">населения </w:t>
      </w:r>
      <w:r>
        <w:t>сельского поселения</w:t>
      </w:r>
      <w:r w:rsidRPr="009B35EA">
        <w:t xml:space="preserve">, установленные МНГП </w:t>
      </w:r>
      <w:r>
        <w:t xml:space="preserve">сельских поселений, окажутся ниже уровня соответствующих </w:t>
      </w:r>
      <w:r w:rsidRPr="009B35EA">
        <w:t>предельных значений расчетных п</w:t>
      </w:r>
      <w:r w:rsidRPr="009B35EA">
        <w:t>о</w:t>
      </w:r>
      <w:r w:rsidRPr="009B35EA">
        <w:t xml:space="preserve">казателей, установленных </w:t>
      </w:r>
      <w:r>
        <w:t>РНГП Саратовской области, то применяются предельные ра</w:t>
      </w:r>
      <w:r>
        <w:t>с</w:t>
      </w:r>
      <w:r>
        <w:t>четные показатели РНГП Саратовской области.</w:t>
      </w:r>
    </w:p>
    <w:p w:rsidR="006901E9" w:rsidRDefault="006901E9" w:rsidP="006901E9">
      <w:r w:rsidRPr="009B35EA">
        <w:t xml:space="preserve">МНГП </w:t>
      </w:r>
      <w:r>
        <w:t>сельских поселений имеют приоритет перед РНГП Саратовской области в случае, если расчетные показатели</w:t>
      </w:r>
      <w:r w:rsidR="00622C9E">
        <w:t xml:space="preserve"> </w:t>
      </w:r>
      <w:r w:rsidRPr="009B35EA">
        <w:t xml:space="preserve">максимально допустимого уровня территориальной доступности объектов местного </w:t>
      </w:r>
      <w:r>
        <w:t xml:space="preserve">значения сельского поселения </w:t>
      </w:r>
      <w:r w:rsidRPr="009B35EA">
        <w:t xml:space="preserve">для населения </w:t>
      </w:r>
      <w:r>
        <w:t>сельского поселения</w:t>
      </w:r>
      <w:r w:rsidRPr="009B35EA">
        <w:t xml:space="preserve">, установленные МНГП </w:t>
      </w:r>
      <w:r>
        <w:t xml:space="preserve">сельских поселений ниже соответствующих </w:t>
      </w:r>
      <w:r w:rsidRPr="009B35EA">
        <w:t>предел</w:t>
      </w:r>
      <w:r w:rsidRPr="009B35EA">
        <w:t>ь</w:t>
      </w:r>
      <w:r w:rsidRPr="009B35EA">
        <w:t xml:space="preserve">ных значений расчетных показателей, установленных </w:t>
      </w:r>
      <w:r>
        <w:t>РНГП Саратовской области</w:t>
      </w:r>
      <w:r w:rsidRPr="009B35EA">
        <w:t>.</w:t>
      </w:r>
      <w:r w:rsidR="00622C9E">
        <w:t xml:space="preserve"> </w:t>
      </w:r>
      <w:r>
        <w:t>В сл</w:t>
      </w:r>
      <w:r>
        <w:t>у</w:t>
      </w:r>
      <w:r>
        <w:t>чае</w:t>
      </w:r>
      <w:proofErr w:type="gramStart"/>
      <w:r w:rsidR="00DA730E">
        <w:t>,</w:t>
      </w:r>
      <w:proofErr w:type="gramEnd"/>
      <w:r>
        <w:t xml:space="preserve"> если расчетные показатели </w:t>
      </w:r>
      <w:r w:rsidRPr="009B35EA">
        <w:t>максимально допустимого уровня территориальной до</w:t>
      </w:r>
      <w:r w:rsidRPr="009B35EA">
        <w:t>с</w:t>
      </w:r>
      <w:r w:rsidRPr="009B35EA">
        <w:t xml:space="preserve">тупности объектов местного </w:t>
      </w:r>
      <w:r>
        <w:t xml:space="preserve">значения сельского поселения </w:t>
      </w:r>
      <w:r w:rsidRPr="009B35EA">
        <w:t xml:space="preserve">для населения </w:t>
      </w:r>
      <w:r>
        <w:t>сельского пос</w:t>
      </w:r>
      <w:r>
        <w:t>е</w:t>
      </w:r>
      <w:r>
        <w:t>ления</w:t>
      </w:r>
      <w:r w:rsidRPr="009B35EA">
        <w:t xml:space="preserve">, установленные МНГП </w:t>
      </w:r>
      <w:r>
        <w:t>сельских поселений, окажутся выше уровня соответству</w:t>
      </w:r>
      <w:r>
        <w:t>ю</w:t>
      </w:r>
      <w:r>
        <w:t xml:space="preserve">щих </w:t>
      </w:r>
      <w:r w:rsidRPr="009B35EA">
        <w:t xml:space="preserve">предельных значений расчетных показателей, установленных </w:t>
      </w:r>
      <w:r>
        <w:t>РНГП Саратовской о</w:t>
      </w:r>
      <w:r>
        <w:t>б</w:t>
      </w:r>
      <w:r>
        <w:t>ласти, то применяются предельные расчетные показатели РНГП Саратовской области.</w:t>
      </w:r>
    </w:p>
    <w:p w:rsidR="00604CD2" w:rsidRPr="00BA76C4" w:rsidRDefault="00604CD2" w:rsidP="00604CD2">
      <w:pPr>
        <w:pStyle w:val="aff6"/>
        <w:rPr>
          <w:lang w:val="ru-RU"/>
        </w:rPr>
      </w:pPr>
      <w:r w:rsidRPr="00BA76C4">
        <w:rPr>
          <w:lang w:val="ru-RU"/>
        </w:rPr>
        <w:t xml:space="preserve">При отмене и (или) изменении действующих нормативных документов Российской Федерации и (или) </w:t>
      </w:r>
      <w:r>
        <w:rPr>
          <w:lang w:val="ru-RU"/>
        </w:rPr>
        <w:t>Саратовской</w:t>
      </w:r>
      <w:r w:rsidRPr="00BA76C4">
        <w:rPr>
          <w:lang w:val="ru-RU"/>
        </w:rPr>
        <w:t xml:space="preserve"> области, в том числе тех, требования которых были учт</w:t>
      </w:r>
      <w:r w:rsidRPr="00BA76C4">
        <w:rPr>
          <w:lang w:val="ru-RU"/>
        </w:rPr>
        <w:t>е</w:t>
      </w:r>
      <w:r w:rsidRPr="00BA76C4">
        <w:rPr>
          <w:lang w:val="ru-RU"/>
        </w:rPr>
        <w:t xml:space="preserve">ны при подготовке настоящих МНГП и на которые дается ссылка </w:t>
      </w:r>
      <w:proofErr w:type="gramStart"/>
      <w:r w:rsidRPr="00BA76C4">
        <w:rPr>
          <w:lang w:val="ru-RU"/>
        </w:rPr>
        <w:t>в</w:t>
      </w:r>
      <w:proofErr w:type="gramEnd"/>
      <w:r w:rsidRPr="00BA76C4">
        <w:rPr>
          <w:lang w:val="ru-RU"/>
        </w:rPr>
        <w:t xml:space="preserve"> настоящих МНГП, следует руководствоваться нормами, вводимыми взамен отмененных.</w:t>
      </w:r>
    </w:p>
    <w:p w:rsidR="00A86A6E" w:rsidRDefault="00A86A6E">
      <w:pPr>
        <w:spacing w:after="200" w:line="276" w:lineRule="auto"/>
        <w:ind w:firstLine="0"/>
        <w:jc w:val="left"/>
      </w:pPr>
      <w:r>
        <w:br w:type="page"/>
      </w:r>
    </w:p>
    <w:p w:rsidR="00A86A6E" w:rsidRDefault="00A86A6E" w:rsidP="006072F5">
      <w:pPr>
        <w:pStyle w:val="11"/>
        <w:tabs>
          <w:tab w:val="left" w:pos="1418"/>
        </w:tabs>
      </w:pPr>
      <w:bookmarkStart w:id="285" w:name="OLE_LINK333"/>
      <w:bookmarkStart w:id="286" w:name="OLE_LINK334"/>
      <w:bookmarkStart w:id="287" w:name="_Toc483049293"/>
      <w:bookmarkStart w:id="288" w:name="_Toc499049201"/>
      <w:r>
        <w:lastRenderedPageBreak/>
        <w:t>Приложение</w:t>
      </w:r>
      <w:r w:rsidR="004A5C36">
        <w:t xml:space="preserve"> 1</w:t>
      </w:r>
      <w:r>
        <w:t xml:space="preserve">. </w:t>
      </w:r>
      <w:bookmarkEnd w:id="285"/>
      <w:bookmarkEnd w:id="286"/>
      <w:bookmarkEnd w:id="287"/>
      <w:r w:rsidR="006072F5" w:rsidRPr="006072F5">
        <w:t xml:space="preserve">Перечень законодательных актов и </w:t>
      </w:r>
      <w:r w:rsidR="006072F5">
        <w:t>нормативно-правовых актов</w:t>
      </w:r>
      <w:r w:rsidR="006072F5" w:rsidRPr="006072F5">
        <w:t xml:space="preserve">, используемых при разработке </w:t>
      </w:r>
      <w:r w:rsidR="006072F5">
        <w:t xml:space="preserve">местных </w:t>
      </w:r>
      <w:r w:rsidR="006072F5" w:rsidRPr="006072F5">
        <w:t>нормативов градостроительного проектирования</w:t>
      </w:r>
      <w:bookmarkEnd w:id="288"/>
    </w:p>
    <w:p w:rsidR="0019053A" w:rsidRPr="00F86CA6" w:rsidRDefault="0019053A" w:rsidP="0019053A">
      <w:pPr>
        <w:keepNext/>
        <w:suppressAutoHyphens/>
        <w:spacing w:before="240" w:after="240"/>
        <w:ind w:firstLine="0"/>
        <w:jc w:val="center"/>
        <w:outlineLvl w:val="2"/>
        <w:rPr>
          <w:rFonts w:eastAsia="Times New Roman" w:cs="Arial"/>
          <w:bCs/>
          <w:i/>
          <w:szCs w:val="26"/>
        </w:rPr>
      </w:pPr>
      <w:bookmarkStart w:id="289" w:name="_Toc491920224"/>
      <w:bookmarkStart w:id="290" w:name="_Toc497484881"/>
      <w:bookmarkStart w:id="291" w:name="_Toc499049202"/>
      <w:bookmarkStart w:id="292" w:name="OLE_LINK234"/>
      <w:bookmarkStart w:id="293" w:name="OLE_LINK235"/>
      <w:bookmarkEnd w:id="6"/>
      <w:bookmarkEnd w:id="7"/>
      <w:bookmarkEnd w:id="276"/>
      <w:bookmarkEnd w:id="277"/>
      <w:bookmarkEnd w:id="278"/>
      <w:bookmarkEnd w:id="279"/>
      <w:bookmarkEnd w:id="280"/>
      <w:r w:rsidRPr="003D32FD">
        <w:rPr>
          <w:rFonts w:eastAsia="Times New Roman" w:cs="Arial"/>
          <w:bCs/>
          <w:i/>
          <w:szCs w:val="26"/>
        </w:rPr>
        <w:t>Федеральные законы</w:t>
      </w:r>
      <w:bookmarkEnd w:id="289"/>
      <w:bookmarkEnd w:id="290"/>
      <w:bookmarkEnd w:id="291"/>
    </w:p>
    <w:p w:rsidR="0019053A" w:rsidRDefault="0019053A" w:rsidP="0019053A">
      <w:pPr>
        <w:pStyle w:val="affb"/>
        <w:numPr>
          <w:ilvl w:val="0"/>
          <w:numId w:val="19"/>
        </w:numPr>
        <w:rPr>
          <w:rFonts w:eastAsia="Times New Roman" w:cs="Arial"/>
          <w:bCs/>
          <w:szCs w:val="26"/>
        </w:rPr>
      </w:pPr>
      <w:r w:rsidRPr="00DC17F0">
        <w:rPr>
          <w:szCs w:val="24"/>
        </w:rPr>
        <w:t xml:space="preserve">Градостроительный кодекс Российской Федерации от 29.12.2004 </w:t>
      </w:r>
      <w:r w:rsidR="006C1AAC">
        <w:rPr>
          <w:szCs w:val="24"/>
        </w:rPr>
        <w:t>№ </w:t>
      </w:r>
      <w:r w:rsidRPr="00DC17F0">
        <w:rPr>
          <w:szCs w:val="24"/>
        </w:rPr>
        <w:t xml:space="preserve">190-ФЗ (ред. от </w:t>
      </w:r>
      <w:bookmarkStart w:id="294" w:name="OLE_LINK768"/>
      <w:bookmarkStart w:id="295" w:name="OLE_LINK769"/>
      <w:r>
        <w:rPr>
          <w:rFonts w:eastAsia="Times New Roman" w:cs="Arial"/>
          <w:bCs/>
          <w:szCs w:val="26"/>
        </w:rPr>
        <w:t>29.07.2017</w:t>
      </w:r>
      <w:bookmarkEnd w:id="294"/>
      <w:bookmarkEnd w:id="295"/>
      <w:r>
        <w:rPr>
          <w:rFonts w:eastAsia="Times New Roman" w:cs="Arial"/>
          <w:bCs/>
          <w:szCs w:val="26"/>
        </w:rPr>
        <w:t>).</w:t>
      </w:r>
    </w:p>
    <w:p w:rsidR="0019053A" w:rsidRPr="006072F5" w:rsidRDefault="0019053A" w:rsidP="0019053A">
      <w:pPr>
        <w:pStyle w:val="affb"/>
        <w:numPr>
          <w:ilvl w:val="0"/>
          <w:numId w:val="19"/>
        </w:numPr>
        <w:rPr>
          <w:rFonts w:eastAsia="Times New Roman" w:cs="Arial"/>
          <w:bCs/>
          <w:szCs w:val="26"/>
        </w:rPr>
      </w:pPr>
      <w:r w:rsidRPr="006072F5">
        <w:rPr>
          <w:rFonts w:eastAsia="Times New Roman" w:cs="Arial"/>
          <w:bCs/>
          <w:szCs w:val="26"/>
        </w:rPr>
        <w:t xml:space="preserve">Федеральный закон от 22.07.2008 </w:t>
      </w:r>
      <w:r w:rsidR="006C1AAC">
        <w:rPr>
          <w:rFonts w:eastAsia="Times New Roman" w:cs="Arial"/>
          <w:bCs/>
          <w:szCs w:val="26"/>
        </w:rPr>
        <w:t>№ </w:t>
      </w:r>
      <w:r w:rsidRPr="006072F5">
        <w:rPr>
          <w:rFonts w:eastAsia="Times New Roman" w:cs="Arial"/>
          <w:bCs/>
          <w:szCs w:val="26"/>
        </w:rPr>
        <w:t>123-ФЗ «Технический регламент о требован</w:t>
      </w:r>
      <w:r w:rsidRPr="006072F5">
        <w:rPr>
          <w:rFonts w:eastAsia="Times New Roman" w:cs="Arial"/>
          <w:bCs/>
          <w:szCs w:val="26"/>
        </w:rPr>
        <w:t>и</w:t>
      </w:r>
      <w:r w:rsidRPr="006072F5">
        <w:rPr>
          <w:rFonts w:eastAsia="Times New Roman" w:cs="Arial"/>
          <w:bCs/>
          <w:szCs w:val="26"/>
        </w:rPr>
        <w:t>ях пожарной безопасности» (ред. от 29.07.2017).</w:t>
      </w:r>
    </w:p>
    <w:p w:rsidR="0019053A" w:rsidRPr="006072F5" w:rsidRDefault="0019053A" w:rsidP="0019053A">
      <w:pPr>
        <w:pStyle w:val="affb"/>
        <w:numPr>
          <w:ilvl w:val="0"/>
          <w:numId w:val="19"/>
        </w:numPr>
        <w:rPr>
          <w:rFonts w:eastAsia="Times New Roman" w:cs="Arial"/>
          <w:bCs/>
          <w:szCs w:val="26"/>
        </w:rPr>
      </w:pPr>
      <w:r w:rsidRPr="006072F5">
        <w:rPr>
          <w:rFonts w:eastAsia="Times New Roman" w:cs="Arial"/>
          <w:bCs/>
          <w:szCs w:val="26"/>
        </w:rPr>
        <w:t xml:space="preserve">Федеральный закон от 06.10.2003 </w:t>
      </w:r>
      <w:r w:rsidR="006C1AAC">
        <w:rPr>
          <w:rFonts w:eastAsia="Times New Roman" w:cs="Arial"/>
          <w:bCs/>
          <w:szCs w:val="26"/>
        </w:rPr>
        <w:t>№ </w:t>
      </w:r>
      <w:r w:rsidRPr="006072F5">
        <w:rPr>
          <w:rFonts w:eastAsia="Times New Roman" w:cs="Arial"/>
          <w:bCs/>
          <w:szCs w:val="26"/>
        </w:rPr>
        <w:t>131-ФЗ «Об общих принципах организации местного самоуправления в Российской Федерации» (ред. от 29.07.2017).</w:t>
      </w:r>
    </w:p>
    <w:p w:rsidR="0019053A" w:rsidRPr="00F86CA6" w:rsidRDefault="0019053A" w:rsidP="0019053A">
      <w:pPr>
        <w:keepNext/>
        <w:suppressAutoHyphens/>
        <w:spacing w:before="240" w:after="240"/>
        <w:ind w:firstLine="0"/>
        <w:jc w:val="center"/>
        <w:outlineLvl w:val="2"/>
        <w:rPr>
          <w:rFonts w:eastAsia="Times New Roman" w:cs="Arial"/>
          <w:bCs/>
          <w:i/>
          <w:szCs w:val="26"/>
        </w:rPr>
      </w:pPr>
      <w:bookmarkStart w:id="296" w:name="_Toc491920225"/>
      <w:bookmarkStart w:id="297" w:name="_Toc497484882"/>
      <w:bookmarkStart w:id="298" w:name="_Toc499049203"/>
      <w:r w:rsidRPr="003D32FD">
        <w:rPr>
          <w:rFonts w:eastAsia="Times New Roman" w:cs="Arial"/>
          <w:bCs/>
          <w:i/>
          <w:szCs w:val="26"/>
        </w:rPr>
        <w:t>Иные нормативные акты Российской Федерации</w:t>
      </w:r>
      <w:bookmarkEnd w:id="296"/>
      <w:bookmarkEnd w:id="297"/>
      <w:bookmarkEnd w:id="298"/>
    </w:p>
    <w:p w:rsidR="0019053A" w:rsidRDefault="0019053A" w:rsidP="0019053A">
      <w:pPr>
        <w:pStyle w:val="affb"/>
        <w:numPr>
          <w:ilvl w:val="0"/>
          <w:numId w:val="19"/>
        </w:numPr>
        <w:rPr>
          <w:rFonts w:eastAsia="Times New Roman" w:cs="Arial"/>
          <w:bCs/>
          <w:szCs w:val="26"/>
        </w:rPr>
      </w:pPr>
      <w:bookmarkStart w:id="299" w:name="OLE_LINK644"/>
      <w:bookmarkStart w:id="300" w:name="OLE_LINK645"/>
      <w:bookmarkStart w:id="301" w:name="OLE_LINK646"/>
      <w:r w:rsidRPr="00DE57C3">
        <w:rPr>
          <w:rFonts w:eastAsia="Times New Roman" w:cs="Arial"/>
          <w:bCs/>
          <w:szCs w:val="26"/>
        </w:rPr>
        <w:t xml:space="preserve">Распоряжение Правительства Российской Федерации </w:t>
      </w:r>
      <w:bookmarkStart w:id="302" w:name="OLE_LINK784"/>
      <w:bookmarkStart w:id="303" w:name="OLE_LINK785"/>
      <w:r w:rsidRPr="00DE57C3">
        <w:rPr>
          <w:rFonts w:eastAsia="Times New Roman" w:cs="Arial"/>
          <w:bCs/>
          <w:szCs w:val="26"/>
        </w:rPr>
        <w:t>от 03.07.199</w:t>
      </w:r>
      <w:bookmarkStart w:id="304" w:name="OLE_LINK352"/>
      <w:bookmarkStart w:id="305" w:name="OLE_LINK353"/>
      <w:r w:rsidRPr="00DE57C3">
        <w:rPr>
          <w:rFonts w:eastAsia="Times New Roman" w:cs="Arial"/>
          <w:bCs/>
          <w:szCs w:val="26"/>
        </w:rPr>
        <w:t xml:space="preserve">6 </w:t>
      </w:r>
      <w:r w:rsidR="006C1AAC">
        <w:rPr>
          <w:rFonts w:eastAsia="Times New Roman" w:cs="Arial"/>
          <w:bCs/>
          <w:szCs w:val="26"/>
        </w:rPr>
        <w:t>№ </w:t>
      </w:r>
      <w:r w:rsidRPr="00DE57C3">
        <w:rPr>
          <w:rFonts w:eastAsia="Times New Roman" w:cs="Arial"/>
          <w:bCs/>
          <w:szCs w:val="26"/>
        </w:rPr>
        <w:t xml:space="preserve">1063-р «О </w:t>
      </w:r>
      <w:bookmarkStart w:id="306" w:name="OLE_LINK350"/>
      <w:bookmarkStart w:id="307" w:name="OLE_LINK351"/>
      <w:r w:rsidRPr="00DE57C3">
        <w:rPr>
          <w:rFonts w:eastAsia="Times New Roman" w:cs="Arial"/>
          <w:bCs/>
          <w:szCs w:val="26"/>
        </w:rPr>
        <w:t>Социальных норма</w:t>
      </w:r>
      <w:bookmarkEnd w:id="304"/>
      <w:bookmarkEnd w:id="305"/>
      <w:r w:rsidRPr="00DE57C3">
        <w:rPr>
          <w:rFonts w:eastAsia="Times New Roman" w:cs="Arial"/>
          <w:bCs/>
          <w:szCs w:val="26"/>
        </w:rPr>
        <w:t>тивах и нормах</w:t>
      </w:r>
      <w:bookmarkEnd w:id="306"/>
      <w:bookmarkEnd w:id="307"/>
      <w:r w:rsidRPr="00DE57C3">
        <w:rPr>
          <w:rFonts w:eastAsia="Times New Roman" w:cs="Arial"/>
          <w:bCs/>
          <w:szCs w:val="26"/>
        </w:rPr>
        <w:t>»</w:t>
      </w:r>
      <w:bookmarkEnd w:id="302"/>
      <w:bookmarkEnd w:id="303"/>
      <w:r w:rsidRPr="00DE57C3">
        <w:rPr>
          <w:rFonts w:eastAsia="Times New Roman" w:cs="Arial"/>
          <w:bCs/>
          <w:szCs w:val="26"/>
        </w:rPr>
        <w:t xml:space="preserve"> (ред. от 26.01.2017)</w:t>
      </w:r>
      <w:bookmarkEnd w:id="299"/>
      <w:bookmarkEnd w:id="300"/>
      <w:bookmarkEnd w:id="301"/>
      <w:r w:rsidRPr="00DE57C3">
        <w:rPr>
          <w:rFonts w:eastAsia="Times New Roman" w:cs="Arial"/>
          <w:bCs/>
          <w:szCs w:val="26"/>
        </w:rPr>
        <w:t>.</w:t>
      </w:r>
    </w:p>
    <w:p w:rsidR="0019053A" w:rsidRPr="00903F22" w:rsidRDefault="0019053A" w:rsidP="0019053A">
      <w:pPr>
        <w:pStyle w:val="affb"/>
        <w:numPr>
          <w:ilvl w:val="0"/>
          <w:numId w:val="19"/>
        </w:numPr>
        <w:rPr>
          <w:rFonts w:eastAsia="Times New Roman" w:cs="Arial"/>
          <w:bCs/>
          <w:szCs w:val="26"/>
        </w:rPr>
      </w:pPr>
      <w:r w:rsidRPr="00903F22">
        <w:rPr>
          <w:rFonts w:eastAsia="Times New Roman" w:cs="Arial"/>
          <w:bCs/>
          <w:szCs w:val="26"/>
        </w:rPr>
        <w:t xml:space="preserve">Постановление Правительства РФ от 26.12.2014 </w:t>
      </w:r>
      <w:r w:rsidR="006C1AAC">
        <w:rPr>
          <w:rFonts w:eastAsia="Times New Roman" w:cs="Arial"/>
          <w:bCs/>
          <w:szCs w:val="26"/>
        </w:rPr>
        <w:t>№ </w:t>
      </w:r>
      <w:r w:rsidRPr="00903F22">
        <w:rPr>
          <w:rFonts w:eastAsia="Times New Roman" w:cs="Arial"/>
          <w:bCs/>
          <w:szCs w:val="26"/>
        </w:rPr>
        <w:t>1521 «Об утверждении перечня национальных стандартов и сводов правил (частей таких стандартов и сводов пр</w:t>
      </w:r>
      <w:r w:rsidRPr="00903F22">
        <w:rPr>
          <w:rFonts w:eastAsia="Times New Roman" w:cs="Arial"/>
          <w:bCs/>
          <w:szCs w:val="26"/>
        </w:rPr>
        <w:t>а</w:t>
      </w:r>
      <w:r w:rsidRPr="00903F22">
        <w:rPr>
          <w:rFonts w:eastAsia="Times New Roman" w:cs="Arial"/>
          <w:bCs/>
          <w:szCs w:val="26"/>
        </w:rPr>
        <w:t>вил), в результате применения которых на обязательной основе обеспечивается с</w:t>
      </w:r>
      <w:r w:rsidRPr="00903F22">
        <w:rPr>
          <w:rFonts w:eastAsia="Times New Roman" w:cs="Arial"/>
          <w:bCs/>
          <w:szCs w:val="26"/>
        </w:rPr>
        <w:t>о</w:t>
      </w:r>
      <w:r w:rsidRPr="00903F22">
        <w:rPr>
          <w:rFonts w:eastAsia="Times New Roman" w:cs="Arial"/>
          <w:bCs/>
          <w:szCs w:val="26"/>
        </w:rPr>
        <w:t>блюдение требований Федерального закона «Технический регламент о безопасн</w:t>
      </w:r>
      <w:r w:rsidRPr="00903F22">
        <w:rPr>
          <w:rFonts w:eastAsia="Times New Roman" w:cs="Arial"/>
          <w:bCs/>
          <w:szCs w:val="26"/>
        </w:rPr>
        <w:t>о</w:t>
      </w:r>
      <w:r w:rsidRPr="00903F22">
        <w:rPr>
          <w:rFonts w:eastAsia="Times New Roman" w:cs="Arial"/>
          <w:bCs/>
          <w:szCs w:val="26"/>
        </w:rPr>
        <w:t>сти зданий и сооружений» (ред. от 07.12.2016).</w:t>
      </w:r>
    </w:p>
    <w:p w:rsidR="0019053A" w:rsidRPr="00903F22" w:rsidRDefault="0019053A" w:rsidP="0019053A">
      <w:pPr>
        <w:pStyle w:val="affb"/>
        <w:numPr>
          <w:ilvl w:val="0"/>
          <w:numId w:val="19"/>
        </w:numPr>
        <w:rPr>
          <w:rFonts w:eastAsia="Times New Roman" w:cs="Arial"/>
          <w:bCs/>
          <w:szCs w:val="26"/>
        </w:rPr>
      </w:pPr>
      <w:bookmarkStart w:id="308" w:name="_Toc491920226"/>
      <w:bookmarkStart w:id="309" w:name="OLE_LINK44"/>
      <w:bookmarkStart w:id="310" w:name="OLE_LINK45"/>
      <w:r w:rsidRPr="00903F22">
        <w:rPr>
          <w:rFonts w:eastAsia="Times New Roman" w:cs="Arial"/>
          <w:bCs/>
          <w:szCs w:val="26"/>
        </w:rPr>
        <w:t xml:space="preserve">Распоряжение Минкультуры России от 02.08.2017 </w:t>
      </w:r>
      <w:r w:rsidR="006C1AAC">
        <w:rPr>
          <w:rFonts w:eastAsia="Times New Roman" w:cs="Arial"/>
          <w:bCs/>
          <w:szCs w:val="26"/>
        </w:rPr>
        <w:t>№ </w:t>
      </w:r>
      <w:r w:rsidRPr="00903F22">
        <w:rPr>
          <w:rFonts w:eastAsia="Times New Roman" w:cs="Arial"/>
          <w:bCs/>
          <w:szCs w:val="26"/>
        </w:rPr>
        <w:t>Р-965 «Об утверждении М</w:t>
      </w:r>
      <w:r w:rsidRPr="00903F22">
        <w:rPr>
          <w:rFonts w:eastAsia="Times New Roman" w:cs="Arial"/>
          <w:bCs/>
          <w:szCs w:val="26"/>
        </w:rPr>
        <w:t>е</w:t>
      </w:r>
      <w:r w:rsidRPr="00903F22">
        <w:rPr>
          <w:rFonts w:eastAsia="Times New Roman" w:cs="Arial"/>
          <w:bCs/>
          <w:szCs w:val="26"/>
        </w:rPr>
        <w:t>тодических рекомендаций субъектам Российской Федерации и органам местного самоуправления по развитию сети организаций культуры и обеспеченности нас</w:t>
      </w:r>
      <w:r w:rsidRPr="00903F22">
        <w:rPr>
          <w:rFonts w:eastAsia="Times New Roman" w:cs="Arial"/>
          <w:bCs/>
          <w:szCs w:val="26"/>
        </w:rPr>
        <w:t>е</w:t>
      </w:r>
      <w:r w:rsidRPr="00903F22">
        <w:rPr>
          <w:rFonts w:eastAsia="Times New Roman" w:cs="Arial"/>
          <w:bCs/>
          <w:szCs w:val="26"/>
        </w:rPr>
        <w:t>ления услугами организаций культуры».</w:t>
      </w:r>
    </w:p>
    <w:p w:rsidR="0019053A" w:rsidRPr="00903F22" w:rsidRDefault="0019053A" w:rsidP="0019053A">
      <w:pPr>
        <w:pStyle w:val="affb"/>
        <w:numPr>
          <w:ilvl w:val="0"/>
          <w:numId w:val="19"/>
        </w:numPr>
        <w:rPr>
          <w:rFonts w:eastAsia="Times New Roman" w:cs="Arial"/>
          <w:bCs/>
          <w:szCs w:val="26"/>
        </w:rPr>
      </w:pPr>
      <w:r w:rsidRPr="00903F22">
        <w:rPr>
          <w:rFonts w:eastAsia="Times New Roman" w:cs="Arial"/>
          <w:bCs/>
          <w:szCs w:val="26"/>
        </w:rPr>
        <w:t xml:space="preserve">Приказ Минстроя России от 13.04.2017 </w:t>
      </w:r>
      <w:r w:rsidR="006C1AAC">
        <w:rPr>
          <w:rFonts w:eastAsia="Times New Roman" w:cs="Arial"/>
          <w:bCs/>
          <w:szCs w:val="26"/>
        </w:rPr>
        <w:t>№ </w:t>
      </w:r>
      <w:r w:rsidRPr="00903F22">
        <w:rPr>
          <w:rFonts w:eastAsia="Times New Roman" w:cs="Arial"/>
          <w:bCs/>
          <w:szCs w:val="26"/>
        </w:rPr>
        <w:t>711/</w:t>
      </w:r>
      <w:proofErr w:type="spellStart"/>
      <w:proofErr w:type="gramStart"/>
      <w:r w:rsidRPr="00903F22">
        <w:rPr>
          <w:rFonts w:eastAsia="Times New Roman" w:cs="Arial"/>
          <w:bCs/>
          <w:szCs w:val="26"/>
        </w:rPr>
        <w:t>пр</w:t>
      </w:r>
      <w:proofErr w:type="spellEnd"/>
      <w:proofErr w:type="gramEnd"/>
      <w:r w:rsidRPr="00903F22">
        <w:rPr>
          <w:rFonts w:eastAsia="Times New Roman" w:cs="Arial"/>
          <w:bCs/>
          <w:szCs w:val="26"/>
        </w:rPr>
        <w:t xml:space="preserve"> «Об утверждении методических рекомендаций для подготовки правил благоустройства территорий поселений, г</w:t>
      </w:r>
      <w:r w:rsidRPr="00903F22">
        <w:rPr>
          <w:rFonts w:eastAsia="Times New Roman" w:cs="Arial"/>
          <w:bCs/>
          <w:szCs w:val="26"/>
        </w:rPr>
        <w:t>о</w:t>
      </w:r>
      <w:r w:rsidRPr="00903F22">
        <w:rPr>
          <w:rFonts w:eastAsia="Times New Roman" w:cs="Arial"/>
          <w:bCs/>
          <w:szCs w:val="26"/>
        </w:rPr>
        <w:t>родских округов, внутригородских районов».</w:t>
      </w:r>
    </w:p>
    <w:p w:rsidR="0019053A" w:rsidRPr="00F86CA6" w:rsidRDefault="0019053A" w:rsidP="0019053A">
      <w:pPr>
        <w:keepNext/>
        <w:suppressAutoHyphens/>
        <w:spacing w:before="240" w:after="240"/>
        <w:ind w:firstLine="0"/>
        <w:jc w:val="center"/>
        <w:outlineLvl w:val="2"/>
        <w:rPr>
          <w:rFonts w:eastAsia="Times New Roman" w:cs="Arial"/>
          <w:bCs/>
          <w:i/>
          <w:szCs w:val="26"/>
        </w:rPr>
      </w:pPr>
      <w:bookmarkStart w:id="311" w:name="_Toc497484883"/>
      <w:bookmarkStart w:id="312" w:name="_Toc499049204"/>
      <w:r w:rsidRPr="003D32FD">
        <w:rPr>
          <w:rFonts w:eastAsia="Times New Roman" w:cs="Arial"/>
          <w:bCs/>
          <w:i/>
          <w:szCs w:val="26"/>
        </w:rPr>
        <w:t xml:space="preserve">Нормативные акты </w:t>
      </w:r>
      <w:r w:rsidR="00317A8E">
        <w:rPr>
          <w:rFonts w:eastAsia="Times New Roman" w:cs="Arial"/>
          <w:bCs/>
          <w:i/>
          <w:szCs w:val="26"/>
        </w:rPr>
        <w:t>Саратовск</w:t>
      </w:r>
      <w:r>
        <w:rPr>
          <w:rFonts w:eastAsia="Times New Roman" w:cs="Arial"/>
          <w:bCs/>
          <w:i/>
          <w:szCs w:val="26"/>
        </w:rPr>
        <w:t>ой области</w:t>
      </w:r>
      <w:bookmarkEnd w:id="308"/>
      <w:bookmarkEnd w:id="311"/>
      <w:bookmarkEnd w:id="312"/>
    </w:p>
    <w:p w:rsidR="00CE7D76" w:rsidRPr="00E4790C" w:rsidRDefault="00CE7D76" w:rsidP="00CE7D76">
      <w:pPr>
        <w:pStyle w:val="affb"/>
        <w:numPr>
          <w:ilvl w:val="0"/>
          <w:numId w:val="19"/>
        </w:numPr>
        <w:rPr>
          <w:rFonts w:eastAsia="Times New Roman" w:cs="Arial"/>
          <w:bCs/>
          <w:szCs w:val="26"/>
        </w:rPr>
      </w:pPr>
      <w:bookmarkStart w:id="313" w:name="OLE_LINK34"/>
      <w:bookmarkStart w:id="314" w:name="OLE_LINK35"/>
      <w:bookmarkStart w:id="315" w:name="OLE_LINK127"/>
      <w:bookmarkStart w:id="316" w:name="OLE_LINK130"/>
      <w:bookmarkStart w:id="317" w:name="OLE_LINK131"/>
      <w:bookmarkStart w:id="318" w:name="OLE_LINK756"/>
      <w:bookmarkStart w:id="319" w:name="OLE_LINK158"/>
      <w:bookmarkStart w:id="320" w:name="OLE_LINK159"/>
      <w:bookmarkEnd w:id="309"/>
      <w:bookmarkEnd w:id="310"/>
      <w:r w:rsidRPr="00005F32">
        <w:rPr>
          <w:szCs w:val="24"/>
        </w:rPr>
        <w:t xml:space="preserve">Закон </w:t>
      </w:r>
      <w:r w:rsidRPr="001C3E57">
        <w:rPr>
          <w:szCs w:val="24"/>
        </w:rPr>
        <w:t xml:space="preserve">Саратовской области </w:t>
      </w:r>
      <w:bookmarkStart w:id="321" w:name="OLE_LINK91"/>
      <w:bookmarkStart w:id="322" w:name="OLE_LINK92"/>
      <w:bookmarkStart w:id="323" w:name="OLE_LINK95"/>
      <w:r w:rsidRPr="001C3E57">
        <w:rPr>
          <w:szCs w:val="24"/>
        </w:rPr>
        <w:t>от 27.12.2004 года № 86-ЗСО «О муниципальных обр</w:t>
      </w:r>
      <w:r w:rsidRPr="001C3E57">
        <w:rPr>
          <w:szCs w:val="24"/>
        </w:rPr>
        <w:t>а</w:t>
      </w:r>
      <w:r w:rsidRPr="00161614">
        <w:rPr>
          <w:rFonts w:eastAsia="Times New Roman" w:cs="Arial"/>
          <w:bCs/>
          <w:szCs w:val="26"/>
        </w:rPr>
        <w:t>зованиях</w:t>
      </w:r>
      <w:r>
        <w:rPr>
          <w:rFonts w:eastAsia="Times New Roman" w:cs="Arial"/>
          <w:bCs/>
          <w:szCs w:val="26"/>
        </w:rPr>
        <w:t>,</w:t>
      </w:r>
      <w:r w:rsidRPr="00161614">
        <w:rPr>
          <w:rFonts w:eastAsia="Times New Roman" w:cs="Arial"/>
          <w:bCs/>
          <w:szCs w:val="26"/>
        </w:rPr>
        <w:t xml:space="preserve"> входящих в состав Вольского муниципального района» (ред. 31.05.2017)</w:t>
      </w:r>
      <w:bookmarkEnd w:id="313"/>
      <w:bookmarkEnd w:id="314"/>
      <w:bookmarkEnd w:id="321"/>
      <w:bookmarkEnd w:id="322"/>
      <w:bookmarkEnd w:id="323"/>
      <w:r w:rsidRPr="00E4790C">
        <w:rPr>
          <w:rFonts w:eastAsia="Times New Roman" w:cs="Arial"/>
          <w:bCs/>
          <w:szCs w:val="26"/>
        </w:rPr>
        <w:t>.</w:t>
      </w:r>
    </w:p>
    <w:bookmarkEnd w:id="315"/>
    <w:bookmarkEnd w:id="316"/>
    <w:bookmarkEnd w:id="317"/>
    <w:p w:rsidR="009D6174" w:rsidRPr="007A3E21" w:rsidRDefault="009D6174" w:rsidP="009D6174">
      <w:pPr>
        <w:pStyle w:val="affb"/>
        <w:numPr>
          <w:ilvl w:val="0"/>
          <w:numId w:val="19"/>
        </w:numPr>
        <w:rPr>
          <w:rFonts w:eastAsia="Times New Roman" w:cs="Arial"/>
          <w:bCs/>
          <w:szCs w:val="26"/>
        </w:rPr>
      </w:pPr>
      <w:r w:rsidRPr="0059144D">
        <w:rPr>
          <w:rFonts w:eastAsia="Times New Roman" w:cs="Arial"/>
          <w:bCs/>
          <w:szCs w:val="26"/>
        </w:rPr>
        <w:t xml:space="preserve">Закон Саратовской области от 09.10.2006 «О регулировании градостроительной деятельности в Саратовской области» (ред. от </w:t>
      </w:r>
      <w:r>
        <w:rPr>
          <w:rFonts w:eastAsia="Times New Roman" w:cs="Arial"/>
          <w:bCs/>
          <w:szCs w:val="26"/>
        </w:rPr>
        <w:t>28</w:t>
      </w:r>
      <w:r w:rsidRPr="0059144D">
        <w:rPr>
          <w:rFonts w:eastAsia="Times New Roman" w:cs="Arial"/>
          <w:bCs/>
          <w:szCs w:val="26"/>
        </w:rPr>
        <w:t>.0</w:t>
      </w:r>
      <w:r>
        <w:rPr>
          <w:rFonts w:eastAsia="Times New Roman" w:cs="Arial"/>
          <w:bCs/>
          <w:szCs w:val="26"/>
        </w:rPr>
        <w:t>6.2017).</w:t>
      </w:r>
    </w:p>
    <w:p w:rsidR="009D6174" w:rsidRPr="0028497A" w:rsidRDefault="009D6174" w:rsidP="009D6174">
      <w:pPr>
        <w:pStyle w:val="affb"/>
        <w:numPr>
          <w:ilvl w:val="0"/>
          <w:numId w:val="19"/>
        </w:numPr>
        <w:rPr>
          <w:szCs w:val="24"/>
        </w:rPr>
      </w:pPr>
      <w:bookmarkStart w:id="324" w:name="OLE_LINK454"/>
      <w:bookmarkStart w:id="325" w:name="OLE_LINK455"/>
      <w:bookmarkStart w:id="326" w:name="OLE_LINK456"/>
      <w:r w:rsidRPr="0028497A">
        <w:rPr>
          <w:szCs w:val="24"/>
        </w:rPr>
        <w:t>Постановление Правительства Саратовской области от 14.06.2007 № 230-П «Об у</w:t>
      </w:r>
      <w:r w:rsidRPr="0028497A">
        <w:rPr>
          <w:szCs w:val="24"/>
        </w:rPr>
        <w:t>т</w:t>
      </w:r>
      <w:r w:rsidRPr="0028497A">
        <w:rPr>
          <w:szCs w:val="24"/>
        </w:rPr>
        <w:t>верждении региональных нормативов градостроительного проектирования Сар</w:t>
      </w:r>
      <w:r w:rsidRPr="0028497A">
        <w:rPr>
          <w:szCs w:val="24"/>
        </w:rPr>
        <w:t>а</w:t>
      </w:r>
      <w:r w:rsidRPr="0028497A">
        <w:rPr>
          <w:szCs w:val="24"/>
        </w:rPr>
        <w:t>товской области» (ред. от 01.</w:t>
      </w:r>
      <w:bookmarkStart w:id="327" w:name="OLE_LINK232"/>
      <w:bookmarkStart w:id="328" w:name="OLE_LINK233"/>
      <w:bookmarkStart w:id="329" w:name="OLE_LINK236"/>
      <w:r w:rsidRPr="0028497A">
        <w:rPr>
          <w:szCs w:val="24"/>
        </w:rPr>
        <w:t>04.2009)</w:t>
      </w:r>
      <w:bookmarkEnd w:id="324"/>
      <w:bookmarkEnd w:id="325"/>
      <w:bookmarkEnd w:id="326"/>
      <w:r>
        <w:rPr>
          <w:szCs w:val="24"/>
        </w:rPr>
        <w:t>.</w:t>
      </w:r>
    </w:p>
    <w:p w:rsidR="009D6174" w:rsidRPr="00005F32" w:rsidRDefault="009D6174" w:rsidP="009D6174">
      <w:pPr>
        <w:pStyle w:val="affb"/>
        <w:numPr>
          <w:ilvl w:val="0"/>
          <w:numId w:val="19"/>
        </w:numPr>
        <w:rPr>
          <w:szCs w:val="24"/>
        </w:rPr>
      </w:pPr>
      <w:bookmarkStart w:id="330" w:name="OLE_LINK295"/>
      <w:bookmarkStart w:id="331" w:name="OLE_LINK231"/>
      <w:r w:rsidRPr="0059144D">
        <w:rPr>
          <w:rFonts w:eastAsia="Times New Roman" w:cs="Arial"/>
          <w:bCs/>
          <w:szCs w:val="26"/>
        </w:rPr>
        <w:t>Постановление Правительства Саратовской области от 30.06.2016 № 321-П «Об у</w:t>
      </w:r>
      <w:r w:rsidRPr="0059144D">
        <w:rPr>
          <w:rFonts w:eastAsia="Times New Roman" w:cs="Arial"/>
          <w:bCs/>
          <w:szCs w:val="26"/>
        </w:rPr>
        <w:t>т</w:t>
      </w:r>
      <w:r w:rsidRPr="0059144D">
        <w:rPr>
          <w:rFonts w:eastAsia="Times New Roman" w:cs="Arial"/>
          <w:bCs/>
          <w:szCs w:val="26"/>
        </w:rPr>
        <w:t>верждении Стратегии социально-экономического развития Саратовской области</w:t>
      </w:r>
      <w:r w:rsidRPr="00005F32">
        <w:rPr>
          <w:szCs w:val="24"/>
        </w:rPr>
        <w:t xml:space="preserve"> до 2030 года» (ред. от </w:t>
      </w:r>
      <w:bookmarkStart w:id="332" w:name="OLE_LINK239"/>
      <w:bookmarkStart w:id="333" w:name="OLE_LINK240"/>
      <w:r w:rsidRPr="00005F32">
        <w:rPr>
          <w:szCs w:val="24"/>
        </w:rPr>
        <w:t>0</w:t>
      </w:r>
      <w:bookmarkEnd w:id="327"/>
      <w:bookmarkEnd w:id="328"/>
      <w:bookmarkEnd w:id="329"/>
      <w:r w:rsidRPr="00005F32">
        <w:rPr>
          <w:szCs w:val="24"/>
        </w:rPr>
        <w:t>5.12.2016)</w:t>
      </w:r>
      <w:bookmarkEnd w:id="330"/>
      <w:bookmarkEnd w:id="331"/>
      <w:bookmarkEnd w:id="332"/>
      <w:bookmarkEnd w:id="333"/>
      <w:r w:rsidRPr="00005F32">
        <w:rPr>
          <w:szCs w:val="24"/>
        </w:rPr>
        <w:t>.</w:t>
      </w:r>
    </w:p>
    <w:p w:rsidR="009D6174" w:rsidRDefault="009D6174" w:rsidP="009D6174">
      <w:pPr>
        <w:pStyle w:val="affb"/>
        <w:numPr>
          <w:ilvl w:val="0"/>
          <w:numId w:val="19"/>
        </w:numPr>
        <w:rPr>
          <w:szCs w:val="24"/>
        </w:rPr>
      </w:pPr>
      <w:r w:rsidRPr="00954DE7">
        <w:rPr>
          <w:szCs w:val="24"/>
        </w:rPr>
        <w:t xml:space="preserve">Приказ министерства природных ресурсов и экологии Саратовской области от 22.09.2016 </w:t>
      </w:r>
      <w:r>
        <w:rPr>
          <w:szCs w:val="24"/>
        </w:rPr>
        <w:t>№</w:t>
      </w:r>
      <w:r w:rsidRPr="00954DE7">
        <w:rPr>
          <w:szCs w:val="24"/>
        </w:rPr>
        <w:t xml:space="preserve"> 707 </w:t>
      </w:r>
      <w:r>
        <w:rPr>
          <w:szCs w:val="24"/>
        </w:rPr>
        <w:t>«</w:t>
      </w:r>
      <w:r w:rsidRPr="00954DE7">
        <w:rPr>
          <w:szCs w:val="24"/>
        </w:rPr>
        <w:t>Об утверждении территориальной схемы обращения с отход</w:t>
      </w:r>
      <w:r w:rsidRPr="00954DE7">
        <w:rPr>
          <w:szCs w:val="24"/>
        </w:rPr>
        <w:t>а</w:t>
      </w:r>
      <w:r w:rsidRPr="00954DE7">
        <w:rPr>
          <w:szCs w:val="24"/>
        </w:rPr>
        <w:t>ми, в том числе с твердыми коммунальными отходами, в Саратовской области</w:t>
      </w:r>
      <w:r>
        <w:rPr>
          <w:szCs w:val="24"/>
        </w:rPr>
        <w:t>»</w:t>
      </w:r>
      <w:r w:rsidRPr="00954DE7">
        <w:rPr>
          <w:szCs w:val="24"/>
        </w:rPr>
        <w:t xml:space="preserve"> (с </w:t>
      </w:r>
      <w:proofErr w:type="spellStart"/>
      <w:r w:rsidRPr="00954DE7">
        <w:rPr>
          <w:szCs w:val="24"/>
        </w:rPr>
        <w:t>изм</w:t>
      </w:r>
      <w:proofErr w:type="spellEnd"/>
      <w:r w:rsidRPr="00954DE7">
        <w:rPr>
          <w:szCs w:val="24"/>
        </w:rPr>
        <w:t>. от 26.06.2017)</w:t>
      </w:r>
      <w:r>
        <w:rPr>
          <w:szCs w:val="24"/>
        </w:rPr>
        <w:t>.</w:t>
      </w:r>
    </w:p>
    <w:p w:rsidR="00E44E66" w:rsidRPr="00E44E66" w:rsidRDefault="00E44E66" w:rsidP="00E44E66">
      <w:pPr>
        <w:keepNext/>
        <w:suppressAutoHyphens/>
        <w:spacing w:before="240" w:after="240"/>
        <w:ind w:firstLine="0"/>
        <w:jc w:val="center"/>
        <w:outlineLvl w:val="2"/>
        <w:rPr>
          <w:rFonts w:eastAsia="Times New Roman" w:cs="Arial"/>
          <w:bCs/>
          <w:i/>
          <w:szCs w:val="26"/>
        </w:rPr>
      </w:pPr>
      <w:bookmarkStart w:id="334" w:name="_Toc499049205"/>
      <w:bookmarkStart w:id="335" w:name="_Toc491920227"/>
      <w:bookmarkStart w:id="336" w:name="_Toc497484884"/>
      <w:bookmarkEnd w:id="318"/>
      <w:bookmarkEnd w:id="319"/>
      <w:bookmarkEnd w:id="320"/>
      <w:r w:rsidRPr="00E44E66">
        <w:rPr>
          <w:rFonts w:eastAsia="Times New Roman" w:cs="Arial"/>
          <w:bCs/>
          <w:i/>
          <w:szCs w:val="26"/>
        </w:rPr>
        <w:lastRenderedPageBreak/>
        <w:t xml:space="preserve">Нормативные акты </w:t>
      </w:r>
      <w:r w:rsidR="00CE7D76">
        <w:rPr>
          <w:rFonts w:eastAsia="Times New Roman" w:cs="Arial"/>
          <w:bCs/>
          <w:i/>
          <w:szCs w:val="26"/>
        </w:rPr>
        <w:t>Вольск</w:t>
      </w:r>
      <w:r w:rsidRPr="00E44E66">
        <w:rPr>
          <w:rFonts w:eastAsia="Times New Roman" w:cs="Arial"/>
          <w:bCs/>
          <w:i/>
          <w:szCs w:val="26"/>
        </w:rPr>
        <w:t>ого муниципального района Саратовской области</w:t>
      </w:r>
      <w:bookmarkEnd w:id="334"/>
    </w:p>
    <w:p w:rsidR="00CE7D76" w:rsidRPr="00316AF8" w:rsidRDefault="00CE7D76" w:rsidP="00CE7D76">
      <w:pPr>
        <w:pStyle w:val="affb"/>
        <w:numPr>
          <w:ilvl w:val="0"/>
          <w:numId w:val="19"/>
        </w:numPr>
        <w:rPr>
          <w:szCs w:val="24"/>
        </w:rPr>
      </w:pPr>
      <w:bookmarkStart w:id="337" w:name="OLE_LINK522"/>
      <w:bookmarkStart w:id="338" w:name="OLE_LINK523"/>
      <w:bookmarkStart w:id="339" w:name="OLE_LINK524"/>
      <w:bookmarkStart w:id="340" w:name="_Toc499049206"/>
      <w:r w:rsidRPr="00316AF8">
        <w:rPr>
          <w:szCs w:val="24"/>
        </w:rPr>
        <w:t>Устав Вольского муниципального района Саратовской области, в редакции в р</w:t>
      </w:r>
      <w:r w:rsidRPr="00316AF8">
        <w:rPr>
          <w:szCs w:val="24"/>
        </w:rPr>
        <w:t>е</w:t>
      </w:r>
      <w:r w:rsidRPr="00316AF8">
        <w:rPr>
          <w:szCs w:val="24"/>
        </w:rPr>
        <w:t>дакции решения Вольского муниципального собрания № 5/2-14 от 31.10.2016 года.</w:t>
      </w:r>
    </w:p>
    <w:bookmarkEnd w:id="337"/>
    <w:bookmarkEnd w:id="338"/>
    <w:bookmarkEnd w:id="339"/>
    <w:p w:rsidR="0019053A" w:rsidRPr="00F86CA6" w:rsidRDefault="0019053A" w:rsidP="0019053A">
      <w:pPr>
        <w:keepNext/>
        <w:suppressAutoHyphens/>
        <w:spacing w:before="240" w:after="240"/>
        <w:ind w:firstLine="0"/>
        <w:jc w:val="center"/>
        <w:outlineLvl w:val="2"/>
        <w:rPr>
          <w:rFonts w:eastAsia="Times New Roman" w:cs="Arial"/>
          <w:bCs/>
          <w:i/>
          <w:szCs w:val="26"/>
        </w:rPr>
      </w:pPr>
      <w:r w:rsidRPr="003D32FD">
        <w:rPr>
          <w:rFonts w:eastAsia="Times New Roman" w:cs="Arial"/>
          <w:bCs/>
          <w:i/>
          <w:szCs w:val="26"/>
        </w:rPr>
        <w:t xml:space="preserve">Нормативные акты </w:t>
      </w:r>
      <w:r w:rsidR="002874C2">
        <w:rPr>
          <w:rFonts w:eastAsia="Times New Roman" w:cs="Arial"/>
          <w:bCs/>
          <w:i/>
          <w:szCs w:val="26"/>
        </w:rPr>
        <w:t>сельских поселений</w:t>
      </w:r>
      <w:r w:rsidR="00622C9E">
        <w:rPr>
          <w:rFonts w:eastAsia="Times New Roman" w:cs="Arial"/>
          <w:bCs/>
          <w:i/>
          <w:szCs w:val="26"/>
        </w:rPr>
        <w:t xml:space="preserve"> </w:t>
      </w:r>
      <w:r w:rsidR="00CE7D76">
        <w:rPr>
          <w:rFonts w:eastAsia="Times New Roman" w:cs="Arial"/>
          <w:bCs/>
          <w:i/>
          <w:szCs w:val="26"/>
        </w:rPr>
        <w:t>Вольск</w:t>
      </w:r>
      <w:r>
        <w:rPr>
          <w:rFonts w:eastAsia="Times New Roman" w:cs="Arial"/>
          <w:bCs/>
          <w:i/>
          <w:szCs w:val="26"/>
        </w:rPr>
        <w:t>ого</w:t>
      </w:r>
      <w:r w:rsidR="00622C9E">
        <w:rPr>
          <w:rFonts w:eastAsia="Times New Roman" w:cs="Arial"/>
          <w:bCs/>
          <w:i/>
          <w:szCs w:val="26"/>
        </w:rPr>
        <w:t xml:space="preserve"> </w:t>
      </w:r>
      <w:r w:rsidR="002042AC">
        <w:rPr>
          <w:rFonts w:eastAsia="Times New Roman" w:cs="Arial"/>
          <w:bCs/>
          <w:i/>
          <w:szCs w:val="26"/>
        </w:rPr>
        <w:t xml:space="preserve">муниципального </w:t>
      </w:r>
      <w:r w:rsidRPr="00CA302B">
        <w:rPr>
          <w:rFonts w:eastAsia="Times New Roman" w:cs="Arial"/>
          <w:bCs/>
          <w:i/>
          <w:szCs w:val="26"/>
        </w:rPr>
        <w:t>район</w:t>
      </w:r>
      <w:r>
        <w:rPr>
          <w:rFonts w:eastAsia="Times New Roman" w:cs="Arial"/>
          <w:bCs/>
          <w:i/>
          <w:szCs w:val="26"/>
        </w:rPr>
        <w:t xml:space="preserve">а </w:t>
      </w:r>
      <w:r w:rsidR="00317A8E">
        <w:rPr>
          <w:rFonts w:eastAsia="Times New Roman" w:cs="Arial"/>
          <w:bCs/>
          <w:i/>
          <w:szCs w:val="26"/>
        </w:rPr>
        <w:t>Саратовск</w:t>
      </w:r>
      <w:r>
        <w:rPr>
          <w:rFonts w:eastAsia="Times New Roman" w:cs="Arial"/>
          <w:bCs/>
          <w:i/>
          <w:szCs w:val="26"/>
        </w:rPr>
        <w:t>ой области</w:t>
      </w:r>
      <w:bookmarkEnd w:id="335"/>
      <w:bookmarkEnd w:id="336"/>
      <w:bookmarkEnd w:id="340"/>
    </w:p>
    <w:p w:rsidR="005F62B3" w:rsidRPr="005F62B3" w:rsidRDefault="0019053A" w:rsidP="00CE7D76">
      <w:pPr>
        <w:pStyle w:val="affb"/>
        <w:numPr>
          <w:ilvl w:val="0"/>
          <w:numId w:val="19"/>
        </w:numPr>
      </w:pPr>
      <w:bookmarkStart w:id="341" w:name="OLE_LINK433"/>
      <w:proofErr w:type="spellStart"/>
      <w:r w:rsidRPr="00E04730">
        <w:rPr>
          <w:rFonts w:eastAsia="Times New Roman" w:cs="Times New Roman"/>
          <w:color w:val="000000"/>
          <w:szCs w:val="24"/>
        </w:rPr>
        <w:t>Устав</w:t>
      </w:r>
      <w:r w:rsidR="00C93543">
        <w:rPr>
          <w:szCs w:val="24"/>
        </w:rPr>
        <w:t>Барановского</w:t>
      </w:r>
      <w:r w:rsidR="005F62B3">
        <w:t>муниципального</w:t>
      </w:r>
      <w:proofErr w:type="spellEnd"/>
      <w:r w:rsidR="005F62B3">
        <w:t xml:space="preserve"> образования </w:t>
      </w:r>
      <w:proofErr w:type="spellStart"/>
      <w:r w:rsidR="00CE7D76">
        <w:t>Вольск</w:t>
      </w:r>
      <w:r w:rsidR="005F62B3" w:rsidRPr="005F62B3">
        <w:t>ого</w:t>
      </w:r>
      <w:proofErr w:type="spellEnd"/>
      <w:r w:rsidR="005F62B3" w:rsidRPr="005F62B3">
        <w:t xml:space="preserve"> муниципального ра</w:t>
      </w:r>
      <w:r w:rsidR="005F62B3" w:rsidRPr="005F62B3">
        <w:t>й</w:t>
      </w:r>
      <w:r w:rsidR="005F62B3" w:rsidRPr="005F62B3">
        <w:t>она Саратовской области</w:t>
      </w:r>
      <w:r w:rsidR="005F62B3">
        <w:t>.</w:t>
      </w:r>
    </w:p>
    <w:p w:rsidR="005F62B3" w:rsidRPr="005F62B3" w:rsidRDefault="005F62B3" w:rsidP="00CE7D76">
      <w:pPr>
        <w:pStyle w:val="affb"/>
        <w:numPr>
          <w:ilvl w:val="0"/>
          <w:numId w:val="19"/>
        </w:numPr>
        <w:rPr>
          <w:rFonts w:eastAsia="Times New Roman" w:cs="Times New Roman"/>
          <w:color w:val="000000"/>
          <w:szCs w:val="24"/>
        </w:rPr>
      </w:pPr>
      <w:proofErr w:type="spellStart"/>
      <w:r w:rsidRPr="00E04730">
        <w:rPr>
          <w:rFonts w:eastAsia="Times New Roman" w:cs="Times New Roman"/>
          <w:color w:val="000000"/>
          <w:szCs w:val="24"/>
        </w:rPr>
        <w:t>Устав</w:t>
      </w:r>
      <w:r w:rsidR="00C93543">
        <w:t>Белогорновского</w:t>
      </w:r>
      <w:r>
        <w:t>муниципального</w:t>
      </w:r>
      <w:proofErr w:type="spellEnd"/>
      <w:r>
        <w:t xml:space="preserve"> образования </w:t>
      </w:r>
      <w:proofErr w:type="spellStart"/>
      <w:r w:rsidR="00CE7D76">
        <w:t>Вольск</w:t>
      </w:r>
      <w:r w:rsidRPr="005F62B3">
        <w:t>ого</w:t>
      </w:r>
      <w:proofErr w:type="spellEnd"/>
      <w:r w:rsidRPr="005F62B3">
        <w:t xml:space="preserve"> муниципального района Саратовской области</w:t>
      </w:r>
      <w:r>
        <w:t>.</w:t>
      </w:r>
    </w:p>
    <w:p w:rsidR="005F62B3" w:rsidRPr="005F62B3" w:rsidRDefault="005F62B3" w:rsidP="00CE7D76">
      <w:pPr>
        <w:pStyle w:val="affb"/>
        <w:numPr>
          <w:ilvl w:val="0"/>
          <w:numId w:val="19"/>
        </w:numPr>
        <w:rPr>
          <w:rFonts w:eastAsia="Times New Roman" w:cs="Times New Roman"/>
          <w:color w:val="000000"/>
          <w:szCs w:val="24"/>
        </w:rPr>
      </w:pPr>
      <w:proofErr w:type="spellStart"/>
      <w:r w:rsidRPr="00E04730">
        <w:rPr>
          <w:rFonts w:eastAsia="Times New Roman" w:cs="Times New Roman"/>
          <w:color w:val="000000"/>
          <w:szCs w:val="24"/>
        </w:rPr>
        <w:t>Устав</w:t>
      </w:r>
      <w:r w:rsidR="00C93543">
        <w:rPr>
          <w:szCs w:val="24"/>
        </w:rPr>
        <w:t>Верхнечернавского</w:t>
      </w:r>
      <w:proofErr w:type="spellEnd"/>
      <w:r>
        <w:t xml:space="preserve"> муниципального образования </w:t>
      </w:r>
      <w:proofErr w:type="spellStart"/>
      <w:r w:rsidR="00CE7D76">
        <w:t>Вольск</w:t>
      </w:r>
      <w:r w:rsidRPr="005F62B3">
        <w:t>ого</w:t>
      </w:r>
      <w:proofErr w:type="spellEnd"/>
      <w:r w:rsidRPr="005F62B3">
        <w:t xml:space="preserve"> муниципального района Саратовской области</w:t>
      </w:r>
      <w:r>
        <w:t>.</w:t>
      </w:r>
    </w:p>
    <w:p w:rsidR="005F62B3" w:rsidRPr="005F62B3" w:rsidRDefault="005F62B3" w:rsidP="00CE7D76">
      <w:pPr>
        <w:pStyle w:val="affb"/>
        <w:numPr>
          <w:ilvl w:val="0"/>
          <w:numId w:val="19"/>
        </w:numPr>
        <w:rPr>
          <w:rFonts w:eastAsia="Times New Roman" w:cs="Times New Roman"/>
          <w:color w:val="000000"/>
          <w:szCs w:val="24"/>
        </w:rPr>
      </w:pPr>
      <w:proofErr w:type="spellStart"/>
      <w:r w:rsidRPr="00E04730">
        <w:rPr>
          <w:rFonts w:eastAsia="Times New Roman" w:cs="Times New Roman"/>
          <w:color w:val="000000"/>
          <w:szCs w:val="24"/>
        </w:rPr>
        <w:t>Устав</w:t>
      </w:r>
      <w:r w:rsidR="00C93543">
        <w:rPr>
          <w:szCs w:val="24"/>
        </w:rPr>
        <w:t>Кряжимского</w:t>
      </w:r>
      <w:r>
        <w:t>муниципального</w:t>
      </w:r>
      <w:proofErr w:type="spellEnd"/>
      <w:r>
        <w:t xml:space="preserve"> образования </w:t>
      </w:r>
      <w:proofErr w:type="spellStart"/>
      <w:r w:rsidR="00CE7D76">
        <w:t>Вольск</w:t>
      </w:r>
      <w:r w:rsidRPr="005F62B3">
        <w:t>ого</w:t>
      </w:r>
      <w:proofErr w:type="spellEnd"/>
      <w:r w:rsidRPr="005F62B3">
        <w:t xml:space="preserve"> муниципального ра</w:t>
      </w:r>
      <w:r w:rsidRPr="005F62B3">
        <w:t>й</w:t>
      </w:r>
      <w:r w:rsidRPr="005F62B3">
        <w:t>она Саратовской области</w:t>
      </w:r>
      <w:r>
        <w:t>.</w:t>
      </w:r>
    </w:p>
    <w:p w:rsidR="005F62B3" w:rsidRPr="005F62B3" w:rsidRDefault="005F62B3" w:rsidP="00CE7D76">
      <w:pPr>
        <w:pStyle w:val="affb"/>
        <w:numPr>
          <w:ilvl w:val="0"/>
          <w:numId w:val="19"/>
        </w:numPr>
        <w:rPr>
          <w:rFonts w:eastAsia="Times New Roman" w:cs="Times New Roman"/>
          <w:color w:val="000000"/>
          <w:szCs w:val="24"/>
        </w:rPr>
      </w:pPr>
      <w:proofErr w:type="spellStart"/>
      <w:r w:rsidRPr="00E04730">
        <w:rPr>
          <w:rFonts w:eastAsia="Times New Roman" w:cs="Times New Roman"/>
          <w:color w:val="000000"/>
          <w:szCs w:val="24"/>
        </w:rPr>
        <w:t>Устав</w:t>
      </w:r>
      <w:r w:rsidR="00C93543">
        <w:rPr>
          <w:szCs w:val="24"/>
        </w:rPr>
        <w:t>Колоярского</w:t>
      </w:r>
      <w:r>
        <w:t>муниципального</w:t>
      </w:r>
      <w:proofErr w:type="spellEnd"/>
      <w:r>
        <w:t xml:space="preserve"> образования </w:t>
      </w:r>
      <w:proofErr w:type="spellStart"/>
      <w:r w:rsidR="00CE7D76">
        <w:t>Вольск</w:t>
      </w:r>
      <w:r w:rsidRPr="005F62B3">
        <w:t>ого</w:t>
      </w:r>
      <w:proofErr w:type="spellEnd"/>
      <w:r w:rsidRPr="005F62B3">
        <w:t xml:space="preserve"> муниципального ра</w:t>
      </w:r>
      <w:r w:rsidRPr="005F62B3">
        <w:t>й</w:t>
      </w:r>
      <w:r w:rsidRPr="005F62B3">
        <w:t>она Саратовской области</w:t>
      </w:r>
      <w:r>
        <w:t>.</w:t>
      </w:r>
    </w:p>
    <w:p w:rsidR="005F62B3" w:rsidRPr="005F62B3" w:rsidRDefault="005F62B3" w:rsidP="00CE7D76">
      <w:pPr>
        <w:pStyle w:val="affb"/>
        <w:numPr>
          <w:ilvl w:val="0"/>
          <w:numId w:val="19"/>
        </w:numPr>
        <w:rPr>
          <w:rFonts w:eastAsia="Times New Roman" w:cs="Times New Roman"/>
          <w:color w:val="000000"/>
          <w:szCs w:val="24"/>
        </w:rPr>
      </w:pPr>
      <w:proofErr w:type="spellStart"/>
      <w:r w:rsidRPr="00E04730">
        <w:rPr>
          <w:rFonts w:eastAsia="Times New Roman" w:cs="Times New Roman"/>
          <w:color w:val="000000"/>
          <w:szCs w:val="24"/>
        </w:rPr>
        <w:t>Устав</w:t>
      </w:r>
      <w:r w:rsidR="00C93543">
        <w:rPr>
          <w:szCs w:val="24"/>
        </w:rPr>
        <w:t>Куриловского</w:t>
      </w:r>
      <w:proofErr w:type="spellEnd"/>
      <w:r>
        <w:t xml:space="preserve"> муниципального образования </w:t>
      </w:r>
      <w:proofErr w:type="spellStart"/>
      <w:r w:rsidR="00CE7D76">
        <w:t>Вольск</w:t>
      </w:r>
      <w:r w:rsidRPr="005F62B3">
        <w:t>ого</w:t>
      </w:r>
      <w:proofErr w:type="spellEnd"/>
      <w:r w:rsidRPr="005F62B3">
        <w:t xml:space="preserve"> муниципального ра</w:t>
      </w:r>
      <w:r w:rsidRPr="005F62B3">
        <w:t>й</w:t>
      </w:r>
      <w:r w:rsidRPr="005F62B3">
        <w:t>она Саратовской области</w:t>
      </w:r>
      <w:r>
        <w:t>.</w:t>
      </w:r>
    </w:p>
    <w:p w:rsidR="005F62B3" w:rsidRPr="005F62B3" w:rsidRDefault="005F62B3" w:rsidP="00CE7D76">
      <w:pPr>
        <w:pStyle w:val="affb"/>
        <w:numPr>
          <w:ilvl w:val="0"/>
          <w:numId w:val="19"/>
        </w:numPr>
        <w:rPr>
          <w:rFonts w:eastAsia="Times New Roman" w:cs="Times New Roman"/>
          <w:color w:val="000000"/>
          <w:szCs w:val="24"/>
        </w:rPr>
      </w:pPr>
      <w:proofErr w:type="spellStart"/>
      <w:r w:rsidRPr="00E04730">
        <w:rPr>
          <w:rFonts w:eastAsia="Times New Roman" w:cs="Times New Roman"/>
          <w:color w:val="000000"/>
          <w:szCs w:val="24"/>
        </w:rPr>
        <w:t>Устав</w:t>
      </w:r>
      <w:r w:rsidR="00C93543">
        <w:t>Междуреченского</w:t>
      </w:r>
      <w:proofErr w:type="spellEnd"/>
      <w:r>
        <w:t xml:space="preserve"> муниципального образования </w:t>
      </w:r>
      <w:proofErr w:type="spellStart"/>
      <w:r w:rsidR="00CE7D76">
        <w:t>Вольск</w:t>
      </w:r>
      <w:r w:rsidRPr="005F62B3">
        <w:t>ого</w:t>
      </w:r>
      <w:proofErr w:type="spellEnd"/>
      <w:r w:rsidRPr="005F62B3">
        <w:t xml:space="preserve"> муниципального района Саратовской области</w:t>
      </w:r>
      <w:r>
        <w:t>.</w:t>
      </w:r>
    </w:p>
    <w:p w:rsidR="005F62B3" w:rsidRPr="00C93543" w:rsidRDefault="005F62B3" w:rsidP="00CE7D76">
      <w:pPr>
        <w:pStyle w:val="affb"/>
        <w:numPr>
          <w:ilvl w:val="0"/>
          <w:numId w:val="19"/>
        </w:numPr>
        <w:rPr>
          <w:rFonts w:eastAsia="Times New Roman" w:cs="Times New Roman"/>
          <w:color w:val="000000"/>
          <w:szCs w:val="24"/>
        </w:rPr>
      </w:pPr>
      <w:proofErr w:type="spellStart"/>
      <w:r w:rsidRPr="00E04730">
        <w:rPr>
          <w:rFonts w:eastAsia="Times New Roman" w:cs="Times New Roman"/>
          <w:color w:val="000000"/>
          <w:szCs w:val="24"/>
        </w:rPr>
        <w:t>Устав</w:t>
      </w:r>
      <w:r w:rsidR="00C93543">
        <w:rPr>
          <w:szCs w:val="24"/>
        </w:rPr>
        <w:t>Нижнечернавского</w:t>
      </w:r>
      <w:proofErr w:type="spellEnd"/>
      <w:r>
        <w:t xml:space="preserve"> муниципального образования </w:t>
      </w:r>
      <w:proofErr w:type="spellStart"/>
      <w:r w:rsidR="00CE7D76">
        <w:t>Вольск</w:t>
      </w:r>
      <w:r w:rsidRPr="005F62B3">
        <w:t>ого</w:t>
      </w:r>
      <w:proofErr w:type="spellEnd"/>
      <w:r w:rsidRPr="005F62B3">
        <w:t xml:space="preserve"> муниципального района Саратовской области</w:t>
      </w:r>
      <w:r>
        <w:t>.</w:t>
      </w:r>
    </w:p>
    <w:p w:rsidR="00C93543" w:rsidRPr="00C93543" w:rsidRDefault="00C93543" w:rsidP="00C93543">
      <w:pPr>
        <w:pStyle w:val="affb"/>
        <w:numPr>
          <w:ilvl w:val="0"/>
          <w:numId w:val="19"/>
        </w:numPr>
        <w:rPr>
          <w:rFonts w:eastAsia="Times New Roman" w:cs="Times New Roman"/>
          <w:color w:val="000000"/>
          <w:szCs w:val="24"/>
        </w:rPr>
      </w:pPr>
      <w:proofErr w:type="spellStart"/>
      <w:r w:rsidRPr="00E04730">
        <w:rPr>
          <w:rFonts w:eastAsia="Times New Roman" w:cs="Times New Roman"/>
          <w:color w:val="000000"/>
          <w:szCs w:val="24"/>
        </w:rPr>
        <w:t>Устав</w:t>
      </w:r>
      <w:r>
        <w:rPr>
          <w:szCs w:val="24"/>
        </w:rPr>
        <w:t>Покровского</w:t>
      </w:r>
      <w:proofErr w:type="spellEnd"/>
      <w:r>
        <w:t xml:space="preserve"> муниципального образования </w:t>
      </w:r>
      <w:proofErr w:type="spellStart"/>
      <w:r>
        <w:t>Вольск</w:t>
      </w:r>
      <w:r w:rsidRPr="005F62B3">
        <w:t>ого</w:t>
      </w:r>
      <w:proofErr w:type="spellEnd"/>
      <w:r w:rsidRPr="005F62B3">
        <w:t xml:space="preserve"> муниципального ра</w:t>
      </w:r>
      <w:r w:rsidRPr="005F62B3">
        <w:t>й</w:t>
      </w:r>
      <w:r w:rsidRPr="005F62B3">
        <w:t>она Саратовской области</w:t>
      </w:r>
      <w:r>
        <w:t>.</w:t>
      </w:r>
    </w:p>
    <w:p w:rsidR="00933F83" w:rsidRPr="00C93543" w:rsidRDefault="005F62B3" w:rsidP="00CE7D76">
      <w:pPr>
        <w:pStyle w:val="affb"/>
        <w:numPr>
          <w:ilvl w:val="0"/>
          <w:numId w:val="19"/>
        </w:numPr>
        <w:rPr>
          <w:rFonts w:eastAsia="Times New Roman" w:cs="Times New Roman"/>
          <w:color w:val="000000"/>
          <w:szCs w:val="24"/>
        </w:rPr>
      </w:pPr>
      <w:bookmarkStart w:id="342" w:name="OLE_LINK405"/>
      <w:bookmarkStart w:id="343" w:name="OLE_LINK406"/>
      <w:proofErr w:type="spellStart"/>
      <w:r w:rsidRPr="00E04730">
        <w:rPr>
          <w:rFonts w:eastAsia="Times New Roman" w:cs="Times New Roman"/>
          <w:color w:val="000000"/>
          <w:szCs w:val="24"/>
        </w:rPr>
        <w:t>Устав</w:t>
      </w:r>
      <w:r w:rsidR="00C93543">
        <w:rPr>
          <w:szCs w:val="24"/>
        </w:rPr>
        <w:t>Талалихинского</w:t>
      </w:r>
      <w:r>
        <w:t>муниципального</w:t>
      </w:r>
      <w:proofErr w:type="spellEnd"/>
      <w:r>
        <w:t xml:space="preserve"> образования </w:t>
      </w:r>
      <w:proofErr w:type="spellStart"/>
      <w:r w:rsidR="00CE7D76">
        <w:t>Вольск</w:t>
      </w:r>
      <w:r w:rsidRPr="005F62B3">
        <w:t>ого</w:t>
      </w:r>
      <w:proofErr w:type="spellEnd"/>
      <w:r w:rsidRPr="005F62B3">
        <w:t xml:space="preserve"> муниципального района Саратовской области</w:t>
      </w:r>
      <w:r w:rsidR="00363994">
        <w:t>.</w:t>
      </w:r>
    </w:p>
    <w:bookmarkEnd w:id="342"/>
    <w:bookmarkEnd w:id="343"/>
    <w:p w:rsidR="00C93543" w:rsidRPr="00C93543" w:rsidRDefault="00C93543" w:rsidP="00C93543">
      <w:pPr>
        <w:pStyle w:val="affb"/>
        <w:numPr>
          <w:ilvl w:val="0"/>
          <w:numId w:val="19"/>
        </w:numPr>
        <w:rPr>
          <w:rFonts w:eastAsia="Times New Roman" w:cs="Times New Roman"/>
          <w:color w:val="000000"/>
          <w:szCs w:val="24"/>
        </w:rPr>
      </w:pPr>
      <w:proofErr w:type="spellStart"/>
      <w:r w:rsidRPr="00E04730">
        <w:rPr>
          <w:rFonts w:eastAsia="Times New Roman" w:cs="Times New Roman"/>
          <w:color w:val="000000"/>
          <w:szCs w:val="24"/>
        </w:rPr>
        <w:t>Устав</w:t>
      </w:r>
      <w:r>
        <w:rPr>
          <w:szCs w:val="24"/>
        </w:rPr>
        <w:t>Терсинского</w:t>
      </w:r>
      <w:r>
        <w:t>муниципального</w:t>
      </w:r>
      <w:proofErr w:type="spellEnd"/>
      <w:r>
        <w:t xml:space="preserve"> образования </w:t>
      </w:r>
      <w:proofErr w:type="spellStart"/>
      <w:r>
        <w:t>Вольск</w:t>
      </w:r>
      <w:r w:rsidRPr="005F62B3">
        <w:t>ого</w:t>
      </w:r>
      <w:proofErr w:type="spellEnd"/>
      <w:r w:rsidRPr="005F62B3">
        <w:t xml:space="preserve"> муниципального района Саратовской области</w:t>
      </w:r>
      <w:r>
        <w:t>.</w:t>
      </w:r>
    </w:p>
    <w:p w:rsidR="00C93543" w:rsidRPr="00C93543" w:rsidRDefault="00C93543" w:rsidP="00C93543">
      <w:pPr>
        <w:pStyle w:val="affb"/>
        <w:numPr>
          <w:ilvl w:val="0"/>
          <w:numId w:val="19"/>
        </w:numPr>
        <w:rPr>
          <w:rFonts w:eastAsia="Times New Roman" w:cs="Times New Roman"/>
          <w:color w:val="000000"/>
          <w:szCs w:val="24"/>
        </w:rPr>
      </w:pPr>
      <w:proofErr w:type="spellStart"/>
      <w:r w:rsidRPr="00E04730">
        <w:rPr>
          <w:rFonts w:eastAsia="Times New Roman" w:cs="Times New Roman"/>
          <w:color w:val="000000"/>
          <w:szCs w:val="24"/>
        </w:rPr>
        <w:t>Устав</w:t>
      </w:r>
      <w:r>
        <w:rPr>
          <w:szCs w:val="24"/>
        </w:rPr>
        <w:t>Черкасского</w:t>
      </w:r>
      <w:r>
        <w:t>муниципального</w:t>
      </w:r>
      <w:proofErr w:type="spellEnd"/>
      <w:r>
        <w:t xml:space="preserve"> образования </w:t>
      </w:r>
      <w:proofErr w:type="spellStart"/>
      <w:r>
        <w:t>Вольск</w:t>
      </w:r>
      <w:r w:rsidRPr="005F62B3">
        <w:t>ого</w:t>
      </w:r>
      <w:proofErr w:type="spellEnd"/>
      <w:r w:rsidRPr="005F62B3">
        <w:t xml:space="preserve"> муниципального района Саратовской области</w:t>
      </w:r>
      <w:r>
        <w:t>.</w:t>
      </w:r>
    </w:p>
    <w:p w:rsidR="00C93543" w:rsidRPr="00C93543" w:rsidRDefault="00C93543" w:rsidP="00C93543">
      <w:pPr>
        <w:pStyle w:val="affb"/>
        <w:numPr>
          <w:ilvl w:val="0"/>
          <w:numId w:val="19"/>
        </w:numPr>
        <w:rPr>
          <w:rFonts w:eastAsia="Times New Roman" w:cs="Times New Roman"/>
          <w:color w:val="000000"/>
          <w:szCs w:val="24"/>
        </w:rPr>
      </w:pPr>
      <w:proofErr w:type="spellStart"/>
      <w:r w:rsidRPr="00E04730">
        <w:rPr>
          <w:rFonts w:eastAsia="Times New Roman" w:cs="Times New Roman"/>
          <w:color w:val="000000"/>
          <w:szCs w:val="24"/>
        </w:rPr>
        <w:t>Устав</w:t>
      </w:r>
      <w:r>
        <w:rPr>
          <w:szCs w:val="24"/>
        </w:rPr>
        <w:t>Широкобуеракского</w:t>
      </w:r>
      <w:r>
        <w:t>муниципального</w:t>
      </w:r>
      <w:proofErr w:type="spellEnd"/>
      <w:r>
        <w:t xml:space="preserve"> образования </w:t>
      </w:r>
      <w:proofErr w:type="spellStart"/>
      <w:r>
        <w:t>Вольск</w:t>
      </w:r>
      <w:r w:rsidRPr="005F62B3">
        <w:t>ого</w:t>
      </w:r>
      <w:proofErr w:type="spellEnd"/>
      <w:r w:rsidRPr="005F62B3">
        <w:t xml:space="preserve"> муниципальн</w:t>
      </w:r>
      <w:r w:rsidRPr="005F62B3">
        <w:t>о</w:t>
      </w:r>
      <w:r w:rsidRPr="005F62B3">
        <w:t>го района Саратовской области</w:t>
      </w:r>
      <w:r>
        <w:t>.</w:t>
      </w:r>
    </w:p>
    <w:p w:rsidR="0019053A" w:rsidRPr="00F86CA6" w:rsidRDefault="0019053A" w:rsidP="0019053A">
      <w:pPr>
        <w:keepNext/>
        <w:suppressAutoHyphens/>
        <w:spacing w:before="240" w:after="240"/>
        <w:ind w:firstLine="0"/>
        <w:jc w:val="center"/>
        <w:outlineLvl w:val="2"/>
        <w:rPr>
          <w:rFonts w:eastAsia="Times New Roman" w:cs="Arial"/>
          <w:bCs/>
          <w:i/>
          <w:szCs w:val="26"/>
        </w:rPr>
      </w:pPr>
      <w:bookmarkStart w:id="344" w:name="_Toc491920228"/>
      <w:bookmarkStart w:id="345" w:name="_Toc497484885"/>
      <w:bookmarkStart w:id="346" w:name="_Toc499049207"/>
      <w:bookmarkEnd w:id="341"/>
      <w:r w:rsidRPr="00F86CA6">
        <w:rPr>
          <w:rFonts w:eastAsia="Times New Roman" w:cs="Arial"/>
          <w:bCs/>
          <w:i/>
          <w:szCs w:val="26"/>
        </w:rPr>
        <w:t>Своды правил по проектированию и строительству (СП)</w:t>
      </w:r>
      <w:bookmarkEnd w:id="344"/>
      <w:bookmarkEnd w:id="345"/>
      <w:bookmarkEnd w:id="346"/>
    </w:p>
    <w:p w:rsidR="0019053A" w:rsidRPr="00903F22" w:rsidRDefault="0019053A" w:rsidP="00CE7D76">
      <w:pPr>
        <w:pStyle w:val="affb"/>
        <w:numPr>
          <w:ilvl w:val="0"/>
          <w:numId w:val="19"/>
        </w:numPr>
        <w:rPr>
          <w:szCs w:val="24"/>
        </w:rPr>
      </w:pPr>
      <w:r w:rsidRPr="00903F22">
        <w:rPr>
          <w:szCs w:val="24"/>
        </w:rPr>
        <w:t xml:space="preserve">СП 31.13330.2012 «Водоснабжение. Наружные сети и сооружения» (утв. Приказом </w:t>
      </w:r>
      <w:proofErr w:type="spellStart"/>
      <w:r w:rsidRPr="00903F22">
        <w:rPr>
          <w:szCs w:val="24"/>
        </w:rPr>
        <w:t>Минрегион</w:t>
      </w:r>
      <w:proofErr w:type="spellEnd"/>
      <w:r w:rsidRPr="00903F22">
        <w:rPr>
          <w:szCs w:val="24"/>
        </w:rPr>
        <w:t xml:space="preserve"> России от 29.12.2011 </w:t>
      </w:r>
      <w:r w:rsidR="006C1AAC">
        <w:rPr>
          <w:szCs w:val="24"/>
        </w:rPr>
        <w:t>№ </w:t>
      </w:r>
      <w:r w:rsidRPr="00903F22">
        <w:rPr>
          <w:szCs w:val="24"/>
        </w:rPr>
        <w:t>635/14).</w:t>
      </w:r>
    </w:p>
    <w:p w:rsidR="0019053A" w:rsidRPr="00903F22" w:rsidRDefault="0019053A" w:rsidP="00CE7D76">
      <w:pPr>
        <w:pStyle w:val="affb"/>
        <w:numPr>
          <w:ilvl w:val="0"/>
          <w:numId w:val="19"/>
        </w:numPr>
        <w:rPr>
          <w:szCs w:val="24"/>
        </w:rPr>
      </w:pPr>
      <w:r w:rsidRPr="00903F22">
        <w:rPr>
          <w:szCs w:val="24"/>
        </w:rPr>
        <w:t xml:space="preserve">СП 32.13330.2012 «Канализация. Наружные сети и сооружения» (утв. Приказом </w:t>
      </w:r>
      <w:proofErr w:type="spellStart"/>
      <w:r w:rsidRPr="00903F22">
        <w:rPr>
          <w:szCs w:val="24"/>
        </w:rPr>
        <w:t>Минрегион</w:t>
      </w:r>
      <w:proofErr w:type="spellEnd"/>
      <w:r w:rsidRPr="00903F22">
        <w:rPr>
          <w:szCs w:val="24"/>
        </w:rPr>
        <w:t xml:space="preserve"> России от 29.12.2011 </w:t>
      </w:r>
      <w:r w:rsidR="006C1AAC">
        <w:rPr>
          <w:szCs w:val="24"/>
        </w:rPr>
        <w:t>№ </w:t>
      </w:r>
      <w:r w:rsidRPr="00903F22">
        <w:rPr>
          <w:szCs w:val="24"/>
        </w:rPr>
        <w:t>635/11).</w:t>
      </w:r>
    </w:p>
    <w:p w:rsidR="0019053A" w:rsidRPr="00903F22" w:rsidRDefault="0019053A" w:rsidP="00CE7D76">
      <w:pPr>
        <w:pStyle w:val="affb"/>
        <w:numPr>
          <w:ilvl w:val="0"/>
          <w:numId w:val="19"/>
        </w:numPr>
        <w:rPr>
          <w:szCs w:val="24"/>
        </w:rPr>
      </w:pPr>
      <w:bookmarkStart w:id="347" w:name="OLE_LINK237"/>
      <w:bookmarkStart w:id="348" w:name="OLE_LINK238"/>
      <w:r w:rsidRPr="00903F22">
        <w:rPr>
          <w:szCs w:val="24"/>
        </w:rPr>
        <w:t>СП 42.13330.2011 «</w:t>
      </w:r>
      <w:r>
        <w:rPr>
          <w:szCs w:val="24"/>
        </w:rPr>
        <w:t xml:space="preserve">Градостроительство. Планировка </w:t>
      </w:r>
      <w:r w:rsidRPr="00903F22">
        <w:rPr>
          <w:szCs w:val="24"/>
        </w:rPr>
        <w:t>и застройка городских и сел</w:t>
      </w:r>
      <w:r w:rsidRPr="00903F22">
        <w:rPr>
          <w:szCs w:val="24"/>
        </w:rPr>
        <w:t>ь</w:t>
      </w:r>
      <w:r w:rsidRPr="00903F22">
        <w:rPr>
          <w:szCs w:val="24"/>
        </w:rPr>
        <w:t xml:space="preserve">ских поселений. Актуализированная редакция </w:t>
      </w:r>
      <w:proofErr w:type="spellStart"/>
      <w:r w:rsidRPr="00903F22">
        <w:rPr>
          <w:szCs w:val="24"/>
        </w:rPr>
        <w:t>СНиП</w:t>
      </w:r>
      <w:proofErr w:type="spellEnd"/>
      <w:r w:rsidRPr="00903F22">
        <w:rPr>
          <w:szCs w:val="24"/>
        </w:rPr>
        <w:t xml:space="preserve"> 2.07.01-89*»</w:t>
      </w:r>
      <w:bookmarkEnd w:id="347"/>
      <w:bookmarkEnd w:id="348"/>
      <w:r w:rsidRPr="00903F22">
        <w:rPr>
          <w:szCs w:val="24"/>
        </w:rPr>
        <w:t>.</w:t>
      </w:r>
    </w:p>
    <w:p w:rsidR="0019053A" w:rsidRPr="00903F22" w:rsidRDefault="0019053A" w:rsidP="00CE7D76">
      <w:pPr>
        <w:pStyle w:val="affb"/>
        <w:numPr>
          <w:ilvl w:val="0"/>
          <w:numId w:val="19"/>
        </w:numPr>
        <w:rPr>
          <w:szCs w:val="24"/>
        </w:rPr>
      </w:pPr>
      <w:bookmarkStart w:id="349" w:name="OLE_LINK243"/>
      <w:r w:rsidRPr="00903F22">
        <w:rPr>
          <w:szCs w:val="24"/>
        </w:rPr>
        <w:t>СП 42.13330.2016 «Градостроительство. Планировка и застройка городских и сел</w:t>
      </w:r>
      <w:r w:rsidRPr="00903F22">
        <w:rPr>
          <w:szCs w:val="24"/>
        </w:rPr>
        <w:t>ь</w:t>
      </w:r>
      <w:r w:rsidRPr="00903F22">
        <w:rPr>
          <w:szCs w:val="24"/>
        </w:rPr>
        <w:t xml:space="preserve">ских поселений. Актуализированная редакция </w:t>
      </w:r>
      <w:proofErr w:type="spellStart"/>
      <w:r w:rsidRPr="00903F22">
        <w:rPr>
          <w:szCs w:val="24"/>
        </w:rPr>
        <w:t>СНиП</w:t>
      </w:r>
      <w:proofErr w:type="spellEnd"/>
      <w:r w:rsidRPr="00903F22">
        <w:rPr>
          <w:szCs w:val="24"/>
        </w:rPr>
        <w:t xml:space="preserve"> 2.07.01-89*» </w:t>
      </w:r>
      <w:bookmarkEnd w:id="349"/>
      <w:r w:rsidRPr="00903F22">
        <w:rPr>
          <w:szCs w:val="24"/>
        </w:rPr>
        <w:t xml:space="preserve">(утв. Приказом Минстроя России от 30.12.2016 </w:t>
      </w:r>
      <w:r w:rsidR="006C1AAC">
        <w:rPr>
          <w:szCs w:val="24"/>
        </w:rPr>
        <w:t>№ </w:t>
      </w:r>
      <w:r w:rsidRPr="00903F22">
        <w:rPr>
          <w:szCs w:val="24"/>
        </w:rPr>
        <w:t>1034/</w:t>
      </w:r>
      <w:proofErr w:type="spellStart"/>
      <w:proofErr w:type="gramStart"/>
      <w:r w:rsidRPr="00903F22">
        <w:rPr>
          <w:szCs w:val="24"/>
        </w:rPr>
        <w:t>пр</w:t>
      </w:r>
      <w:proofErr w:type="spellEnd"/>
      <w:proofErr w:type="gramEnd"/>
      <w:r w:rsidRPr="00903F22">
        <w:rPr>
          <w:szCs w:val="24"/>
        </w:rPr>
        <w:t>, в ред. от 10.02.2017).</w:t>
      </w:r>
    </w:p>
    <w:p w:rsidR="0019053A" w:rsidRPr="00903F22" w:rsidRDefault="0019053A" w:rsidP="00CE7D76">
      <w:pPr>
        <w:pStyle w:val="affb"/>
        <w:numPr>
          <w:ilvl w:val="0"/>
          <w:numId w:val="19"/>
        </w:numPr>
        <w:rPr>
          <w:szCs w:val="24"/>
        </w:rPr>
      </w:pPr>
      <w:r w:rsidRPr="00903F22">
        <w:rPr>
          <w:szCs w:val="24"/>
        </w:rPr>
        <w:t>СП 42-101-2003 «Общие положения по проектированию и строительству газора</w:t>
      </w:r>
      <w:r w:rsidRPr="00903F22">
        <w:rPr>
          <w:szCs w:val="24"/>
        </w:rPr>
        <w:t>с</w:t>
      </w:r>
      <w:r w:rsidRPr="00903F22">
        <w:rPr>
          <w:szCs w:val="24"/>
        </w:rPr>
        <w:t>пределительных систем из металлических и полиэтиленовых труб» (принят и вв</w:t>
      </w:r>
      <w:r w:rsidRPr="00903F22">
        <w:rPr>
          <w:szCs w:val="24"/>
        </w:rPr>
        <w:t>е</w:t>
      </w:r>
      <w:r w:rsidRPr="00903F22">
        <w:rPr>
          <w:szCs w:val="24"/>
        </w:rPr>
        <w:t>ден в действие решением Межведомственного координационного совета по вопр</w:t>
      </w:r>
      <w:r w:rsidRPr="00903F22">
        <w:rPr>
          <w:szCs w:val="24"/>
        </w:rPr>
        <w:t>о</w:t>
      </w:r>
      <w:r w:rsidRPr="00903F22">
        <w:rPr>
          <w:szCs w:val="24"/>
        </w:rPr>
        <w:t>сам технического совершенствования газораспределительных систем и других и</w:t>
      </w:r>
      <w:r w:rsidRPr="00903F22">
        <w:rPr>
          <w:szCs w:val="24"/>
        </w:rPr>
        <w:t>н</w:t>
      </w:r>
      <w:r w:rsidRPr="00903F22">
        <w:rPr>
          <w:szCs w:val="24"/>
        </w:rPr>
        <w:t xml:space="preserve">женерных коммуникаций, протокол от 8 июля 2003 г. </w:t>
      </w:r>
      <w:r w:rsidR="006C1AAC">
        <w:rPr>
          <w:szCs w:val="24"/>
        </w:rPr>
        <w:t>№ </w:t>
      </w:r>
      <w:r w:rsidRPr="00903F22">
        <w:rPr>
          <w:szCs w:val="24"/>
        </w:rPr>
        <w:t>32).</w:t>
      </w:r>
    </w:p>
    <w:p w:rsidR="0019053A" w:rsidRPr="00903F22" w:rsidRDefault="0019053A" w:rsidP="00CE7D76">
      <w:pPr>
        <w:pStyle w:val="affb"/>
        <w:numPr>
          <w:ilvl w:val="0"/>
          <w:numId w:val="19"/>
        </w:numPr>
        <w:rPr>
          <w:szCs w:val="24"/>
        </w:rPr>
      </w:pPr>
      <w:r w:rsidRPr="00903F22">
        <w:rPr>
          <w:szCs w:val="24"/>
        </w:rPr>
        <w:lastRenderedPageBreak/>
        <w:t xml:space="preserve">СП 59.13330.2012 «Доступность зданий и сооружений для </w:t>
      </w:r>
      <w:proofErr w:type="spellStart"/>
      <w:r w:rsidRPr="00903F22">
        <w:rPr>
          <w:szCs w:val="24"/>
        </w:rPr>
        <w:t>маломобильных</w:t>
      </w:r>
      <w:proofErr w:type="spellEnd"/>
      <w:r w:rsidRPr="00903F22">
        <w:rPr>
          <w:szCs w:val="24"/>
        </w:rPr>
        <w:t xml:space="preserve"> групп населения. Актуализированная редакция </w:t>
      </w:r>
      <w:proofErr w:type="spellStart"/>
      <w:r w:rsidRPr="00903F22">
        <w:rPr>
          <w:szCs w:val="24"/>
        </w:rPr>
        <w:t>СНиП</w:t>
      </w:r>
      <w:proofErr w:type="spellEnd"/>
      <w:r w:rsidRPr="00903F22">
        <w:rPr>
          <w:szCs w:val="24"/>
        </w:rPr>
        <w:t xml:space="preserve"> 35-01-2001».</w:t>
      </w:r>
    </w:p>
    <w:p w:rsidR="0019053A" w:rsidRPr="001C3749" w:rsidRDefault="0019053A" w:rsidP="0019053A">
      <w:pPr>
        <w:keepNext/>
        <w:suppressAutoHyphens/>
        <w:spacing w:before="240" w:after="240"/>
        <w:ind w:firstLine="0"/>
        <w:jc w:val="center"/>
        <w:outlineLvl w:val="2"/>
        <w:rPr>
          <w:rFonts w:eastAsia="Times New Roman" w:cs="Arial"/>
          <w:bCs/>
          <w:i/>
          <w:szCs w:val="26"/>
        </w:rPr>
      </w:pPr>
      <w:bookmarkStart w:id="350" w:name="_Toc491920229"/>
      <w:bookmarkStart w:id="351" w:name="_Toc497484886"/>
      <w:bookmarkStart w:id="352" w:name="_Toc499049208"/>
      <w:r w:rsidRPr="001C3749">
        <w:rPr>
          <w:rFonts w:eastAsia="Times New Roman" w:cs="Arial"/>
          <w:bCs/>
          <w:i/>
          <w:szCs w:val="26"/>
        </w:rPr>
        <w:t>Иные документы</w:t>
      </w:r>
      <w:bookmarkEnd w:id="350"/>
      <w:bookmarkEnd w:id="351"/>
      <w:bookmarkEnd w:id="352"/>
    </w:p>
    <w:bookmarkEnd w:id="292"/>
    <w:bookmarkEnd w:id="293"/>
    <w:p w:rsidR="00F21D60" w:rsidRPr="00A04FA2" w:rsidRDefault="00F21D60" w:rsidP="00CE7D76">
      <w:pPr>
        <w:pStyle w:val="affb"/>
        <w:numPr>
          <w:ilvl w:val="0"/>
          <w:numId w:val="19"/>
        </w:numPr>
      </w:pPr>
      <w:r w:rsidRPr="001E06CC">
        <w:rPr>
          <w:szCs w:val="24"/>
        </w:rPr>
        <w:t xml:space="preserve">Нормативы минимальной </w:t>
      </w:r>
      <w:r w:rsidRPr="00192509">
        <w:rPr>
          <w:szCs w:val="24"/>
        </w:rPr>
        <w:t xml:space="preserve">обеспеченности </w:t>
      </w:r>
      <w:r w:rsidR="00192509" w:rsidRPr="00192509">
        <w:rPr>
          <w:szCs w:val="24"/>
        </w:rPr>
        <w:t xml:space="preserve">населения Саратовской области </w:t>
      </w:r>
      <w:r w:rsidRPr="00192509">
        <w:rPr>
          <w:szCs w:val="24"/>
        </w:rPr>
        <w:t>площ</w:t>
      </w:r>
      <w:r w:rsidRPr="00192509">
        <w:rPr>
          <w:szCs w:val="24"/>
        </w:rPr>
        <w:t>а</w:t>
      </w:r>
      <w:r w:rsidRPr="00192509">
        <w:rPr>
          <w:szCs w:val="24"/>
        </w:rPr>
        <w:t>дью стационарных торговых объектов</w:t>
      </w:r>
      <w:r w:rsidR="00192509" w:rsidRPr="00192509">
        <w:rPr>
          <w:szCs w:val="24"/>
        </w:rPr>
        <w:t>, нормативы</w:t>
      </w:r>
      <w:r w:rsidR="00622C9E">
        <w:rPr>
          <w:szCs w:val="24"/>
        </w:rPr>
        <w:t xml:space="preserve"> </w:t>
      </w:r>
      <w:r w:rsidR="00192509" w:rsidRPr="00192509">
        <w:rPr>
          <w:szCs w:val="24"/>
        </w:rPr>
        <w:t>минимальной обеспеченности населения поселений торговыми объектами местного значения магазинами и п</w:t>
      </w:r>
      <w:r w:rsidR="00192509" w:rsidRPr="00192509">
        <w:rPr>
          <w:szCs w:val="24"/>
        </w:rPr>
        <w:t>а</w:t>
      </w:r>
      <w:r w:rsidR="00192509" w:rsidRPr="00192509">
        <w:rPr>
          <w:szCs w:val="24"/>
        </w:rPr>
        <w:t>вильонами по продаже продовольственных товаров и товаров смешанного ассо</w:t>
      </w:r>
      <w:r w:rsidR="00192509" w:rsidRPr="00192509">
        <w:rPr>
          <w:szCs w:val="24"/>
        </w:rPr>
        <w:t>р</w:t>
      </w:r>
      <w:r w:rsidR="00192509" w:rsidRPr="00192509">
        <w:rPr>
          <w:szCs w:val="24"/>
        </w:rPr>
        <w:t>тимента с площадью объекта до 300 м</w:t>
      </w:r>
      <w:proofErr w:type="gramStart"/>
      <w:r w:rsidR="00192509" w:rsidRPr="00192509">
        <w:rPr>
          <w:szCs w:val="24"/>
          <w:vertAlign w:val="superscript"/>
        </w:rPr>
        <w:t>2</w:t>
      </w:r>
      <w:proofErr w:type="gramEnd"/>
      <w:r w:rsidR="00192509" w:rsidRPr="00192509">
        <w:rPr>
          <w:szCs w:val="24"/>
        </w:rPr>
        <w:t xml:space="preserve"> включительно, кроме магазинов и павиль</w:t>
      </w:r>
      <w:r w:rsidR="00192509" w:rsidRPr="00192509">
        <w:rPr>
          <w:szCs w:val="24"/>
        </w:rPr>
        <w:t>о</w:t>
      </w:r>
      <w:r w:rsidR="00192509" w:rsidRPr="00192509">
        <w:rPr>
          <w:szCs w:val="24"/>
        </w:rPr>
        <w:t>нов, размещаемых в крупных торговых центрах</w:t>
      </w:r>
      <w:r w:rsidRPr="00A04FA2">
        <w:t xml:space="preserve"> // </w:t>
      </w:r>
      <w:hyperlink r:id="rId16" w:history="1">
        <w:r w:rsidRPr="00A04FA2">
          <w:t>https://saratov.gov.ru/gov/auth/mineconom/PRLD/TOPBU/Norm_torg_2017.pdf</w:t>
        </w:r>
      </w:hyperlink>
      <w:r w:rsidRPr="00A04FA2">
        <w:t xml:space="preserve">. </w:t>
      </w:r>
    </w:p>
    <w:p w:rsidR="00F21D60" w:rsidRPr="00A04FA2" w:rsidRDefault="00F21D60" w:rsidP="00CE7D76">
      <w:pPr>
        <w:pStyle w:val="affb"/>
        <w:numPr>
          <w:ilvl w:val="0"/>
          <w:numId w:val="19"/>
        </w:numPr>
      </w:pPr>
      <w:r w:rsidRPr="00A04FA2">
        <w:t>Нормы проектирования объектов пожарной охраны. НПБ 101-95 (утв. ГУГПС МВД РФ, введены Приказом ГУГПС МВД РФ от 30.12.1994 № 36).</w:t>
      </w:r>
    </w:p>
    <w:p w:rsidR="00F21D60" w:rsidRDefault="00F21D60" w:rsidP="00CE7D76">
      <w:pPr>
        <w:pStyle w:val="affb"/>
        <w:numPr>
          <w:ilvl w:val="0"/>
          <w:numId w:val="19"/>
        </w:numPr>
        <w:rPr>
          <w:szCs w:val="24"/>
        </w:rPr>
      </w:pPr>
      <w:r w:rsidRPr="00A04FA2">
        <w:rPr>
          <w:szCs w:val="24"/>
        </w:rPr>
        <w:t xml:space="preserve">Проект </w:t>
      </w:r>
      <w:r>
        <w:rPr>
          <w:szCs w:val="24"/>
        </w:rPr>
        <w:t>П</w:t>
      </w:r>
      <w:r w:rsidRPr="00A04FA2">
        <w:rPr>
          <w:szCs w:val="24"/>
        </w:rPr>
        <w:t>остановления Правительства Саратовской области «Об утверждении р</w:t>
      </w:r>
      <w:r w:rsidRPr="00A04FA2">
        <w:rPr>
          <w:szCs w:val="24"/>
        </w:rPr>
        <w:t>е</w:t>
      </w:r>
      <w:r w:rsidRPr="00A04FA2">
        <w:rPr>
          <w:szCs w:val="24"/>
        </w:rPr>
        <w:t>гиональных нормативов градостроительного проектирования Саратовской обла</w:t>
      </w:r>
      <w:r w:rsidRPr="00A04FA2">
        <w:rPr>
          <w:szCs w:val="24"/>
        </w:rPr>
        <w:t>с</w:t>
      </w:r>
      <w:r w:rsidRPr="00A04FA2">
        <w:rPr>
          <w:szCs w:val="24"/>
        </w:rPr>
        <w:t xml:space="preserve">ти» </w:t>
      </w:r>
      <w:r>
        <w:rPr>
          <w:szCs w:val="24"/>
        </w:rPr>
        <w:t>(</w:t>
      </w:r>
      <w:hyperlink r:id="rId17" w:history="1">
        <w:r w:rsidRPr="00A04FA2">
          <w:t>https://saratov.gov.ru/news/proekt_postanovleniya_pravitelstva_saratovskoy_</w:t>
        </w:r>
      </w:hyperlink>
      <w:r w:rsidRPr="00A04FA2">
        <w:rPr>
          <w:szCs w:val="24"/>
        </w:rPr>
        <w:t>oblasti_ob_utverzhdenii_regionalnykh_normativov_grado/?sphrase_id=350705</w:t>
      </w:r>
      <w:r>
        <w:rPr>
          <w:szCs w:val="24"/>
        </w:rPr>
        <w:t>)</w:t>
      </w:r>
      <w:r w:rsidRPr="00A04FA2">
        <w:rPr>
          <w:szCs w:val="24"/>
        </w:rPr>
        <w:t>.</w:t>
      </w:r>
    </w:p>
    <w:p w:rsidR="00F21D60" w:rsidRDefault="00F21D60" w:rsidP="00CE7D76">
      <w:pPr>
        <w:pStyle w:val="affb"/>
        <w:numPr>
          <w:ilvl w:val="0"/>
          <w:numId w:val="19"/>
        </w:numPr>
        <w:rPr>
          <w:szCs w:val="24"/>
        </w:rPr>
      </w:pPr>
      <w:r w:rsidRPr="00932786">
        <w:rPr>
          <w:szCs w:val="24"/>
        </w:rPr>
        <w:t>Руководство по проектированию городских улиц и дорог. Центральный Научно-Исследовательский и Проектный Институт по Градостроительству (ЦНИПИ Гр</w:t>
      </w:r>
      <w:r w:rsidRPr="00932786">
        <w:rPr>
          <w:szCs w:val="24"/>
        </w:rPr>
        <w:t>а</w:t>
      </w:r>
      <w:r w:rsidRPr="00932786">
        <w:rPr>
          <w:szCs w:val="24"/>
        </w:rPr>
        <w:t xml:space="preserve">достроительства) </w:t>
      </w:r>
      <w:proofErr w:type="spellStart"/>
      <w:r w:rsidRPr="00932786">
        <w:rPr>
          <w:szCs w:val="24"/>
        </w:rPr>
        <w:t>Госгражданстроя</w:t>
      </w:r>
      <w:proofErr w:type="spellEnd"/>
      <w:r w:rsidRPr="00932786">
        <w:rPr>
          <w:szCs w:val="24"/>
        </w:rPr>
        <w:t xml:space="preserve">, М.: </w:t>
      </w:r>
      <w:proofErr w:type="spellStart"/>
      <w:r w:rsidRPr="00932786">
        <w:rPr>
          <w:szCs w:val="24"/>
        </w:rPr>
        <w:t>Стройиздат</w:t>
      </w:r>
      <w:proofErr w:type="spellEnd"/>
      <w:r w:rsidRPr="00932786">
        <w:rPr>
          <w:szCs w:val="24"/>
        </w:rPr>
        <w:t>, 1980.</w:t>
      </w:r>
    </w:p>
    <w:p w:rsidR="00F21D60" w:rsidRDefault="00F21D60" w:rsidP="00CE7D76">
      <w:pPr>
        <w:pStyle w:val="affb"/>
        <w:numPr>
          <w:ilvl w:val="0"/>
          <w:numId w:val="19"/>
        </w:numPr>
        <w:rPr>
          <w:szCs w:val="24"/>
        </w:rPr>
      </w:pPr>
      <w:proofErr w:type="spellStart"/>
      <w:r w:rsidRPr="00CC35FD">
        <w:rPr>
          <w:szCs w:val="24"/>
        </w:rPr>
        <w:t>СанПиН</w:t>
      </w:r>
      <w:proofErr w:type="spellEnd"/>
      <w:r w:rsidRPr="00CC35FD">
        <w:rPr>
          <w:szCs w:val="24"/>
        </w:rPr>
        <w:t xml:space="preserve"> 42-128-4690-88 «Санитарные правила содержания территорий населенных мест»</w:t>
      </w:r>
      <w:r>
        <w:rPr>
          <w:szCs w:val="24"/>
        </w:rPr>
        <w:t>.</w:t>
      </w:r>
    </w:p>
    <w:p w:rsidR="00F21D60" w:rsidRPr="001D3630" w:rsidRDefault="00F21D60" w:rsidP="00CE7D76">
      <w:pPr>
        <w:pStyle w:val="affb"/>
        <w:numPr>
          <w:ilvl w:val="0"/>
          <w:numId w:val="19"/>
        </w:numPr>
        <w:rPr>
          <w:szCs w:val="24"/>
        </w:rPr>
      </w:pPr>
      <w:proofErr w:type="spellStart"/>
      <w:r w:rsidRPr="001D3630">
        <w:rPr>
          <w:szCs w:val="24"/>
        </w:rPr>
        <w:t>СанПиН</w:t>
      </w:r>
      <w:proofErr w:type="spellEnd"/>
      <w:r w:rsidRPr="001D3630">
        <w:rPr>
          <w:szCs w:val="24"/>
        </w:rPr>
        <w:t xml:space="preserve"> 2.2.1/2.1.1.1200-03 «Санитарно-защитные зоны и санитарная классифик</w:t>
      </w:r>
      <w:r w:rsidRPr="001D3630">
        <w:rPr>
          <w:szCs w:val="24"/>
        </w:rPr>
        <w:t>а</w:t>
      </w:r>
      <w:r w:rsidRPr="001D3630">
        <w:rPr>
          <w:szCs w:val="24"/>
        </w:rPr>
        <w:t>ция предприятий, сооружений и иных объектов». Новая редакция</w:t>
      </w:r>
      <w:r w:rsidR="001D3630" w:rsidRPr="001D3630">
        <w:rPr>
          <w:szCs w:val="24"/>
        </w:rPr>
        <w:t xml:space="preserve"> (приняты Пост</w:t>
      </w:r>
      <w:r w:rsidR="001D3630" w:rsidRPr="001D3630">
        <w:rPr>
          <w:szCs w:val="24"/>
        </w:rPr>
        <w:t>а</w:t>
      </w:r>
      <w:r w:rsidR="001D3630" w:rsidRPr="001D3630">
        <w:rPr>
          <w:szCs w:val="24"/>
        </w:rPr>
        <w:t xml:space="preserve">новлением </w:t>
      </w:r>
      <w:r w:rsidRPr="00F21D60">
        <w:rPr>
          <w:szCs w:val="24"/>
        </w:rPr>
        <w:t xml:space="preserve">Главного государственного санитарного врача РФ от 25.09.2007 </w:t>
      </w:r>
      <w:r w:rsidR="001D3630" w:rsidRPr="001D3630">
        <w:rPr>
          <w:szCs w:val="24"/>
        </w:rPr>
        <w:t>№</w:t>
      </w:r>
      <w:r w:rsidRPr="00F21D60">
        <w:rPr>
          <w:szCs w:val="24"/>
        </w:rPr>
        <w:t xml:space="preserve"> 74</w:t>
      </w:r>
      <w:r w:rsidR="001D3630" w:rsidRPr="001D3630">
        <w:rPr>
          <w:szCs w:val="24"/>
        </w:rPr>
        <w:t xml:space="preserve">, в </w:t>
      </w:r>
      <w:r w:rsidRPr="00F21D60">
        <w:rPr>
          <w:szCs w:val="24"/>
        </w:rPr>
        <w:t>ред. от 25.04.2014</w:t>
      </w:r>
      <w:r w:rsidR="001D3630" w:rsidRPr="001D3630">
        <w:rPr>
          <w:szCs w:val="24"/>
        </w:rPr>
        <w:t>).</w:t>
      </w:r>
    </w:p>
    <w:p w:rsidR="008F526B" w:rsidRPr="00722162" w:rsidRDefault="008F526B" w:rsidP="008F526B">
      <w:pPr>
        <w:keepNext/>
        <w:suppressAutoHyphens/>
        <w:spacing w:before="240" w:after="240"/>
        <w:ind w:firstLine="0"/>
        <w:jc w:val="center"/>
        <w:outlineLvl w:val="2"/>
        <w:rPr>
          <w:rFonts w:eastAsia="Times New Roman" w:cs="Arial"/>
          <w:bCs/>
          <w:i/>
          <w:szCs w:val="26"/>
        </w:rPr>
      </w:pPr>
      <w:bookmarkStart w:id="353" w:name="_Toc497902142"/>
      <w:bookmarkStart w:id="354" w:name="_Toc499049209"/>
      <w:proofErr w:type="spellStart"/>
      <w:proofErr w:type="gramStart"/>
      <w:r w:rsidRPr="00722162">
        <w:rPr>
          <w:rFonts w:eastAsia="Times New Roman" w:cs="Arial"/>
          <w:bCs/>
          <w:i/>
          <w:szCs w:val="26"/>
        </w:rPr>
        <w:t>Интернет-источники</w:t>
      </w:r>
      <w:bookmarkEnd w:id="353"/>
      <w:bookmarkEnd w:id="354"/>
      <w:proofErr w:type="spellEnd"/>
      <w:proofErr w:type="gramEnd"/>
    </w:p>
    <w:p w:rsidR="008F526B" w:rsidRPr="00722162" w:rsidRDefault="008F526B" w:rsidP="00CE7D76">
      <w:pPr>
        <w:pStyle w:val="affb"/>
        <w:numPr>
          <w:ilvl w:val="0"/>
          <w:numId w:val="19"/>
        </w:numPr>
        <w:rPr>
          <w:szCs w:val="24"/>
        </w:rPr>
      </w:pPr>
      <w:r w:rsidRPr="00722162">
        <w:rPr>
          <w:szCs w:val="24"/>
        </w:rPr>
        <w:t>Федеральная государственная информационная система территориального план</w:t>
      </w:r>
      <w:r w:rsidRPr="00722162">
        <w:rPr>
          <w:szCs w:val="24"/>
        </w:rPr>
        <w:t>и</w:t>
      </w:r>
      <w:r w:rsidRPr="00722162">
        <w:rPr>
          <w:szCs w:val="24"/>
        </w:rPr>
        <w:t xml:space="preserve">рования (ФГИС ТП) – </w:t>
      </w:r>
      <w:hyperlink r:id="rId18" w:history="1">
        <w:r w:rsidRPr="001E06CC">
          <w:rPr>
            <w:szCs w:val="24"/>
          </w:rPr>
          <w:t>http://fgis.economy.gov.ru</w:t>
        </w:r>
      </w:hyperlink>
      <w:r w:rsidRPr="00722162">
        <w:rPr>
          <w:szCs w:val="24"/>
        </w:rPr>
        <w:t>.</w:t>
      </w:r>
    </w:p>
    <w:p w:rsidR="008F526B" w:rsidRPr="00722162" w:rsidRDefault="008F526B" w:rsidP="00CE7D76">
      <w:pPr>
        <w:pStyle w:val="affb"/>
        <w:numPr>
          <w:ilvl w:val="0"/>
          <w:numId w:val="19"/>
        </w:numPr>
        <w:rPr>
          <w:szCs w:val="24"/>
        </w:rPr>
      </w:pPr>
      <w:r w:rsidRPr="00722162">
        <w:rPr>
          <w:szCs w:val="24"/>
        </w:rPr>
        <w:t xml:space="preserve">Федеральная служба государственной статистики – </w:t>
      </w:r>
      <w:hyperlink r:id="rId19" w:history="1">
        <w:r w:rsidRPr="001E06CC">
          <w:rPr>
            <w:szCs w:val="24"/>
          </w:rPr>
          <w:t>http://gks.ru</w:t>
        </w:r>
      </w:hyperlink>
      <w:r w:rsidRPr="00722162">
        <w:rPr>
          <w:szCs w:val="24"/>
        </w:rPr>
        <w:t xml:space="preserve">. </w:t>
      </w:r>
    </w:p>
    <w:p w:rsidR="00D057F8" w:rsidRPr="006940D9" w:rsidRDefault="00D057F8" w:rsidP="00D057F8">
      <w:pPr>
        <w:pStyle w:val="affb"/>
        <w:numPr>
          <w:ilvl w:val="0"/>
          <w:numId w:val="19"/>
        </w:numPr>
        <w:rPr>
          <w:szCs w:val="24"/>
        </w:rPr>
      </w:pPr>
      <w:bookmarkStart w:id="355" w:name="OLE_LINK133"/>
      <w:bookmarkStart w:id="356" w:name="OLE_LINK134"/>
      <w:bookmarkStart w:id="357" w:name="OLE_LINK224"/>
      <w:bookmarkStart w:id="358" w:name="OLE_LINK225"/>
      <w:r w:rsidRPr="008B0767">
        <w:rPr>
          <w:szCs w:val="24"/>
        </w:rPr>
        <w:t xml:space="preserve">Официальный сайт </w:t>
      </w:r>
      <w:r>
        <w:rPr>
          <w:szCs w:val="24"/>
        </w:rPr>
        <w:t>администрации Вольск</w:t>
      </w:r>
      <w:r w:rsidRPr="008B0767">
        <w:rPr>
          <w:szCs w:val="24"/>
        </w:rPr>
        <w:t>ого</w:t>
      </w:r>
      <w:r>
        <w:rPr>
          <w:szCs w:val="24"/>
        </w:rPr>
        <w:t xml:space="preserve"> муниципального</w:t>
      </w:r>
      <w:r w:rsidRPr="008B0767">
        <w:rPr>
          <w:szCs w:val="24"/>
        </w:rPr>
        <w:t xml:space="preserve"> района </w:t>
      </w:r>
      <w:r>
        <w:rPr>
          <w:szCs w:val="24"/>
        </w:rPr>
        <w:t>Сарато</w:t>
      </w:r>
      <w:r>
        <w:rPr>
          <w:szCs w:val="24"/>
        </w:rPr>
        <w:t>в</w:t>
      </w:r>
      <w:r>
        <w:rPr>
          <w:szCs w:val="24"/>
        </w:rPr>
        <w:t>ской</w:t>
      </w:r>
      <w:r w:rsidRPr="008B0767">
        <w:rPr>
          <w:szCs w:val="24"/>
        </w:rPr>
        <w:t xml:space="preserve"> области –</w:t>
      </w:r>
      <w:hyperlink r:id="rId20" w:history="1">
        <w:r w:rsidRPr="006940D9">
          <w:rPr>
            <w:szCs w:val="24"/>
          </w:rPr>
          <w:t>http://вольск.рф</w:t>
        </w:r>
      </w:hyperlink>
      <w:r w:rsidRPr="001E06CC">
        <w:rPr>
          <w:szCs w:val="24"/>
        </w:rPr>
        <w:t>.</w:t>
      </w:r>
    </w:p>
    <w:bookmarkEnd w:id="355"/>
    <w:bookmarkEnd w:id="356"/>
    <w:bookmarkEnd w:id="357"/>
    <w:bookmarkEnd w:id="358"/>
    <w:p w:rsidR="008F526B" w:rsidRPr="008F526B" w:rsidRDefault="008F526B" w:rsidP="00CE7D76">
      <w:pPr>
        <w:pStyle w:val="affb"/>
        <w:numPr>
          <w:ilvl w:val="0"/>
          <w:numId w:val="19"/>
        </w:numPr>
        <w:rPr>
          <w:szCs w:val="24"/>
        </w:rPr>
      </w:pPr>
      <w:r>
        <w:t xml:space="preserve">Официальный портал Правительства Саратовской области // </w:t>
      </w:r>
      <w:r w:rsidRPr="001E06CC">
        <w:t>https://saratov.gov.ru</w:t>
      </w:r>
      <w:r>
        <w:t>.</w:t>
      </w:r>
    </w:p>
    <w:p w:rsidR="001059E8" w:rsidRDefault="001059E8">
      <w:pPr>
        <w:spacing w:after="200" w:line="276" w:lineRule="auto"/>
        <w:ind w:firstLine="0"/>
        <w:jc w:val="left"/>
        <w:rPr>
          <w:szCs w:val="24"/>
          <w:highlight w:val="green"/>
        </w:rPr>
      </w:pPr>
      <w:r>
        <w:rPr>
          <w:szCs w:val="24"/>
          <w:highlight w:val="green"/>
        </w:rPr>
        <w:br w:type="page"/>
      </w:r>
    </w:p>
    <w:p w:rsidR="00F54528" w:rsidRPr="001059E8" w:rsidRDefault="001059E8" w:rsidP="001059E8">
      <w:pPr>
        <w:pStyle w:val="11"/>
      </w:pPr>
      <w:bookmarkStart w:id="359" w:name="_Toc499049210"/>
      <w:r>
        <w:lastRenderedPageBreak/>
        <w:t xml:space="preserve">Приложение 2. </w:t>
      </w:r>
      <w:r w:rsidR="006072F5" w:rsidRPr="006072F5">
        <w:t>Список терминов и определений, применяемых в местных нормативах градостроительного проектирования</w:t>
      </w:r>
      <w:bookmarkEnd w:id="359"/>
    </w:p>
    <w:p w:rsidR="00604CD2" w:rsidRPr="004D5282" w:rsidRDefault="00604CD2" w:rsidP="00604CD2">
      <w:pPr>
        <w:rPr>
          <w:rFonts w:cs="Times New Roman"/>
          <w:szCs w:val="24"/>
        </w:rPr>
      </w:pPr>
      <w:bookmarkStart w:id="360" w:name="OLE_LINK249"/>
      <w:bookmarkStart w:id="361" w:name="OLE_LINK250"/>
      <w:proofErr w:type="gramStart"/>
      <w:r>
        <w:rPr>
          <w:rFonts w:cs="Times New Roman"/>
          <w:b/>
          <w:szCs w:val="24"/>
        </w:rPr>
        <w:t>А</w:t>
      </w:r>
      <w:r w:rsidRPr="004D5282">
        <w:rPr>
          <w:rFonts w:cs="Times New Roman"/>
          <w:b/>
          <w:szCs w:val="24"/>
        </w:rPr>
        <w:t>втомобильная дорога</w:t>
      </w:r>
      <w:r w:rsidRPr="004D5282">
        <w:rPr>
          <w:rFonts w:cs="Times New Roman"/>
          <w:szCs w:val="24"/>
        </w:rPr>
        <w:t xml:space="preserve"> – объект транспортной инфраструктуры, предназначенный для движения транспортных средств и включающий в себя земельные участки в границах полосы отвода автомобильной дороги и расположенные на них или под ними констру</w:t>
      </w:r>
      <w:r w:rsidRPr="004D5282">
        <w:rPr>
          <w:rFonts w:cs="Times New Roman"/>
          <w:szCs w:val="24"/>
        </w:rPr>
        <w:t>к</w:t>
      </w:r>
      <w:r w:rsidRPr="004D5282">
        <w:rPr>
          <w:rFonts w:cs="Times New Roman"/>
          <w:szCs w:val="24"/>
        </w:rPr>
        <w:t>тивные элементы (дорожное полотно, дорожное покрытие и подобные элементы) и д</w:t>
      </w:r>
      <w:r w:rsidRPr="004D5282">
        <w:rPr>
          <w:rFonts w:cs="Times New Roman"/>
          <w:szCs w:val="24"/>
        </w:rPr>
        <w:t>о</w:t>
      </w:r>
      <w:r w:rsidRPr="004D5282">
        <w:rPr>
          <w:rFonts w:cs="Times New Roman"/>
          <w:szCs w:val="24"/>
        </w:rPr>
        <w:t>рожные сооружения, являющиеся ее технологической частью, – защитные дорожные с</w:t>
      </w:r>
      <w:r w:rsidRPr="004D5282">
        <w:rPr>
          <w:rFonts w:cs="Times New Roman"/>
          <w:szCs w:val="24"/>
        </w:rPr>
        <w:t>о</w:t>
      </w:r>
      <w:r w:rsidRPr="004D5282">
        <w:rPr>
          <w:rFonts w:cs="Times New Roman"/>
          <w:szCs w:val="24"/>
        </w:rPr>
        <w:t>оружения, искусственные дорожные сооружения, производственные объекты, элементы о</w:t>
      </w:r>
      <w:r>
        <w:rPr>
          <w:rFonts w:cs="Times New Roman"/>
          <w:szCs w:val="24"/>
        </w:rPr>
        <w:t>бустройства автомобильных дорог.</w:t>
      </w:r>
      <w:proofErr w:type="gramEnd"/>
    </w:p>
    <w:p w:rsidR="00604CD2" w:rsidRPr="00903F22" w:rsidRDefault="00604CD2" w:rsidP="00604CD2">
      <w:pPr>
        <w:rPr>
          <w:rFonts w:cs="Times New Roman"/>
          <w:szCs w:val="24"/>
        </w:rPr>
      </w:pPr>
      <w:r w:rsidRPr="00903F22">
        <w:rPr>
          <w:rFonts w:cs="Times New Roman"/>
          <w:b/>
          <w:szCs w:val="24"/>
        </w:rPr>
        <w:t>Красная линия</w:t>
      </w:r>
      <w:r w:rsidRPr="00903F22">
        <w:rPr>
          <w:rFonts w:cs="Times New Roman"/>
          <w:szCs w:val="24"/>
        </w:rPr>
        <w:t xml:space="preserve"> – граница, отделяющая территорию квартала, микрорайона и др</w:t>
      </w:r>
      <w:r w:rsidRPr="00903F22">
        <w:rPr>
          <w:rFonts w:cs="Times New Roman"/>
          <w:szCs w:val="24"/>
        </w:rPr>
        <w:t>у</w:t>
      </w:r>
      <w:r w:rsidRPr="00903F22">
        <w:rPr>
          <w:rFonts w:cs="Times New Roman"/>
          <w:szCs w:val="24"/>
        </w:rPr>
        <w:t>гих элементов, планировочной структуры от улиц, дорог, проездов, площадей, а также других земель общего пользования.</w:t>
      </w:r>
    </w:p>
    <w:p w:rsidR="00604CD2" w:rsidRPr="00903F22" w:rsidRDefault="00604CD2" w:rsidP="00604CD2">
      <w:pPr>
        <w:rPr>
          <w:rFonts w:cs="Times New Roman"/>
          <w:szCs w:val="24"/>
        </w:rPr>
      </w:pPr>
      <w:bookmarkStart w:id="362" w:name="OLE_LINK219"/>
      <w:r w:rsidRPr="00903F22">
        <w:rPr>
          <w:rFonts w:cs="Times New Roman"/>
          <w:b/>
          <w:szCs w:val="24"/>
        </w:rPr>
        <w:t>Микрорайон (квартал)</w:t>
      </w:r>
      <w:r w:rsidRPr="00903F22">
        <w:rPr>
          <w:rFonts w:cs="Times New Roman"/>
          <w:szCs w:val="24"/>
        </w:rPr>
        <w:t xml:space="preserve"> – планировочная единица застройки в границах красных линий, ограниченная магистральными или жилыми улицами.</w:t>
      </w:r>
    </w:p>
    <w:bookmarkEnd w:id="362"/>
    <w:p w:rsidR="00604CD2" w:rsidRPr="004D5282" w:rsidRDefault="00604CD2" w:rsidP="00604CD2">
      <w:pPr>
        <w:rPr>
          <w:rFonts w:cs="Times New Roman"/>
          <w:szCs w:val="24"/>
        </w:rPr>
      </w:pPr>
      <w:r>
        <w:rPr>
          <w:rFonts w:cs="Times New Roman"/>
          <w:b/>
          <w:szCs w:val="24"/>
        </w:rPr>
        <w:t>Г</w:t>
      </w:r>
      <w:r w:rsidRPr="004D5282">
        <w:rPr>
          <w:rFonts w:cs="Times New Roman"/>
          <w:b/>
          <w:szCs w:val="24"/>
        </w:rPr>
        <w:t>радостроительная деятельность</w:t>
      </w:r>
      <w:r w:rsidRPr="004D5282">
        <w:rPr>
          <w:rFonts w:cs="Times New Roman"/>
          <w:szCs w:val="24"/>
        </w:rPr>
        <w:t xml:space="preserve"> – деятельность по развитию территорий, в том числе городов и иных поселений, осуществляемая в виде территориального планирования, градостроительного зонирования, планировки территории, архитектурно-строительного проектирования, строительства, капитального ремонта, реконструкции объектов кап</w:t>
      </w:r>
      <w:r w:rsidRPr="004D5282">
        <w:rPr>
          <w:rFonts w:cs="Times New Roman"/>
          <w:szCs w:val="24"/>
        </w:rPr>
        <w:t>и</w:t>
      </w:r>
      <w:r w:rsidRPr="004D5282">
        <w:rPr>
          <w:rFonts w:cs="Times New Roman"/>
          <w:szCs w:val="24"/>
        </w:rPr>
        <w:t xml:space="preserve">тального строительства, </w:t>
      </w:r>
      <w:r>
        <w:rPr>
          <w:rFonts w:cs="Times New Roman"/>
          <w:szCs w:val="24"/>
        </w:rPr>
        <w:t>эксплуатации зданий, сооружений.</w:t>
      </w:r>
    </w:p>
    <w:p w:rsidR="00604CD2" w:rsidRPr="004D5282" w:rsidRDefault="00604CD2" w:rsidP="00604CD2">
      <w:pPr>
        <w:rPr>
          <w:rFonts w:cs="Times New Roman"/>
          <w:szCs w:val="24"/>
        </w:rPr>
      </w:pPr>
      <w:r>
        <w:rPr>
          <w:rFonts w:cs="Times New Roman"/>
          <w:b/>
          <w:szCs w:val="24"/>
        </w:rPr>
        <w:t>Г</w:t>
      </w:r>
      <w:r w:rsidRPr="004D5282">
        <w:rPr>
          <w:rFonts w:cs="Times New Roman"/>
          <w:b/>
          <w:szCs w:val="24"/>
        </w:rPr>
        <w:t>радостроительная документация</w:t>
      </w:r>
      <w:r w:rsidRPr="004D5282">
        <w:rPr>
          <w:rFonts w:cs="Times New Roman"/>
          <w:szCs w:val="24"/>
        </w:rPr>
        <w:t xml:space="preserve"> (документы градостроительного проектиров</w:t>
      </w:r>
      <w:r w:rsidRPr="004D5282">
        <w:rPr>
          <w:rFonts w:cs="Times New Roman"/>
          <w:szCs w:val="24"/>
        </w:rPr>
        <w:t>а</w:t>
      </w:r>
      <w:r w:rsidRPr="004D5282">
        <w:rPr>
          <w:rFonts w:cs="Times New Roman"/>
          <w:szCs w:val="24"/>
        </w:rPr>
        <w:t>ния) – документы территориального планирования, документы градостроительного зон</w:t>
      </w:r>
      <w:r w:rsidRPr="004D5282">
        <w:rPr>
          <w:rFonts w:cs="Times New Roman"/>
          <w:szCs w:val="24"/>
        </w:rPr>
        <w:t>и</w:t>
      </w:r>
      <w:r w:rsidRPr="004D5282">
        <w:rPr>
          <w:rFonts w:cs="Times New Roman"/>
          <w:szCs w:val="24"/>
        </w:rPr>
        <w:t>рования, докуме</w:t>
      </w:r>
      <w:r>
        <w:rPr>
          <w:rFonts w:cs="Times New Roman"/>
          <w:szCs w:val="24"/>
        </w:rPr>
        <w:t>нтация по планировке территории.</w:t>
      </w:r>
    </w:p>
    <w:p w:rsidR="00604CD2" w:rsidRDefault="00604CD2" w:rsidP="00604CD2">
      <w:pPr>
        <w:rPr>
          <w:szCs w:val="24"/>
        </w:rPr>
      </w:pPr>
      <w:bookmarkStart w:id="363" w:name="OLE_LINK466"/>
      <w:bookmarkStart w:id="364" w:name="OLE_LINK467"/>
      <w:bookmarkStart w:id="365" w:name="OLE_LINK468"/>
      <w:bookmarkStart w:id="366" w:name="OLE_LINK245"/>
      <w:bookmarkStart w:id="367" w:name="OLE_LINK246"/>
      <w:bookmarkStart w:id="368" w:name="OLE_LINK247"/>
      <w:bookmarkStart w:id="369" w:name="OLE_LINK248"/>
      <w:bookmarkEnd w:id="360"/>
      <w:bookmarkEnd w:id="361"/>
      <w:proofErr w:type="gramStart"/>
      <w:r>
        <w:rPr>
          <w:b/>
          <w:szCs w:val="24"/>
        </w:rPr>
        <w:t>Н</w:t>
      </w:r>
      <w:r w:rsidRPr="006F62A1">
        <w:rPr>
          <w:b/>
          <w:szCs w:val="24"/>
        </w:rPr>
        <w:t>ормативы градостроительного проектирования</w:t>
      </w:r>
      <w:r w:rsidRPr="006F62A1">
        <w:rPr>
          <w:szCs w:val="24"/>
        </w:rPr>
        <w:t xml:space="preserve"> - совокупность установленных в целях обеспечения благоприятных условий жизнедеятельности человека расчетных п</w:t>
      </w:r>
      <w:r w:rsidRPr="006F62A1">
        <w:rPr>
          <w:szCs w:val="24"/>
        </w:rPr>
        <w:t>о</w:t>
      </w:r>
      <w:r w:rsidRPr="006F62A1">
        <w:rPr>
          <w:szCs w:val="24"/>
        </w:rPr>
        <w:t>казателей минимально допустимого уровня обеспеченности объектами, предусмотренн</w:t>
      </w:r>
      <w:r w:rsidRPr="006F62A1">
        <w:rPr>
          <w:szCs w:val="24"/>
        </w:rPr>
        <w:t>ы</w:t>
      </w:r>
      <w:r w:rsidRPr="006F62A1">
        <w:rPr>
          <w:szCs w:val="24"/>
        </w:rPr>
        <w:t xml:space="preserve">ми частями 1, 3 и 4 статьи 29.2 </w:t>
      </w:r>
      <w:r>
        <w:rPr>
          <w:szCs w:val="24"/>
        </w:rPr>
        <w:t>Градостроительного</w:t>
      </w:r>
      <w:r w:rsidRPr="006F62A1">
        <w:rPr>
          <w:szCs w:val="24"/>
        </w:rPr>
        <w:t xml:space="preserve"> Кодекса </w:t>
      </w:r>
      <w:r w:rsidRPr="003B02EE">
        <w:rPr>
          <w:szCs w:val="24"/>
        </w:rPr>
        <w:t>Российской Федерации</w:t>
      </w:r>
      <w:r w:rsidRPr="006F62A1">
        <w:rPr>
          <w:szCs w:val="24"/>
        </w:rPr>
        <w:t>, нас</w:t>
      </w:r>
      <w:r w:rsidRPr="006F62A1">
        <w:rPr>
          <w:szCs w:val="24"/>
        </w:rPr>
        <w:t>е</w:t>
      </w:r>
      <w:r w:rsidRPr="006F62A1">
        <w:rPr>
          <w:szCs w:val="24"/>
        </w:rPr>
        <w:t>ления субъектов Российской Федерации, муниципальных образований и расчетных пок</w:t>
      </w:r>
      <w:r w:rsidRPr="006F62A1">
        <w:rPr>
          <w:szCs w:val="24"/>
        </w:rPr>
        <w:t>а</w:t>
      </w:r>
      <w:r w:rsidRPr="006F62A1">
        <w:rPr>
          <w:szCs w:val="24"/>
        </w:rPr>
        <w:t>зателей максимально допустимого уровня территориальной доступности таких объектов для населения субъектов Российской Федерации, муниципальных образований</w:t>
      </w:r>
      <w:r>
        <w:rPr>
          <w:szCs w:val="24"/>
        </w:rPr>
        <w:t>.</w:t>
      </w:r>
      <w:proofErr w:type="gramEnd"/>
    </w:p>
    <w:bookmarkEnd w:id="363"/>
    <w:bookmarkEnd w:id="364"/>
    <w:bookmarkEnd w:id="365"/>
    <w:p w:rsidR="00604CD2" w:rsidRPr="004D5282" w:rsidRDefault="00604CD2" w:rsidP="00604CD2">
      <w:pPr>
        <w:rPr>
          <w:szCs w:val="24"/>
        </w:rPr>
      </w:pPr>
      <w:r>
        <w:rPr>
          <w:b/>
          <w:szCs w:val="24"/>
        </w:rPr>
        <w:t>О</w:t>
      </w:r>
      <w:r w:rsidRPr="004D5282">
        <w:rPr>
          <w:b/>
          <w:szCs w:val="24"/>
        </w:rPr>
        <w:t>бъекты местного значения</w:t>
      </w:r>
      <w:r w:rsidRPr="004D5282">
        <w:rPr>
          <w:szCs w:val="24"/>
        </w:rPr>
        <w:t xml:space="preserve"> – объекты капитального строительства, иные объе</w:t>
      </w:r>
      <w:r w:rsidRPr="004D5282">
        <w:rPr>
          <w:szCs w:val="24"/>
        </w:rPr>
        <w:t>к</w:t>
      </w:r>
      <w:r w:rsidRPr="004D5282">
        <w:rPr>
          <w:szCs w:val="24"/>
        </w:rPr>
        <w:t>ты, территории, которые необходимы для осуществления органами местного самоупра</w:t>
      </w:r>
      <w:r w:rsidRPr="004D5282">
        <w:rPr>
          <w:szCs w:val="24"/>
        </w:rPr>
        <w:t>в</w:t>
      </w:r>
      <w:r w:rsidRPr="004D5282">
        <w:rPr>
          <w:szCs w:val="24"/>
        </w:rPr>
        <w:t>ления полномочий по вопросам местного значения и в пределах переданных государс</w:t>
      </w:r>
      <w:r w:rsidRPr="004D5282">
        <w:rPr>
          <w:szCs w:val="24"/>
        </w:rPr>
        <w:t>т</w:t>
      </w:r>
      <w:r w:rsidRPr="004D5282">
        <w:rPr>
          <w:szCs w:val="24"/>
        </w:rPr>
        <w:t xml:space="preserve">венных полномочий в соответствии с федеральными законами, законами </w:t>
      </w:r>
      <w:r>
        <w:rPr>
          <w:szCs w:val="24"/>
        </w:rPr>
        <w:t>Саратовской о</w:t>
      </w:r>
      <w:r>
        <w:rPr>
          <w:szCs w:val="24"/>
        </w:rPr>
        <w:t>б</w:t>
      </w:r>
      <w:r>
        <w:rPr>
          <w:szCs w:val="24"/>
        </w:rPr>
        <w:t>ласти</w:t>
      </w:r>
      <w:r w:rsidRPr="004D5282">
        <w:rPr>
          <w:szCs w:val="24"/>
        </w:rPr>
        <w:t>, уставом муниципального образования, и оказывают существенное влияние на с</w:t>
      </w:r>
      <w:r w:rsidRPr="004D5282">
        <w:rPr>
          <w:szCs w:val="24"/>
        </w:rPr>
        <w:t>о</w:t>
      </w:r>
      <w:r w:rsidRPr="004D5282">
        <w:rPr>
          <w:szCs w:val="24"/>
        </w:rPr>
        <w:t xml:space="preserve">циально-экономическое развитие муниципального образования. </w:t>
      </w:r>
    </w:p>
    <w:bookmarkEnd w:id="366"/>
    <w:bookmarkEnd w:id="367"/>
    <w:bookmarkEnd w:id="368"/>
    <w:bookmarkEnd w:id="369"/>
    <w:p w:rsidR="00604CD2" w:rsidRPr="001A1EDB" w:rsidRDefault="00604CD2" w:rsidP="00604CD2">
      <w:pPr>
        <w:rPr>
          <w:szCs w:val="24"/>
        </w:rPr>
      </w:pPr>
      <w:r>
        <w:rPr>
          <w:b/>
          <w:szCs w:val="24"/>
        </w:rPr>
        <w:t>П</w:t>
      </w:r>
      <w:r w:rsidRPr="001A1EDB">
        <w:rPr>
          <w:b/>
          <w:szCs w:val="24"/>
        </w:rPr>
        <w:t xml:space="preserve">лоскостное </w:t>
      </w:r>
      <w:r>
        <w:rPr>
          <w:b/>
          <w:szCs w:val="24"/>
        </w:rPr>
        <w:t>с</w:t>
      </w:r>
      <w:r w:rsidRPr="001A1EDB">
        <w:rPr>
          <w:b/>
          <w:szCs w:val="24"/>
        </w:rPr>
        <w:t>портивное сооружение</w:t>
      </w:r>
      <w:r>
        <w:rPr>
          <w:szCs w:val="24"/>
        </w:rPr>
        <w:t>–</w:t>
      </w:r>
      <w:r w:rsidRPr="001A1EDB">
        <w:rPr>
          <w:szCs w:val="24"/>
        </w:rPr>
        <w:t xml:space="preserve"> </w:t>
      </w:r>
      <w:proofErr w:type="gramStart"/>
      <w:r w:rsidRPr="001A1EDB">
        <w:rPr>
          <w:szCs w:val="24"/>
        </w:rPr>
        <w:t>пл</w:t>
      </w:r>
      <w:proofErr w:type="gramEnd"/>
      <w:r w:rsidRPr="001A1EDB">
        <w:rPr>
          <w:szCs w:val="24"/>
        </w:rPr>
        <w:t>оскостное спортивное сооружение, включающее игровую спортивную площадку и (или) футбольное поле, уличные тренаж</w:t>
      </w:r>
      <w:r w:rsidRPr="001A1EDB">
        <w:rPr>
          <w:szCs w:val="24"/>
        </w:rPr>
        <w:t>е</w:t>
      </w:r>
      <w:r w:rsidRPr="001A1EDB">
        <w:rPr>
          <w:szCs w:val="24"/>
        </w:rPr>
        <w:t>ры, турники и иное спортивное оборудование, в том числе по видам спорта, популярным в молодежной среде, а также позволяющее проводить подготовку и сдачу норм ГТО.</w:t>
      </w:r>
    </w:p>
    <w:p w:rsidR="00604CD2" w:rsidRDefault="00604CD2" w:rsidP="00604CD2">
      <w:pPr>
        <w:rPr>
          <w:szCs w:val="24"/>
        </w:rPr>
      </w:pPr>
      <w:r>
        <w:rPr>
          <w:b/>
          <w:szCs w:val="24"/>
        </w:rPr>
        <w:t>Физкультурно-с</w:t>
      </w:r>
      <w:r w:rsidRPr="001A1EDB">
        <w:rPr>
          <w:b/>
          <w:szCs w:val="24"/>
        </w:rPr>
        <w:t>портивный зал</w:t>
      </w:r>
      <w:r>
        <w:rPr>
          <w:szCs w:val="24"/>
        </w:rPr>
        <w:t>–</w:t>
      </w:r>
      <w:r w:rsidRPr="001A1EDB">
        <w:rPr>
          <w:szCs w:val="24"/>
        </w:rPr>
        <w:t xml:space="preserve"> </w:t>
      </w:r>
      <w:proofErr w:type="gramStart"/>
      <w:r w:rsidRPr="001A1EDB">
        <w:rPr>
          <w:szCs w:val="24"/>
        </w:rPr>
        <w:t>сп</w:t>
      </w:r>
      <w:proofErr w:type="gramEnd"/>
      <w:r w:rsidRPr="001A1EDB">
        <w:rPr>
          <w:szCs w:val="24"/>
        </w:rPr>
        <w:t>ортивное сооружение, содержащее униве</w:t>
      </w:r>
      <w:r w:rsidRPr="001A1EDB">
        <w:rPr>
          <w:szCs w:val="24"/>
        </w:rPr>
        <w:t>р</w:t>
      </w:r>
      <w:r w:rsidRPr="001A1EDB">
        <w:rPr>
          <w:szCs w:val="24"/>
        </w:rPr>
        <w:t>сальный спортивный зал.</w:t>
      </w:r>
    </w:p>
    <w:p w:rsidR="00604CD2" w:rsidRPr="00966ADD" w:rsidRDefault="00604CD2" w:rsidP="00604CD2">
      <w:pPr>
        <w:rPr>
          <w:szCs w:val="24"/>
        </w:rPr>
      </w:pPr>
      <w:r>
        <w:rPr>
          <w:szCs w:val="24"/>
        </w:rPr>
        <w:t>И</w:t>
      </w:r>
      <w:r w:rsidRPr="004D5282">
        <w:rPr>
          <w:szCs w:val="24"/>
        </w:rPr>
        <w:t>ные понятия, используемые в настоящих нормативах, употребляются в значен</w:t>
      </w:r>
      <w:r w:rsidRPr="004D5282">
        <w:rPr>
          <w:szCs w:val="24"/>
        </w:rPr>
        <w:t>и</w:t>
      </w:r>
      <w:r w:rsidRPr="004D5282">
        <w:rPr>
          <w:szCs w:val="24"/>
        </w:rPr>
        <w:t>ях, соответствующих значениям, содержащимся в федеральном и региональном законод</w:t>
      </w:r>
      <w:r w:rsidRPr="004D5282">
        <w:rPr>
          <w:szCs w:val="24"/>
        </w:rPr>
        <w:t>а</w:t>
      </w:r>
      <w:r w:rsidRPr="004D5282">
        <w:rPr>
          <w:szCs w:val="24"/>
        </w:rPr>
        <w:t>тельстве.</w:t>
      </w:r>
    </w:p>
    <w:p w:rsidR="00604CD2" w:rsidRDefault="00604CD2" w:rsidP="00604CD2">
      <w:pPr>
        <w:pStyle w:val="aff6"/>
        <w:keepNext/>
        <w:spacing w:before="240"/>
        <w:rPr>
          <w:b/>
          <w:i/>
          <w:lang w:val="ru-RU"/>
        </w:rPr>
      </w:pPr>
      <w:r>
        <w:rPr>
          <w:b/>
          <w:i/>
          <w:lang w:val="ru-RU"/>
        </w:rPr>
        <w:t>Перечень используемых сокращений</w:t>
      </w:r>
    </w:p>
    <w:p w:rsidR="00604CD2" w:rsidRPr="00425DB4" w:rsidRDefault="00604CD2" w:rsidP="00604CD2">
      <w:pPr>
        <w:rPr>
          <w:szCs w:val="24"/>
        </w:rPr>
      </w:pPr>
      <w:r w:rsidRPr="00425DB4">
        <w:rPr>
          <w:szCs w:val="24"/>
        </w:rPr>
        <w:t xml:space="preserve">В МНГП </w:t>
      </w:r>
      <w:r>
        <w:rPr>
          <w:szCs w:val="24"/>
        </w:rPr>
        <w:t xml:space="preserve">сельских поселений </w:t>
      </w:r>
      <w:r w:rsidR="00CE7D76">
        <w:rPr>
          <w:szCs w:val="24"/>
        </w:rPr>
        <w:t>Вольск</w:t>
      </w:r>
      <w:r>
        <w:rPr>
          <w:szCs w:val="24"/>
        </w:rPr>
        <w:t>ого муниципального района</w:t>
      </w:r>
      <w:r w:rsidRPr="00425DB4">
        <w:rPr>
          <w:szCs w:val="24"/>
        </w:rPr>
        <w:t xml:space="preserve"> применяются следующие сокращения:</w:t>
      </w:r>
    </w:p>
    <w:tbl>
      <w:tblPr>
        <w:tblW w:w="4888" w:type="pct"/>
        <w:tblInd w:w="108"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tblPr>
      <w:tblGrid>
        <w:gridCol w:w="2268"/>
        <w:gridCol w:w="7088"/>
      </w:tblGrid>
      <w:tr w:rsidR="00604CD2" w:rsidTr="00604CD2">
        <w:tc>
          <w:tcPr>
            <w:tcW w:w="5000" w:type="pct"/>
            <w:gridSpan w:val="2"/>
            <w:tcBorders>
              <w:top w:val="single" w:sz="12" w:space="0" w:color="auto"/>
              <w:left w:val="single" w:sz="12" w:space="0" w:color="auto"/>
              <w:bottom w:val="single" w:sz="12" w:space="0" w:color="auto"/>
              <w:right w:val="single" w:sz="12" w:space="0" w:color="auto"/>
            </w:tcBorders>
            <w:shd w:val="clear" w:color="auto" w:fill="D9D9D9" w:themeFill="background1" w:themeFillShade="D9"/>
            <w:hideMark/>
          </w:tcPr>
          <w:p w:rsidR="00604CD2" w:rsidRDefault="00604CD2" w:rsidP="00604CD2">
            <w:pPr>
              <w:widowControl w:val="0"/>
              <w:autoSpaceDE w:val="0"/>
              <w:autoSpaceDN w:val="0"/>
              <w:adjustRightInd w:val="0"/>
              <w:spacing w:line="276" w:lineRule="auto"/>
              <w:ind w:firstLine="0"/>
              <w:jc w:val="center"/>
              <w:rPr>
                <w:rFonts w:eastAsia="Times New Roman"/>
                <w:b/>
                <w:i/>
                <w:sz w:val="20"/>
                <w:szCs w:val="20"/>
              </w:rPr>
            </w:pPr>
            <w:bookmarkStart w:id="370" w:name="Par46"/>
            <w:bookmarkEnd w:id="370"/>
            <w:r>
              <w:rPr>
                <w:rFonts w:eastAsia="Times New Roman"/>
                <w:b/>
                <w:i/>
                <w:sz w:val="20"/>
                <w:szCs w:val="20"/>
              </w:rPr>
              <w:lastRenderedPageBreak/>
              <w:t>Сокращения слов и словосочетаний</w:t>
            </w:r>
          </w:p>
        </w:tc>
      </w:tr>
      <w:tr w:rsidR="00604CD2" w:rsidTr="00604CD2">
        <w:tc>
          <w:tcPr>
            <w:tcW w:w="1212" w:type="pct"/>
            <w:tcBorders>
              <w:top w:val="single" w:sz="12" w:space="0" w:color="auto"/>
              <w:left w:val="single" w:sz="12" w:space="0" w:color="auto"/>
              <w:bottom w:val="single" w:sz="12" w:space="0" w:color="auto"/>
              <w:right w:val="single" w:sz="12" w:space="0" w:color="auto"/>
            </w:tcBorders>
            <w:shd w:val="clear" w:color="auto" w:fill="D9D9D9" w:themeFill="background1" w:themeFillShade="D9"/>
            <w:hideMark/>
          </w:tcPr>
          <w:p w:rsidR="00604CD2" w:rsidRDefault="00604CD2" w:rsidP="00604CD2">
            <w:pPr>
              <w:widowControl w:val="0"/>
              <w:autoSpaceDE w:val="0"/>
              <w:autoSpaceDN w:val="0"/>
              <w:adjustRightInd w:val="0"/>
              <w:spacing w:line="276" w:lineRule="auto"/>
              <w:ind w:firstLine="0"/>
              <w:jc w:val="center"/>
              <w:rPr>
                <w:rFonts w:eastAsia="Times New Roman"/>
                <w:b/>
                <w:i/>
                <w:sz w:val="20"/>
                <w:szCs w:val="20"/>
              </w:rPr>
            </w:pPr>
            <w:r>
              <w:rPr>
                <w:rFonts w:eastAsia="Times New Roman"/>
                <w:b/>
                <w:i/>
                <w:sz w:val="20"/>
                <w:szCs w:val="20"/>
              </w:rPr>
              <w:t>Сокращение</w:t>
            </w:r>
          </w:p>
        </w:tc>
        <w:tc>
          <w:tcPr>
            <w:tcW w:w="3788" w:type="pct"/>
            <w:tcBorders>
              <w:top w:val="single" w:sz="12" w:space="0" w:color="auto"/>
              <w:left w:val="single" w:sz="12" w:space="0" w:color="auto"/>
              <w:bottom w:val="single" w:sz="12" w:space="0" w:color="auto"/>
              <w:right w:val="single" w:sz="12" w:space="0" w:color="auto"/>
            </w:tcBorders>
            <w:shd w:val="clear" w:color="auto" w:fill="D9D9D9" w:themeFill="background1" w:themeFillShade="D9"/>
            <w:hideMark/>
          </w:tcPr>
          <w:p w:rsidR="00604CD2" w:rsidRDefault="00604CD2" w:rsidP="00604CD2">
            <w:pPr>
              <w:widowControl w:val="0"/>
              <w:autoSpaceDE w:val="0"/>
              <w:autoSpaceDN w:val="0"/>
              <w:adjustRightInd w:val="0"/>
              <w:spacing w:line="276" w:lineRule="auto"/>
              <w:ind w:firstLine="0"/>
              <w:jc w:val="center"/>
              <w:rPr>
                <w:rFonts w:eastAsia="Times New Roman"/>
                <w:b/>
                <w:i/>
                <w:sz w:val="20"/>
                <w:szCs w:val="20"/>
              </w:rPr>
            </w:pPr>
            <w:r>
              <w:rPr>
                <w:rFonts w:eastAsia="Times New Roman"/>
                <w:b/>
                <w:i/>
                <w:sz w:val="20"/>
                <w:szCs w:val="20"/>
              </w:rPr>
              <w:t>Слово/словосочетание</w:t>
            </w:r>
          </w:p>
        </w:tc>
      </w:tr>
      <w:tr w:rsidR="00604CD2" w:rsidTr="00604CD2">
        <w:trPr>
          <w:trHeight w:val="40"/>
        </w:trPr>
        <w:tc>
          <w:tcPr>
            <w:tcW w:w="1212" w:type="pct"/>
            <w:tcBorders>
              <w:top w:val="single" w:sz="12" w:space="0" w:color="auto"/>
              <w:left w:val="single" w:sz="12" w:space="0" w:color="auto"/>
              <w:bottom w:val="single" w:sz="12" w:space="0" w:color="auto"/>
              <w:right w:val="single" w:sz="12" w:space="0" w:color="auto"/>
            </w:tcBorders>
            <w:shd w:val="clear" w:color="auto" w:fill="F2F2F2" w:themeFill="background1" w:themeFillShade="F2"/>
            <w:hideMark/>
          </w:tcPr>
          <w:p w:rsidR="00604CD2" w:rsidRDefault="00CE7D76" w:rsidP="00604CD2">
            <w:pPr>
              <w:widowControl w:val="0"/>
              <w:autoSpaceDE w:val="0"/>
              <w:autoSpaceDN w:val="0"/>
              <w:adjustRightInd w:val="0"/>
              <w:spacing w:line="276" w:lineRule="auto"/>
              <w:ind w:firstLine="0"/>
              <w:jc w:val="left"/>
              <w:rPr>
                <w:rFonts w:eastAsia="Times New Roman"/>
                <w:sz w:val="20"/>
                <w:szCs w:val="20"/>
              </w:rPr>
            </w:pPr>
            <w:r>
              <w:rPr>
                <w:rFonts w:eastAsia="Times New Roman"/>
                <w:sz w:val="20"/>
                <w:szCs w:val="20"/>
              </w:rPr>
              <w:t>Вольск</w:t>
            </w:r>
            <w:r w:rsidR="00604CD2">
              <w:rPr>
                <w:rFonts w:eastAsia="Times New Roman"/>
                <w:sz w:val="20"/>
                <w:szCs w:val="20"/>
              </w:rPr>
              <w:t>ий муниципал</w:t>
            </w:r>
            <w:r w:rsidR="00604CD2">
              <w:rPr>
                <w:rFonts w:eastAsia="Times New Roman"/>
                <w:sz w:val="20"/>
                <w:szCs w:val="20"/>
              </w:rPr>
              <w:t>ь</w:t>
            </w:r>
            <w:r w:rsidR="00604CD2">
              <w:rPr>
                <w:rFonts w:eastAsia="Times New Roman"/>
                <w:sz w:val="20"/>
                <w:szCs w:val="20"/>
              </w:rPr>
              <w:t>ный район</w:t>
            </w:r>
          </w:p>
        </w:tc>
        <w:tc>
          <w:tcPr>
            <w:tcW w:w="3788" w:type="pct"/>
            <w:tcBorders>
              <w:top w:val="single" w:sz="12" w:space="0" w:color="auto"/>
              <w:left w:val="single" w:sz="12" w:space="0" w:color="auto"/>
              <w:bottom w:val="single" w:sz="12" w:space="0" w:color="auto"/>
              <w:right w:val="single" w:sz="12" w:space="0" w:color="auto"/>
            </w:tcBorders>
            <w:hideMark/>
          </w:tcPr>
          <w:p w:rsidR="00604CD2" w:rsidRDefault="00604CD2" w:rsidP="00604CD2">
            <w:pPr>
              <w:widowControl w:val="0"/>
              <w:autoSpaceDE w:val="0"/>
              <w:autoSpaceDN w:val="0"/>
              <w:adjustRightInd w:val="0"/>
              <w:spacing w:line="276" w:lineRule="auto"/>
              <w:ind w:firstLine="0"/>
              <w:jc w:val="left"/>
              <w:rPr>
                <w:rFonts w:eastAsia="Times New Roman"/>
                <w:sz w:val="20"/>
                <w:szCs w:val="20"/>
              </w:rPr>
            </w:pPr>
            <w:r>
              <w:rPr>
                <w:rFonts w:eastAsia="Times New Roman"/>
                <w:sz w:val="20"/>
                <w:szCs w:val="20"/>
              </w:rPr>
              <w:t xml:space="preserve">муниципальное образование </w:t>
            </w:r>
            <w:r w:rsidR="00CE7D76">
              <w:rPr>
                <w:rFonts w:eastAsia="Times New Roman"/>
                <w:sz w:val="20"/>
                <w:szCs w:val="20"/>
              </w:rPr>
              <w:t>Вольск</w:t>
            </w:r>
            <w:r>
              <w:rPr>
                <w:rFonts w:eastAsia="Times New Roman"/>
                <w:sz w:val="20"/>
                <w:szCs w:val="20"/>
              </w:rPr>
              <w:t>ий муниципальный район Саратовской о</w:t>
            </w:r>
            <w:r>
              <w:rPr>
                <w:rFonts w:eastAsia="Times New Roman"/>
                <w:sz w:val="20"/>
                <w:szCs w:val="20"/>
              </w:rPr>
              <w:t>б</w:t>
            </w:r>
            <w:r>
              <w:rPr>
                <w:rFonts w:eastAsia="Times New Roman"/>
                <w:sz w:val="20"/>
                <w:szCs w:val="20"/>
              </w:rPr>
              <w:t>ласти</w:t>
            </w:r>
          </w:p>
        </w:tc>
      </w:tr>
      <w:tr w:rsidR="00604CD2" w:rsidTr="00604CD2">
        <w:trPr>
          <w:trHeight w:val="40"/>
        </w:trPr>
        <w:tc>
          <w:tcPr>
            <w:tcW w:w="1212" w:type="pct"/>
            <w:tcBorders>
              <w:top w:val="single" w:sz="12" w:space="0" w:color="auto"/>
              <w:left w:val="single" w:sz="12" w:space="0" w:color="auto"/>
              <w:bottom w:val="single" w:sz="12" w:space="0" w:color="auto"/>
              <w:right w:val="single" w:sz="12" w:space="0" w:color="auto"/>
            </w:tcBorders>
            <w:shd w:val="clear" w:color="auto" w:fill="F2F2F2" w:themeFill="background1" w:themeFillShade="F2"/>
            <w:hideMark/>
          </w:tcPr>
          <w:p w:rsidR="00604CD2" w:rsidRDefault="00604CD2" w:rsidP="00604CD2">
            <w:pPr>
              <w:widowControl w:val="0"/>
              <w:autoSpaceDE w:val="0"/>
              <w:autoSpaceDN w:val="0"/>
              <w:adjustRightInd w:val="0"/>
              <w:spacing w:line="276" w:lineRule="auto"/>
              <w:ind w:firstLine="0"/>
              <w:jc w:val="left"/>
              <w:rPr>
                <w:rFonts w:eastAsia="Times New Roman"/>
                <w:sz w:val="20"/>
                <w:szCs w:val="20"/>
              </w:rPr>
            </w:pPr>
            <w:r>
              <w:rPr>
                <w:rFonts w:eastAsia="Times New Roman"/>
                <w:sz w:val="20"/>
                <w:szCs w:val="20"/>
              </w:rPr>
              <w:t>гг.</w:t>
            </w:r>
          </w:p>
        </w:tc>
        <w:tc>
          <w:tcPr>
            <w:tcW w:w="3788" w:type="pct"/>
            <w:tcBorders>
              <w:top w:val="single" w:sz="12" w:space="0" w:color="auto"/>
              <w:left w:val="single" w:sz="12" w:space="0" w:color="auto"/>
              <w:bottom w:val="single" w:sz="12" w:space="0" w:color="auto"/>
              <w:right w:val="single" w:sz="12" w:space="0" w:color="auto"/>
            </w:tcBorders>
            <w:hideMark/>
          </w:tcPr>
          <w:p w:rsidR="00604CD2" w:rsidRDefault="00604CD2" w:rsidP="00604CD2">
            <w:pPr>
              <w:widowControl w:val="0"/>
              <w:autoSpaceDE w:val="0"/>
              <w:autoSpaceDN w:val="0"/>
              <w:adjustRightInd w:val="0"/>
              <w:spacing w:line="276" w:lineRule="auto"/>
              <w:ind w:firstLine="0"/>
              <w:jc w:val="left"/>
              <w:rPr>
                <w:rFonts w:eastAsia="Times New Roman"/>
                <w:sz w:val="20"/>
                <w:szCs w:val="20"/>
              </w:rPr>
            </w:pPr>
            <w:r>
              <w:rPr>
                <w:rFonts w:eastAsia="Times New Roman"/>
                <w:sz w:val="20"/>
                <w:szCs w:val="20"/>
              </w:rPr>
              <w:t>годы</w:t>
            </w:r>
          </w:p>
        </w:tc>
      </w:tr>
      <w:tr w:rsidR="00604CD2" w:rsidTr="00604CD2">
        <w:trPr>
          <w:trHeight w:val="40"/>
        </w:trPr>
        <w:tc>
          <w:tcPr>
            <w:tcW w:w="1212" w:type="pct"/>
            <w:tcBorders>
              <w:top w:val="single" w:sz="12" w:space="0" w:color="auto"/>
              <w:left w:val="single" w:sz="12" w:space="0" w:color="auto"/>
              <w:bottom w:val="single" w:sz="12" w:space="0" w:color="auto"/>
              <w:right w:val="single" w:sz="12" w:space="0" w:color="auto"/>
            </w:tcBorders>
            <w:shd w:val="clear" w:color="auto" w:fill="F2F2F2" w:themeFill="background1" w:themeFillShade="F2"/>
            <w:hideMark/>
          </w:tcPr>
          <w:p w:rsidR="00604CD2" w:rsidRDefault="00604CD2" w:rsidP="00604CD2">
            <w:pPr>
              <w:widowControl w:val="0"/>
              <w:autoSpaceDE w:val="0"/>
              <w:autoSpaceDN w:val="0"/>
              <w:adjustRightInd w:val="0"/>
              <w:spacing w:line="276" w:lineRule="auto"/>
              <w:ind w:firstLine="0"/>
              <w:jc w:val="left"/>
              <w:rPr>
                <w:rFonts w:eastAsia="Times New Roman"/>
                <w:sz w:val="20"/>
                <w:szCs w:val="20"/>
              </w:rPr>
            </w:pPr>
            <w:r>
              <w:rPr>
                <w:rFonts w:eastAsia="Times New Roman"/>
                <w:sz w:val="20"/>
                <w:szCs w:val="20"/>
              </w:rPr>
              <w:t>др.</w:t>
            </w:r>
          </w:p>
        </w:tc>
        <w:tc>
          <w:tcPr>
            <w:tcW w:w="3788" w:type="pct"/>
            <w:tcBorders>
              <w:top w:val="single" w:sz="12" w:space="0" w:color="auto"/>
              <w:left w:val="single" w:sz="12" w:space="0" w:color="auto"/>
              <w:bottom w:val="single" w:sz="12" w:space="0" w:color="auto"/>
              <w:right w:val="single" w:sz="12" w:space="0" w:color="auto"/>
            </w:tcBorders>
            <w:hideMark/>
          </w:tcPr>
          <w:p w:rsidR="00604CD2" w:rsidRDefault="00604CD2" w:rsidP="00604CD2">
            <w:pPr>
              <w:widowControl w:val="0"/>
              <w:autoSpaceDE w:val="0"/>
              <w:autoSpaceDN w:val="0"/>
              <w:adjustRightInd w:val="0"/>
              <w:spacing w:line="276" w:lineRule="auto"/>
              <w:ind w:firstLine="0"/>
              <w:jc w:val="left"/>
              <w:rPr>
                <w:rFonts w:eastAsia="Times New Roman"/>
                <w:sz w:val="20"/>
                <w:szCs w:val="20"/>
              </w:rPr>
            </w:pPr>
            <w:r>
              <w:rPr>
                <w:rFonts w:eastAsia="Times New Roman"/>
                <w:sz w:val="20"/>
                <w:szCs w:val="20"/>
              </w:rPr>
              <w:t>другие</w:t>
            </w:r>
          </w:p>
        </w:tc>
      </w:tr>
      <w:tr w:rsidR="00604CD2" w:rsidTr="00604CD2">
        <w:trPr>
          <w:trHeight w:val="40"/>
        </w:trPr>
        <w:tc>
          <w:tcPr>
            <w:tcW w:w="1212" w:type="pct"/>
            <w:tcBorders>
              <w:top w:val="single" w:sz="12" w:space="0" w:color="auto"/>
              <w:left w:val="single" w:sz="12" w:space="0" w:color="auto"/>
              <w:bottom w:val="single" w:sz="12" w:space="0" w:color="auto"/>
              <w:right w:val="single" w:sz="12" w:space="0" w:color="auto"/>
            </w:tcBorders>
            <w:shd w:val="clear" w:color="auto" w:fill="F2F2F2" w:themeFill="background1" w:themeFillShade="F2"/>
            <w:hideMark/>
          </w:tcPr>
          <w:p w:rsidR="00604CD2" w:rsidRDefault="00604CD2" w:rsidP="00604CD2">
            <w:pPr>
              <w:widowControl w:val="0"/>
              <w:autoSpaceDE w:val="0"/>
              <w:autoSpaceDN w:val="0"/>
              <w:adjustRightInd w:val="0"/>
              <w:spacing w:line="276" w:lineRule="auto"/>
              <w:ind w:firstLine="0"/>
              <w:jc w:val="left"/>
              <w:rPr>
                <w:rFonts w:eastAsia="Times New Roman"/>
                <w:bCs/>
                <w:sz w:val="20"/>
                <w:szCs w:val="20"/>
              </w:rPr>
            </w:pPr>
            <w:r>
              <w:rPr>
                <w:rFonts w:eastAsia="Times New Roman"/>
                <w:bCs/>
                <w:sz w:val="20"/>
                <w:szCs w:val="20"/>
              </w:rPr>
              <w:t>МНГП</w:t>
            </w:r>
          </w:p>
        </w:tc>
        <w:tc>
          <w:tcPr>
            <w:tcW w:w="3788" w:type="pct"/>
            <w:tcBorders>
              <w:top w:val="single" w:sz="12" w:space="0" w:color="auto"/>
              <w:left w:val="single" w:sz="12" w:space="0" w:color="auto"/>
              <w:bottom w:val="single" w:sz="12" w:space="0" w:color="auto"/>
              <w:right w:val="single" w:sz="12" w:space="0" w:color="auto"/>
            </w:tcBorders>
            <w:hideMark/>
          </w:tcPr>
          <w:p w:rsidR="00604CD2" w:rsidRDefault="00604CD2" w:rsidP="00604CD2">
            <w:pPr>
              <w:widowControl w:val="0"/>
              <w:autoSpaceDE w:val="0"/>
              <w:autoSpaceDN w:val="0"/>
              <w:adjustRightInd w:val="0"/>
              <w:spacing w:line="276" w:lineRule="auto"/>
              <w:ind w:firstLine="0"/>
              <w:jc w:val="left"/>
              <w:rPr>
                <w:rFonts w:eastAsia="Times New Roman"/>
                <w:sz w:val="20"/>
                <w:szCs w:val="20"/>
              </w:rPr>
            </w:pPr>
            <w:r>
              <w:rPr>
                <w:rFonts w:eastAsia="Times New Roman"/>
                <w:sz w:val="20"/>
                <w:szCs w:val="20"/>
              </w:rPr>
              <w:t>Местные нормативы градостроительного проектирования</w:t>
            </w:r>
          </w:p>
        </w:tc>
      </w:tr>
      <w:tr w:rsidR="00604CD2" w:rsidTr="00604CD2">
        <w:trPr>
          <w:trHeight w:val="113"/>
        </w:trPr>
        <w:tc>
          <w:tcPr>
            <w:tcW w:w="1212" w:type="pct"/>
            <w:tcBorders>
              <w:top w:val="single" w:sz="12" w:space="0" w:color="auto"/>
              <w:left w:val="single" w:sz="12" w:space="0" w:color="auto"/>
              <w:bottom w:val="single" w:sz="12" w:space="0" w:color="auto"/>
              <w:right w:val="single" w:sz="12" w:space="0" w:color="auto"/>
            </w:tcBorders>
            <w:shd w:val="clear" w:color="auto" w:fill="F2F2F2" w:themeFill="background1" w:themeFillShade="F2"/>
          </w:tcPr>
          <w:p w:rsidR="00604CD2" w:rsidRPr="0026407F" w:rsidRDefault="00604CD2" w:rsidP="00604CD2">
            <w:pPr>
              <w:widowControl w:val="0"/>
              <w:autoSpaceDE w:val="0"/>
              <w:autoSpaceDN w:val="0"/>
              <w:adjustRightInd w:val="0"/>
              <w:spacing w:line="276" w:lineRule="auto"/>
              <w:ind w:firstLine="0"/>
              <w:jc w:val="left"/>
              <w:rPr>
                <w:rFonts w:eastAsia="Times New Roman"/>
                <w:bCs/>
                <w:sz w:val="20"/>
                <w:szCs w:val="20"/>
              </w:rPr>
            </w:pPr>
            <w:r>
              <w:rPr>
                <w:rFonts w:eastAsia="Times New Roman"/>
                <w:bCs/>
                <w:sz w:val="20"/>
                <w:szCs w:val="20"/>
              </w:rPr>
              <w:t>МНГП сельских пос</w:t>
            </w:r>
            <w:r>
              <w:rPr>
                <w:rFonts w:eastAsia="Times New Roman"/>
                <w:bCs/>
                <w:sz w:val="20"/>
                <w:szCs w:val="20"/>
              </w:rPr>
              <w:t>е</w:t>
            </w:r>
            <w:r>
              <w:rPr>
                <w:rFonts w:eastAsia="Times New Roman"/>
                <w:bCs/>
                <w:sz w:val="20"/>
                <w:szCs w:val="20"/>
              </w:rPr>
              <w:t>лений</w:t>
            </w:r>
          </w:p>
        </w:tc>
        <w:tc>
          <w:tcPr>
            <w:tcW w:w="3788" w:type="pct"/>
            <w:tcBorders>
              <w:top w:val="single" w:sz="12" w:space="0" w:color="auto"/>
              <w:left w:val="single" w:sz="12" w:space="0" w:color="auto"/>
              <w:bottom w:val="single" w:sz="12" w:space="0" w:color="auto"/>
              <w:right w:val="single" w:sz="12" w:space="0" w:color="auto"/>
            </w:tcBorders>
          </w:tcPr>
          <w:p w:rsidR="00604CD2" w:rsidRPr="004874F4" w:rsidRDefault="00604CD2" w:rsidP="00604CD2">
            <w:pPr>
              <w:widowControl w:val="0"/>
              <w:autoSpaceDE w:val="0"/>
              <w:autoSpaceDN w:val="0"/>
              <w:adjustRightInd w:val="0"/>
              <w:spacing w:line="276" w:lineRule="auto"/>
              <w:ind w:firstLine="0"/>
              <w:jc w:val="left"/>
              <w:rPr>
                <w:rFonts w:eastAsia="Times New Roman"/>
                <w:sz w:val="20"/>
                <w:szCs w:val="20"/>
                <w:highlight w:val="red"/>
              </w:rPr>
            </w:pPr>
            <w:r w:rsidRPr="0026407F">
              <w:rPr>
                <w:rFonts w:eastAsia="Times New Roman"/>
                <w:sz w:val="20"/>
                <w:szCs w:val="20"/>
              </w:rPr>
              <w:t xml:space="preserve">Местные нормативы градостроительного проектирования </w:t>
            </w:r>
            <w:r>
              <w:rPr>
                <w:rFonts w:eastAsia="Times New Roman"/>
                <w:sz w:val="20"/>
                <w:szCs w:val="20"/>
              </w:rPr>
              <w:t xml:space="preserve">сельских поселений </w:t>
            </w:r>
            <w:r w:rsidR="00CE7D76">
              <w:rPr>
                <w:rFonts w:eastAsia="Times New Roman"/>
                <w:sz w:val="20"/>
                <w:szCs w:val="20"/>
              </w:rPr>
              <w:t>Вольск</w:t>
            </w:r>
            <w:r>
              <w:rPr>
                <w:rFonts w:eastAsia="Times New Roman"/>
                <w:sz w:val="20"/>
                <w:szCs w:val="20"/>
              </w:rPr>
              <w:t>ого муниципального района</w:t>
            </w:r>
          </w:p>
        </w:tc>
      </w:tr>
      <w:tr w:rsidR="00604CD2" w:rsidTr="00604CD2">
        <w:trPr>
          <w:trHeight w:val="40"/>
        </w:trPr>
        <w:tc>
          <w:tcPr>
            <w:tcW w:w="1212" w:type="pct"/>
            <w:tcBorders>
              <w:top w:val="single" w:sz="12" w:space="0" w:color="auto"/>
              <w:left w:val="single" w:sz="12" w:space="0" w:color="auto"/>
              <w:bottom w:val="single" w:sz="12" w:space="0" w:color="auto"/>
              <w:right w:val="single" w:sz="12" w:space="0" w:color="auto"/>
            </w:tcBorders>
            <w:shd w:val="clear" w:color="auto" w:fill="F2F2F2" w:themeFill="background1" w:themeFillShade="F2"/>
            <w:hideMark/>
          </w:tcPr>
          <w:p w:rsidR="00604CD2" w:rsidRDefault="00604CD2" w:rsidP="00604CD2">
            <w:pPr>
              <w:widowControl w:val="0"/>
              <w:autoSpaceDE w:val="0"/>
              <w:autoSpaceDN w:val="0"/>
              <w:adjustRightInd w:val="0"/>
              <w:spacing w:line="276" w:lineRule="auto"/>
              <w:ind w:firstLine="0"/>
              <w:jc w:val="left"/>
              <w:rPr>
                <w:rFonts w:eastAsia="Times New Roman"/>
                <w:sz w:val="20"/>
                <w:szCs w:val="20"/>
              </w:rPr>
            </w:pPr>
            <w:r>
              <w:rPr>
                <w:rFonts w:eastAsia="Times New Roman"/>
                <w:sz w:val="20"/>
                <w:szCs w:val="20"/>
              </w:rPr>
              <w:t>МО</w:t>
            </w:r>
          </w:p>
        </w:tc>
        <w:tc>
          <w:tcPr>
            <w:tcW w:w="3788" w:type="pct"/>
            <w:tcBorders>
              <w:top w:val="single" w:sz="12" w:space="0" w:color="auto"/>
              <w:left w:val="single" w:sz="12" w:space="0" w:color="auto"/>
              <w:bottom w:val="single" w:sz="12" w:space="0" w:color="auto"/>
              <w:right w:val="single" w:sz="12" w:space="0" w:color="auto"/>
            </w:tcBorders>
            <w:hideMark/>
          </w:tcPr>
          <w:p w:rsidR="00604CD2" w:rsidRDefault="00604CD2" w:rsidP="00604CD2">
            <w:pPr>
              <w:widowControl w:val="0"/>
              <w:autoSpaceDE w:val="0"/>
              <w:autoSpaceDN w:val="0"/>
              <w:adjustRightInd w:val="0"/>
              <w:spacing w:line="276" w:lineRule="auto"/>
              <w:ind w:firstLine="0"/>
              <w:jc w:val="left"/>
              <w:rPr>
                <w:rFonts w:eastAsia="Times New Roman"/>
                <w:sz w:val="20"/>
                <w:szCs w:val="20"/>
              </w:rPr>
            </w:pPr>
            <w:r>
              <w:rPr>
                <w:rFonts w:eastAsia="Times New Roman"/>
                <w:sz w:val="20"/>
                <w:szCs w:val="20"/>
              </w:rPr>
              <w:t>муниципальное образование</w:t>
            </w:r>
          </w:p>
        </w:tc>
      </w:tr>
      <w:tr w:rsidR="00604CD2" w:rsidTr="00604CD2">
        <w:trPr>
          <w:trHeight w:val="40"/>
        </w:trPr>
        <w:tc>
          <w:tcPr>
            <w:tcW w:w="1212" w:type="pct"/>
            <w:tcBorders>
              <w:top w:val="single" w:sz="12" w:space="0" w:color="auto"/>
              <w:left w:val="single" w:sz="12" w:space="0" w:color="auto"/>
              <w:bottom w:val="single" w:sz="12" w:space="0" w:color="auto"/>
              <w:right w:val="single" w:sz="12" w:space="0" w:color="auto"/>
            </w:tcBorders>
            <w:shd w:val="clear" w:color="auto" w:fill="F2F2F2" w:themeFill="background1" w:themeFillShade="F2"/>
            <w:hideMark/>
          </w:tcPr>
          <w:p w:rsidR="00604CD2" w:rsidRDefault="00604CD2" w:rsidP="00604CD2">
            <w:pPr>
              <w:widowControl w:val="0"/>
              <w:autoSpaceDE w:val="0"/>
              <w:autoSpaceDN w:val="0"/>
              <w:adjustRightInd w:val="0"/>
              <w:spacing w:line="276" w:lineRule="auto"/>
              <w:ind w:firstLine="0"/>
              <w:jc w:val="left"/>
              <w:rPr>
                <w:rFonts w:eastAsia="Times New Roman"/>
                <w:sz w:val="20"/>
                <w:szCs w:val="20"/>
              </w:rPr>
            </w:pPr>
            <w:r>
              <w:rPr>
                <w:rFonts w:eastAsia="Times New Roman"/>
                <w:sz w:val="20"/>
                <w:szCs w:val="20"/>
              </w:rPr>
              <w:t>п.</w:t>
            </w:r>
          </w:p>
        </w:tc>
        <w:tc>
          <w:tcPr>
            <w:tcW w:w="3788" w:type="pct"/>
            <w:tcBorders>
              <w:top w:val="single" w:sz="12" w:space="0" w:color="auto"/>
              <w:left w:val="single" w:sz="12" w:space="0" w:color="auto"/>
              <w:bottom w:val="single" w:sz="12" w:space="0" w:color="auto"/>
              <w:right w:val="single" w:sz="12" w:space="0" w:color="auto"/>
            </w:tcBorders>
            <w:hideMark/>
          </w:tcPr>
          <w:p w:rsidR="00604CD2" w:rsidRDefault="00604CD2" w:rsidP="00604CD2">
            <w:pPr>
              <w:widowControl w:val="0"/>
              <w:autoSpaceDE w:val="0"/>
              <w:autoSpaceDN w:val="0"/>
              <w:adjustRightInd w:val="0"/>
              <w:spacing w:line="276" w:lineRule="auto"/>
              <w:ind w:firstLine="0"/>
              <w:jc w:val="left"/>
              <w:rPr>
                <w:rFonts w:eastAsia="Times New Roman"/>
                <w:sz w:val="20"/>
                <w:szCs w:val="20"/>
              </w:rPr>
            </w:pPr>
            <w:r>
              <w:rPr>
                <w:rFonts w:eastAsia="Times New Roman"/>
                <w:sz w:val="20"/>
                <w:szCs w:val="20"/>
              </w:rPr>
              <w:t>пункт</w:t>
            </w:r>
          </w:p>
        </w:tc>
      </w:tr>
      <w:tr w:rsidR="00604CD2" w:rsidTr="00604CD2">
        <w:trPr>
          <w:trHeight w:val="40"/>
        </w:trPr>
        <w:tc>
          <w:tcPr>
            <w:tcW w:w="1212" w:type="pct"/>
            <w:tcBorders>
              <w:top w:val="single" w:sz="12" w:space="0" w:color="auto"/>
              <w:left w:val="single" w:sz="12" w:space="0" w:color="auto"/>
              <w:bottom w:val="single" w:sz="12" w:space="0" w:color="auto"/>
              <w:right w:val="single" w:sz="12" w:space="0" w:color="auto"/>
            </w:tcBorders>
            <w:shd w:val="clear" w:color="auto" w:fill="F2F2F2" w:themeFill="background1" w:themeFillShade="F2"/>
            <w:hideMark/>
          </w:tcPr>
          <w:p w:rsidR="00604CD2" w:rsidRDefault="00604CD2" w:rsidP="00604CD2">
            <w:pPr>
              <w:widowControl w:val="0"/>
              <w:autoSpaceDE w:val="0"/>
              <w:autoSpaceDN w:val="0"/>
              <w:adjustRightInd w:val="0"/>
              <w:spacing w:line="276" w:lineRule="auto"/>
              <w:ind w:firstLine="0"/>
              <w:jc w:val="left"/>
              <w:rPr>
                <w:rFonts w:eastAsia="Times New Roman"/>
                <w:sz w:val="20"/>
                <w:szCs w:val="20"/>
              </w:rPr>
            </w:pPr>
            <w:proofErr w:type="spellStart"/>
            <w:r>
              <w:rPr>
                <w:rFonts w:eastAsia="Times New Roman"/>
                <w:sz w:val="20"/>
                <w:szCs w:val="20"/>
              </w:rPr>
              <w:t>пп</w:t>
            </w:r>
            <w:proofErr w:type="spellEnd"/>
            <w:r>
              <w:rPr>
                <w:rFonts w:eastAsia="Times New Roman"/>
                <w:sz w:val="20"/>
                <w:szCs w:val="20"/>
              </w:rPr>
              <w:t>.</w:t>
            </w:r>
          </w:p>
        </w:tc>
        <w:tc>
          <w:tcPr>
            <w:tcW w:w="3788" w:type="pct"/>
            <w:tcBorders>
              <w:top w:val="single" w:sz="12" w:space="0" w:color="auto"/>
              <w:left w:val="single" w:sz="12" w:space="0" w:color="auto"/>
              <w:bottom w:val="single" w:sz="12" w:space="0" w:color="auto"/>
              <w:right w:val="single" w:sz="12" w:space="0" w:color="auto"/>
            </w:tcBorders>
            <w:hideMark/>
          </w:tcPr>
          <w:p w:rsidR="00604CD2" w:rsidRDefault="00604CD2" w:rsidP="00604CD2">
            <w:pPr>
              <w:widowControl w:val="0"/>
              <w:autoSpaceDE w:val="0"/>
              <w:autoSpaceDN w:val="0"/>
              <w:adjustRightInd w:val="0"/>
              <w:spacing w:line="276" w:lineRule="auto"/>
              <w:ind w:firstLine="0"/>
              <w:jc w:val="left"/>
              <w:rPr>
                <w:rFonts w:eastAsia="Times New Roman"/>
                <w:sz w:val="20"/>
                <w:szCs w:val="20"/>
              </w:rPr>
            </w:pPr>
            <w:r>
              <w:rPr>
                <w:rFonts w:eastAsia="Times New Roman"/>
                <w:sz w:val="20"/>
                <w:szCs w:val="20"/>
              </w:rPr>
              <w:t>подпункт</w:t>
            </w:r>
          </w:p>
        </w:tc>
      </w:tr>
      <w:tr w:rsidR="00604CD2" w:rsidTr="00604CD2">
        <w:trPr>
          <w:trHeight w:val="40"/>
        </w:trPr>
        <w:tc>
          <w:tcPr>
            <w:tcW w:w="1212" w:type="pct"/>
            <w:tcBorders>
              <w:top w:val="single" w:sz="12" w:space="0" w:color="auto"/>
              <w:left w:val="single" w:sz="12" w:space="0" w:color="auto"/>
              <w:bottom w:val="single" w:sz="12" w:space="0" w:color="auto"/>
              <w:right w:val="single" w:sz="12" w:space="0" w:color="auto"/>
            </w:tcBorders>
            <w:shd w:val="clear" w:color="auto" w:fill="F2F2F2" w:themeFill="background1" w:themeFillShade="F2"/>
          </w:tcPr>
          <w:p w:rsidR="00604CD2" w:rsidRPr="00722162" w:rsidRDefault="00604CD2" w:rsidP="00604CD2">
            <w:pPr>
              <w:widowControl w:val="0"/>
              <w:autoSpaceDE w:val="0"/>
              <w:autoSpaceDN w:val="0"/>
              <w:adjustRightInd w:val="0"/>
              <w:ind w:firstLine="0"/>
              <w:jc w:val="left"/>
              <w:rPr>
                <w:rFonts w:eastAsia="Times New Roman"/>
                <w:sz w:val="20"/>
                <w:szCs w:val="20"/>
              </w:rPr>
            </w:pPr>
            <w:bookmarkStart w:id="371" w:name="_Hlk490577349"/>
            <w:r>
              <w:rPr>
                <w:rFonts w:eastAsia="Times New Roman"/>
                <w:sz w:val="20"/>
                <w:szCs w:val="20"/>
              </w:rPr>
              <w:t>проект РНГП Сарато</w:t>
            </w:r>
            <w:r>
              <w:rPr>
                <w:rFonts w:eastAsia="Times New Roman"/>
                <w:sz w:val="20"/>
                <w:szCs w:val="20"/>
              </w:rPr>
              <w:t>в</w:t>
            </w:r>
            <w:r>
              <w:rPr>
                <w:rFonts w:eastAsia="Times New Roman"/>
                <w:sz w:val="20"/>
                <w:szCs w:val="20"/>
              </w:rPr>
              <w:t>ской области</w:t>
            </w:r>
          </w:p>
        </w:tc>
        <w:tc>
          <w:tcPr>
            <w:tcW w:w="3788" w:type="pct"/>
            <w:tcBorders>
              <w:top w:val="single" w:sz="12" w:space="0" w:color="auto"/>
              <w:left w:val="single" w:sz="12" w:space="0" w:color="auto"/>
              <w:bottom w:val="single" w:sz="12" w:space="0" w:color="auto"/>
              <w:right w:val="single" w:sz="12" w:space="0" w:color="auto"/>
            </w:tcBorders>
          </w:tcPr>
          <w:p w:rsidR="00604CD2" w:rsidRPr="00722162" w:rsidRDefault="00604CD2" w:rsidP="00604CD2">
            <w:pPr>
              <w:widowControl w:val="0"/>
              <w:autoSpaceDE w:val="0"/>
              <w:autoSpaceDN w:val="0"/>
              <w:adjustRightInd w:val="0"/>
              <w:ind w:firstLine="0"/>
              <w:jc w:val="left"/>
              <w:rPr>
                <w:rFonts w:eastAsia="Times New Roman"/>
                <w:sz w:val="20"/>
                <w:szCs w:val="20"/>
              </w:rPr>
            </w:pPr>
            <w:r>
              <w:rPr>
                <w:rFonts w:eastAsia="Times New Roman"/>
                <w:sz w:val="20"/>
                <w:szCs w:val="20"/>
              </w:rPr>
              <w:t>проект П</w:t>
            </w:r>
            <w:r w:rsidRPr="00A04FA2">
              <w:rPr>
                <w:rFonts w:eastAsia="Times New Roman"/>
                <w:sz w:val="20"/>
                <w:szCs w:val="20"/>
              </w:rPr>
              <w:t>остановления Правительства Саратовской области «Об утверждении региональных нормативов градостроительного проектирования Саратовской области»</w:t>
            </w:r>
            <w:r>
              <w:rPr>
                <w:rFonts w:eastAsia="Times New Roman"/>
                <w:sz w:val="20"/>
                <w:szCs w:val="20"/>
              </w:rPr>
              <w:t>, размещенный на официальном портале Правительства Саратовской области 21.07.2017</w:t>
            </w:r>
          </w:p>
        </w:tc>
      </w:tr>
      <w:tr w:rsidR="00604CD2" w:rsidTr="00604CD2">
        <w:trPr>
          <w:trHeight w:val="40"/>
        </w:trPr>
        <w:tc>
          <w:tcPr>
            <w:tcW w:w="1212" w:type="pct"/>
            <w:tcBorders>
              <w:top w:val="single" w:sz="12" w:space="0" w:color="auto"/>
              <w:left w:val="single" w:sz="12" w:space="0" w:color="auto"/>
              <w:bottom w:val="single" w:sz="12" w:space="0" w:color="auto"/>
              <w:right w:val="single" w:sz="12" w:space="0" w:color="auto"/>
            </w:tcBorders>
            <w:shd w:val="clear" w:color="auto" w:fill="F2F2F2" w:themeFill="background1" w:themeFillShade="F2"/>
          </w:tcPr>
          <w:p w:rsidR="00604CD2" w:rsidRPr="00722162" w:rsidRDefault="00604CD2" w:rsidP="00604CD2">
            <w:pPr>
              <w:widowControl w:val="0"/>
              <w:autoSpaceDE w:val="0"/>
              <w:autoSpaceDN w:val="0"/>
              <w:adjustRightInd w:val="0"/>
              <w:ind w:firstLine="0"/>
              <w:jc w:val="left"/>
              <w:rPr>
                <w:rFonts w:eastAsia="Times New Roman"/>
                <w:sz w:val="20"/>
                <w:szCs w:val="20"/>
              </w:rPr>
            </w:pPr>
            <w:r w:rsidRPr="00722162">
              <w:rPr>
                <w:rFonts w:eastAsia="Times New Roman"/>
                <w:sz w:val="20"/>
                <w:szCs w:val="20"/>
              </w:rPr>
              <w:t xml:space="preserve">РНГП </w:t>
            </w:r>
            <w:r>
              <w:rPr>
                <w:rFonts w:eastAsia="Times New Roman"/>
                <w:sz w:val="20"/>
                <w:szCs w:val="20"/>
              </w:rPr>
              <w:t>Саратовск</w:t>
            </w:r>
            <w:r w:rsidRPr="00722162">
              <w:rPr>
                <w:rFonts w:eastAsia="Times New Roman"/>
                <w:sz w:val="20"/>
                <w:szCs w:val="20"/>
              </w:rPr>
              <w:t>ой области</w:t>
            </w:r>
          </w:p>
        </w:tc>
        <w:tc>
          <w:tcPr>
            <w:tcW w:w="3788" w:type="pct"/>
            <w:tcBorders>
              <w:top w:val="single" w:sz="12" w:space="0" w:color="auto"/>
              <w:left w:val="single" w:sz="12" w:space="0" w:color="auto"/>
              <w:bottom w:val="single" w:sz="12" w:space="0" w:color="auto"/>
              <w:right w:val="single" w:sz="12" w:space="0" w:color="auto"/>
            </w:tcBorders>
          </w:tcPr>
          <w:p w:rsidR="00604CD2" w:rsidRPr="00722162" w:rsidRDefault="00604CD2" w:rsidP="00604CD2">
            <w:pPr>
              <w:widowControl w:val="0"/>
              <w:autoSpaceDE w:val="0"/>
              <w:autoSpaceDN w:val="0"/>
              <w:adjustRightInd w:val="0"/>
              <w:ind w:firstLine="0"/>
              <w:jc w:val="left"/>
              <w:rPr>
                <w:rFonts w:eastAsia="Times New Roman"/>
                <w:sz w:val="20"/>
                <w:szCs w:val="20"/>
              </w:rPr>
            </w:pPr>
            <w:r w:rsidRPr="00722162">
              <w:rPr>
                <w:rFonts w:eastAsia="Times New Roman"/>
                <w:sz w:val="20"/>
                <w:szCs w:val="20"/>
              </w:rPr>
              <w:t xml:space="preserve">Региональные нормативы градостроительного проектирования </w:t>
            </w:r>
            <w:r>
              <w:rPr>
                <w:rFonts w:eastAsia="Times New Roman"/>
                <w:sz w:val="20"/>
                <w:szCs w:val="20"/>
              </w:rPr>
              <w:t>Саратовск</w:t>
            </w:r>
            <w:r w:rsidRPr="00722162">
              <w:rPr>
                <w:rFonts w:eastAsia="Times New Roman"/>
                <w:sz w:val="20"/>
                <w:szCs w:val="20"/>
              </w:rPr>
              <w:t>ой области</w:t>
            </w:r>
            <w:r>
              <w:rPr>
                <w:rFonts w:eastAsia="Times New Roman"/>
                <w:sz w:val="20"/>
                <w:szCs w:val="20"/>
              </w:rPr>
              <w:t xml:space="preserve">, утвержденные </w:t>
            </w:r>
            <w:r w:rsidRPr="00A04FA2">
              <w:rPr>
                <w:rFonts w:eastAsia="Times New Roman"/>
                <w:sz w:val="20"/>
                <w:szCs w:val="20"/>
              </w:rPr>
              <w:t>Постановление</w:t>
            </w:r>
            <w:r>
              <w:rPr>
                <w:rFonts w:eastAsia="Times New Roman"/>
                <w:sz w:val="20"/>
                <w:szCs w:val="20"/>
              </w:rPr>
              <w:t>м</w:t>
            </w:r>
            <w:r w:rsidRPr="00A04FA2">
              <w:rPr>
                <w:rFonts w:eastAsia="Times New Roman"/>
                <w:sz w:val="20"/>
                <w:szCs w:val="20"/>
              </w:rPr>
              <w:t xml:space="preserve"> Правительства Саратовской области от 14.06.2007 № 230-</w:t>
            </w:r>
            <w:proofErr w:type="gramStart"/>
            <w:r w:rsidRPr="00A04FA2">
              <w:rPr>
                <w:rFonts w:eastAsia="Times New Roman"/>
                <w:sz w:val="20"/>
                <w:szCs w:val="20"/>
              </w:rPr>
              <w:t>П(</w:t>
            </w:r>
            <w:proofErr w:type="gramEnd"/>
            <w:r w:rsidRPr="00A04FA2">
              <w:rPr>
                <w:rFonts w:eastAsia="Times New Roman"/>
                <w:sz w:val="20"/>
                <w:szCs w:val="20"/>
              </w:rPr>
              <w:t>ред. от 01.04.2009)</w:t>
            </w:r>
          </w:p>
        </w:tc>
      </w:tr>
      <w:bookmarkEnd w:id="371"/>
      <w:tr w:rsidR="00604CD2" w:rsidTr="00604CD2">
        <w:trPr>
          <w:trHeight w:val="40"/>
        </w:trPr>
        <w:tc>
          <w:tcPr>
            <w:tcW w:w="1212" w:type="pct"/>
            <w:tcBorders>
              <w:top w:val="single" w:sz="12" w:space="0" w:color="auto"/>
              <w:left w:val="single" w:sz="12" w:space="0" w:color="auto"/>
              <w:bottom w:val="single" w:sz="12" w:space="0" w:color="auto"/>
              <w:right w:val="single" w:sz="12" w:space="0" w:color="auto"/>
            </w:tcBorders>
            <w:shd w:val="clear" w:color="auto" w:fill="F2F2F2" w:themeFill="background1" w:themeFillShade="F2"/>
            <w:hideMark/>
          </w:tcPr>
          <w:p w:rsidR="00604CD2" w:rsidRDefault="00604CD2" w:rsidP="00604CD2">
            <w:pPr>
              <w:widowControl w:val="0"/>
              <w:autoSpaceDE w:val="0"/>
              <w:autoSpaceDN w:val="0"/>
              <w:adjustRightInd w:val="0"/>
              <w:spacing w:line="276" w:lineRule="auto"/>
              <w:ind w:firstLine="0"/>
              <w:jc w:val="left"/>
              <w:rPr>
                <w:rFonts w:eastAsia="Times New Roman"/>
                <w:sz w:val="20"/>
                <w:szCs w:val="20"/>
              </w:rPr>
            </w:pPr>
            <w:r>
              <w:rPr>
                <w:rFonts w:eastAsia="Times New Roman"/>
                <w:sz w:val="20"/>
                <w:szCs w:val="20"/>
              </w:rPr>
              <w:t>ст.</w:t>
            </w:r>
          </w:p>
        </w:tc>
        <w:tc>
          <w:tcPr>
            <w:tcW w:w="3788" w:type="pct"/>
            <w:tcBorders>
              <w:top w:val="single" w:sz="12" w:space="0" w:color="auto"/>
              <w:left w:val="single" w:sz="12" w:space="0" w:color="auto"/>
              <w:bottom w:val="single" w:sz="12" w:space="0" w:color="auto"/>
              <w:right w:val="single" w:sz="12" w:space="0" w:color="auto"/>
            </w:tcBorders>
            <w:hideMark/>
          </w:tcPr>
          <w:p w:rsidR="00604CD2" w:rsidRDefault="00604CD2" w:rsidP="00604CD2">
            <w:pPr>
              <w:widowControl w:val="0"/>
              <w:autoSpaceDE w:val="0"/>
              <w:autoSpaceDN w:val="0"/>
              <w:adjustRightInd w:val="0"/>
              <w:spacing w:line="276" w:lineRule="auto"/>
              <w:ind w:firstLine="0"/>
              <w:jc w:val="left"/>
              <w:rPr>
                <w:rFonts w:eastAsia="Times New Roman"/>
                <w:sz w:val="20"/>
                <w:szCs w:val="20"/>
              </w:rPr>
            </w:pPr>
            <w:r>
              <w:rPr>
                <w:rFonts w:eastAsia="Times New Roman"/>
                <w:sz w:val="20"/>
                <w:szCs w:val="20"/>
              </w:rPr>
              <w:t>статья</w:t>
            </w:r>
          </w:p>
        </w:tc>
      </w:tr>
      <w:tr w:rsidR="00604CD2" w:rsidTr="00604CD2">
        <w:trPr>
          <w:trHeight w:val="40"/>
        </w:trPr>
        <w:tc>
          <w:tcPr>
            <w:tcW w:w="5000" w:type="pct"/>
            <w:gridSpan w:val="2"/>
            <w:tcBorders>
              <w:top w:val="single" w:sz="12" w:space="0" w:color="auto"/>
              <w:left w:val="single" w:sz="12" w:space="0" w:color="auto"/>
              <w:bottom w:val="single" w:sz="12" w:space="0" w:color="auto"/>
              <w:right w:val="single" w:sz="12" w:space="0" w:color="auto"/>
            </w:tcBorders>
            <w:shd w:val="clear" w:color="auto" w:fill="D9D9D9" w:themeFill="background1" w:themeFillShade="D9"/>
            <w:hideMark/>
          </w:tcPr>
          <w:p w:rsidR="00604CD2" w:rsidRDefault="00604CD2" w:rsidP="00604CD2">
            <w:pPr>
              <w:widowControl w:val="0"/>
              <w:autoSpaceDE w:val="0"/>
              <w:autoSpaceDN w:val="0"/>
              <w:adjustRightInd w:val="0"/>
              <w:spacing w:line="276" w:lineRule="auto"/>
              <w:ind w:firstLine="0"/>
              <w:jc w:val="center"/>
              <w:rPr>
                <w:rFonts w:eastAsia="Times New Roman"/>
                <w:b/>
                <w:i/>
                <w:sz w:val="20"/>
                <w:szCs w:val="20"/>
                <w:highlight w:val="red"/>
              </w:rPr>
            </w:pPr>
            <w:r>
              <w:rPr>
                <w:rFonts w:eastAsia="Times New Roman"/>
                <w:b/>
                <w:i/>
                <w:sz w:val="20"/>
                <w:szCs w:val="20"/>
              </w:rPr>
              <w:t>Сокращения единиц измерений</w:t>
            </w:r>
          </w:p>
        </w:tc>
      </w:tr>
      <w:tr w:rsidR="00604CD2" w:rsidTr="00604CD2">
        <w:trPr>
          <w:trHeight w:val="40"/>
        </w:trPr>
        <w:tc>
          <w:tcPr>
            <w:tcW w:w="1212" w:type="pct"/>
            <w:tcBorders>
              <w:top w:val="single" w:sz="12" w:space="0" w:color="auto"/>
              <w:left w:val="single" w:sz="12" w:space="0" w:color="auto"/>
              <w:bottom w:val="single" w:sz="12" w:space="0" w:color="auto"/>
              <w:right w:val="single" w:sz="12" w:space="0" w:color="auto"/>
            </w:tcBorders>
            <w:shd w:val="clear" w:color="auto" w:fill="D9D9D9" w:themeFill="background1" w:themeFillShade="D9"/>
            <w:hideMark/>
          </w:tcPr>
          <w:p w:rsidR="00604CD2" w:rsidRDefault="00604CD2" w:rsidP="00604CD2">
            <w:pPr>
              <w:widowControl w:val="0"/>
              <w:autoSpaceDE w:val="0"/>
              <w:autoSpaceDN w:val="0"/>
              <w:adjustRightInd w:val="0"/>
              <w:spacing w:line="276" w:lineRule="auto"/>
              <w:ind w:firstLine="0"/>
              <w:jc w:val="center"/>
              <w:rPr>
                <w:rFonts w:eastAsia="Times New Roman"/>
                <w:b/>
                <w:i/>
                <w:sz w:val="20"/>
                <w:szCs w:val="20"/>
              </w:rPr>
            </w:pPr>
            <w:r>
              <w:rPr>
                <w:rFonts w:eastAsia="Times New Roman"/>
                <w:b/>
                <w:i/>
                <w:sz w:val="20"/>
                <w:szCs w:val="20"/>
              </w:rPr>
              <w:t>Обозначение</w:t>
            </w:r>
          </w:p>
        </w:tc>
        <w:tc>
          <w:tcPr>
            <w:tcW w:w="3788" w:type="pct"/>
            <w:tcBorders>
              <w:top w:val="single" w:sz="12" w:space="0" w:color="auto"/>
              <w:left w:val="single" w:sz="12" w:space="0" w:color="auto"/>
              <w:bottom w:val="single" w:sz="12" w:space="0" w:color="auto"/>
              <w:right w:val="single" w:sz="12" w:space="0" w:color="auto"/>
            </w:tcBorders>
            <w:shd w:val="clear" w:color="auto" w:fill="D9D9D9" w:themeFill="background1" w:themeFillShade="D9"/>
            <w:hideMark/>
          </w:tcPr>
          <w:p w:rsidR="00604CD2" w:rsidRDefault="00604CD2" w:rsidP="00604CD2">
            <w:pPr>
              <w:widowControl w:val="0"/>
              <w:autoSpaceDE w:val="0"/>
              <w:autoSpaceDN w:val="0"/>
              <w:adjustRightInd w:val="0"/>
              <w:spacing w:line="276" w:lineRule="auto"/>
              <w:ind w:firstLine="0"/>
              <w:jc w:val="center"/>
              <w:rPr>
                <w:rFonts w:eastAsia="Times New Roman"/>
                <w:b/>
                <w:i/>
                <w:sz w:val="20"/>
                <w:szCs w:val="20"/>
              </w:rPr>
            </w:pPr>
            <w:r>
              <w:rPr>
                <w:rFonts w:eastAsia="Times New Roman"/>
                <w:b/>
                <w:i/>
                <w:sz w:val="20"/>
                <w:szCs w:val="20"/>
              </w:rPr>
              <w:t>Наименование единицы измерения</w:t>
            </w:r>
          </w:p>
        </w:tc>
      </w:tr>
      <w:tr w:rsidR="00604CD2" w:rsidTr="00604CD2">
        <w:trPr>
          <w:trHeight w:val="40"/>
        </w:trPr>
        <w:tc>
          <w:tcPr>
            <w:tcW w:w="1212" w:type="pct"/>
            <w:tcBorders>
              <w:top w:val="single" w:sz="12" w:space="0" w:color="auto"/>
              <w:left w:val="single" w:sz="12" w:space="0" w:color="auto"/>
              <w:bottom w:val="single" w:sz="12" w:space="0" w:color="auto"/>
              <w:right w:val="single" w:sz="12" w:space="0" w:color="auto"/>
            </w:tcBorders>
            <w:shd w:val="clear" w:color="auto" w:fill="F2F2F2" w:themeFill="background1" w:themeFillShade="F2"/>
            <w:hideMark/>
          </w:tcPr>
          <w:p w:rsidR="00604CD2" w:rsidRPr="004D4630" w:rsidRDefault="00604CD2" w:rsidP="00604CD2">
            <w:pPr>
              <w:widowControl w:val="0"/>
              <w:autoSpaceDE w:val="0"/>
              <w:autoSpaceDN w:val="0"/>
              <w:adjustRightInd w:val="0"/>
              <w:spacing w:line="276" w:lineRule="auto"/>
              <w:ind w:firstLine="0"/>
              <w:jc w:val="left"/>
              <w:rPr>
                <w:rFonts w:eastAsia="Times New Roman"/>
                <w:sz w:val="20"/>
                <w:szCs w:val="20"/>
              </w:rPr>
            </w:pPr>
            <w:bookmarkStart w:id="372" w:name="_Hlk497496278"/>
            <w:r w:rsidRPr="004D4630">
              <w:rPr>
                <w:rFonts w:eastAsia="Times New Roman"/>
                <w:sz w:val="20"/>
                <w:szCs w:val="20"/>
              </w:rPr>
              <w:t>га</w:t>
            </w:r>
          </w:p>
        </w:tc>
        <w:tc>
          <w:tcPr>
            <w:tcW w:w="3788" w:type="pct"/>
            <w:tcBorders>
              <w:top w:val="single" w:sz="12" w:space="0" w:color="auto"/>
              <w:left w:val="single" w:sz="12" w:space="0" w:color="auto"/>
              <w:bottom w:val="single" w:sz="12" w:space="0" w:color="auto"/>
              <w:right w:val="single" w:sz="12" w:space="0" w:color="auto"/>
            </w:tcBorders>
            <w:shd w:val="clear" w:color="auto" w:fill="auto"/>
            <w:hideMark/>
          </w:tcPr>
          <w:p w:rsidR="00604CD2" w:rsidRPr="004D4630" w:rsidRDefault="00604CD2" w:rsidP="00604CD2">
            <w:pPr>
              <w:widowControl w:val="0"/>
              <w:autoSpaceDE w:val="0"/>
              <w:autoSpaceDN w:val="0"/>
              <w:adjustRightInd w:val="0"/>
              <w:spacing w:line="276" w:lineRule="auto"/>
              <w:ind w:firstLine="0"/>
              <w:jc w:val="left"/>
              <w:rPr>
                <w:rFonts w:eastAsia="Times New Roman"/>
                <w:sz w:val="20"/>
                <w:szCs w:val="20"/>
              </w:rPr>
            </w:pPr>
            <w:r w:rsidRPr="004D4630">
              <w:rPr>
                <w:rFonts w:eastAsia="Times New Roman"/>
                <w:sz w:val="20"/>
                <w:szCs w:val="20"/>
              </w:rPr>
              <w:t>гектар</w:t>
            </w:r>
          </w:p>
        </w:tc>
      </w:tr>
      <w:tr w:rsidR="00604CD2" w:rsidTr="00604CD2">
        <w:trPr>
          <w:trHeight w:val="36"/>
        </w:trPr>
        <w:tc>
          <w:tcPr>
            <w:tcW w:w="1212" w:type="pct"/>
            <w:tcBorders>
              <w:top w:val="single" w:sz="12" w:space="0" w:color="auto"/>
              <w:left w:val="single" w:sz="12" w:space="0" w:color="auto"/>
              <w:bottom w:val="single" w:sz="12" w:space="0" w:color="auto"/>
              <w:right w:val="single" w:sz="12" w:space="0" w:color="auto"/>
            </w:tcBorders>
            <w:shd w:val="clear" w:color="auto" w:fill="F2F2F2" w:themeFill="background1" w:themeFillShade="F2"/>
          </w:tcPr>
          <w:p w:rsidR="00604CD2" w:rsidRDefault="00604CD2" w:rsidP="00604CD2">
            <w:pPr>
              <w:widowControl w:val="0"/>
              <w:autoSpaceDE w:val="0"/>
              <w:autoSpaceDN w:val="0"/>
              <w:adjustRightInd w:val="0"/>
              <w:spacing w:line="276" w:lineRule="auto"/>
              <w:ind w:firstLine="0"/>
              <w:jc w:val="left"/>
              <w:rPr>
                <w:sz w:val="20"/>
                <w:szCs w:val="20"/>
              </w:rPr>
            </w:pPr>
            <w:r>
              <w:rPr>
                <w:sz w:val="20"/>
                <w:szCs w:val="20"/>
              </w:rPr>
              <w:t>ед.</w:t>
            </w:r>
          </w:p>
        </w:tc>
        <w:tc>
          <w:tcPr>
            <w:tcW w:w="3788" w:type="pct"/>
            <w:tcBorders>
              <w:top w:val="single" w:sz="12" w:space="0" w:color="auto"/>
              <w:left w:val="single" w:sz="12" w:space="0" w:color="auto"/>
              <w:bottom w:val="single" w:sz="12" w:space="0" w:color="auto"/>
              <w:right w:val="single" w:sz="12" w:space="0" w:color="auto"/>
            </w:tcBorders>
          </w:tcPr>
          <w:p w:rsidR="00604CD2" w:rsidRDefault="00604CD2" w:rsidP="00604CD2">
            <w:pPr>
              <w:widowControl w:val="0"/>
              <w:autoSpaceDE w:val="0"/>
              <w:autoSpaceDN w:val="0"/>
              <w:adjustRightInd w:val="0"/>
              <w:spacing w:line="276" w:lineRule="auto"/>
              <w:ind w:firstLine="0"/>
              <w:jc w:val="left"/>
              <w:rPr>
                <w:rFonts w:eastAsia="Times New Roman"/>
                <w:sz w:val="20"/>
                <w:szCs w:val="20"/>
              </w:rPr>
            </w:pPr>
            <w:r>
              <w:rPr>
                <w:rFonts w:eastAsia="Times New Roman"/>
                <w:sz w:val="20"/>
                <w:szCs w:val="20"/>
              </w:rPr>
              <w:t>единиц</w:t>
            </w:r>
          </w:p>
        </w:tc>
      </w:tr>
      <w:tr w:rsidR="00604CD2" w:rsidRPr="004D4630" w:rsidTr="00604CD2">
        <w:trPr>
          <w:trHeight w:val="40"/>
        </w:trPr>
        <w:tc>
          <w:tcPr>
            <w:tcW w:w="1212" w:type="pct"/>
            <w:tcBorders>
              <w:top w:val="single" w:sz="12" w:space="0" w:color="auto"/>
              <w:left w:val="single" w:sz="12" w:space="0" w:color="auto"/>
              <w:bottom w:val="single" w:sz="12" w:space="0" w:color="auto"/>
              <w:right w:val="single" w:sz="12" w:space="0" w:color="auto"/>
            </w:tcBorders>
            <w:shd w:val="clear" w:color="auto" w:fill="F2F2F2" w:themeFill="background1" w:themeFillShade="F2"/>
            <w:hideMark/>
          </w:tcPr>
          <w:p w:rsidR="00604CD2" w:rsidRPr="004D4630" w:rsidRDefault="00604CD2" w:rsidP="00604CD2">
            <w:pPr>
              <w:widowControl w:val="0"/>
              <w:autoSpaceDE w:val="0"/>
              <w:autoSpaceDN w:val="0"/>
              <w:adjustRightInd w:val="0"/>
              <w:spacing w:line="276" w:lineRule="auto"/>
              <w:ind w:firstLine="0"/>
              <w:jc w:val="left"/>
              <w:rPr>
                <w:rFonts w:eastAsia="Times New Roman"/>
                <w:sz w:val="20"/>
                <w:szCs w:val="20"/>
              </w:rPr>
            </w:pPr>
            <w:r w:rsidRPr="004D4630">
              <w:rPr>
                <w:rFonts w:eastAsia="Times New Roman"/>
                <w:sz w:val="20"/>
                <w:szCs w:val="20"/>
              </w:rPr>
              <w:t>км</w:t>
            </w:r>
          </w:p>
        </w:tc>
        <w:tc>
          <w:tcPr>
            <w:tcW w:w="3788" w:type="pct"/>
            <w:tcBorders>
              <w:top w:val="single" w:sz="12" w:space="0" w:color="auto"/>
              <w:left w:val="single" w:sz="12" w:space="0" w:color="auto"/>
              <w:bottom w:val="single" w:sz="12" w:space="0" w:color="auto"/>
              <w:right w:val="single" w:sz="12" w:space="0" w:color="auto"/>
            </w:tcBorders>
            <w:hideMark/>
          </w:tcPr>
          <w:p w:rsidR="00604CD2" w:rsidRPr="004D4630" w:rsidRDefault="00604CD2" w:rsidP="00604CD2">
            <w:pPr>
              <w:widowControl w:val="0"/>
              <w:autoSpaceDE w:val="0"/>
              <w:autoSpaceDN w:val="0"/>
              <w:adjustRightInd w:val="0"/>
              <w:spacing w:line="276" w:lineRule="auto"/>
              <w:ind w:firstLine="0"/>
              <w:jc w:val="left"/>
              <w:rPr>
                <w:rFonts w:eastAsia="Times New Roman"/>
                <w:sz w:val="20"/>
                <w:szCs w:val="20"/>
              </w:rPr>
            </w:pPr>
            <w:r w:rsidRPr="004D4630">
              <w:rPr>
                <w:rFonts w:eastAsia="Times New Roman"/>
                <w:sz w:val="20"/>
                <w:szCs w:val="20"/>
              </w:rPr>
              <w:t>километр</w:t>
            </w:r>
          </w:p>
        </w:tc>
      </w:tr>
      <w:tr w:rsidR="00604CD2" w:rsidRPr="000016B9" w:rsidTr="00604CD2">
        <w:trPr>
          <w:trHeight w:val="40"/>
        </w:trPr>
        <w:tc>
          <w:tcPr>
            <w:tcW w:w="1212" w:type="pct"/>
            <w:tcBorders>
              <w:top w:val="single" w:sz="12" w:space="0" w:color="auto"/>
              <w:left w:val="single" w:sz="12" w:space="0" w:color="auto"/>
              <w:bottom w:val="single" w:sz="12" w:space="0" w:color="auto"/>
              <w:right w:val="single" w:sz="12" w:space="0" w:color="auto"/>
            </w:tcBorders>
            <w:shd w:val="clear" w:color="auto" w:fill="F2F2F2" w:themeFill="background1" w:themeFillShade="F2"/>
            <w:hideMark/>
          </w:tcPr>
          <w:p w:rsidR="00604CD2" w:rsidRPr="004D4630" w:rsidRDefault="00604CD2" w:rsidP="00604CD2">
            <w:pPr>
              <w:widowControl w:val="0"/>
              <w:autoSpaceDE w:val="0"/>
              <w:autoSpaceDN w:val="0"/>
              <w:adjustRightInd w:val="0"/>
              <w:spacing w:line="276" w:lineRule="auto"/>
              <w:ind w:firstLine="0"/>
              <w:jc w:val="left"/>
              <w:rPr>
                <w:sz w:val="20"/>
                <w:szCs w:val="20"/>
                <w:vertAlign w:val="superscript"/>
              </w:rPr>
            </w:pPr>
            <w:r w:rsidRPr="004D4630">
              <w:rPr>
                <w:sz w:val="20"/>
                <w:szCs w:val="20"/>
              </w:rPr>
              <w:t>км/км</w:t>
            </w:r>
            <w:proofErr w:type="gramStart"/>
            <w:r w:rsidRPr="004D4630">
              <w:rPr>
                <w:sz w:val="20"/>
                <w:szCs w:val="20"/>
                <w:vertAlign w:val="superscript"/>
              </w:rPr>
              <w:t>2</w:t>
            </w:r>
            <w:proofErr w:type="gramEnd"/>
          </w:p>
        </w:tc>
        <w:tc>
          <w:tcPr>
            <w:tcW w:w="3788" w:type="pct"/>
            <w:tcBorders>
              <w:top w:val="single" w:sz="12" w:space="0" w:color="auto"/>
              <w:left w:val="single" w:sz="12" w:space="0" w:color="auto"/>
              <w:bottom w:val="single" w:sz="12" w:space="0" w:color="auto"/>
              <w:right w:val="single" w:sz="12" w:space="0" w:color="auto"/>
            </w:tcBorders>
            <w:hideMark/>
          </w:tcPr>
          <w:p w:rsidR="00604CD2" w:rsidRPr="004D4630" w:rsidRDefault="00604CD2" w:rsidP="00604CD2">
            <w:pPr>
              <w:widowControl w:val="0"/>
              <w:autoSpaceDE w:val="0"/>
              <w:autoSpaceDN w:val="0"/>
              <w:adjustRightInd w:val="0"/>
              <w:spacing w:line="276" w:lineRule="auto"/>
              <w:ind w:firstLine="0"/>
              <w:jc w:val="left"/>
              <w:rPr>
                <w:rFonts w:eastAsia="Times New Roman"/>
                <w:sz w:val="20"/>
                <w:szCs w:val="20"/>
              </w:rPr>
            </w:pPr>
            <w:r w:rsidRPr="004D4630">
              <w:rPr>
                <w:rFonts w:eastAsia="Times New Roman"/>
                <w:sz w:val="20"/>
                <w:szCs w:val="20"/>
              </w:rPr>
              <w:t>километров на квадратны</w:t>
            </w:r>
            <w:r>
              <w:rPr>
                <w:rFonts w:eastAsia="Times New Roman"/>
                <w:sz w:val="20"/>
                <w:szCs w:val="20"/>
              </w:rPr>
              <w:t>й</w:t>
            </w:r>
            <w:r w:rsidRPr="004D4630">
              <w:rPr>
                <w:rFonts w:eastAsia="Times New Roman"/>
                <w:sz w:val="20"/>
                <w:szCs w:val="20"/>
              </w:rPr>
              <w:t xml:space="preserve"> километр</w:t>
            </w:r>
          </w:p>
        </w:tc>
      </w:tr>
      <w:tr w:rsidR="00604CD2" w:rsidTr="00604CD2">
        <w:trPr>
          <w:trHeight w:val="40"/>
        </w:trPr>
        <w:tc>
          <w:tcPr>
            <w:tcW w:w="1212" w:type="pct"/>
            <w:tcBorders>
              <w:top w:val="single" w:sz="12" w:space="0" w:color="auto"/>
              <w:left w:val="single" w:sz="12" w:space="0" w:color="auto"/>
              <w:bottom w:val="single" w:sz="12" w:space="0" w:color="auto"/>
              <w:right w:val="single" w:sz="12" w:space="0" w:color="auto"/>
            </w:tcBorders>
            <w:shd w:val="clear" w:color="auto" w:fill="F2F2F2" w:themeFill="background1" w:themeFillShade="F2"/>
            <w:hideMark/>
          </w:tcPr>
          <w:p w:rsidR="00604CD2" w:rsidRPr="004D4630" w:rsidRDefault="00604CD2" w:rsidP="00604CD2">
            <w:pPr>
              <w:widowControl w:val="0"/>
              <w:autoSpaceDE w:val="0"/>
              <w:autoSpaceDN w:val="0"/>
              <w:adjustRightInd w:val="0"/>
              <w:spacing w:line="276" w:lineRule="auto"/>
              <w:ind w:firstLine="0"/>
              <w:jc w:val="left"/>
              <w:rPr>
                <w:rFonts w:eastAsia="Times New Roman"/>
                <w:sz w:val="20"/>
                <w:szCs w:val="20"/>
                <w:vertAlign w:val="superscript"/>
              </w:rPr>
            </w:pPr>
            <w:r w:rsidRPr="004D4630">
              <w:rPr>
                <w:rFonts w:eastAsia="Times New Roman"/>
                <w:sz w:val="20"/>
                <w:szCs w:val="20"/>
              </w:rPr>
              <w:t>км</w:t>
            </w:r>
            <w:proofErr w:type="gramStart"/>
            <w:r w:rsidRPr="004D4630">
              <w:rPr>
                <w:rFonts w:eastAsia="Times New Roman"/>
                <w:sz w:val="20"/>
                <w:szCs w:val="20"/>
                <w:vertAlign w:val="superscript"/>
              </w:rPr>
              <w:t>2</w:t>
            </w:r>
            <w:proofErr w:type="gramEnd"/>
          </w:p>
        </w:tc>
        <w:tc>
          <w:tcPr>
            <w:tcW w:w="3788" w:type="pct"/>
            <w:tcBorders>
              <w:top w:val="single" w:sz="12" w:space="0" w:color="auto"/>
              <w:left w:val="single" w:sz="12" w:space="0" w:color="auto"/>
              <w:bottom w:val="single" w:sz="12" w:space="0" w:color="auto"/>
              <w:right w:val="single" w:sz="12" w:space="0" w:color="auto"/>
            </w:tcBorders>
            <w:shd w:val="clear" w:color="auto" w:fill="auto"/>
            <w:hideMark/>
          </w:tcPr>
          <w:p w:rsidR="00604CD2" w:rsidRPr="004D4630" w:rsidRDefault="00604CD2" w:rsidP="00604CD2">
            <w:pPr>
              <w:widowControl w:val="0"/>
              <w:autoSpaceDE w:val="0"/>
              <w:autoSpaceDN w:val="0"/>
              <w:adjustRightInd w:val="0"/>
              <w:spacing w:line="276" w:lineRule="auto"/>
              <w:ind w:firstLine="0"/>
              <w:jc w:val="left"/>
              <w:rPr>
                <w:rFonts w:eastAsia="Times New Roman"/>
                <w:sz w:val="20"/>
                <w:szCs w:val="20"/>
              </w:rPr>
            </w:pPr>
            <w:r w:rsidRPr="004D4630">
              <w:rPr>
                <w:rFonts w:eastAsia="Times New Roman"/>
                <w:sz w:val="20"/>
                <w:szCs w:val="20"/>
              </w:rPr>
              <w:t>квадратный километр</w:t>
            </w:r>
          </w:p>
        </w:tc>
      </w:tr>
      <w:tr w:rsidR="00604CD2" w:rsidTr="00604CD2">
        <w:trPr>
          <w:trHeight w:val="36"/>
        </w:trPr>
        <w:tc>
          <w:tcPr>
            <w:tcW w:w="1212" w:type="pct"/>
            <w:tcBorders>
              <w:top w:val="single" w:sz="12" w:space="0" w:color="auto"/>
              <w:left w:val="single" w:sz="12" w:space="0" w:color="auto"/>
              <w:bottom w:val="single" w:sz="12" w:space="0" w:color="auto"/>
              <w:right w:val="single" w:sz="12" w:space="0" w:color="auto"/>
            </w:tcBorders>
            <w:shd w:val="clear" w:color="auto" w:fill="F2F2F2" w:themeFill="background1" w:themeFillShade="F2"/>
          </w:tcPr>
          <w:p w:rsidR="00604CD2" w:rsidRPr="004E0A13" w:rsidRDefault="00604CD2" w:rsidP="00604CD2">
            <w:pPr>
              <w:widowControl w:val="0"/>
              <w:autoSpaceDE w:val="0"/>
              <w:autoSpaceDN w:val="0"/>
              <w:adjustRightInd w:val="0"/>
              <w:spacing w:line="276" w:lineRule="auto"/>
              <w:ind w:firstLine="0"/>
              <w:jc w:val="left"/>
              <w:rPr>
                <w:sz w:val="20"/>
                <w:szCs w:val="20"/>
              </w:rPr>
            </w:pPr>
            <w:proofErr w:type="gramStart"/>
            <w:r>
              <w:rPr>
                <w:sz w:val="20"/>
                <w:szCs w:val="20"/>
              </w:rPr>
              <w:t>л</w:t>
            </w:r>
            <w:proofErr w:type="gramEnd"/>
            <w:r>
              <w:rPr>
                <w:sz w:val="20"/>
                <w:szCs w:val="20"/>
              </w:rPr>
              <w:t>/</w:t>
            </w:r>
            <w:proofErr w:type="spellStart"/>
            <w:r>
              <w:rPr>
                <w:sz w:val="20"/>
                <w:szCs w:val="20"/>
              </w:rPr>
              <w:t>сут</w:t>
            </w:r>
            <w:proofErr w:type="spellEnd"/>
            <w:r>
              <w:rPr>
                <w:sz w:val="20"/>
                <w:szCs w:val="20"/>
              </w:rPr>
              <w:t>. на 1 чел.</w:t>
            </w:r>
          </w:p>
        </w:tc>
        <w:tc>
          <w:tcPr>
            <w:tcW w:w="3788" w:type="pct"/>
            <w:tcBorders>
              <w:top w:val="single" w:sz="12" w:space="0" w:color="auto"/>
              <w:left w:val="single" w:sz="12" w:space="0" w:color="auto"/>
              <w:bottom w:val="single" w:sz="12" w:space="0" w:color="auto"/>
              <w:right w:val="single" w:sz="12" w:space="0" w:color="auto"/>
            </w:tcBorders>
          </w:tcPr>
          <w:p w:rsidR="00604CD2" w:rsidRDefault="00604CD2" w:rsidP="00604CD2">
            <w:pPr>
              <w:widowControl w:val="0"/>
              <w:autoSpaceDE w:val="0"/>
              <w:autoSpaceDN w:val="0"/>
              <w:adjustRightInd w:val="0"/>
              <w:spacing w:line="276" w:lineRule="auto"/>
              <w:ind w:firstLine="0"/>
              <w:jc w:val="left"/>
              <w:rPr>
                <w:rFonts w:eastAsia="Times New Roman"/>
                <w:sz w:val="20"/>
                <w:szCs w:val="20"/>
              </w:rPr>
            </w:pPr>
            <w:r>
              <w:rPr>
                <w:rFonts w:eastAsia="Times New Roman"/>
                <w:sz w:val="20"/>
                <w:szCs w:val="20"/>
              </w:rPr>
              <w:t>литров в сутки на одного человека</w:t>
            </w:r>
          </w:p>
        </w:tc>
      </w:tr>
      <w:tr w:rsidR="00604CD2" w:rsidRPr="004D4630" w:rsidTr="00604CD2">
        <w:trPr>
          <w:trHeight w:val="40"/>
        </w:trPr>
        <w:tc>
          <w:tcPr>
            <w:tcW w:w="1212" w:type="pct"/>
            <w:tcBorders>
              <w:top w:val="single" w:sz="12" w:space="0" w:color="auto"/>
              <w:left w:val="single" w:sz="12" w:space="0" w:color="auto"/>
              <w:bottom w:val="single" w:sz="12" w:space="0" w:color="auto"/>
              <w:right w:val="single" w:sz="12" w:space="0" w:color="auto"/>
            </w:tcBorders>
            <w:shd w:val="clear" w:color="auto" w:fill="F2F2F2" w:themeFill="background1" w:themeFillShade="F2"/>
            <w:hideMark/>
          </w:tcPr>
          <w:p w:rsidR="00604CD2" w:rsidRPr="004D4630" w:rsidRDefault="00604CD2" w:rsidP="00604CD2">
            <w:pPr>
              <w:widowControl w:val="0"/>
              <w:autoSpaceDE w:val="0"/>
              <w:autoSpaceDN w:val="0"/>
              <w:adjustRightInd w:val="0"/>
              <w:spacing w:line="276" w:lineRule="auto"/>
              <w:ind w:firstLine="0"/>
              <w:jc w:val="left"/>
              <w:rPr>
                <w:rFonts w:eastAsia="Times New Roman"/>
                <w:sz w:val="20"/>
                <w:szCs w:val="20"/>
              </w:rPr>
            </w:pPr>
            <w:r w:rsidRPr="004D4630">
              <w:rPr>
                <w:rFonts w:eastAsia="Times New Roman"/>
                <w:sz w:val="20"/>
                <w:szCs w:val="20"/>
              </w:rPr>
              <w:t>м</w:t>
            </w:r>
          </w:p>
        </w:tc>
        <w:tc>
          <w:tcPr>
            <w:tcW w:w="3788" w:type="pct"/>
            <w:tcBorders>
              <w:top w:val="single" w:sz="12" w:space="0" w:color="auto"/>
              <w:left w:val="single" w:sz="12" w:space="0" w:color="auto"/>
              <w:bottom w:val="single" w:sz="12" w:space="0" w:color="auto"/>
              <w:right w:val="single" w:sz="12" w:space="0" w:color="auto"/>
            </w:tcBorders>
            <w:hideMark/>
          </w:tcPr>
          <w:p w:rsidR="00604CD2" w:rsidRPr="004D4630" w:rsidRDefault="00604CD2" w:rsidP="00604CD2">
            <w:pPr>
              <w:widowControl w:val="0"/>
              <w:autoSpaceDE w:val="0"/>
              <w:autoSpaceDN w:val="0"/>
              <w:adjustRightInd w:val="0"/>
              <w:spacing w:line="276" w:lineRule="auto"/>
              <w:ind w:firstLine="0"/>
              <w:jc w:val="left"/>
              <w:rPr>
                <w:rFonts w:eastAsia="Times New Roman"/>
                <w:sz w:val="20"/>
                <w:szCs w:val="20"/>
              </w:rPr>
            </w:pPr>
            <w:r w:rsidRPr="004D4630">
              <w:rPr>
                <w:rFonts w:eastAsia="Times New Roman"/>
                <w:sz w:val="20"/>
                <w:szCs w:val="20"/>
              </w:rPr>
              <w:t>метр</w:t>
            </w:r>
          </w:p>
        </w:tc>
      </w:tr>
      <w:tr w:rsidR="00604CD2" w:rsidRPr="000016B9" w:rsidTr="00604CD2">
        <w:trPr>
          <w:trHeight w:val="40"/>
        </w:trPr>
        <w:tc>
          <w:tcPr>
            <w:tcW w:w="1212" w:type="pct"/>
            <w:tcBorders>
              <w:top w:val="single" w:sz="12" w:space="0" w:color="auto"/>
              <w:left w:val="single" w:sz="12" w:space="0" w:color="auto"/>
              <w:bottom w:val="single" w:sz="12" w:space="0" w:color="auto"/>
              <w:right w:val="single" w:sz="12" w:space="0" w:color="auto"/>
            </w:tcBorders>
            <w:shd w:val="clear" w:color="auto" w:fill="F2F2F2" w:themeFill="background1" w:themeFillShade="F2"/>
            <w:hideMark/>
          </w:tcPr>
          <w:p w:rsidR="00604CD2" w:rsidRPr="004D4630" w:rsidRDefault="00604CD2" w:rsidP="00604CD2">
            <w:pPr>
              <w:widowControl w:val="0"/>
              <w:autoSpaceDE w:val="0"/>
              <w:autoSpaceDN w:val="0"/>
              <w:adjustRightInd w:val="0"/>
              <w:spacing w:line="276" w:lineRule="auto"/>
              <w:ind w:firstLine="0"/>
              <w:jc w:val="left"/>
              <w:rPr>
                <w:rFonts w:eastAsia="Times New Roman"/>
                <w:sz w:val="20"/>
                <w:szCs w:val="20"/>
                <w:vertAlign w:val="superscript"/>
              </w:rPr>
            </w:pPr>
            <w:r w:rsidRPr="004D4630">
              <w:rPr>
                <w:rFonts w:eastAsia="Times New Roman"/>
                <w:sz w:val="20"/>
                <w:szCs w:val="20"/>
              </w:rPr>
              <w:t>м</w:t>
            </w:r>
            <w:proofErr w:type="gramStart"/>
            <w:r w:rsidRPr="004D4630">
              <w:rPr>
                <w:rFonts w:eastAsia="Times New Roman"/>
                <w:sz w:val="20"/>
                <w:szCs w:val="20"/>
                <w:vertAlign w:val="superscript"/>
              </w:rPr>
              <w:t>2</w:t>
            </w:r>
            <w:proofErr w:type="gramEnd"/>
          </w:p>
        </w:tc>
        <w:tc>
          <w:tcPr>
            <w:tcW w:w="3788" w:type="pct"/>
            <w:tcBorders>
              <w:top w:val="single" w:sz="12" w:space="0" w:color="auto"/>
              <w:left w:val="single" w:sz="12" w:space="0" w:color="auto"/>
              <w:bottom w:val="single" w:sz="12" w:space="0" w:color="auto"/>
              <w:right w:val="single" w:sz="12" w:space="0" w:color="auto"/>
            </w:tcBorders>
            <w:shd w:val="clear" w:color="auto" w:fill="auto"/>
            <w:hideMark/>
          </w:tcPr>
          <w:p w:rsidR="00604CD2" w:rsidRPr="004D4630" w:rsidRDefault="00604CD2" w:rsidP="00604CD2">
            <w:pPr>
              <w:widowControl w:val="0"/>
              <w:autoSpaceDE w:val="0"/>
              <w:autoSpaceDN w:val="0"/>
              <w:adjustRightInd w:val="0"/>
              <w:spacing w:line="276" w:lineRule="auto"/>
              <w:ind w:firstLine="0"/>
              <w:jc w:val="left"/>
              <w:rPr>
                <w:rFonts w:eastAsia="Times New Roman"/>
                <w:sz w:val="20"/>
                <w:szCs w:val="20"/>
              </w:rPr>
            </w:pPr>
            <w:r w:rsidRPr="004D4630">
              <w:rPr>
                <w:rFonts w:eastAsia="Times New Roman"/>
                <w:sz w:val="20"/>
                <w:szCs w:val="20"/>
              </w:rPr>
              <w:t>квадратный метр</w:t>
            </w:r>
          </w:p>
        </w:tc>
      </w:tr>
      <w:tr w:rsidR="00604CD2" w:rsidTr="00604CD2">
        <w:trPr>
          <w:trHeight w:val="36"/>
        </w:trPr>
        <w:tc>
          <w:tcPr>
            <w:tcW w:w="1212" w:type="pct"/>
            <w:tcBorders>
              <w:top w:val="single" w:sz="12" w:space="0" w:color="auto"/>
              <w:left w:val="single" w:sz="12" w:space="0" w:color="auto"/>
              <w:bottom w:val="single" w:sz="12" w:space="0" w:color="auto"/>
              <w:right w:val="single" w:sz="12" w:space="0" w:color="auto"/>
            </w:tcBorders>
            <w:shd w:val="clear" w:color="auto" w:fill="F2F2F2" w:themeFill="background1" w:themeFillShade="F2"/>
          </w:tcPr>
          <w:p w:rsidR="00604CD2" w:rsidRPr="004D4630" w:rsidRDefault="00604CD2" w:rsidP="00604CD2">
            <w:pPr>
              <w:widowControl w:val="0"/>
              <w:autoSpaceDE w:val="0"/>
              <w:autoSpaceDN w:val="0"/>
              <w:adjustRightInd w:val="0"/>
              <w:spacing w:line="276" w:lineRule="auto"/>
              <w:ind w:firstLine="0"/>
              <w:jc w:val="left"/>
              <w:rPr>
                <w:rFonts w:eastAsia="Times New Roman"/>
                <w:sz w:val="20"/>
                <w:szCs w:val="20"/>
              </w:rPr>
            </w:pPr>
            <w:r w:rsidRPr="004D4630">
              <w:rPr>
                <w:sz w:val="20"/>
                <w:szCs w:val="20"/>
              </w:rPr>
              <w:t>м</w:t>
            </w:r>
            <w:proofErr w:type="gramStart"/>
            <w:r w:rsidRPr="004D4630">
              <w:rPr>
                <w:sz w:val="20"/>
                <w:szCs w:val="20"/>
                <w:vertAlign w:val="superscript"/>
              </w:rPr>
              <w:t>2</w:t>
            </w:r>
            <w:proofErr w:type="gramEnd"/>
            <w:r w:rsidRPr="004D4630">
              <w:rPr>
                <w:sz w:val="20"/>
                <w:szCs w:val="20"/>
              </w:rPr>
              <w:t>/чел.</w:t>
            </w:r>
          </w:p>
        </w:tc>
        <w:tc>
          <w:tcPr>
            <w:tcW w:w="3788" w:type="pct"/>
            <w:tcBorders>
              <w:top w:val="single" w:sz="12" w:space="0" w:color="auto"/>
              <w:left w:val="single" w:sz="12" w:space="0" w:color="auto"/>
              <w:bottom w:val="single" w:sz="12" w:space="0" w:color="auto"/>
              <w:right w:val="single" w:sz="12" w:space="0" w:color="auto"/>
            </w:tcBorders>
          </w:tcPr>
          <w:p w:rsidR="00604CD2" w:rsidRPr="004D4630" w:rsidRDefault="00604CD2" w:rsidP="00604CD2">
            <w:pPr>
              <w:widowControl w:val="0"/>
              <w:autoSpaceDE w:val="0"/>
              <w:autoSpaceDN w:val="0"/>
              <w:adjustRightInd w:val="0"/>
              <w:spacing w:line="276" w:lineRule="auto"/>
              <w:ind w:firstLine="0"/>
              <w:jc w:val="left"/>
              <w:rPr>
                <w:rFonts w:eastAsia="Times New Roman"/>
                <w:sz w:val="20"/>
                <w:szCs w:val="20"/>
              </w:rPr>
            </w:pPr>
            <w:r w:rsidRPr="004D4630">
              <w:rPr>
                <w:rFonts w:eastAsia="Times New Roman"/>
                <w:sz w:val="20"/>
                <w:szCs w:val="20"/>
              </w:rPr>
              <w:t>квадратных метров на человека</w:t>
            </w:r>
          </w:p>
        </w:tc>
      </w:tr>
      <w:tr w:rsidR="00604CD2" w:rsidTr="00604CD2">
        <w:trPr>
          <w:trHeight w:val="40"/>
        </w:trPr>
        <w:tc>
          <w:tcPr>
            <w:tcW w:w="1212" w:type="pct"/>
            <w:tcBorders>
              <w:top w:val="single" w:sz="12" w:space="0" w:color="auto"/>
              <w:left w:val="single" w:sz="12" w:space="0" w:color="auto"/>
              <w:bottom w:val="single" w:sz="12" w:space="0" w:color="auto"/>
              <w:right w:val="single" w:sz="12" w:space="0" w:color="auto"/>
            </w:tcBorders>
            <w:shd w:val="clear" w:color="auto" w:fill="F2F2F2" w:themeFill="background1" w:themeFillShade="F2"/>
            <w:hideMark/>
          </w:tcPr>
          <w:p w:rsidR="00604CD2" w:rsidRPr="004D4630" w:rsidRDefault="00604CD2" w:rsidP="00604CD2">
            <w:pPr>
              <w:widowControl w:val="0"/>
              <w:autoSpaceDE w:val="0"/>
              <w:autoSpaceDN w:val="0"/>
              <w:adjustRightInd w:val="0"/>
              <w:spacing w:line="276" w:lineRule="auto"/>
              <w:ind w:firstLine="0"/>
              <w:jc w:val="left"/>
              <w:rPr>
                <w:rFonts w:eastAsia="Times New Roman"/>
                <w:sz w:val="20"/>
                <w:szCs w:val="20"/>
                <w:vertAlign w:val="superscript"/>
              </w:rPr>
            </w:pPr>
            <w:r w:rsidRPr="004D4630">
              <w:rPr>
                <w:rFonts w:eastAsia="Times New Roman"/>
                <w:sz w:val="20"/>
                <w:szCs w:val="20"/>
              </w:rPr>
              <w:t>м</w:t>
            </w:r>
            <w:r w:rsidRPr="004D4630">
              <w:rPr>
                <w:rFonts w:eastAsia="Times New Roman"/>
                <w:sz w:val="20"/>
                <w:szCs w:val="20"/>
                <w:vertAlign w:val="superscript"/>
              </w:rPr>
              <w:t>3</w:t>
            </w:r>
          </w:p>
        </w:tc>
        <w:tc>
          <w:tcPr>
            <w:tcW w:w="3788" w:type="pct"/>
            <w:tcBorders>
              <w:top w:val="single" w:sz="12" w:space="0" w:color="auto"/>
              <w:left w:val="single" w:sz="12" w:space="0" w:color="auto"/>
              <w:bottom w:val="single" w:sz="12" w:space="0" w:color="auto"/>
              <w:right w:val="single" w:sz="12" w:space="0" w:color="auto"/>
            </w:tcBorders>
            <w:hideMark/>
          </w:tcPr>
          <w:p w:rsidR="00604CD2" w:rsidRPr="004D4630" w:rsidRDefault="00604CD2" w:rsidP="00604CD2">
            <w:pPr>
              <w:widowControl w:val="0"/>
              <w:autoSpaceDE w:val="0"/>
              <w:autoSpaceDN w:val="0"/>
              <w:adjustRightInd w:val="0"/>
              <w:spacing w:line="276" w:lineRule="auto"/>
              <w:ind w:firstLine="0"/>
              <w:jc w:val="left"/>
              <w:rPr>
                <w:rFonts w:eastAsia="Times New Roman"/>
                <w:sz w:val="20"/>
                <w:szCs w:val="20"/>
              </w:rPr>
            </w:pPr>
            <w:r w:rsidRPr="004D4630">
              <w:rPr>
                <w:rFonts w:eastAsia="Times New Roman"/>
                <w:sz w:val="20"/>
                <w:szCs w:val="20"/>
              </w:rPr>
              <w:t>кубический метр</w:t>
            </w:r>
          </w:p>
        </w:tc>
      </w:tr>
      <w:tr w:rsidR="00604CD2" w:rsidTr="00604CD2">
        <w:trPr>
          <w:trHeight w:val="40"/>
        </w:trPr>
        <w:tc>
          <w:tcPr>
            <w:tcW w:w="1212" w:type="pct"/>
            <w:tcBorders>
              <w:top w:val="single" w:sz="12" w:space="0" w:color="auto"/>
              <w:left w:val="single" w:sz="12" w:space="0" w:color="auto"/>
              <w:bottom w:val="single" w:sz="12" w:space="0" w:color="auto"/>
              <w:right w:val="single" w:sz="12" w:space="0" w:color="auto"/>
            </w:tcBorders>
            <w:shd w:val="clear" w:color="auto" w:fill="F2F2F2" w:themeFill="background1" w:themeFillShade="F2"/>
          </w:tcPr>
          <w:p w:rsidR="00604CD2" w:rsidRPr="004D4630" w:rsidRDefault="00604CD2" w:rsidP="00604CD2">
            <w:pPr>
              <w:widowControl w:val="0"/>
              <w:autoSpaceDE w:val="0"/>
              <w:autoSpaceDN w:val="0"/>
              <w:adjustRightInd w:val="0"/>
              <w:spacing w:line="276" w:lineRule="auto"/>
              <w:ind w:firstLine="0"/>
              <w:jc w:val="left"/>
              <w:rPr>
                <w:rFonts w:eastAsia="Times New Roman"/>
                <w:sz w:val="20"/>
                <w:szCs w:val="20"/>
              </w:rPr>
            </w:pPr>
            <w:r w:rsidRPr="004D4630">
              <w:rPr>
                <w:sz w:val="20"/>
                <w:szCs w:val="20"/>
              </w:rPr>
              <w:t>м</w:t>
            </w:r>
            <w:r w:rsidRPr="004D4630">
              <w:rPr>
                <w:sz w:val="20"/>
                <w:szCs w:val="20"/>
                <w:vertAlign w:val="superscript"/>
              </w:rPr>
              <w:t>3</w:t>
            </w:r>
            <w:r w:rsidRPr="004D4630">
              <w:rPr>
                <w:sz w:val="20"/>
                <w:szCs w:val="20"/>
              </w:rPr>
              <w:t>/</w:t>
            </w:r>
            <w:proofErr w:type="spellStart"/>
            <w:r w:rsidRPr="004D4630">
              <w:rPr>
                <w:sz w:val="20"/>
                <w:szCs w:val="20"/>
              </w:rPr>
              <w:t>сут</w:t>
            </w:r>
            <w:proofErr w:type="spellEnd"/>
            <w:r w:rsidRPr="004D4630">
              <w:rPr>
                <w:sz w:val="20"/>
                <w:szCs w:val="20"/>
              </w:rPr>
              <w:t>.</w:t>
            </w:r>
          </w:p>
        </w:tc>
        <w:tc>
          <w:tcPr>
            <w:tcW w:w="3788" w:type="pct"/>
            <w:tcBorders>
              <w:top w:val="single" w:sz="12" w:space="0" w:color="auto"/>
              <w:left w:val="single" w:sz="12" w:space="0" w:color="auto"/>
              <w:bottom w:val="single" w:sz="12" w:space="0" w:color="auto"/>
              <w:right w:val="single" w:sz="12" w:space="0" w:color="auto"/>
            </w:tcBorders>
          </w:tcPr>
          <w:p w:rsidR="00604CD2" w:rsidRPr="004D4630" w:rsidRDefault="00604CD2" w:rsidP="00604CD2">
            <w:pPr>
              <w:widowControl w:val="0"/>
              <w:autoSpaceDE w:val="0"/>
              <w:autoSpaceDN w:val="0"/>
              <w:adjustRightInd w:val="0"/>
              <w:spacing w:line="276" w:lineRule="auto"/>
              <w:ind w:firstLine="0"/>
              <w:jc w:val="left"/>
              <w:rPr>
                <w:rFonts w:eastAsia="Times New Roman"/>
                <w:sz w:val="20"/>
                <w:szCs w:val="20"/>
              </w:rPr>
            </w:pPr>
            <w:r w:rsidRPr="004D4630">
              <w:rPr>
                <w:rFonts w:eastAsia="Times New Roman"/>
                <w:sz w:val="20"/>
                <w:szCs w:val="20"/>
              </w:rPr>
              <w:t>кубических метров в сутки</w:t>
            </w:r>
          </w:p>
        </w:tc>
      </w:tr>
      <w:tr w:rsidR="00604CD2" w:rsidRPr="004D4630" w:rsidTr="00604CD2">
        <w:trPr>
          <w:trHeight w:val="40"/>
        </w:trPr>
        <w:tc>
          <w:tcPr>
            <w:tcW w:w="1212" w:type="pct"/>
            <w:tcBorders>
              <w:top w:val="single" w:sz="12" w:space="0" w:color="auto"/>
              <w:left w:val="single" w:sz="12" w:space="0" w:color="auto"/>
              <w:bottom w:val="single" w:sz="12" w:space="0" w:color="auto"/>
              <w:right w:val="single" w:sz="12" w:space="0" w:color="auto"/>
            </w:tcBorders>
            <w:shd w:val="clear" w:color="auto" w:fill="F2F2F2" w:themeFill="background1" w:themeFillShade="F2"/>
            <w:hideMark/>
          </w:tcPr>
          <w:p w:rsidR="00604CD2" w:rsidRPr="004D4630" w:rsidRDefault="00604CD2" w:rsidP="00604CD2">
            <w:pPr>
              <w:widowControl w:val="0"/>
              <w:autoSpaceDE w:val="0"/>
              <w:autoSpaceDN w:val="0"/>
              <w:adjustRightInd w:val="0"/>
              <w:spacing w:line="276" w:lineRule="auto"/>
              <w:ind w:firstLine="0"/>
              <w:jc w:val="left"/>
              <w:rPr>
                <w:rFonts w:eastAsia="Times New Roman"/>
                <w:sz w:val="20"/>
                <w:szCs w:val="20"/>
              </w:rPr>
            </w:pPr>
            <w:r w:rsidRPr="004D4630">
              <w:rPr>
                <w:rFonts w:eastAsia="Times New Roman"/>
                <w:sz w:val="20"/>
                <w:szCs w:val="20"/>
              </w:rPr>
              <w:t>мин.</w:t>
            </w:r>
          </w:p>
        </w:tc>
        <w:tc>
          <w:tcPr>
            <w:tcW w:w="3788" w:type="pct"/>
            <w:tcBorders>
              <w:top w:val="single" w:sz="12" w:space="0" w:color="auto"/>
              <w:left w:val="single" w:sz="12" w:space="0" w:color="auto"/>
              <w:bottom w:val="single" w:sz="12" w:space="0" w:color="auto"/>
              <w:right w:val="single" w:sz="12" w:space="0" w:color="auto"/>
            </w:tcBorders>
            <w:hideMark/>
          </w:tcPr>
          <w:p w:rsidR="00604CD2" w:rsidRPr="004D4630" w:rsidRDefault="00604CD2" w:rsidP="00604CD2">
            <w:pPr>
              <w:widowControl w:val="0"/>
              <w:autoSpaceDE w:val="0"/>
              <w:autoSpaceDN w:val="0"/>
              <w:adjustRightInd w:val="0"/>
              <w:spacing w:line="276" w:lineRule="auto"/>
              <w:ind w:firstLine="0"/>
              <w:jc w:val="left"/>
              <w:rPr>
                <w:rFonts w:eastAsia="Times New Roman"/>
                <w:sz w:val="20"/>
                <w:szCs w:val="20"/>
              </w:rPr>
            </w:pPr>
            <w:r w:rsidRPr="004D4630">
              <w:rPr>
                <w:rFonts w:eastAsia="Times New Roman"/>
                <w:sz w:val="20"/>
                <w:szCs w:val="20"/>
              </w:rPr>
              <w:t>минуты</w:t>
            </w:r>
          </w:p>
        </w:tc>
      </w:tr>
      <w:tr w:rsidR="00604CD2" w:rsidTr="00604CD2">
        <w:trPr>
          <w:trHeight w:val="36"/>
        </w:trPr>
        <w:tc>
          <w:tcPr>
            <w:tcW w:w="1212" w:type="pct"/>
            <w:tcBorders>
              <w:top w:val="single" w:sz="12" w:space="0" w:color="auto"/>
              <w:left w:val="single" w:sz="12" w:space="0" w:color="auto"/>
              <w:bottom w:val="single" w:sz="12" w:space="0" w:color="auto"/>
              <w:right w:val="single" w:sz="12" w:space="0" w:color="auto"/>
            </w:tcBorders>
            <w:shd w:val="clear" w:color="auto" w:fill="F2F2F2" w:themeFill="background1" w:themeFillShade="F2"/>
          </w:tcPr>
          <w:p w:rsidR="00604CD2" w:rsidRPr="004D4630" w:rsidRDefault="00604CD2" w:rsidP="00604CD2">
            <w:pPr>
              <w:widowControl w:val="0"/>
              <w:autoSpaceDE w:val="0"/>
              <w:autoSpaceDN w:val="0"/>
              <w:adjustRightInd w:val="0"/>
              <w:spacing w:line="276" w:lineRule="auto"/>
              <w:ind w:firstLine="0"/>
              <w:jc w:val="left"/>
              <w:rPr>
                <w:rFonts w:eastAsia="Times New Roman"/>
                <w:sz w:val="20"/>
                <w:szCs w:val="20"/>
              </w:rPr>
            </w:pPr>
            <w:bookmarkStart w:id="373" w:name="OLE_LINK61"/>
            <w:r w:rsidRPr="004D4630">
              <w:rPr>
                <w:rFonts w:eastAsia="Times New Roman"/>
                <w:sz w:val="20"/>
                <w:szCs w:val="20"/>
              </w:rPr>
              <w:t>тыс. чел.</w:t>
            </w:r>
            <w:bookmarkEnd w:id="373"/>
          </w:p>
        </w:tc>
        <w:tc>
          <w:tcPr>
            <w:tcW w:w="3788" w:type="pct"/>
            <w:tcBorders>
              <w:top w:val="single" w:sz="12" w:space="0" w:color="auto"/>
              <w:left w:val="single" w:sz="12" w:space="0" w:color="auto"/>
              <w:bottom w:val="single" w:sz="12" w:space="0" w:color="auto"/>
              <w:right w:val="single" w:sz="12" w:space="0" w:color="auto"/>
            </w:tcBorders>
          </w:tcPr>
          <w:p w:rsidR="00604CD2" w:rsidRPr="004D4630" w:rsidRDefault="00604CD2" w:rsidP="00604CD2">
            <w:pPr>
              <w:widowControl w:val="0"/>
              <w:autoSpaceDE w:val="0"/>
              <w:autoSpaceDN w:val="0"/>
              <w:adjustRightInd w:val="0"/>
              <w:spacing w:line="276" w:lineRule="auto"/>
              <w:ind w:firstLine="0"/>
              <w:jc w:val="left"/>
              <w:rPr>
                <w:rFonts w:eastAsia="Times New Roman"/>
                <w:sz w:val="20"/>
                <w:szCs w:val="20"/>
              </w:rPr>
            </w:pPr>
            <w:r>
              <w:rPr>
                <w:rFonts w:eastAsia="Times New Roman"/>
                <w:sz w:val="20"/>
                <w:szCs w:val="20"/>
              </w:rPr>
              <w:t>тысяч</w:t>
            </w:r>
            <w:r w:rsidRPr="004D4630">
              <w:rPr>
                <w:rFonts w:eastAsia="Times New Roman"/>
                <w:sz w:val="20"/>
                <w:szCs w:val="20"/>
              </w:rPr>
              <w:t xml:space="preserve"> человек</w:t>
            </w:r>
          </w:p>
        </w:tc>
      </w:tr>
      <w:tr w:rsidR="00604CD2" w:rsidRPr="004D4630" w:rsidTr="00604CD2">
        <w:trPr>
          <w:trHeight w:val="36"/>
        </w:trPr>
        <w:tc>
          <w:tcPr>
            <w:tcW w:w="1212" w:type="pct"/>
            <w:tcBorders>
              <w:top w:val="single" w:sz="12" w:space="0" w:color="auto"/>
              <w:left w:val="single" w:sz="12" w:space="0" w:color="auto"/>
              <w:bottom w:val="single" w:sz="12" w:space="0" w:color="auto"/>
              <w:right w:val="single" w:sz="12" w:space="0" w:color="auto"/>
            </w:tcBorders>
            <w:shd w:val="clear" w:color="auto" w:fill="F2F2F2" w:themeFill="background1" w:themeFillShade="F2"/>
          </w:tcPr>
          <w:p w:rsidR="00604CD2" w:rsidRPr="004D4630" w:rsidRDefault="00604CD2" w:rsidP="00604CD2">
            <w:pPr>
              <w:widowControl w:val="0"/>
              <w:autoSpaceDE w:val="0"/>
              <w:autoSpaceDN w:val="0"/>
              <w:adjustRightInd w:val="0"/>
              <w:spacing w:line="276" w:lineRule="auto"/>
              <w:ind w:firstLine="0"/>
              <w:jc w:val="left"/>
              <w:rPr>
                <w:rFonts w:eastAsia="Times New Roman"/>
                <w:sz w:val="20"/>
                <w:szCs w:val="20"/>
              </w:rPr>
            </w:pPr>
            <w:r w:rsidRPr="004D4630">
              <w:rPr>
                <w:rFonts w:eastAsia="Times New Roman"/>
                <w:sz w:val="20"/>
                <w:szCs w:val="20"/>
              </w:rPr>
              <w:t>чел.</w:t>
            </w:r>
          </w:p>
        </w:tc>
        <w:tc>
          <w:tcPr>
            <w:tcW w:w="3788" w:type="pct"/>
            <w:tcBorders>
              <w:top w:val="single" w:sz="12" w:space="0" w:color="auto"/>
              <w:left w:val="single" w:sz="12" w:space="0" w:color="auto"/>
              <w:bottom w:val="single" w:sz="12" w:space="0" w:color="auto"/>
              <w:right w:val="single" w:sz="12" w:space="0" w:color="auto"/>
            </w:tcBorders>
          </w:tcPr>
          <w:p w:rsidR="00604CD2" w:rsidRPr="004D4630" w:rsidRDefault="00604CD2" w:rsidP="00604CD2">
            <w:pPr>
              <w:widowControl w:val="0"/>
              <w:autoSpaceDE w:val="0"/>
              <w:autoSpaceDN w:val="0"/>
              <w:adjustRightInd w:val="0"/>
              <w:spacing w:line="276" w:lineRule="auto"/>
              <w:ind w:firstLine="0"/>
              <w:jc w:val="left"/>
              <w:rPr>
                <w:rFonts w:eastAsia="Times New Roman"/>
                <w:sz w:val="20"/>
                <w:szCs w:val="20"/>
              </w:rPr>
            </w:pPr>
            <w:r w:rsidRPr="004D4630">
              <w:rPr>
                <w:rFonts w:eastAsia="Times New Roman"/>
                <w:sz w:val="20"/>
                <w:szCs w:val="20"/>
              </w:rPr>
              <w:t>человек</w:t>
            </w:r>
          </w:p>
        </w:tc>
      </w:tr>
      <w:tr w:rsidR="00604CD2" w:rsidTr="00604CD2">
        <w:trPr>
          <w:trHeight w:val="36"/>
        </w:trPr>
        <w:tc>
          <w:tcPr>
            <w:tcW w:w="1212" w:type="pct"/>
            <w:tcBorders>
              <w:top w:val="single" w:sz="12" w:space="0" w:color="auto"/>
              <w:left w:val="single" w:sz="12" w:space="0" w:color="auto"/>
              <w:bottom w:val="single" w:sz="12" w:space="0" w:color="auto"/>
              <w:right w:val="single" w:sz="12" w:space="0" w:color="auto"/>
            </w:tcBorders>
            <w:shd w:val="clear" w:color="auto" w:fill="F2F2F2" w:themeFill="background1" w:themeFillShade="F2"/>
          </w:tcPr>
          <w:p w:rsidR="00604CD2" w:rsidRPr="004D4630" w:rsidRDefault="00604CD2" w:rsidP="00604CD2">
            <w:pPr>
              <w:widowControl w:val="0"/>
              <w:autoSpaceDE w:val="0"/>
              <w:autoSpaceDN w:val="0"/>
              <w:adjustRightInd w:val="0"/>
              <w:spacing w:line="276" w:lineRule="auto"/>
              <w:ind w:firstLine="0"/>
              <w:jc w:val="left"/>
              <w:rPr>
                <w:rFonts w:eastAsia="Times New Roman"/>
                <w:sz w:val="20"/>
                <w:szCs w:val="20"/>
                <w:vertAlign w:val="superscript"/>
              </w:rPr>
            </w:pPr>
            <w:bookmarkStart w:id="374" w:name="OLE_LINK62"/>
            <w:r w:rsidRPr="004D4630">
              <w:rPr>
                <w:rFonts w:eastAsia="Times New Roman"/>
                <w:sz w:val="20"/>
                <w:szCs w:val="20"/>
              </w:rPr>
              <w:t>чел./</w:t>
            </w:r>
            <w:bookmarkEnd w:id="374"/>
            <w:r>
              <w:rPr>
                <w:rFonts w:eastAsia="Times New Roman"/>
                <w:sz w:val="20"/>
                <w:szCs w:val="20"/>
              </w:rPr>
              <w:t>км</w:t>
            </w:r>
            <w:proofErr w:type="gramStart"/>
            <w:r>
              <w:rPr>
                <w:rFonts w:eastAsia="Times New Roman"/>
                <w:sz w:val="20"/>
                <w:szCs w:val="20"/>
                <w:vertAlign w:val="superscript"/>
              </w:rPr>
              <w:t>2</w:t>
            </w:r>
            <w:proofErr w:type="gramEnd"/>
          </w:p>
        </w:tc>
        <w:tc>
          <w:tcPr>
            <w:tcW w:w="3788" w:type="pct"/>
            <w:tcBorders>
              <w:top w:val="single" w:sz="12" w:space="0" w:color="auto"/>
              <w:left w:val="single" w:sz="12" w:space="0" w:color="auto"/>
              <w:bottom w:val="single" w:sz="12" w:space="0" w:color="auto"/>
              <w:right w:val="single" w:sz="12" w:space="0" w:color="auto"/>
            </w:tcBorders>
          </w:tcPr>
          <w:p w:rsidR="00604CD2" w:rsidRPr="004D4630" w:rsidRDefault="00604CD2" w:rsidP="00604CD2">
            <w:pPr>
              <w:widowControl w:val="0"/>
              <w:autoSpaceDE w:val="0"/>
              <w:autoSpaceDN w:val="0"/>
              <w:adjustRightInd w:val="0"/>
              <w:spacing w:line="276" w:lineRule="auto"/>
              <w:ind w:firstLine="0"/>
              <w:jc w:val="left"/>
              <w:rPr>
                <w:rFonts w:eastAsia="Times New Roman"/>
                <w:sz w:val="20"/>
                <w:szCs w:val="20"/>
              </w:rPr>
            </w:pPr>
            <w:r w:rsidRPr="004D4630">
              <w:rPr>
                <w:rFonts w:eastAsia="Times New Roman"/>
                <w:sz w:val="20"/>
                <w:szCs w:val="20"/>
              </w:rPr>
              <w:t>человек на квадратны</w:t>
            </w:r>
            <w:r>
              <w:rPr>
                <w:rFonts w:eastAsia="Times New Roman"/>
                <w:sz w:val="20"/>
                <w:szCs w:val="20"/>
              </w:rPr>
              <w:t>й</w:t>
            </w:r>
            <w:r w:rsidRPr="004D4630">
              <w:rPr>
                <w:rFonts w:eastAsia="Times New Roman"/>
                <w:sz w:val="20"/>
                <w:szCs w:val="20"/>
              </w:rPr>
              <w:t xml:space="preserve"> километр</w:t>
            </w:r>
          </w:p>
        </w:tc>
      </w:tr>
      <w:bookmarkEnd w:id="372"/>
    </w:tbl>
    <w:p w:rsidR="001059E8" w:rsidRPr="001A1EDB" w:rsidRDefault="001059E8" w:rsidP="004D4630">
      <w:pPr>
        <w:rPr>
          <w:szCs w:val="24"/>
        </w:rPr>
      </w:pPr>
    </w:p>
    <w:sectPr w:rsidR="001059E8" w:rsidRPr="001A1EDB" w:rsidSect="006D60C6">
      <w:headerReference w:type="default" r:id="rId21"/>
      <w:footerReference w:type="default" r:id="rId22"/>
      <w:pgSz w:w="11906" w:h="16838"/>
      <w:pgMar w:top="1701" w:right="851" w:bottom="1134" w:left="1701" w:header="709" w:footer="709" w:gutter="0"/>
      <w:pgBorders>
        <w:top w:val="thinThickSmallGap" w:sz="24" w:space="8" w:color="auto"/>
        <w:left w:val="thinThickSmallGap" w:sz="24" w:space="8" w:color="auto"/>
        <w:bottom w:val="thickThinSmallGap" w:sz="24" w:space="8" w:color="auto"/>
        <w:right w:val="thickThinSmallGap" w:sz="24" w:space="8" w:color="auto"/>
      </w:pgBorders>
      <w:pgNumType w:start="3"/>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D7CD0" w:rsidRDefault="00AD7CD0" w:rsidP="004E778C">
      <w:r>
        <w:separator/>
      </w:r>
    </w:p>
  </w:endnote>
  <w:endnote w:type="continuationSeparator" w:id="0">
    <w:p w:rsidR="00AD7CD0" w:rsidRDefault="00AD7CD0" w:rsidP="004E778C">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StarSymbol">
    <w:altName w:val="Arial Unicode MS"/>
    <w:charset w:val="80"/>
    <w:family w:val="auto"/>
    <w:pitch w:val="default"/>
    <w:sig w:usb0="00000000" w:usb1="00000000" w:usb2="00000000" w:usb3="00000000" w:csb0="00000000" w:csb1="00000000"/>
  </w:font>
  <w:font w:name="OpenSymbol">
    <w:altName w:val="Times New Roman"/>
    <w:panose1 w:val="05010000000000000000"/>
    <w:charset w:val="00"/>
    <w:family w:val="auto"/>
    <w:pitch w:val="variable"/>
    <w:sig w:usb0="800000AF" w:usb1="1001ECEA" w:usb2="00000000" w:usb3="00000000" w:csb0="80000001"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Narrow">
    <w:panose1 w:val="020B0606020202030204"/>
    <w:charset w:val="CC"/>
    <w:family w:val="swiss"/>
    <w:pitch w:val="variable"/>
    <w:sig w:usb0="00000287" w:usb1="00000800" w:usb2="00000000" w:usb3="00000000" w:csb0="0000009F" w:csb1="00000000"/>
  </w:font>
  <w:font w:name="Trebuchet MS">
    <w:panose1 w:val="020B0603020202020204"/>
    <w:charset w:val="CC"/>
    <w:family w:val="swiss"/>
    <w:pitch w:val="variable"/>
    <w:sig w:usb0="00000687" w:usb1="00000000" w:usb2="00000000" w:usb3="00000000" w:csb0="0000009F" w:csb1="00000000"/>
  </w:font>
  <w:font w:name="Verdana">
    <w:panose1 w:val="020B0604030504040204"/>
    <w:charset w:val="CC"/>
    <w:family w:val="swiss"/>
    <w:pitch w:val="variable"/>
    <w:sig w:usb0="A00006FF" w:usb1="4000205B" w:usb2="00000010" w:usb3="00000000" w:csb0="0000019F" w:csb1="00000000"/>
  </w:font>
  <w:font w:name="Consolas">
    <w:panose1 w:val="020B0609020204030204"/>
    <w:charset w:val="CC"/>
    <w:family w:val="modern"/>
    <w:pitch w:val="fixed"/>
    <w:sig w:usb0="E00006FF" w:usb1="0000FCFF" w:usb2="00000001" w:usb3="00000000" w:csb0="0000019F" w:csb1="00000000"/>
  </w:font>
  <w:font w:name="Constantia">
    <w:panose1 w:val="02030602050306030303"/>
    <w:charset w:val="CC"/>
    <w:family w:val="roman"/>
    <w:pitch w:val="variable"/>
    <w:sig w:usb0="A00002EF" w:usb1="40002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D7CD0" w:rsidRDefault="00AD7CD0" w:rsidP="00CF056D">
    <w:pPr>
      <w:pStyle w:val="af9"/>
      <w:ind w:firstLine="0"/>
      <w:jc w:val="right"/>
    </w:pPr>
    <w:r>
      <w:t>_____________________________________________________________________________________________</w:t>
    </w:r>
  </w:p>
  <w:p w:rsidR="00AD7CD0" w:rsidRDefault="00C867FF" w:rsidP="009E45D5">
    <w:pPr>
      <w:pStyle w:val="af9"/>
      <w:ind w:firstLine="0"/>
    </w:pPr>
    <w:sdt>
      <w:sdtPr>
        <w:id w:val="1207995306"/>
        <w:docPartObj>
          <w:docPartGallery w:val="Page Numbers (Bottom of Page)"/>
          <w:docPartUnique/>
        </w:docPartObj>
      </w:sdtPr>
      <w:sdtContent>
        <w:r w:rsidR="00AD7CD0">
          <w:t xml:space="preserve">ООО «САРСТРОЙНИИПРОЕКТ», 2017 г. </w:t>
        </w:r>
        <w:r w:rsidR="00AD7CD0">
          <w:tab/>
        </w:r>
        <w:r w:rsidR="00AD7CD0">
          <w:tab/>
        </w:r>
        <w:fldSimple w:instr=" PAGE   \* MERGEFORMAT ">
          <w:r w:rsidR="00E05873">
            <w:rPr>
              <w:noProof/>
            </w:rPr>
            <w:t>26</w:t>
          </w:r>
        </w:fldSimple>
      </w:sdtContent>
    </w:sdt>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D7CD0" w:rsidRDefault="00AD7CD0" w:rsidP="004E778C">
      <w:r>
        <w:separator/>
      </w:r>
    </w:p>
  </w:footnote>
  <w:footnote w:type="continuationSeparator" w:id="0">
    <w:p w:rsidR="00AD7CD0" w:rsidRDefault="00AD7CD0" w:rsidP="004E778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D7CD0" w:rsidRDefault="00AD7CD0" w:rsidP="00273CC3">
    <w:pPr>
      <w:pStyle w:val="af7"/>
      <w:spacing w:line="360" w:lineRule="auto"/>
      <w:ind w:firstLine="0"/>
      <w:jc w:val="center"/>
      <w:rPr>
        <w:rFonts w:cs="Times New Roman"/>
        <w:sz w:val="20"/>
        <w:szCs w:val="20"/>
      </w:rPr>
    </w:pPr>
    <w:r w:rsidRPr="003925E0">
      <w:rPr>
        <w:rFonts w:cs="Times New Roman"/>
        <w:sz w:val="20"/>
        <w:szCs w:val="20"/>
      </w:rPr>
      <w:t>Местные нормативы градостроите</w:t>
    </w:r>
    <w:r>
      <w:rPr>
        <w:rFonts w:cs="Times New Roman"/>
        <w:sz w:val="20"/>
        <w:szCs w:val="20"/>
      </w:rPr>
      <w:t>льного проектирования сельских поселений</w:t>
    </w:r>
  </w:p>
  <w:p w:rsidR="00AD7CD0" w:rsidRDefault="00AD7CD0" w:rsidP="003925E0">
    <w:pPr>
      <w:pStyle w:val="af7"/>
      <w:ind w:firstLine="0"/>
      <w:jc w:val="center"/>
      <w:rPr>
        <w:bCs/>
        <w:sz w:val="20"/>
        <w:szCs w:val="20"/>
      </w:rPr>
    </w:pPr>
    <w:r>
      <w:rPr>
        <w:rFonts w:cs="Times New Roman"/>
        <w:sz w:val="20"/>
        <w:szCs w:val="20"/>
      </w:rPr>
      <w:t>Вольск</w:t>
    </w:r>
    <w:r w:rsidRPr="003925E0">
      <w:rPr>
        <w:rFonts w:cs="Times New Roman"/>
        <w:sz w:val="20"/>
        <w:szCs w:val="20"/>
      </w:rPr>
      <w:t>ого</w:t>
    </w:r>
    <w:r>
      <w:rPr>
        <w:rFonts w:cs="Times New Roman"/>
        <w:sz w:val="20"/>
        <w:szCs w:val="20"/>
      </w:rPr>
      <w:t xml:space="preserve"> муниципального</w:t>
    </w:r>
    <w:r w:rsidRPr="003925E0">
      <w:rPr>
        <w:rFonts w:cs="Times New Roman"/>
        <w:sz w:val="20"/>
        <w:szCs w:val="20"/>
      </w:rPr>
      <w:t xml:space="preserve"> района</w:t>
    </w:r>
    <w:r>
      <w:rPr>
        <w:rFonts w:cs="Times New Roman"/>
        <w:sz w:val="20"/>
        <w:szCs w:val="20"/>
      </w:rPr>
      <w:t xml:space="preserve"> Саратовской области</w:t>
    </w:r>
  </w:p>
  <w:p w:rsidR="00AD7CD0" w:rsidRPr="006072F5" w:rsidRDefault="00AD7CD0" w:rsidP="006072F5">
    <w:pPr>
      <w:pStyle w:val="af7"/>
      <w:ind w:firstLine="0"/>
      <w:jc w:val="center"/>
      <w:rPr>
        <w:rFonts w:cs="Times New Roman"/>
        <w:sz w:val="20"/>
        <w:szCs w:val="20"/>
      </w:rPr>
    </w:pPr>
    <w:r>
      <w:rPr>
        <w:rFonts w:cs="Times New Roman"/>
        <w:sz w:val="20"/>
        <w:szCs w:val="20"/>
      </w:rPr>
      <w:t>_____________________________________________________________________________________________</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singleLevel"/>
    <w:tmpl w:val="00000001"/>
    <w:name w:val="WW8Num1"/>
    <w:lvl w:ilvl="0">
      <w:start w:val="1"/>
      <w:numFmt w:val="decimal"/>
      <w:lvlText w:val="%1."/>
      <w:lvlJc w:val="left"/>
      <w:pPr>
        <w:tabs>
          <w:tab w:val="num" w:pos="720"/>
        </w:tabs>
        <w:ind w:left="720" w:hanging="360"/>
      </w:pPr>
    </w:lvl>
  </w:abstractNum>
  <w:abstractNum w:abstractNumId="1">
    <w:nsid w:val="00000002"/>
    <w:multiLevelType w:val="multilevel"/>
    <w:tmpl w:val="00000002"/>
    <w:name w:val="WWNum47"/>
    <w:lvl w:ilvl="0">
      <w:start w:val="2"/>
      <w:numFmt w:val="decimal"/>
      <w:lvlText w:val="%1."/>
      <w:lvlJc w:val="left"/>
      <w:pPr>
        <w:tabs>
          <w:tab w:val="num" w:pos="0"/>
        </w:tabs>
        <w:ind w:left="900" w:hanging="360"/>
      </w:pPr>
    </w:lvl>
    <w:lvl w:ilvl="1">
      <w:start w:val="1"/>
      <w:numFmt w:val="decimal"/>
      <w:lvlText w:val="%1.%2."/>
      <w:lvlJc w:val="left"/>
      <w:pPr>
        <w:tabs>
          <w:tab w:val="num" w:pos="0"/>
        </w:tabs>
        <w:ind w:left="975" w:hanging="435"/>
      </w:pPr>
    </w:lvl>
    <w:lvl w:ilvl="2">
      <w:start w:val="1"/>
      <w:numFmt w:val="decimal"/>
      <w:lvlText w:val="%1.%2.%3."/>
      <w:lvlJc w:val="left"/>
      <w:pPr>
        <w:tabs>
          <w:tab w:val="num" w:pos="0"/>
        </w:tabs>
        <w:ind w:left="1260" w:hanging="720"/>
      </w:pPr>
    </w:lvl>
    <w:lvl w:ilvl="3">
      <w:start w:val="1"/>
      <w:numFmt w:val="decimal"/>
      <w:lvlText w:val="%1.%2.%3.%4."/>
      <w:lvlJc w:val="left"/>
      <w:pPr>
        <w:tabs>
          <w:tab w:val="num" w:pos="0"/>
        </w:tabs>
        <w:ind w:left="1260" w:hanging="720"/>
      </w:pPr>
    </w:lvl>
    <w:lvl w:ilvl="4">
      <w:start w:val="1"/>
      <w:numFmt w:val="decimal"/>
      <w:lvlText w:val="%1.%2.%3.%4.%5."/>
      <w:lvlJc w:val="left"/>
      <w:pPr>
        <w:tabs>
          <w:tab w:val="num" w:pos="0"/>
        </w:tabs>
        <w:ind w:left="1620" w:hanging="1080"/>
      </w:pPr>
    </w:lvl>
    <w:lvl w:ilvl="5">
      <w:start w:val="1"/>
      <w:numFmt w:val="decimal"/>
      <w:lvlText w:val="%1.%2.%3.%4.%5.%6."/>
      <w:lvlJc w:val="left"/>
      <w:pPr>
        <w:tabs>
          <w:tab w:val="num" w:pos="0"/>
        </w:tabs>
        <w:ind w:left="1620" w:hanging="1080"/>
      </w:pPr>
    </w:lvl>
    <w:lvl w:ilvl="6">
      <w:start w:val="1"/>
      <w:numFmt w:val="decimal"/>
      <w:lvlText w:val="%1.%2.%3.%4.%5.%6.%7."/>
      <w:lvlJc w:val="left"/>
      <w:pPr>
        <w:tabs>
          <w:tab w:val="num" w:pos="0"/>
        </w:tabs>
        <w:ind w:left="1980" w:hanging="1440"/>
      </w:pPr>
    </w:lvl>
    <w:lvl w:ilvl="7">
      <w:start w:val="1"/>
      <w:numFmt w:val="decimal"/>
      <w:lvlText w:val="%1.%2.%3.%4.%5.%6.%7.%8."/>
      <w:lvlJc w:val="left"/>
      <w:pPr>
        <w:tabs>
          <w:tab w:val="num" w:pos="0"/>
        </w:tabs>
        <w:ind w:left="1980" w:hanging="1440"/>
      </w:pPr>
    </w:lvl>
    <w:lvl w:ilvl="8">
      <w:start w:val="1"/>
      <w:numFmt w:val="decimal"/>
      <w:lvlText w:val="%1.%2.%3.%4.%5.%6.%7.%8.%9."/>
      <w:lvlJc w:val="left"/>
      <w:pPr>
        <w:tabs>
          <w:tab w:val="num" w:pos="0"/>
        </w:tabs>
        <w:ind w:left="2340" w:hanging="1800"/>
      </w:pPr>
    </w:lvl>
  </w:abstractNum>
  <w:abstractNum w:abstractNumId="2">
    <w:nsid w:val="00000003"/>
    <w:multiLevelType w:val="multilevel"/>
    <w:tmpl w:val="00000003"/>
    <w:name w:val="WW8Num3"/>
    <w:lvl w:ilvl="0">
      <w:start w:val="1"/>
      <w:numFmt w:val="bullet"/>
      <w:lvlText w:val=""/>
      <w:lvlJc w:val="left"/>
      <w:pPr>
        <w:tabs>
          <w:tab w:val="num" w:pos="720"/>
        </w:tabs>
        <w:ind w:left="0" w:firstLine="0"/>
      </w:pPr>
      <w:rPr>
        <w:rFonts w:ascii="Symbol" w:hAnsi="Symbol" w:cs="StarSymbol"/>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nsid w:val="00000004"/>
    <w:multiLevelType w:val="singleLevel"/>
    <w:tmpl w:val="00000004"/>
    <w:name w:val="WW8Num4"/>
    <w:lvl w:ilvl="0">
      <w:start w:val="1"/>
      <w:numFmt w:val="bullet"/>
      <w:lvlText w:val=""/>
      <w:lvlJc w:val="left"/>
      <w:pPr>
        <w:tabs>
          <w:tab w:val="num" w:pos="720"/>
        </w:tabs>
        <w:ind w:left="720" w:hanging="360"/>
      </w:pPr>
      <w:rPr>
        <w:rFonts w:ascii="Symbol" w:hAnsi="Symbol" w:cs="StarSymbol"/>
        <w:sz w:val="18"/>
        <w:szCs w:val="18"/>
      </w:rPr>
    </w:lvl>
  </w:abstractNum>
  <w:abstractNum w:abstractNumId="4">
    <w:nsid w:val="00000005"/>
    <w:multiLevelType w:val="singleLevel"/>
    <w:tmpl w:val="00000005"/>
    <w:name w:val="WW8Num5"/>
    <w:lvl w:ilvl="0">
      <w:start w:val="1"/>
      <w:numFmt w:val="bullet"/>
      <w:lvlText w:val=""/>
      <w:lvlJc w:val="left"/>
      <w:pPr>
        <w:tabs>
          <w:tab w:val="num" w:pos="720"/>
        </w:tabs>
        <w:ind w:left="720" w:hanging="360"/>
      </w:pPr>
      <w:rPr>
        <w:rFonts w:ascii="Symbol" w:hAnsi="Symbol" w:cs="OpenSymbol"/>
      </w:rPr>
    </w:lvl>
  </w:abstractNum>
  <w:abstractNum w:abstractNumId="5">
    <w:nsid w:val="00000006"/>
    <w:multiLevelType w:val="singleLevel"/>
    <w:tmpl w:val="00000006"/>
    <w:name w:val="WW8Num6"/>
    <w:lvl w:ilvl="0">
      <w:start w:val="1"/>
      <w:numFmt w:val="decimal"/>
      <w:lvlText w:val="%1."/>
      <w:lvlJc w:val="left"/>
      <w:pPr>
        <w:tabs>
          <w:tab w:val="num" w:pos="0"/>
        </w:tabs>
        <w:ind w:left="720" w:hanging="360"/>
      </w:pPr>
    </w:lvl>
  </w:abstractNum>
  <w:abstractNum w:abstractNumId="6">
    <w:nsid w:val="00000013"/>
    <w:multiLevelType w:val="multilevel"/>
    <w:tmpl w:val="00000013"/>
    <w:name w:val="WW8Num34"/>
    <w:lvl w:ilvl="0">
      <w:start w:val="1"/>
      <w:numFmt w:val="bullet"/>
      <w:lvlText w:val=""/>
      <w:lvlJc w:val="left"/>
      <w:pPr>
        <w:tabs>
          <w:tab w:val="num" w:pos="360"/>
        </w:tabs>
        <w:ind w:left="360" w:hanging="360"/>
      </w:pPr>
      <w:rPr>
        <w:rFonts w:ascii="Symbol" w:hAnsi="Symbol" w:cs="StarSymbol"/>
        <w:sz w:val="18"/>
        <w:szCs w:val="18"/>
      </w:rPr>
    </w:lvl>
    <w:lvl w:ilvl="1">
      <w:start w:val="1"/>
      <w:numFmt w:val="bullet"/>
      <w:lvlText w:val=""/>
      <w:lvlJc w:val="left"/>
      <w:pPr>
        <w:tabs>
          <w:tab w:val="num" w:pos="1114"/>
        </w:tabs>
        <w:ind w:left="1114" w:hanging="360"/>
      </w:pPr>
      <w:rPr>
        <w:rFonts w:ascii="Symbol" w:hAnsi="Symbol" w:cs="StarSymbol"/>
        <w:sz w:val="18"/>
        <w:szCs w:val="18"/>
      </w:rPr>
    </w:lvl>
    <w:lvl w:ilvl="2">
      <w:start w:val="1"/>
      <w:numFmt w:val="bullet"/>
      <w:lvlText w:val=""/>
      <w:lvlJc w:val="left"/>
      <w:pPr>
        <w:tabs>
          <w:tab w:val="num" w:pos="1868"/>
        </w:tabs>
        <w:ind w:left="1868" w:hanging="360"/>
      </w:pPr>
      <w:rPr>
        <w:rFonts w:ascii="Symbol" w:hAnsi="Symbol" w:cs="StarSymbol"/>
        <w:sz w:val="18"/>
        <w:szCs w:val="18"/>
      </w:rPr>
    </w:lvl>
    <w:lvl w:ilvl="3">
      <w:start w:val="1"/>
      <w:numFmt w:val="bullet"/>
      <w:lvlText w:val=""/>
      <w:lvlJc w:val="left"/>
      <w:pPr>
        <w:tabs>
          <w:tab w:val="num" w:pos="2622"/>
        </w:tabs>
        <w:ind w:left="2622" w:hanging="360"/>
      </w:pPr>
      <w:rPr>
        <w:rFonts w:ascii="Symbol" w:hAnsi="Symbol" w:cs="StarSymbol"/>
        <w:sz w:val="18"/>
        <w:szCs w:val="18"/>
      </w:rPr>
    </w:lvl>
    <w:lvl w:ilvl="4">
      <w:start w:val="1"/>
      <w:numFmt w:val="bullet"/>
      <w:lvlText w:val=""/>
      <w:lvlJc w:val="left"/>
      <w:pPr>
        <w:tabs>
          <w:tab w:val="num" w:pos="3376"/>
        </w:tabs>
        <w:ind w:left="3376" w:hanging="360"/>
      </w:pPr>
      <w:rPr>
        <w:rFonts w:ascii="Symbol" w:hAnsi="Symbol" w:cs="StarSymbol"/>
        <w:sz w:val="18"/>
        <w:szCs w:val="18"/>
      </w:rPr>
    </w:lvl>
    <w:lvl w:ilvl="5">
      <w:start w:val="1"/>
      <w:numFmt w:val="bullet"/>
      <w:lvlText w:val=""/>
      <w:lvlJc w:val="left"/>
      <w:pPr>
        <w:tabs>
          <w:tab w:val="num" w:pos="4130"/>
        </w:tabs>
        <w:ind w:left="4130" w:hanging="360"/>
      </w:pPr>
      <w:rPr>
        <w:rFonts w:ascii="Symbol" w:hAnsi="Symbol" w:cs="StarSymbol"/>
        <w:sz w:val="18"/>
        <w:szCs w:val="18"/>
      </w:rPr>
    </w:lvl>
    <w:lvl w:ilvl="6">
      <w:start w:val="1"/>
      <w:numFmt w:val="bullet"/>
      <w:lvlText w:val=""/>
      <w:lvlJc w:val="left"/>
      <w:pPr>
        <w:tabs>
          <w:tab w:val="num" w:pos="4884"/>
        </w:tabs>
        <w:ind w:left="4884" w:hanging="360"/>
      </w:pPr>
      <w:rPr>
        <w:rFonts w:ascii="Symbol" w:hAnsi="Symbol" w:cs="StarSymbol"/>
        <w:sz w:val="18"/>
        <w:szCs w:val="18"/>
      </w:rPr>
    </w:lvl>
    <w:lvl w:ilvl="7">
      <w:start w:val="1"/>
      <w:numFmt w:val="bullet"/>
      <w:lvlText w:val=""/>
      <w:lvlJc w:val="left"/>
      <w:pPr>
        <w:tabs>
          <w:tab w:val="num" w:pos="5638"/>
        </w:tabs>
        <w:ind w:left="5638" w:hanging="360"/>
      </w:pPr>
      <w:rPr>
        <w:rFonts w:ascii="Symbol" w:hAnsi="Symbol" w:cs="StarSymbol"/>
        <w:sz w:val="18"/>
        <w:szCs w:val="18"/>
      </w:rPr>
    </w:lvl>
    <w:lvl w:ilvl="8">
      <w:start w:val="1"/>
      <w:numFmt w:val="bullet"/>
      <w:lvlText w:val=""/>
      <w:lvlJc w:val="left"/>
      <w:pPr>
        <w:tabs>
          <w:tab w:val="num" w:pos="6392"/>
        </w:tabs>
        <w:ind w:left="6392" w:hanging="360"/>
      </w:pPr>
      <w:rPr>
        <w:rFonts w:ascii="Symbol" w:hAnsi="Symbol" w:cs="StarSymbol"/>
        <w:sz w:val="18"/>
        <w:szCs w:val="18"/>
      </w:rPr>
    </w:lvl>
  </w:abstractNum>
  <w:abstractNum w:abstractNumId="7">
    <w:nsid w:val="000A326C"/>
    <w:multiLevelType w:val="multilevel"/>
    <w:tmpl w:val="FA645958"/>
    <w:lvl w:ilvl="0">
      <w:start w:val="1"/>
      <w:numFmt w:val="decimal"/>
      <w:pStyle w:val="a"/>
      <w:lvlText w:val="%1."/>
      <w:lvlJc w:val="left"/>
      <w:pPr>
        <w:ind w:left="0" w:firstLine="567"/>
      </w:pPr>
      <w:rPr>
        <w:rFonts w:hint="default"/>
      </w:rPr>
    </w:lvl>
    <w:lvl w:ilvl="1">
      <w:start w:val="1"/>
      <w:numFmt w:val="decimal"/>
      <w:isLgl/>
      <w:suff w:val="space"/>
      <w:lvlText w:val="%1.%2"/>
      <w:lvlJc w:val="left"/>
      <w:pPr>
        <w:ind w:left="0" w:firstLine="567"/>
      </w:pPr>
      <w:rPr>
        <w:rFonts w:hint="default"/>
      </w:rPr>
    </w:lvl>
    <w:lvl w:ilvl="2">
      <w:start w:val="1"/>
      <w:numFmt w:val="decimal"/>
      <w:isLgl/>
      <w:suff w:val="space"/>
      <w:lvlText w:val="%1.%2.%3"/>
      <w:lvlJc w:val="left"/>
      <w:pPr>
        <w:ind w:left="0" w:firstLine="567"/>
      </w:pPr>
      <w:rPr>
        <w:rFonts w:hint="default"/>
      </w:rPr>
    </w:lvl>
    <w:lvl w:ilvl="3">
      <w:start w:val="1"/>
      <w:numFmt w:val="decimal"/>
      <w:isLgl/>
      <w:suff w:val="space"/>
      <w:lvlText w:val="%1.%2.%3.%4"/>
      <w:lvlJc w:val="left"/>
      <w:pPr>
        <w:ind w:left="0" w:firstLine="567"/>
      </w:pPr>
      <w:rPr>
        <w:rFonts w:hint="default"/>
      </w:rPr>
    </w:lvl>
    <w:lvl w:ilvl="4">
      <w:start w:val="1"/>
      <w:numFmt w:val="decimal"/>
      <w:isLgl/>
      <w:suff w:val="space"/>
      <w:lvlText w:val="%1.%2.%3.%4.%5"/>
      <w:lvlJc w:val="left"/>
      <w:pPr>
        <w:ind w:left="0" w:firstLine="567"/>
      </w:pPr>
      <w:rPr>
        <w:rFonts w:hint="default"/>
      </w:rPr>
    </w:lvl>
    <w:lvl w:ilvl="5">
      <w:start w:val="1"/>
      <w:numFmt w:val="decimal"/>
      <w:isLgl/>
      <w:suff w:val="space"/>
      <w:lvlText w:val="%1.%2.%3.%4.%5.%6"/>
      <w:lvlJc w:val="left"/>
      <w:pPr>
        <w:ind w:left="2268" w:firstLine="709"/>
      </w:pPr>
      <w:rPr>
        <w:rFonts w:hint="default"/>
      </w:rPr>
    </w:lvl>
    <w:lvl w:ilvl="6">
      <w:start w:val="1"/>
      <w:numFmt w:val="decimal"/>
      <w:isLgl/>
      <w:suff w:val="space"/>
      <w:lvlText w:val="%1.%2.%3.%4.%5.%6.%7"/>
      <w:lvlJc w:val="left"/>
      <w:pPr>
        <w:ind w:left="2268" w:firstLine="709"/>
      </w:pPr>
      <w:rPr>
        <w:rFonts w:hint="default"/>
      </w:rPr>
    </w:lvl>
    <w:lvl w:ilvl="7">
      <w:start w:val="1"/>
      <w:numFmt w:val="decimal"/>
      <w:suff w:val="space"/>
      <w:lvlText w:val="%1.%2.%3.%4.%5.%6.%7.%8"/>
      <w:lvlJc w:val="left"/>
      <w:pPr>
        <w:ind w:left="2268" w:firstLine="709"/>
      </w:pPr>
      <w:rPr>
        <w:rFonts w:hint="default"/>
      </w:rPr>
    </w:lvl>
    <w:lvl w:ilvl="8">
      <w:start w:val="1"/>
      <w:numFmt w:val="decimal"/>
      <w:suff w:val="space"/>
      <w:lvlText w:val="%1.%2.%3.%4.%5.%6.%7.%8.%9"/>
      <w:lvlJc w:val="left"/>
      <w:pPr>
        <w:ind w:left="2268" w:firstLine="709"/>
      </w:pPr>
      <w:rPr>
        <w:rFonts w:hint="default"/>
      </w:rPr>
    </w:lvl>
  </w:abstractNum>
  <w:abstractNum w:abstractNumId="8">
    <w:nsid w:val="023677C2"/>
    <w:multiLevelType w:val="hybridMultilevel"/>
    <w:tmpl w:val="76B6A150"/>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07AF646B"/>
    <w:multiLevelType w:val="hybridMultilevel"/>
    <w:tmpl w:val="3C3C5424"/>
    <w:lvl w:ilvl="0" w:tplc="5BF8BAD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091179FB"/>
    <w:multiLevelType w:val="hybridMultilevel"/>
    <w:tmpl w:val="B09A8C2E"/>
    <w:lvl w:ilvl="0" w:tplc="FA529E9A">
      <w:start w:val="1"/>
      <w:numFmt w:val="decimal"/>
      <w:pStyle w:val="10"/>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0A755025"/>
    <w:multiLevelType w:val="hybridMultilevel"/>
    <w:tmpl w:val="DC6E0BF4"/>
    <w:lvl w:ilvl="0" w:tplc="0D4A336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0AC60FAC"/>
    <w:multiLevelType w:val="hybridMultilevel"/>
    <w:tmpl w:val="F7365F14"/>
    <w:lvl w:ilvl="0" w:tplc="FFFFFFFF">
      <w:start w:val="1"/>
      <w:numFmt w:val="decimal"/>
      <w:pStyle w:val="S"/>
      <w:lvlText w:val="%1)"/>
      <w:lvlJc w:val="left"/>
      <w:pPr>
        <w:ind w:left="1040" w:hanging="360"/>
      </w:pPr>
      <w:rPr>
        <w:rFonts w:hint="default"/>
        <w:b w:val="0"/>
        <w:bCs w:val="0"/>
        <w:i w:val="0"/>
        <w:iCs w:val="0"/>
        <w:caps w:val="0"/>
        <w:smallCaps w:val="0"/>
        <w:strike w:val="0"/>
        <w:dstrike w:val="0"/>
        <w:vanish w:val="0"/>
        <w:color w:val="000000"/>
        <w:spacing w:val="0"/>
        <w:kern w:val="0"/>
        <w:position w:val="0"/>
        <w:u w:val="none"/>
        <w:vertAlign w:val="baseline"/>
        <w:em w:val="none"/>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3">
    <w:nsid w:val="124D4AA9"/>
    <w:multiLevelType w:val="hybridMultilevel"/>
    <w:tmpl w:val="1646DC22"/>
    <w:lvl w:ilvl="0" w:tplc="5BF8BAD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189A795C"/>
    <w:multiLevelType w:val="multilevel"/>
    <w:tmpl w:val="3D429C00"/>
    <w:lvl w:ilvl="0">
      <w:start w:val="1"/>
      <w:numFmt w:val="russianLower"/>
      <w:pStyle w:val="a0"/>
      <w:suff w:val="space"/>
      <w:lvlText w:val="%1)"/>
      <w:lvlJc w:val="left"/>
      <w:pPr>
        <w:ind w:left="567" w:firstLine="0"/>
      </w:pPr>
      <w:rPr>
        <w:rFonts w:ascii="Times New Roman" w:hAnsi="Times New Roman" w:cs="Times New Roman" w:hint="default"/>
        <w:b w:val="0"/>
        <w:bCs w:val="0"/>
        <w:i w:val="0"/>
        <w:iCs w:val="0"/>
        <w:caps w:val="0"/>
        <w:strike w:val="0"/>
        <w:dstrike w:val="0"/>
        <w:vanish w:val="0"/>
        <w:color w:val="000000"/>
        <w:spacing w:val="0"/>
        <w:kern w:val="0"/>
        <w:position w:val="0"/>
        <w:sz w:val="24"/>
        <w:u w:val="none"/>
        <w:vertAlign w:val="baseline"/>
        <w:em w:val="none"/>
      </w:rPr>
    </w:lvl>
    <w:lvl w:ilvl="1">
      <w:start w:val="1"/>
      <w:numFmt w:val="russianLower"/>
      <w:suff w:val="space"/>
      <w:lvlText w:val="%1.%2"/>
      <w:lvlJc w:val="left"/>
      <w:pPr>
        <w:ind w:left="567" w:firstLine="567"/>
      </w:pPr>
      <w:rPr>
        <w:rFonts w:ascii="Times New Roman" w:hAnsi="Times New Roman" w:hint="default"/>
        <w:b/>
        <w:i w:val="0"/>
        <w:spacing w:val="0"/>
        <w:w w:val="100"/>
        <w:position w:val="0"/>
        <w:sz w:val="28"/>
        <w:szCs w:val="28"/>
      </w:rPr>
    </w:lvl>
    <w:lvl w:ilvl="2">
      <w:start w:val="1"/>
      <w:numFmt w:val="decimal"/>
      <w:suff w:val="space"/>
      <w:lvlText w:val="%1.%2.%3"/>
      <w:lvlJc w:val="left"/>
      <w:pPr>
        <w:ind w:left="567" w:firstLine="567"/>
      </w:pPr>
      <w:rPr>
        <w:rFonts w:ascii="Times New Roman" w:hAnsi="Times New Roman" w:hint="default"/>
        <w:b/>
        <w:i w:val="0"/>
        <w:color w:val="auto"/>
        <w:sz w:val="26"/>
      </w:rPr>
    </w:lvl>
    <w:lvl w:ilvl="3">
      <w:start w:val="1"/>
      <w:numFmt w:val="decimal"/>
      <w:suff w:val="space"/>
      <w:lvlText w:val="%1.%2.%3.%4"/>
      <w:lvlJc w:val="left"/>
      <w:pPr>
        <w:ind w:left="567" w:firstLine="567"/>
      </w:pPr>
      <w:rPr>
        <w:rFonts w:ascii="Times New Roman" w:hAnsi="Times New Roman" w:hint="default"/>
        <w:b/>
        <w:i w:val="0"/>
        <w:color w:val="auto"/>
        <w:spacing w:val="0"/>
        <w:w w:val="100"/>
        <w:position w:val="0"/>
        <w:sz w:val="24"/>
      </w:rPr>
    </w:lvl>
    <w:lvl w:ilvl="4">
      <w:start w:val="1"/>
      <w:numFmt w:val="decimal"/>
      <w:lvlText w:val="%1.%2.%3.%4.%5"/>
      <w:lvlJc w:val="left"/>
      <w:pPr>
        <w:tabs>
          <w:tab w:val="num" w:pos="2142"/>
        </w:tabs>
        <w:ind w:left="2142" w:hanging="1008"/>
      </w:pPr>
      <w:rPr>
        <w:rFonts w:hint="default"/>
      </w:rPr>
    </w:lvl>
    <w:lvl w:ilvl="5">
      <w:start w:val="1"/>
      <w:numFmt w:val="decimal"/>
      <w:lvlText w:val="%1.%2.%3.%4.%5.%6"/>
      <w:lvlJc w:val="left"/>
      <w:pPr>
        <w:tabs>
          <w:tab w:val="num" w:pos="2286"/>
        </w:tabs>
        <w:ind w:left="2286" w:hanging="1152"/>
      </w:pPr>
      <w:rPr>
        <w:rFonts w:hint="default"/>
      </w:rPr>
    </w:lvl>
    <w:lvl w:ilvl="6">
      <w:start w:val="1"/>
      <w:numFmt w:val="decimal"/>
      <w:lvlText w:val="%1.%2.%3.%4.%5.%6.%7"/>
      <w:lvlJc w:val="left"/>
      <w:pPr>
        <w:tabs>
          <w:tab w:val="num" w:pos="2430"/>
        </w:tabs>
        <w:ind w:left="2430" w:hanging="1296"/>
      </w:pPr>
      <w:rPr>
        <w:rFonts w:hint="default"/>
      </w:rPr>
    </w:lvl>
    <w:lvl w:ilvl="7">
      <w:start w:val="1"/>
      <w:numFmt w:val="decimal"/>
      <w:lvlText w:val="%1.%2.%3.%4.%5.%6.%7.%8"/>
      <w:lvlJc w:val="left"/>
      <w:pPr>
        <w:tabs>
          <w:tab w:val="num" w:pos="2574"/>
        </w:tabs>
        <w:ind w:left="2574" w:hanging="1440"/>
      </w:pPr>
      <w:rPr>
        <w:rFonts w:hint="default"/>
      </w:rPr>
    </w:lvl>
    <w:lvl w:ilvl="8">
      <w:start w:val="1"/>
      <w:numFmt w:val="decimal"/>
      <w:lvlText w:val="%1.%2.%3.%4.%5.%6.%7.%8.%9"/>
      <w:lvlJc w:val="left"/>
      <w:pPr>
        <w:tabs>
          <w:tab w:val="num" w:pos="2718"/>
        </w:tabs>
        <w:ind w:left="2718" w:hanging="1584"/>
      </w:pPr>
      <w:rPr>
        <w:rFonts w:hint="default"/>
      </w:rPr>
    </w:lvl>
  </w:abstractNum>
  <w:abstractNum w:abstractNumId="15">
    <w:nsid w:val="19D9479E"/>
    <w:multiLevelType w:val="hybridMultilevel"/>
    <w:tmpl w:val="80C6A0B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2C557F61"/>
    <w:multiLevelType w:val="hybridMultilevel"/>
    <w:tmpl w:val="6764E6CE"/>
    <w:lvl w:ilvl="0" w:tplc="5E8481CE">
      <w:start w:val="1"/>
      <w:numFmt w:val="decimal"/>
      <w:pStyle w:val="a1"/>
      <w:lvlText w:val="%1"/>
      <w:lvlJc w:val="left"/>
      <w:pPr>
        <w:tabs>
          <w:tab w:val="num" w:pos="340"/>
        </w:tabs>
        <w:ind w:left="0" w:firstLine="57"/>
      </w:pPr>
      <w:rPr>
        <w:rFonts w:hint="default"/>
      </w:rPr>
    </w:lvl>
    <w:lvl w:ilvl="1" w:tplc="04190003" w:tentative="1">
      <w:start w:val="1"/>
      <w:numFmt w:val="lowerLetter"/>
      <w:lvlText w:val="%2."/>
      <w:lvlJc w:val="left"/>
      <w:pPr>
        <w:tabs>
          <w:tab w:val="num" w:pos="1440"/>
        </w:tabs>
        <w:ind w:left="1440" w:hanging="360"/>
      </w:pPr>
    </w:lvl>
    <w:lvl w:ilvl="2" w:tplc="04190005" w:tentative="1">
      <w:start w:val="1"/>
      <w:numFmt w:val="lowerRoman"/>
      <w:lvlText w:val="%3."/>
      <w:lvlJc w:val="right"/>
      <w:pPr>
        <w:tabs>
          <w:tab w:val="num" w:pos="2160"/>
        </w:tabs>
        <w:ind w:left="2160" w:hanging="180"/>
      </w:pPr>
    </w:lvl>
    <w:lvl w:ilvl="3" w:tplc="04190001" w:tentative="1">
      <w:start w:val="1"/>
      <w:numFmt w:val="decimal"/>
      <w:lvlText w:val="%4."/>
      <w:lvlJc w:val="left"/>
      <w:pPr>
        <w:tabs>
          <w:tab w:val="num" w:pos="2880"/>
        </w:tabs>
        <w:ind w:left="2880" w:hanging="360"/>
      </w:pPr>
    </w:lvl>
    <w:lvl w:ilvl="4" w:tplc="04190003" w:tentative="1">
      <w:start w:val="1"/>
      <w:numFmt w:val="lowerLetter"/>
      <w:lvlText w:val="%5."/>
      <w:lvlJc w:val="left"/>
      <w:pPr>
        <w:tabs>
          <w:tab w:val="num" w:pos="3600"/>
        </w:tabs>
        <w:ind w:left="3600" w:hanging="360"/>
      </w:pPr>
    </w:lvl>
    <w:lvl w:ilvl="5" w:tplc="04190005" w:tentative="1">
      <w:start w:val="1"/>
      <w:numFmt w:val="lowerRoman"/>
      <w:lvlText w:val="%6."/>
      <w:lvlJc w:val="right"/>
      <w:pPr>
        <w:tabs>
          <w:tab w:val="num" w:pos="4320"/>
        </w:tabs>
        <w:ind w:left="4320" w:hanging="180"/>
      </w:pPr>
    </w:lvl>
    <w:lvl w:ilvl="6" w:tplc="04190001" w:tentative="1">
      <w:start w:val="1"/>
      <w:numFmt w:val="decimal"/>
      <w:lvlText w:val="%7."/>
      <w:lvlJc w:val="left"/>
      <w:pPr>
        <w:tabs>
          <w:tab w:val="num" w:pos="5040"/>
        </w:tabs>
        <w:ind w:left="5040" w:hanging="360"/>
      </w:pPr>
    </w:lvl>
    <w:lvl w:ilvl="7" w:tplc="04190003" w:tentative="1">
      <w:start w:val="1"/>
      <w:numFmt w:val="lowerLetter"/>
      <w:lvlText w:val="%8."/>
      <w:lvlJc w:val="left"/>
      <w:pPr>
        <w:tabs>
          <w:tab w:val="num" w:pos="5760"/>
        </w:tabs>
        <w:ind w:left="5760" w:hanging="360"/>
      </w:pPr>
    </w:lvl>
    <w:lvl w:ilvl="8" w:tplc="04190005" w:tentative="1">
      <w:start w:val="1"/>
      <w:numFmt w:val="lowerRoman"/>
      <w:lvlText w:val="%9."/>
      <w:lvlJc w:val="right"/>
      <w:pPr>
        <w:tabs>
          <w:tab w:val="num" w:pos="6480"/>
        </w:tabs>
        <w:ind w:left="6480" w:hanging="180"/>
      </w:pPr>
    </w:lvl>
  </w:abstractNum>
  <w:abstractNum w:abstractNumId="17">
    <w:nsid w:val="2DB71060"/>
    <w:multiLevelType w:val="hybridMultilevel"/>
    <w:tmpl w:val="C9DEF97E"/>
    <w:lvl w:ilvl="0" w:tplc="5BF8BAD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2FC67F8C"/>
    <w:multiLevelType w:val="hybridMultilevel"/>
    <w:tmpl w:val="79089F1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33F62905"/>
    <w:multiLevelType w:val="hybridMultilevel"/>
    <w:tmpl w:val="C7FEDF06"/>
    <w:lvl w:ilvl="0" w:tplc="5BF8BAD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35D028EF"/>
    <w:multiLevelType w:val="multilevel"/>
    <w:tmpl w:val="FBFA2D1E"/>
    <w:lvl w:ilvl="0">
      <w:start w:val="1"/>
      <w:numFmt w:val="decimal"/>
      <w:pStyle w:val="000"/>
      <w:lvlText w:val="%1."/>
      <w:lvlJc w:val="left"/>
      <w:pPr>
        <w:ind w:left="360" w:hanging="360"/>
      </w:pPr>
      <w:rPr>
        <w:rFonts w:hint="default"/>
        <w:b/>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357"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21">
    <w:nsid w:val="38345307"/>
    <w:multiLevelType w:val="multilevel"/>
    <w:tmpl w:val="DDD0FD56"/>
    <w:lvl w:ilvl="0">
      <w:start w:val="1"/>
      <w:numFmt w:val="decimal"/>
      <w:pStyle w:val="S1"/>
      <w:lvlText w:val="%1"/>
      <w:lvlJc w:val="left"/>
      <w:pPr>
        <w:tabs>
          <w:tab w:val="num" w:pos="360"/>
        </w:tabs>
        <w:ind w:left="360" w:hanging="360"/>
      </w:pPr>
      <w:rPr>
        <w:rFonts w:hint="default"/>
        <w:b/>
      </w:rPr>
    </w:lvl>
    <w:lvl w:ilvl="1">
      <w:start w:val="1"/>
      <w:numFmt w:val="decimal"/>
      <w:pStyle w:val="S2"/>
      <w:lvlText w:val="%1.%2"/>
      <w:lvlJc w:val="left"/>
      <w:pPr>
        <w:tabs>
          <w:tab w:val="num" w:pos="720"/>
        </w:tabs>
        <w:ind w:left="720" w:hanging="360"/>
      </w:pPr>
      <w:rPr>
        <w:rFonts w:hint="default"/>
        <w:b/>
      </w:rPr>
    </w:lvl>
    <w:lvl w:ilvl="2">
      <w:start w:val="1"/>
      <w:numFmt w:val="decimal"/>
      <w:pStyle w:val="S3"/>
      <w:lvlText w:val="%1.%2.%3"/>
      <w:lvlJc w:val="left"/>
      <w:pPr>
        <w:tabs>
          <w:tab w:val="num" w:pos="1800"/>
        </w:tabs>
        <w:ind w:left="1800" w:hanging="720"/>
      </w:pPr>
      <w:rPr>
        <w:rFonts w:hint="default"/>
      </w:rPr>
    </w:lvl>
    <w:lvl w:ilvl="3">
      <w:start w:val="1"/>
      <w:numFmt w:val="decimal"/>
      <w:pStyle w:val="S4"/>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22">
    <w:nsid w:val="3B7715AE"/>
    <w:multiLevelType w:val="hybridMultilevel"/>
    <w:tmpl w:val="E9B4448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43571A8B"/>
    <w:multiLevelType w:val="hybridMultilevel"/>
    <w:tmpl w:val="8B3012B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45521D75"/>
    <w:multiLevelType w:val="hybridMultilevel"/>
    <w:tmpl w:val="79089F1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481C2817"/>
    <w:multiLevelType w:val="hybridMultilevel"/>
    <w:tmpl w:val="4678FC1A"/>
    <w:lvl w:ilvl="0" w:tplc="5BF8BAD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49643F15"/>
    <w:multiLevelType w:val="hybridMultilevel"/>
    <w:tmpl w:val="51220E92"/>
    <w:styleLink w:val="1ai"/>
    <w:lvl w:ilvl="0" w:tplc="3BDCB384">
      <w:start w:val="1"/>
      <w:numFmt w:val="decimal"/>
      <w:lvlText w:val="%1."/>
      <w:lvlJc w:val="left"/>
      <w:pPr>
        <w:tabs>
          <w:tab w:val="num" w:pos="2448"/>
        </w:tabs>
        <w:ind w:left="2448" w:hanging="1368"/>
      </w:pPr>
      <w:rPr>
        <w:rFonts w:hint="default"/>
      </w:rPr>
    </w:lvl>
    <w:lvl w:ilvl="1" w:tplc="04190003" w:tentative="1">
      <w:start w:val="1"/>
      <w:numFmt w:val="lowerLetter"/>
      <w:lvlText w:val="%2."/>
      <w:lvlJc w:val="left"/>
      <w:pPr>
        <w:tabs>
          <w:tab w:val="num" w:pos="2160"/>
        </w:tabs>
        <w:ind w:left="2160" w:hanging="360"/>
      </w:pPr>
    </w:lvl>
    <w:lvl w:ilvl="2" w:tplc="04190005" w:tentative="1">
      <w:start w:val="1"/>
      <w:numFmt w:val="lowerRoman"/>
      <w:lvlText w:val="%3."/>
      <w:lvlJc w:val="right"/>
      <w:pPr>
        <w:tabs>
          <w:tab w:val="num" w:pos="2880"/>
        </w:tabs>
        <w:ind w:left="2880" w:hanging="180"/>
      </w:pPr>
    </w:lvl>
    <w:lvl w:ilvl="3" w:tplc="04190001" w:tentative="1">
      <w:start w:val="1"/>
      <w:numFmt w:val="decimal"/>
      <w:lvlText w:val="%4."/>
      <w:lvlJc w:val="left"/>
      <w:pPr>
        <w:tabs>
          <w:tab w:val="num" w:pos="3600"/>
        </w:tabs>
        <w:ind w:left="3600" w:hanging="360"/>
      </w:pPr>
    </w:lvl>
    <w:lvl w:ilvl="4" w:tplc="04190003" w:tentative="1">
      <w:start w:val="1"/>
      <w:numFmt w:val="lowerLetter"/>
      <w:lvlText w:val="%5."/>
      <w:lvlJc w:val="left"/>
      <w:pPr>
        <w:tabs>
          <w:tab w:val="num" w:pos="4320"/>
        </w:tabs>
        <w:ind w:left="4320" w:hanging="360"/>
      </w:pPr>
    </w:lvl>
    <w:lvl w:ilvl="5" w:tplc="04190005" w:tentative="1">
      <w:start w:val="1"/>
      <w:numFmt w:val="lowerRoman"/>
      <w:lvlText w:val="%6."/>
      <w:lvlJc w:val="right"/>
      <w:pPr>
        <w:tabs>
          <w:tab w:val="num" w:pos="5040"/>
        </w:tabs>
        <w:ind w:left="5040" w:hanging="180"/>
      </w:pPr>
    </w:lvl>
    <w:lvl w:ilvl="6" w:tplc="04190001" w:tentative="1">
      <w:start w:val="1"/>
      <w:numFmt w:val="decimal"/>
      <w:lvlText w:val="%7."/>
      <w:lvlJc w:val="left"/>
      <w:pPr>
        <w:tabs>
          <w:tab w:val="num" w:pos="5760"/>
        </w:tabs>
        <w:ind w:left="5760" w:hanging="360"/>
      </w:pPr>
    </w:lvl>
    <w:lvl w:ilvl="7" w:tplc="04190003" w:tentative="1">
      <w:start w:val="1"/>
      <w:numFmt w:val="lowerLetter"/>
      <w:lvlText w:val="%8."/>
      <w:lvlJc w:val="left"/>
      <w:pPr>
        <w:tabs>
          <w:tab w:val="num" w:pos="6480"/>
        </w:tabs>
        <w:ind w:left="6480" w:hanging="360"/>
      </w:pPr>
    </w:lvl>
    <w:lvl w:ilvl="8" w:tplc="04190005" w:tentative="1">
      <w:start w:val="1"/>
      <w:numFmt w:val="lowerRoman"/>
      <w:lvlText w:val="%9."/>
      <w:lvlJc w:val="right"/>
      <w:pPr>
        <w:tabs>
          <w:tab w:val="num" w:pos="7200"/>
        </w:tabs>
        <w:ind w:left="7200" w:hanging="180"/>
      </w:pPr>
    </w:lvl>
  </w:abstractNum>
  <w:abstractNum w:abstractNumId="27">
    <w:nsid w:val="4BDF68B4"/>
    <w:multiLevelType w:val="multilevel"/>
    <w:tmpl w:val="041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8">
    <w:nsid w:val="4EE1575A"/>
    <w:multiLevelType w:val="hybridMultilevel"/>
    <w:tmpl w:val="AC8C1862"/>
    <w:lvl w:ilvl="0" w:tplc="5BF8BAD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4F65195B"/>
    <w:multiLevelType w:val="multilevel"/>
    <w:tmpl w:val="16A8B17E"/>
    <w:lvl w:ilvl="0">
      <w:start w:val="1"/>
      <w:numFmt w:val="decimal"/>
      <w:pStyle w:val="1"/>
      <w:suff w:val="space"/>
      <w:lvlText w:val="%1)"/>
      <w:lvlJc w:val="left"/>
      <w:pPr>
        <w:ind w:left="0" w:firstLine="567"/>
      </w:pPr>
      <w:rPr>
        <w:rFonts w:hint="default"/>
      </w:rPr>
    </w:lvl>
    <w:lvl w:ilvl="1">
      <w:start w:val="1"/>
      <w:numFmt w:val="bullet"/>
      <w:suff w:val="space"/>
      <w:lvlText w:val="–"/>
      <w:lvlJc w:val="left"/>
      <w:pPr>
        <w:ind w:left="284" w:firstLine="567"/>
      </w:pPr>
      <w:rPr>
        <w:rFonts w:ascii="Times New Roman" w:hAnsi="Times New Roman" w:cs="Times New Roman" w:hint="default"/>
      </w:rPr>
    </w:lvl>
    <w:lvl w:ilvl="2">
      <w:start w:val="1"/>
      <w:numFmt w:val="bullet"/>
      <w:suff w:val="space"/>
      <w:lvlText w:val=""/>
      <w:lvlJc w:val="left"/>
      <w:pPr>
        <w:ind w:left="284" w:firstLine="567"/>
      </w:pPr>
      <w:rPr>
        <w:rFonts w:ascii="Symbol" w:hAnsi="Symbol" w:hint="default"/>
      </w:rPr>
    </w:lvl>
    <w:lvl w:ilvl="3">
      <w:start w:val="1"/>
      <w:numFmt w:val="bullet"/>
      <w:suff w:val="space"/>
      <w:lvlText w:val="–"/>
      <w:lvlJc w:val="left"/>
      <w:pPr>
        <w:ind w:left="284" w:firstLine="567"/>
      </w:pPr>
      <w:rPr>
        <w:rFonts w:ascii="Times New Roman" w:hAnsi="Times New Roman" w:cs="Times New Roman" w:hint="default"/>
      </w:rPr>
    </w:lvl>
    <w:lvl w:ilvl="4">
      <w:start w:val="1"/>
      <w:numFmt w:val="bullet"/>
      <w:suff w:val="space"/>
      <w:lvlText w:val="–"/>
      <w:lvlJc w:val="left"/>
      <w:pPr>
        <w:ind w:left="284" w:firstLine="567"/>
      </w:pPr>
      <w:rPr>
        <w:rFonts w:ascii="Times New Roman" w:hAnsi="Times New Roman" w:cs="Times New Roman" w:hint="default"/>
      </w:rPr>
    </w:lvl>
    <w:lvl w:ilvl="5">
      <w:start w:val="1"/>
      <w:numFmt w:val="bullet"/>
      <w:suff w:val="space"/>
      <w:lvlText w:val="–"/>
      <w:lvlJc w:val="left"/>
      <w:pPr>
        <w:ind w:left="284" w:firstLine="567"/>
      </w:pPr>
      <w:rPr>
        <w:rFonts w:ascii="Times New Roman" w:hAnsi="Times New Roman" w:cs="Times New Roman" w:hint="default"/>
      </w:rPr>
    </w:lvl>
    <w:lvl w:ilvl="6">
      <w:start w:val="1"/>
      <w:numFmt w:val="bullet"/>
      <w:suff w:val="space"/>
      <w:lvlText w:val=""/>
      <w:lvlJc w:val="left"/>
      <w:pPr>
        <w:ind w:left="284" w:firstLine="567"/>
      </w:pPr>
      <w:rPr>
        <w:rFonts w:ascii="Symbol" w:hAnsi="Symbol" w:hint="default"/>
      </w:rPr>
    </w:lvl>
    <w:lvl w:ilvl="7">
      <w:start w:val="1"/>
      <w:numFmt w:val="bullet"/>
      <w:suff w:val="space"/>
      <w:lvlText w:val="–"/>
      <w:lvlJc w:val="left"/>
      <w:pPr>
        <w:ind w:left="284" w:firstLine="567"/>
      </w:pPr>
      <w:rPr>
        <w:rFonts w:ascii="Times New Roman" w:hAnsi="Times New Roman" w:cs="Times New Roman" w:hint="default"/>
      </w:rPr>
    </w:lvl>
    <w:lvl w:ilvl="8">
      <w:start w:val="1"/>
      <w:numFmt w:val="bullet"/>
      <w:suff w:val="space"/>
      <w:lvlText w:val=""/>
      <w:lvlJc w:val="left"/>
      <w:pPr>
        <w:ind w:left="284" w:firstLine="567"/>
      </w:pPr>
      <w:rPr>
        <w:rFonts w:ascii="Symbol" w:hAnsi="Symbol" w:hint="default"/>
      </w:rPr>
    </w:lvl>
  </w:abstractNum>
  <w:abstractNum w:abstractNumId="30">
    <w:nsid w:val="5193380E"/>
    <w:multiLevelType w:val="hybridMultilevel"/>
    <w:tmpl w:val="434ACC3E"/>
    <w:lvl w:ilvl="0" w:tplc="E1283C84">
      <w:start w:val="1"/>
      <w:numFmt w:val="bullet"/>
      <w:pStyle w:val="2"/>
      <w:lvlText w:val="−"/>
      <w:lvlJc w:val="left"/>
      <w:pPr>
        <w:tabs>
          <w:tab w:val="num" w:pos="1353"/>
        </w:tabs>
        <w:ind w:left="1353" w:hanging="360"/>
      </w:pPr>
      <w:rPr>
        <w:rFonts w:ascii="Times New Roman" w:hAnsi="Times New Roman" w:cs="Times New Roman" w:hint="default"/>
      </w:rPr>
    </w:lvl>
    <w:lvl w:ilvl="1" w:tplc="EF764664" w:tentative="1">
      <w:start w:val="1"/>
      <w:numFmt w:val="bullet"/>
      <w:lvlText w:val="o"/>
      <w:lvlJc w:val="left"/>
      <w:pPr>
        <w:tabs>
          <w:tab w:val="num" w:pos="-436"/>
        </w:tabs>
        <w:ind w:left="-436" w:hanging="360"/>
      </w:pPr>
      <w:rPr>
        <w:rFonts w:ascii="Courier New" w:hAnsi="Courier New" w:cs="Courier New" w:hint="default"/>
      </w:rPr>
    </w:lvl>
    <w:lvl w:ilvl="2" w:tplc="CDF26B66" w:tentative="1">
      <w:start w:val="1"/>
      <w:numFmt w:val="bullet"/>
      <w:lvlText w:val=""/>
      <w:lvlJc w:val="left"/>
      <w:pPr>
        <w:tabs>
          <w:tab w:val="num" w:pos="284"/>
        </w:tabs>
        <w:ind w:left="284" w:hanging="360"/>
      </w:pPr>
      <w:rPr>
        <w:rFonts w:ascii="Wingdings" w:hAnsi="Wingdings" w:hint="default"/>
      </w:rPr>
    </w:lvl>
    <w:lvl w:ilvl="3" w:tplc="BE82140A" w:tentative="1">
      <w:start w:val="1"/>
      <w:numFmt w:val="bullet"/>
      <w:lvlText w:val=""/>
      <w:lvlJc w:val="left"/>
      <w:pPr>
        <w:tabs>
          <w:tab w:val="num" w:pos="1004"/>
        </w:tabs>
        <w:ind w:left="1004" w:hanging="360"/>
      </w:pPr>
      <w:rPr>
        <w:rFonts w:ascii="Symbol" w:hAnsi="Symbol" w:hint="default"/>
      </w:rPr>
    </w:lvl>
    <w:lvl w:ilvl="4" w:tplc="26003290" w:tentative="1">
      <w:start w:val="1"/>
      <w:numFmt w:val="bullet"/>
      <w:lvlText w:val="o"/>
      <w:lvlJc w:val="left"/>
      <w:pPr>
        <w:tabs>
          <w:tab w:val="num" w:pos="1724"/>
        </w:tabs>
        <w:ind w:left="1724" w:hanging="360"/>
      </w:pPr>
      <w:rPr>
        <w:rFonts w:ascii="Courier New" w:hAnsi="Courier New" w:cs="Courier New" w:hint="default"/>
      </w:rPr>
    </w:lvl>
    <w:lvl w:ilvl="5" w:tplc="20C694E2" w:tentative="1">
      <w:start w:val="1"/>
      <w:numFmt w:val="bullet"/>
      <w:lvlText w:val=""/>
      <w:lvlJc w:val="left"/>
      <w:pPr>
        <w:tabs>
          <w:tab w:val="num" w:pos="2444"/>
        </w:tabs>
        <w:ind w:left="2444" w:hanging="360"/>
      </w:pPr>
      <w:rPr>
        <w:rFonts w:ascii="Wingdings" w:hAnsi="Wingdings" w:hint="default"/>
      </w:rPr>
    </w:lvl>
    <w:lvl w:ilvl="6" w:tplc="37202510" w:tentative="1">
      <w:start w:val="1"/>
      <w:numFmt w:val="bullet"/>
      <w:lvlText w:val=""/>
      <w:lvlJc w:val="left"/>
      <w:pPr>
        <w:tabs>
          <w:tab w:val="num" w:pos="3164"/>
        </w:tabs>
        <w:ind w:left="3164" w:hanging="360"/>
      </w:pPr>
      <w:rPr>
        <w:rFonts w:ascii="Symbol" w:hAnsi="Symbol" w:hint="default"/>
      </w:rPr>
    </w:lvl>
    <w:lvl w:ilvl="7" w:tplc="4F12BD12" w:tentative="1">
      <w:start w:val="1"/>
      <w:numFmt w:val="bullet"/>
      <w:lvlText w:val="o"/>
      <w:lvlJc w:val="left"/>
      <w:pPr>
        <w:tabs>
          <w:tab w:val="num" w:pos="3884"/>
        </w:tabs>
        <w:ind w:left="3884" w:hanging="360"/>
      </w:pPr>
      <w:rPr>
        <w:rFonts w:ascii="Courier New" w:hAnsi="Courier New" w:cs="Courier New" w:hint="default"/>
      </w:rPr>
    </w:lvl>
    <w:lvl w:ilvl="8" w:tplc="D556C1C2" w:tentative="1">
      <w:start w:val="1"/>
      <w:numFmt w:val="bullet"/>
      <w:lvlText w:val=""/>
      <w:lvlJc w:val="left"/>
      <w:pPr>
        <w:tabs>
          <w:tab w:val="num" w:pos="4604"/>
        </w:tabs>
        <w:ind w:left="4604" w:hanging="360"/>
      </w:pPr>
      <w:rPr>
        <w:rFonts w:ascii="Wingdings" w:hAnsi="Wingdings" w:hint="default"/>
      </w:rPr>
    </w:lvl>
  </w:abstractNum>
  <w:abstractNum w:abstractNumId="31">
    <w:nsid w:val="54F75E7A"/>
    <w:multiLevelType w:val="hybridMultilevel"/>
    <w:tmpl w:val="8CDC534E"/>
    <w:lvl w:ilvl="0" w:tplc="0D4A336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nsid w:val="57DC5644"/>
    <w:multiLevelType w:val="hybridMultilevel"/>
    <w:tmpl w:val="61DA4830"/>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5BAF13F2"/>
    <w:multiLevelType w:val="hybridMultilevel"/>
    <w:tmpl w:val="ADA2998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5BCA28B8"/>
    <w:multiLevelType w:val="multilevel"/>
    <w:tmpl w:val="509495EA"/>
    <w:lvl w:ilvl="0">
      <w:start w:val="1"/>
      <w:numFmt w:val="decimal"/>
      <w:lvlText w:val="%1."/>
      <w:lvlJc w:val="left"/>
      <w:pPr>
        <w:ind w:left="390" w:hanging="390"/>
      </w:pPr>
      <w:rPr>
        <w:rFonts w:hint="default"/>
      </w:rPr>
    </w:lvl>
    <w:lvl w:ilvl="1">
      <w:start w:val="1"/>
      <w:numFmt w:val="decimal"/>
      <w:pStyle w:val="a2"/>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336" w:hanging="1800"/>
      </w:pPr>
      <w:rPr>
        <w:rFonts w:hint="default"/>
      </w:rPr>
    </w:lvl>
  </w:abstractNum>
  <w:abstractNum w:abstractNumId="35">
    <w:nsid w:val="5DDC1436"/>
    <w:multiLevelType w:val="hybridMultilevel"/>
    <w:tmpl w:val="FCC4768C"/>
    <w:lvl w:ilvl="0" w:tplc="0D4A336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nsid w:val="636D237D"/>
    <w:multiLevelType w:val="multilevel"/>
    <w:tmpl w:val="FFFA9CC8"/>
    <w:lvl w:ilvl="0">
      <w:start w:val="1"/>
      <w:numFmt w:val="bullet"/>
      <w:pStyle w:val="a3"/>
      <w:suff w:val="space"/>
      <w:lvlText w:val="–"/>
      <w:lvlJc w:val="left"/>
      <w:pPr>
        <w:ind w:left="0" w:firstLine="567"/>
      </w:pPr>
      <w:rPr>
        <w:rFonts w:ascii="Times New Roman" w:hAnsi="Times New Roman" w:cs="Times New Roman" w:hint="default"/>
      </w:rPr>
    </w:lvl>
    <w:lvl w:ilvl="1">
      <w:start w:val="1"/>
      <w:numFmt w:val="bullet"/>
      <w:suff w:val="space"/>
      <w:lvlText w:val="–"/>
      <w:lvlJc w:val="left"/>
      <w:pPr>
        <w:ind w:left="0" w:firstLine="567"/>
      </w:pPr>
      <w:rPr>
        <w:rFonts w:ascii="Times New Roman" w:hAnsi="Times New Roman" w:cs="Times New Roman" w:hint="default"/>
      </w:rPr>
    </w:lvl>
    <w:lvl w:ilvl="2">
      <w:start w:val="1"/>
      <w:numFmt w:val="bullet"/>
      <w:suff w:val="space"/>
      <w:lvlText w:val=""/>
      <w:lvlJc w:val="left"/>
      <w:pPr>
        <w:ind w:left="0" w:firstLine="567"/>
      </w:pPr>
      <w:rPr>
        <w:rFonts w:ascii="Symbol" w:hAnsi="Symbol" w:hint="default"/>
      </w:rPr>
    </w:lvl>
    <w:lvl w:ilvl="3">
      <w:start w:val="1"/>
      <w:numFmt w:val="bullet"/>
      <w:suff w:val="space"/>
      <w:lvlText w:val="–"/>
      <w:lvlJc w:val="left"/>
      <w:pPr>
        <w:ind w:left="0" w:firstLine="567"/>
      </w:pPr>
      <w:rPr>
        <w:rFonts w:ascii="Times New Roman" w:hAnsi="Times New Roman" w:cs="Times New Roman" w:hint="default"/>
      </w:rPr>
    </w:lvl>
    <w:lvl w:ilvl="4">
      <w:start w:val="1"/>
      <w:numFmt w:val="bullet"/>
      <w:suff w:val="space"/>
      <w:lvlText w:val="–"/>
      <w:lvlJc w:val="left"/>
      <w:pPr>
        <w:ind w:left="0" w:firstLine="567"/>
      </w:pPr>
      <w:rPr>
        <w:rFonts w:ascii="Times New Roman" w:hAnsi="Times New Roman" w:cs="Times New Roman" w:hint="default"/>
      </w:rPr>
    </w:lvl>
    <w:lvl w:ilvl="5">
      <w:start w:val="1"/>
      <w:numFmt w:val="bullet"/>
      <w:suff w:val="space"/>
      <w:lvlText w:val="–"/>
      <w:lvlJc w:val="left"/>
      <w:pPr>
        <w:ind w:left="0" w:firstLine="567"/>
      </w:pPr>
      <w:rPr>
        <w:rFonts w:ascii="Times New Roman" w:hAnsi="Times New Roman" w:cs="Times New Roman" w:hint="default"/>
      </w:rPr>
    </w:lvl>
    <w:lvl w:ilvl="6">
      <w:start w:val="1"/>
      <w:numFmt w:val="bullet"/>
      <w:suff w:val="space"/>
      <w:lvlText w:val=""/>
      <w:lvlJc w:val="left"/>
      <w:pPr>
        <w:ind w:left="0" w:firstLine="567"/>
      </w:pPr>
      <w:rPr>
        <w:rFonts w:ascii="Symbol" w:hAnsi="Symbol" w:hint="default"/>
      </w:rPr>
    </w:lvl>
    <w:lvl w:ilvl="7">
      <w:start w:val="1"/>
      <w:numFmt w:val="bullet"/>
      <w:suff w:val="space"/>
      <w:lvlText w:val="–"/>
      <w:lvlJc w:val="left"/>
      <w:pPr>
        <w:ind w:left="0" w:firstLine="567"/>
      </w:pPr>
      <w:rPr>
        <w:rFonts w:ascii="Times New Roman" w:hAnsi="Times New Roman" w:cs="Times New Roman" w:hint="default"/>
      </w:rPr>
    </w:lvl>
    <w:lvl w:ilvl="8">
      <w:start w:val="1"/>
      <w:numFmt w:val="bullet"/>
      <w:suff w:val="space"/>
      <w:lvlText w:val=""/>
      <w:lvlJc w:val="left"/>
      <w:pPr>
        <w:ind w:left="0" w:firstLine="567"/>
      </w:pPr>
      <w:rPr>
        <w:rFonts w:ascii="Symbol" w:hAnsi="Symbol" w:hint="default"/>
      </w:rPr>
    </w:lvl>
  </w:abstractNum>
  <w:abstractNum w:abstractNumId="37">
    <w:nsid w:val="639A5C34"/>
    <w:multiLevelType w:val="hybridMultilevel"/>
    <w:tmpl w:val="ED2423A2"/>
    <w:lvl w:ilvl="0" w:tplc="5BF8BAD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nsid w:val="63B4344C"/>
    <w:multiLevelType w:val="hybridMultilevel"/>
    <w:tmpl w:val="F790D5C6"/>
    <w:lvl w:ilvl="0" w:tplc="5BF8BAD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nsid w:val="6A411BC5"/>
    <w:multiLevelType w:val="hybridMultilevel"/>
    <w:tmpl w:val="3314DDF2"/>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nsid w:val="6A6D1FB8"/>
    <w:multiLevelType w:val="hybridMultilevel"/>
    <w:tmpl w:val="1AEACFA4"/>
    <w:lvl w:ilvl="0" w:tplc="5BF8BAD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nsid w:val="70397E90"/>
    <w:multiLevelType w:val="hybridMultilevel"/>
    <w:tmpl w:val="74484C48"/>
    <w:lvl w:ilvl="0" w:tplc="5BF8BAD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2">
    <w:nsid w:val="7079261D"/>
    <w:multiLevelType w:val="hybridMultilevel"/>
    <w:tmpl w:val="CEB6B8E2"/>
    <w:lvl w:ilvl="0" w:tplc="5BF8BAD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3">
    <w:nsid w:val="70CC008F"/>
    <w:multiLevelType w:val="multilevel"/>
    <w:tmpl w:val="D3A4E860"/>
    <w:lvl w:ilvl="0">
      <w:start w:val="1"/>
      <w:numFmt w:val="decimal"/>
      <w:pStyle w:val="a4"/>
      <w:suff w:val="space"/>
      <w:lvlText w:val="1.%1"/>
      <w:lvlJc w:val="left"/>
      <w:pPr>
        <w:ind w:left="927" w:hanging="360"/>
      </w:pPr>
      <w:rPr>
        <w:rFonts w:hint="default"/>
        <w:b w:val="0"/>
        <w:i/>
        <w:iCs w:val="0"/>
        <w:caps w:val="0"/>
        <w:smallCaps w:val="0"/>
        <w:strike w:val="0"/>
        <w:dstrike w:val="0"/>
        <w:vanish w:val="0"/>
        <w:color w:val="000000"/>
        <w:spacing w:val="0"/>
        <w:kern w:val="0"/>
        <w:position w:val="0"/>
        <w:sz w:val="24"/>
        <w:szCs w:val="24"/>
        <w:u w:val="none"/>
        <w:vertAlign w:val="baseline"/>
        <w:em w:val="none"/>
      </w:rPr>
    </w:lvl>
    <w:lvl w:ilvl="1">
      <w:start w:val="1"/>
      <w:numFmt w:val="decimal"/>
      <w:pStyle w:val="a4"/>
      <w:suff w:val="space"/>
      <w:lvlText w:val="%1.%2"/>
      <w:lvlJc w:val="left"/>
      <w:pPr>
        <w:ind w:left="851" w:firstLine="0"/>
      </w:pPr>
      <w:rPr>
        <w:rFonts w:ascii="Times New Roman" w:hAnsi="Times New Roman" w:hint="default"/>
        <w:b/>
        <w:i w:val="0"/>
        <w:sz w:val="24"/>
        <w:szCs w:val="24"/>
      </w:rPr>
    </w:lvl>
    <w:lvl w:ilvl="2">
      <w:start w:val="1"/>
      <w:numFmt w:val="decimal"/>
      <w:suff w:val="space"/>
      <w:lvlText w:val="%1.%2.%3"/>
      <w:lvlJc w:val="left"/>
      <w:pPr>
        <w:ind w:left="567" w:firstLine="0"/>
      </w:pPr>
      <w:rPr>
        <w:rFonts w:ascii="Times New Roman" w:hAnsi="Times New Roman" w:hint="default"/>
        <w:b/>
        <w:i w:val="0"/>
        <w:sz w:val="24"/>
        <w:szCs w:val="24"/>
      </w:rPr>
    </w:lvl>
    <w:lvl w:ilvl="3">
      <w:start w:val="1"/>
      <w:numFmt w:val="decimal"/>
      <w:lvlText w:val="%1.%2.%3.%4"/>
      <w:lvlJc w:val="left"/>
      <w:pPr>
        <w:tabs>
          <w:tab w:val="num" w:pos="141"/>
        </w:tabs>
        <w:ind w:left="141" w:firstLine="0"/>
      </w:pPr>
      <w:rPr>
        <w:rFonts w:ascii="Times New Roman" w:hAnsi="Times New Roman" w:cs="Times New Roman" w:hint="default"/>
        <w:bCs w:val="0"/>
        <w:i w:val="0"/>
        <w:iCs w:val="0"/>
        <w:caps w:val="0"/>
        <w:smallCaps w:val="0"/>
        <w:strike w:val="0"/>
        <w:dstrike w:val="0"/>
        <w:vanish w:val="0"/>
        <w:color w:val="000000"/>
        <w:spacing w:val="0"/>
        <w:kern w:val="0"/>
        <w:position w:val="0"/>
        <w:u w:val="none"/>
        <w:vertAlign w:val="baseline"/>
        <w:em w:val="none"/>
      </w:rPr>
    </w:lvl>
    <w:lvl w:ilvl="4">
      <w:start w:val="1"/>
      <w:numFmt w:val="decimal"/>
      <w:lvlText w:val="%1.%2.%3.%4.%5"/>
      <w:lvlJc w:val="left"/>
      <w:pPr>
        <w:tabs>
          <w:tab w:val="num" w:pos="141"/>
        </w:tabs>
        <w:ind w:left="141" w:firstLine="0"/>
      </w:pPr>
      <w:rPr>
        <w:rFonts w:hint="default"/>
      </w:rPr>
    </w:lvl>
    <w:lvl w:ilvl="5">
      <w:start w:val="1"/>
      <w:numFmt w:val="decimal"/>
      <w:lvlText w:val="%1.%2.%3.%4.%5.%6"/>
      <w:lvlJc w:val="left"/>
      <w:pPr>
        <w:tabs>
          <w:tab w:val="num" w:pos="141"/>
        </w:tabs>
        <w:ind w:left="141" w:firstLine="0"/>
      </w:pPr>
      <w:rPr>
        <w:rFonts w:hint="default"/>
      </w:rPr>
    </w:lvl>
    <w:lvl w:ilvl="6">
      <w:start w:val="1"/>
      <w:numFmt w:val="decimal"/>
      <w:lvlText w:val="%1.%2.%3.%4.%5.%6.%7"/>
      <w:lvlJc w:val="left"/>
      <w:pPr>
        <w:tabs>
          <w:tab w:val="num" w:pos="141"/>
        </w:tabs>
        <w:ind w:left="141" w:firstLine="0"/>
      </w:pPr>
      <w:rPr>
        <w:rFonts w:hint="default"/>
      </w:rPr>
    </w:lvl>
    <w:lvl w:ilvl="7">
      <w:start w:val="1"/>
      <w:numFmt w:val="decimal"/>
      <w:lvlText w:val="%1.%2.%3.%4.%5.%6.%7.%8"/>
      <w:lvlJc w:val="left"/>
      <w:pPr>
        <w:tabs>
          <w:tab w:val="num" w:pos="141"/>
        </w:tabs>
        <w:ind w:left="141" w:firstLine="0"/>
      </w:pPr>
      <w:rPr>
        <w:rFonts w:hint="default"/>
      </w:rPr>
    </w:lvl>
    <w:lvl w:ilvl="8">
      <w:start w:val="1"/>
      <w:numFmt w:val="decimal"/>
      <w:lvlText w:val="%1.%2.%3.%4.%5.%6.%7.%8.%9"/>
      <w:lvlJc w:val="left"/>
      <w:pPr>
        <w:tabs>
          <w:tab w:val="num" w:pos="141"/>
        </w:tabs>
        <w:ind w:left="141" w:firstLine="0"/>
      </w:pPr>
      <w:rPr>
        <w:rFonts w:hint="default"/>
      </w:rPr>
    </w:lvl>
  </w:abstractNum>
  <w:abstractNum w:abstractNumId="44">
    <w:nsid w:val="728072DE"/>
    <w:multiLevelType w:val="hybridMultilevel"/>
    <w:tmpl w:val="66A2B6B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0"/>
  </w:num>
  <w:num w:numId="2">
    <w:abstractNumId w:val="14"/>
  </w:num>
  <w:num w:numId="3">
    <w:abstractNumId w:val="16"/>
  </w:num>
  <w:num w:numId="4">
    <w:abstractNumId w:val="29"/>
  </w:num>
  <w:num w:numId="5">
    <w:abstractNumId w:val="43"/>
  </w:num>
  <w:num w:numId="6">
    <w:abstractNumId w:val="36"/>
  </w:num>
  <w:num w:numId="7">
    <w:abstractNumId w:val="7"/>
  </w:num>
  <w:num w:numId="8">
    <w:abstractNumId w:val="10"/>
  </w:num>
  <w:num w:numId="9">
    <w:abstractNumId w:val="27"/>
  </w:num>
  <w:num w:numId="10">
    <w:abstractNumId w:val="26"/>
  </w:num>
  <w:num w:numId="11">
    <w:abstractNumId w:val="21"/>
  </w:num>
  <w:num w:numId="12">
    <w:abstractNumId w:val="12"/>
  </w:num>
  <w:num w:numId="13">
    <w:abstractNumId w:val="34"/>
  </w:num>
  <w:num w:numId="14">
    <w:abstractNumId w:val="20"/>
  </w:num>
  <w:num w:numId="15">
    <w:abstractNumId w:val="18"/>
  </w:num>
  <w:num w:numId="16">
    <w:abstractNumId w:val="42"/>
  </w:num>
  <w:num w:numId="17">
    <w:abstractNumId w:val="17"/>
  </w:num>
  <w:num w:numId="18">
    <w:abstractNumId w:val="19"/>
  </w:num>
  <w:num w:numId="19">
    <w:abstractNumId w:val="33"/>
  </w:num>
  <w:num w:numId="20">
    <w:abstractNumId w:val="28"/>
  </w:num>
  <w:num w:numId="21">
    <w:abstractNumId w:val="31"/>
  </w:num>
  <w:num w:numId="22">
    <w:abstractNumId w:val="11"/>
  </w:num>
  <w:num w:numId="23">
    <w:abstractNumId w:val="22"/>
  </w:num>
  <w:num w:numId="24">
    <w:abstractNumId w:val="35"/>
  </w:num>
  <w:num w:numId="25">
    <w:abstractNumId w:val="9"/>
  </w:num>
  <w:num w:numId="26">
    <w:abstractNumId w:val="37"/>
  </w:num>
  <w:num w:numId="27">
    <w:abstractNumId w:val="40"/>
  </w:num>
  <w:num w:numId="28">
    <w:abstractNumId w:val="24"/>
  </w:num>
  <w:num w:numId="29">
    <w:abstractNumId w:val="23"/>
  </w:num>
  <w:num w:numId="30">
    <w:abstractNumId w:val="44"/>
  </w:num>
  <w:num w:numId="31">
    <w:abstractNumId w:val="15"/>
  </w:num>
  <w:num w:numId="32">
    <w:abstractNumId w:val="25"/>
  </w:num>
  <w:num w:numId="33">
    <w:abstractNumId w:val="41"/>
  </w:num>
  <w:num w:numId="34">
    <w:abstractNumId w:val="8"/>
  </w:num>
  <w:num w:numId="35">
    <w:abstractNumId w:val="38"/>
  </w:num>
  <w:num w:numId="36">
    <w:abstractNumId w:val="32"/>
  </w:num>
  <w:num w:numId="37">
    <w:abstractNumId w:val="39"/>
  </w:num>
  <w:num w:numId="38">
    <w:abstractNumId w:val="13"/>
  </w:num>
  <w:numIdMacAtCleanup w:val="2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stylePaneFormatFilter w:val="1028"/>
  <w:defaultTabStop w:val="851"/>
  <w:autoHyphenation/>
  <w:drawingGridHorizontalSpacing w:val="110"/>
  <w:displayHorizontalDrawingGridEvery w:val="2"/>
  <w:characterSpacingControl w:val="doNotCompress"/>
  <w:hdrShapeDefaults>
    <o:shapedefaults v:ext="edit" spidmax="35841"/>
  </w:hdrShapeDefaults>
  <w:footnotePr>
    <w:footnote w:id="-1"/>
    <w:footnote w:id="0"/>
  </w:footnotePr>
  <w:endnotePr>
    <w:endnote w:id="-1"/>
    <w:endnote w:id="0"/>
  </w:endnotePr>
  <w:compat>
    <w:useFELayout/>
  </w:compat>
  <w:rsids>
    <w:rsidRoot w:val="00406A9B"/>
    <w:rsid w:val="0000004B"/>
    <w:rsid w:val="0000032E"/>
    <w:rsid w:val="0000034B"/>
    <w:rsid w:val="00000861"/>
    <w:rsid w:val="00000F5C"/>
    <w:rsid w:val="00000FA8"/>
    <w:rsid w:val="000016B9"/>
    <w:rsid w:val="000017AB"/>
    <w:rsid w:val="00001CB2"/>
    <w:rsid w:val="00002AFF"/>
    <w:rsid w:val="000031FB"/>
    <w:rsid w:val="00004281"/>
    <w:rsid w:val="0000541C"/>
    <w:rsid w:val="000056D6"/>
    <w:rsid w:val="00006F9B"/>
    <w:rsid w:val="000074B1"/>
    <w:rsid w:val="000078FA"/>
    <w:rsid w:val="00007EBA"/>
    <w:rsid w:val="0001004B"/>
    <w:rsid w:val="000103B3"/>
    <w:rsid w:val="00010CF4"/>
    <w:rsid w:val="0001201C"/>
    <w:rsid w:val="00012A06"/>
    <w:rsid w:val="00012CE5"/>
    <w:rsid w:val="000135F6"/>
    <w:rsid w:val="00013A08"/>
    <w:rsid w:val="00014E73"/>
    <w:rsid w:val="000156F1"/>
    <w:rsid w:val="00015E1C"/>
    <w:rsid w:val="0001644C"/>
    <w:rsid w:val="00016D5B"/>
    <w:rsid w:val="0002002A"/>
    <w:rsid w:val="0002089F"/>
    <w:rsid w:val="00020D44"/>
    <w:rsid w:val="000210E4"/>
    <w:rsid w:val="000227BA"/>
    <w:rsid w:val="00022AD3"/>
    <w:rsid w:val="00022D68"/>
    <w:rsid w:val="00023878"/>
    <w:rsid w:val="00023DD1"/>
    <w:rsid w:val="00024244"/>
    <w:rsid w:val="00024DDC"/>
    <w:rsid w:val="000268F8"/>
    <w:rsid w:val="0002690E"/>
    <w:rsid w:val="00031D7C"/>
    <w:rsid w:val="00032918"/>
    <w:rsid w:val="0003536C"/>
    <w:rsid w:val="00035C10"/>
    <w:rsid w:val="00036629"/>
    <w:rsid w:val="000369AB"/>
    <w:rsid w:val="00036D3A"/>
    <w:rsid w:val="00037660"/>
    <w:rsid w:val="00040447"/>
    <w:rsid w:val="00040674"/>
    <w:rsid w:val="000411DA"/>
    <w:rsid w:val="00041632"/>
    <w:rsid w:val="00041A02"/>
    <w:rsid w:val="00041ACC"/>
    <w:rsid w:val="00041B40"/>
    <w:rsid w:val="00041F18"/>
    <w:rsid w:val="0004209C"/>
    <w:rsid w:val="0004211E"/>
    <w:rsid w:val="00042145"/>
    <w:rsid w:val="0004273D"/>
    <w:rsid w:val="00042C85"/>
    <w:rsid w:val="00043F1C"/>
    <w:rsid w:val="00044B2F"/>
    <w:rsid w:val="0004520C"/>
    <w:rsid w:val="00046A65"/>
    <w:rsid w:val="00046C5E"/>
    <w:rsid w:val="00046C96"/>
    <w:rsid w:val="0004790E"/>
    <w:rsid w:val="000500A2"/>
    <w:rsid w:val="00050D61"/>
    <w:rsid w:val="00051161"/>
    <w:rsid w:val="000515E0"/>
    <w:rsid w:val="000516D7"/>
    <w:rsid w:val="00052CD5"/>
    <w:rsid w:val="00053089"/>
    <w:rsid w:val="00055604"/>
    <w:rsid w:val="00056628"/>
    <w:rsid w:val="00056726"/>
    <w:rsid w:val="00056D3C"/>
    <w:rsid w:val="00056E70"/>
    <w:rsid w:val="0005798C"/>
    <w:rsid w:val="00060C83"/>
    <w:rsid w:val="00060E90"/>
    <w:rsid w:val="00061116"/>
    <w:rsid w:val="000612C8"/>
    <w:rsid w:val="000613B8"/>
    <w:rsid w:val="00061717"/>
    <w:rsid w:val="000622E6"/>
    <w:rsid w:val="0006427A"/>
    <w:rsid w:val="00064311"/>
    <w:rsid w:val="00064735"/>
    <w:rsid w:val="000649C3"/>
    <w:rsid w:val="00066AE4"/>
    <w:rsid w:val="00066D1A"/>
    <w:rsid w:val="00067295"/>
    <w:rsid w:val="00067935"/>
    <w:rsid w:val="000716C2"/>
    <w:rsid w:val="0007180C"/>
    <w:rsid w:val="00071810"/>
    <w:rsid w:val="00072042"/>
    <w:rsid w:val="00074167"/>
    <w:rsid w:val="00074A9B"/>
    <w:rsid w:val="00074CF9"/>
    <w:rsid w:val="00076004"/>
    <w:rsid w:val="0007645C"/>
    <w:rsid w:val="000764A1"/>
    <w:rsid w:val="0007659F"/>
    <w:rsid w:val="00076D17"/>
    <w:rsid w:val="00076FF5"/>
    <w:rsid w:val="000802B5"/>
    <w:rsid w:val="00080A61"/>
    <w:rsid w:val="00081310"/>
    <w:rsid w:val="000815B8"/>
    <w:rsid w:val="00081A47"/>
    <w:rsid w:val="00081DE6"/>
    <w:rsid w:val="00082382"/>
    <w:rsid w:val="00082660"/>
    <w:rsid w:val="00083901"/>
    <w:rsid w:val="00083CA1"/>
    <w:rsid w:val="00084E9A"/>
    <w:rsid w:val="00084F57"/>
    <w:rsid w:val="00084F96"/>
    <w:rsid w:val="00085CC7"/>
    <w:rsid w:val="000865AF"/>
    <w:rsid w:val="000869F6"/>
    <w:rsid w:val="00086B3B"/>
    <w:rsid w:val="0008723C"/>
    <w:rsid w:val="00087FC9"/>
    <w:rsid w:val="000907D3"/>
    <w:rsid w:val="00090E7E"/>
    <w:rsid w:val="00092442"/>
    <w:rsid w:val="00092DFA"/>
    <w:rsid w:val="00093E6C"/>
    <w:rsid w:val="00095276"/>
    <w:rsid w:val="00095B02"/>
    <w:rsid w:val="00095F0C"/>
    <w:rsid w:val="00096080"/>
    <w:rsid w:val="00097C1E"/>
    <w:rsid w:val="000A1F5E"/>
    <w:rsid w:val="000A2A0A"/>
    <w:rsid w:val="000A5E63"/>
    <w:rsid w:val="000A6ACA"/>
    <w:rsid w:val="000A7D32"/>
    <w:rsid w:val="000B0160"/>
    <w:rsid w:val="000B0430"/>
    <w:rsid w:val="000B06BB"/>
    <w:rsid w:val="000B0978"/>
    <w:rsid w:val="000B0B94"/>
    <w:rsid w:val="000B18F8"/>
    <w:rsid w:val="000B2FBB"/>
    <w:rsid w:val="000B425D"/>
    <w:rsid w:val="000B4A8C"/>
    <w:rsid w:val="000B4E38"/>
    <w:rsid w:val="000B4F92"/>
    <w:rsid w:val="000B58E2"/>
    <w:rsid w:val="000B5ABC"/>
    <w:rsid w:val="000B5D64"/>
    <w:rsid w:val="000B6B98"/>
    <w:rsid w:val="000C0EF7"/>
    <w:rsid w:val="000C16B9"/>
    <w:rsid w:val="000C3174"/>
    <w:rsid w:val="000C36F9"/>
    <w:rsid w:val="000C39F0"/>
    <w:rsid w:val="000C3F4B"/>
    <w:rsid w:val="000C5EC0"/>
    <w:rsid w:val="000C62EE"/>
    <w:rsid w:val="000C6A0E"/>
    <w:rsid w:val="000C7ECB"/>
    <w:rsid w:val="000D1390"/>
    <w:rsid w:val="000D249F"/>
    <w:rsid w:val="000D386F"/>
    <w:rsid w:val="000D408E"/>
    <w:rsid w:val="000D547F"/>
    <w:rsid w:val="000D662A"/>
    <w:rsid w:val="000D6CCF"/>
    <w:rsid w:val="000D79BF"/>
    <w:rsid w:val="000E03AE"/>
    <w:rsid w:val="000E0870"/>
    <w:rsid w:val="000E0E1F"/>
    <w:rsid w:val="000E0EF9"/>
    <w:rsid w:val="000E1DC2"/>
    <w:rsid w:val="000E3EB1"/>
    <w:rsid w:val="000E3F47"/>
    <w:rsid w:val="000E4F0A"/>
    <w:rsid w:val="000E60EF"/>
    <w:rsid w:val="000E6B72"/>
    <w:rsid w:val="000E6EF5"/>
    <w:rsid w:val="000E7022"/>
    <w:rsid w:val="000E7D33"/>
    <w:rsid w:val="000F0B11"/>
    <w:rsid w:val="000F1C4C"/>
    <w:rsid w:val="000F5B51"/>
    <w:rsid w:val="000F6225"/>
    <w:rsid w:val="000F64A6"/>
    <w:rsid w:val="000F65C3"/>
    <w:rsid w:val="000F6641"/>
    <w:rsid w:val="001015E1"/>
    <w:rsid w:val="001019CF"/>
    <w:rsid w:val="001023BD"/>
    <w:rsid w:val="00102867"/>
    <w:rsid w:val="00102DF4"/>
    <w:rsid w:val="0010339D"/>
    <w:rsid w:val="00103AB5"/>
    <w:rsid w:val="00103B54"/>
    <w:rsid w:val="0010475C"/>
    <w:rsid w:val="001059E8"/>
    <w:rsid w:val="00105CEF"/>
    <w:rsid w:val="001065B5"/>
    <w:rsid w:val="00107172"/>
    <w:rsid w:val="0010786A"/>
    <w:rsid w:val="00107E00"/>
    <w:rsid w:val="00107ED0"/>
    <w:rsid w:val="00110CF9"/>
    <w:rsid w:val="00111E21"/>
    <w:rsid w:val="001125AB"/>
    <w:rsid w:val="00115B7F"/>
    <w:rsid w:val="00115E4A"/>
    <w:rsid w:val="00116645"/>
    <w:rsid w:val="00116C9E"/>
    <w:rsid w:val="001170CF"/>
    <w:rsid w:val="00121587"/>
    <w:rsid w:val="00123AE4"/>
    <w:rsid w:val="00124E83"/>
    <w:rsid w:val="00126189"/>
    <w:rsid w:val="001265D5"/>
    <w:rsid w:val="00127610"/>
    <w:rsid w:val="00127B65"/>
    <w:rsid w:val="00130938"/>
    <w:rsid w:val="00131098"/>
    <w:rsid w:val="00131649"/>
    <w:rsid w:val="00131EF0"/>
    <w:rsid w:val="00132C06"/>
    <w:rsid w:val="00132ED6"/>
    <w:rsid w:val="00132FFD"/>
    <w:rsid w:val="00134DD8"/>
    <w:rsid w:val="00134E71"/>
    <w:rsid w:val="00135F8E"/>
    <w:rsid w:val="00136C74"/>
    <w:rsid w:val="001375D5"/>
    <w:rsid w:val="00137824"/>
    <w:rsid w:val="00137ED4"/>
    <w:rsid w:val="0014094A"/>
    <w:rsid w:val="00140A98"/>
    <w:rsid w:val="00141459"/>
    <w:rsid w:val="0014204B"/>
    <w:rsid w:val="001420D3"/>
    <w:rsid w:val="00144D98"/>
    <w:rsid w:val="001450F2"/>
    <w:rsid w:val="00146321"/>
    <w:rsid w:val="00146A02"/>
    <w:rsid w:val="00146C7F"/>
    <w:rsid w:val="0015093C"/>
    <w:rsid w:val="001509A6"/>
    <w:rsid w:val="0015348C"/>
    <w:rsid w:val="00153F24"/>
    <w:rsid w:val="00155D0D"/>
    <w:rsid w:val="00156317"/>
    <w:rsid w:val="00156582"/>
    <w:rsid w:val="00156C38"/>
    <w:rsid w:val="00156DB7"/>
    <w:rsid w:val="0015709D"/>
    <w:rsid w:val="00157D78"/>
    <w:rsid w:val="0016024E"/>
    <w:rsid w:val="001604C1"/>
    <w:rsid w:val="001605BE"/>
    <w:rsid w:val="00160E16"/>
    <w:rsid w:val="00160EC1"/>
    <w:rsid w:val="00161614"/>
    <w:rsid w:val="00162182"/>
    <w:rsid w:val="00162693"/>
    <w:rsid w:val="00162B28"/>
    <w:rsid w:val="00162CEB"/>
    <w:rsid w:val="00162F42"/>
    <w:rsid w:val="00163AB8"/>
    <w:rsid w:val="00163B30"/>
    <w:rsid w:val="0016444E"/>
    <w:rsid w:val="0016488D"/>
    <w:rsid w:val="001709EF"/>
    <w:rsid w:val="00171BEE"/>
    <w:rsid w:val="00172264"/>
    <w:rsid w:val="0017240C"/>
    <w:rsid w:val="0017275F"/>
    <w:rsid w:val="00173988"/>
    <w:rsid w:val="00173E9D"/>
    <w:rsid w:val="0018007F"/>
    <w:rsid w:val="00180822"/>
    <w:rsid w:val="001808EF"/>
    <w:rsid w:val="00180991"/>
    <w:rsid w:val="0018190A"/>
    <w:rsid w:val="001825F7"/>
    <w:rsid w:val="001827DE"/>
    <w:rsid w:val="001829E3"/>
    <w:rsid w:val="00182EED"/>
    <w:rsid w:val="001836DD"/>
    <w:rsid w:val="00183787"/>
    <w:rsid w:val="00183926"/>
    <w:rsid w:val="001839FA"/>
    <w:rsid w:val="001867AB"/>
    <w:rsid w:val="00186CBB"/>
    <w:rsid w:val="00186E31"/>
    <w:rsid w:val="0019053A"/>
    <w:rsid w:val="001907FB"/>
    <w:rsid w:val="00190C72"/>
    <w:rsid w:val="00192509"/>
    <w:rsid w:val="001945E1"/>
    <w:rsid w:val="001951F7"/>
    <w:rsid w:val="0019575A"/>
    <w:rsid w:val="00196540"/>
    <w:rsid w:val="00196B2C"/>
    <w:rsid w:val="00197797"/>
    <w:rsid w:val="00197814"/>
    <w:rsid w:val="00197B9B"/>
    <w:rsid w:val="00197FB6"/>
    <w:rsid w:val="001A0213"/>
    <w:rsid w:val="001A1D12"/>
    <w:rsid w:val="001A1EDB"/>
    <w:rsid w:val="001A22CF"/>
    <w:rsid w:val="001A2597"/>
    <w:rsid w:val="001A2A61"/>
    <w:rsid w:val="001A3308"/>
    <w:rsid w:val="001A3A99"/>
    <w:rsid w:val="001A3D31"/>
    <w:rsid w:val="001A4258"/>
    <w:rsid w:val="001A5B08"/>
    <w:rsid w:val="001A729C"/>
    <w:rsid w:val="001A7F6C"/>
    <w:rsid w:val="001B02E3"/>
    <w:rsid w:val="001B061B"/>
    <w:rsid w:val="001B0B08"/>
    <w:rsid w:val="001B14E3"/>
    <w:rsid w:val="001B1BE7"/>
    <w:rsid w:val="001B2E3B"/>
    <w:rsid w:val="001B4002"/>
    <w:rsid w:val="001B5149"/>
    <w:rsid w:val="001B6213"/>
    <w:rsid w:val="001B67AD"/>
    <w:rsid w:val="001B6A6E"/>
    <w:rsid w:val="001C0D0F"/>
    <w:rsid w:val="001C0DBA"/>
    <w:rsid w:val="001C1248"/>
    <w:rsid w:val="001C1345"/>
    <w:rsid w:val="001C1841"/>
    <w:rsid w:val="001C32A3"/>
    <w:rsid w:val="001C3749"/>
    <w:rsid w:val="001C3C63"/>
    <w:rsid w:val="001C3E57"/>
    <w:rsid w:val="001C462B"/>
    <w:rsid w:val="001C4FE5"/>
    <w:rsid w:val="001C543E"/>
    <w:rsid w:val="001C5810"/>
    <w:rsid w:val="001C6DE7"/>
    <w:rsid w:val="001C760B"/>
    <w:rsid w:val="001C7887"/>
    <w:rsid w:val="001C7BC3"/>
    <w:rsid w:val="001D1654"/>
    <w:rsid w:val="001D24DC"/>
    <w:rsid w:val="001D2519"/>
    <w:rsid w:val="001D2C61"/>
    <w:rsid w:val="001D3630"/>
    <w:rsid w:val="001D3A48"/>
    <w:rsid w:val="001D48D0"/>
    <w:rsid w:val="001D4C87"/>
    <w:rsid w:val="001D4E3C"/>
    <w:rsid w:val="001D785F"/>
    <w:rsid w:val="001E08C8"/>
    <w:rsid w:val="001E11DE"/>
    <w:rsid w:val="001E1969"/>
    <w:rsid w:val="001E19FA"/>
    <w:rsid w:val="001E1E2A"/>
    <w:rsid w:val="001E2867"/>
    <w:rsid w:val="001E3565"/>
    <w:rsid w:val="001E43F7"/>
    <w:rsid w:val="001E4755"/>
    <w:rsid w:val="001E4E66"/>
    <w:rsid w:val="001E5945"/>
    <w:rsid w:val="001E7CF1"/>
    <w:rsid w:val="001F00BA"/>
    <w:rsid w:val="001F0972"/>
    <w:rsid w:val="001F1541"/>
    <w:rsid w:val="001F1BDB"/>
    <w:rsid w:val="001F2523"/>
    <w:rsid w:val="001F32F9"/>
    <w:rsid w:val="001F34C6"/>
    <w:rsid w:val="001F4723"/>
    <w:rsid w:val="001F487E"/>
    <w:rsid w:val="001F5B5B"/>
    <w:rsid w:val="001F6D1B"/>
    <w:rsid w:val="001F7E59"/>
    <w:rsid w:val="00200065"/>
    <w:rsid w:val="00200168"/>
    <w:rsid w:val="00200A6B"/>
    <w:rsid w:val="00200DA1"/>
    <w:rsid w:val="00200ECB"/>
    <w:rsid w:val="0020128E"/>
    <w:rsid w:val="0020177F"/>
    <w:rsid w:val="00202DF7"/>
    <w:rsid w:val="002037AC"/>
    <w:rsid w:val="002041FA"/>
    <w:rsid w:val="002042AC"/>
    <w:rsid w:val="0020474F"/>
    <w:rsid w:val="00204B1E"/>
    <w:rsid w:val="0020537A"/>
    <w:rsid w:val="00210462"/>
    <w:rsid w:val="002106B1"/>
    <w:rsid w:val="002115A0"/>
    <w:rsid w:val="002134E9"/>
    <w:rsid w:val="002136D1"/>
    <w:rsid w:val="002146CA"/>
    <w:rsid w:val="00214785"/>
    <w:rsid w:val="00214C9A"/>
    <w:rsid w:val="0021516E"/>
    <w:rsid w:val="00217D55"/>
    <w:rsid w:val="00220331"/>
    <w:rsid w:val="00220745"/>
    <w:rsid w:val="00221FD2"/>
    <w:rsid w:val="00222BB0"/>
    <w:rsid w:val="00223054"/>
    <w:rsid w:val="00223770"/>
    <w:rsid w:val="00223B15"/>
    <w:rsid w:val="00223D33"/>
    <w:rsid w:val="00224717"/>
    <w:rsid w:val="00224A4E"/>
    <w:rsid w:val="00225086"/>
    <w:rsid w:val="002252A4"/>
    <w:rsid w:val="00225908"/>
    <w:rsid w:val="002267DF"/>
    <w:rsid w:val="002277FA"/>
    <w:rsid w:val="00227B53"/>
    <w:rsid w:val="00227F68"/>
    <w:rsid w:val="00230315"/>
    <w:rsid w:val="00231695"/>
    <w:rsid w:val="00231F90"/>
    <w:rsid w:val="002329AF"/>
    <w:rsid w:val="002339E4"/>
    <w:rsid w:val="00233EDB"/>
    <w:rsid w:val="00234174"/>
    <w:rsid w:val="002343D1"/>
    <w:rsid w:val="00235854"/>
    <w:rsid w:val="00236455"/>
    <w:rsid w:val="002421E3"/>
    <w:rsid w:val="00245D18"/>
    <w:rsid w:val="00246E19"/>
    <w:rsid w:val="00246E82"/>
    <w:rsid w:val="002470D2"/>
    <w:rsid w:val="002500E2"/>
    <w:rsid w:val="00250254"/>
    <w:rsid w:val="0025083E"/>
    <w:rsid w:val="0025087F"/>
    <w:rsid w:val="00250CC7"/>
    <w:rsid w:val="00250DAC"/>
    <w:rsid w:val="002521AE"/>
    <w:rsid w:val="0025451B"/>
    <w:rsid w:val="00254948"/>
    <w:rsid w:val="00254AD7"/>
    <w:rsid w:val="00255720"/>
    <w:rsid w:val="00255DAF"/>
    <w:rsid w:val="00256219"/>
    <w:rsid w:val="002566DE"/>
    <w:rsid w:val="00256E66"/>
    <w:rsid w:val="002572EA"/>
    <w:rsid w:val="00257FCF"/>
    <w:rsid w:val="0026010F"/>
    <w:rsid w:val="00261DF5"/>
    <w:rsid w:val="00262329"/>
    <w:rsid w:val="00262609"/>
    <w:rsid w:val="002628E9"/>
    <w:rsid w:val="00263BF8"/>
    <w:rsid w:val="00263D2E"/>
    <w:rsid w:val="00265193"/>
    <w:rsid w:val="0026546D"/>
    <w:rsid w:val="00265CA1"/>
    <w:rsid w:val="0026671F"/>
    <w:rsid w:val="002668DA"/>
    <w:rsid w:val="00266D45"/>
    <w:rsid w:val="002679CF"/>
    <w:rsid w:val="00270008"/>
    <w:rsid w:val="0027025D"/>
    <w:rsid w:val="002708ED"/>
    <w:rsid w:val="002720CD"/>
    <w:rsid w:val="00273155"/>
    <w:rsid w:val="002732D0"/>
    <w:rsid w:val="002735A8"/>
    <w:rsid w:val="00273CC3"/>
    <w:rsid w:val="00274009"/>
    <w:rsid w:val="002747D6"/>
    <w:rsid w:val="00274A00"/>
    <w:rsid w:val="00274B0A"/>
    <w:rsid w:val="00274C05"/>
    <w:rsid w:val="002758E2"/>
    <w:rsid w:val="00275D44"/>
    <w:rsid w:val="0027616C"/>
    <w:rsid w:val="002764A9"/>
    <w:rsid w:val="00276A95"/>
    <w:rsid w:val="00276B23"/>
    <w:rsid w:val="00277533"/>
    <w:rsid w:val="00277AA6"/>
    <w:rsid w:val="00277BBB"/>
    <w:rsid w:val="00277BE6"/>
    <w:rsid w:val="00277CB0"/>
    <w:rsid w:val="00277F36"/>
    <w:rsid w:val="00280F1C"/>
    <w:rsid w:val="0028191F"/>
    <w:rsid w:val="00281E31"/>
    <w:rsid w:val="002825CB"/>
    <w:rsid w:val="002825FE"/>
    <w:rsid w:val="00283554"/>
    <w:rsid w:val="0028552B"/>
    <w:rsid w:val="002861E2"/>
    <w:rsid w:val="002862AC"/>
    <w:rsid w:val="002865BD"/>
    <w:rsid w:val="0028664E"/>
    <w:rsid w:val="002874C2"/>
    <w:rsid w:val="00287CDC"/>
    <w:rsid w:val="00287CE3"/>
    <w:rsid w:val="00290807"/>
    <w:rsid w:val="00290B67"/>
    <w:rsid w:val="00292B81"/>
    <w:rsid w:val="00292D3C"/>
    <w:rsid w:val="00292DC9"/>
    <w:rsid w:val="002931E4"/>
    <w:rsid w:val="00293D87"/>
    <w:rsid w:val="00293F7D"/>
    <w:rsid w:val="00294937"/>
    <w:rsid w:val="00294EDA"/>
    <w:rsid w:val="00295975"/>
    <w:rsid w:val="00297845"/>
    <w:rsid w:val="002A0417"/>
    <w:rsid w:val="002A0F7B"/>
    <w:rsid w:val="002A1430"/>
    <w:rsid w:val="002A154C"/>
    <w:rsid w:val="002A1D28"/>
    <w:rsid w:val="002A2A2B"/>
    <w:rsid w:val="002A37A8"/>
    <w:rsid w:val="002A57F7"/>
    <w:rsid w:val="002A65D3"/>
    <w:rsid w:val="002A6B86"/>
    <w:rsid w:val="002A6C74"/>
    <w:rsid w:val="002A72EE"/>
    <w:rsid w:val="002A7874"/>
    <w:rsid w:val="002B0A39"/>
    <w:rsid w:val="002B159E"/>
    <w:rsid w:val="002B212A"/>
    <w:rsid w:val="002B3370"/>
    <w:rsid w:val="002B400F"/>
    <w:rsid w:val="002B4B83"/>
    <w:rsid w:val="002B690D"/>
    <w:rsid w:val="002B695E"/>
    <w:rsid w:val="002B6F45"/>
    <w:rsid w:val="002C1084"/>
    <w:rsid w:val="002C2093"/>
    <w:rsid w:val="002C2298"/>
    <w:rsid w:val="002C2BCE"/>
    <w:rsid w:val="002C401E"/>
    <w:rsid w:val="002C4341"/>
    <w:rsid w:val="002C4507"/>
    <w:rsid w:val="002C4B72"/>
    <w:rsid w:val="002C4E87"/>
    <w:rsid w:val="002C57C2"/>
    <w:rsid w:val="002C5C3A"/>
    <w:rsid w:val="002C6B8D"/>
    <w:rsid w:val="002D02C2"/>
    <w:rsid w:val="002D02C5"/>
    <w:rsid w:val="002D07A1"/>
    <w:rsid w:val="002D0B73"/>
    <w:rsid w:val="002D1AB3"/>
    <w:rsid w:val="002D2AA1"/>
    <w:rsid w:val="002D2F8E"/>
    <w:rsid w:val="002D3279"/>
    <w:rsid w:val="002D3931"/>
    <w:rsid w:val="002D3E97"/>
    <w:rsid w:val="002D4450"/>
    <w:rsid w:val="002D470D"/>
    <w:rsid w:val="002D5FC5"/>
    <w:rsid w:val="002D64C6"/>
    <w:rsid w:val="002D6D57"/>
    <w:rsid w:val="002D7553"/>
    <w:rsid w:val="002D7D08"/>
    <w:rsid w:val="002E0235"/>
    <w:rsid w:val="002E154E"/>
    <w:rsid w:val="002E23CD"/>
    <w:rsid w:val="002E3221"/>
    <w:rsid w:val="002E342B"/>
    <w:rsid w:val="002E42C7"/>
    <w:rsid w:val="002E4492"/>
    <w:rsid w:val="002E460A"/>
    <w:rsid w:val="002E473D"/>
    <w:rsid w:val="002E4CC1"/>
    <w:rsid w:val="002E596A"/>
    <w:rsid w:val="002E64BE"/>
    <w:rsid w:val="002E7774"/>
    <w:rsid w:val="002F08D8"/>
    <w:rsid w:val="002F4D0A"/>
    <w:rsid w:val="002F4DAD"/>
    <w:rsid w:val="002F577C"/>
    <w:rsid w:val="002F591C"/>
    <w:rsid w:val="002F6758"/>
    <w:rsid w:val="002F7B5A"/>
    <w:rsid w:val="002F7D5E"/>
    <w:rsid w:val="002F7DB3"/>
    <w:rsid w:val="003001AE"/>
    <w:rsid w:val="003008CF"/>
    <w:rsid w:val="00301076"/>
    <w:rsid w:val="00301727"/>
    <w:rsid w:val="003023E5"/>
    <w:rsid w:val="00302CED"/>
    <w:rsid w:val="00302D65"/>
    <w:rsid w:val="00302E7C"/>
    <w:rsid w:val="00304C1A"/>
    <w:rsid w:val="00306F3E"/>
    <w:rsid w:val="003070C0"/>
    <w:rsid w:val="00307335"/>
    <w:rsid w:val="00307D63"/>
    <w:rsid w:val="00307F56"/>
    <w:rsid w:val="00310097"/>
    <w:rsid w:val="00311206"/>
    <w:rsid w:val="00311316"/>
    <w:rsid w:val="0031225C"/>
    <w:rsid w:val="00312450"/>
    <w:rsid w:val="00312E8E"/>
    <w:rsid w:val="00313414"/>
    <w:rsid w:val="00313F0A"/>
    <w:rsid w:val="00315912"/>
    <w:rsid w:val="0031656C"/>
    <w:rsid w:val="00316AF8"/>
    <w:rsid w:val="003176B5"/>
    <w:rsid w:val="00317A8E"/>
    <w:rsid w:val="003205F1"/>
    <w:rsid w:val="00320A23"/>
    <w:rsid w:val="00320A3C"/>
    <w:rsid w:val="00321164"/>
    <w:rsid w:val="00321197"/>
    <w:rsid w:val="00321418"/>
    <w:rsid w:val="0032301C"/>
    <w:rsid w:val="00325856"/>
    <w:rsid w:val="0032727F"/>
    <w:rsid w:val="00330755"/>
    <w:rsid w:val="00330A43"/>
    <w:rsid w:val="00330D3A"/>
    <w:rsid w:val="00331597"/>
    <w:rsid w:val="00331DF4"/>
    <w:rsid w:val="00331F9B"/>
    <w:rsid w:val="003324FD"/>
    <w:rsid w:val="003329F3"/>
    <w:rsid w:val="00333780"/>
    <w:rsid w:val="00333C24"/>
    <w:rsid w:val="00333F5A"/>
    <w:rsid w:val="0033415A"/>
    <w:rsid w:val="003348E3"/>
    <w:rsid w:val="00334F54"/>
    <w:rsid w:val="003367A0"/>
    <w:rsid w:val="00336DDD"/>
    <w:rsid w:val="003377FD"/>
    <w:rsid w:val="003413FA"/>
    <w:rsid w:val="003416A4"/>
    <w:rsid w:val="003420D2"/>
    <w:rsid w:val="00342E9E"/>
    <w:rsid w:val="00343649"/>
    <w:rsid w:val="00343B35"/>
    <w:rsid w:val="00343CA3"/>
    <w:rsid w:val="00345BAC"/>
    <w:rsid w:val="00346D04"/>
    <w:rsid w:val="00346E3C"/>
    <w:rsid w:val="0034753C"/>
    <w:rsid w:val="003479C3"/>
    <w:rsid w:val="00350FD4"/>
    <w:rsid w:val="00350FE0"/>
    <w:rsid w:val="003510AC"/>
    <w:rsid w:val="00351A99"/>
    <w:rsid w:val="00352030"/>
    <w:rsid w:val="0035363C"/>
    <w:rsid w:val="00353BD6"/>
    <w:rsid w:val="00353F2A"/>
    <w:rsid w:val="0035443D"/>
    <w:rsid w:val="00355B90"/>
    <w:rsid w:val="00355D17"/>
    <w:rsid w:val="00356A49"/>
    <w:rsid w:val="00356A6E"/>
    <w:rsid w:val="003573B9"/>
    <w:rsid w:val="003576E3"/>
    <w:rsid w:val="003600F2"/>
    <w:rsid w:val="00360111"/>
    <w:rsid w:val="003613D0"/>
    <w:rsid w:val="00361F89"/>
    <w:rsid w:val="00363452"/>
    <w:rsid w:val="0036350D"/>
    <w:rsid w:val="00363994"/>
    <w:rsid w:val="00363B06"/>
    <w:rsid w:val="00364550"/>
    <w:rsid w:val="003645E2"/>
    <w:rsid w:val="003656C6"/>
    <w:rsid w:val="0036588B"/>
    <w:rsid w:val="00365A95"/>
    <w:rsid w:val="00366EC8"/>
    <w:rsid w:val="00367DA2"/>
    <w:rsid w:val="003706AE"/>
    <w:rsid w:val="00370B3E"/>
    <w:rsid w:val="003711A3"/>
    <w:rsid w:val="003725D9"/>
    <w:rsid w:val="003731D5"/>
    <w:rsid w:val="00373A56"/>
    <w:rsid w:val="00373AC0"/>
    <w:rsid w:val="003740E7"/>
    <w:rsid w:val="00374319"/>
    <w:rsid w:val="0037545E"/>
    <w:rsid w:val="00375899"/>
    <w:rsid w:val="0037660A"/>
    <w:rsid w:val="0037739A"/>
    <w:rsid w:val="00377C43"/>
    <w:rsid w:val="00377D46"/>
    <w:rsid w:val="00380156"/>
    <w:rsid w:val="003803CE"/>
    <w:rsid w:val="00380E97"/>
    <w:rsid w:val="003815B7"/>
    <w:rsid w:val="00381FA7"/>
    <w:rsid w:val="00383DEF"/>
    <w:rsid w:val="00385160"/>
    <w:rsid w:val="00386DB3"/>
    <w:rsid w:val="00386FB3"/>
    <w:rsid w:val="00391C06"/>
    <w:rsid w:val="00392032"/>
    <w:rsid w:val="003925E0"/>
    <w:rsid w:val="00395B63"/>
    <w:rsid w:val="00396627"/>
    <w:rsid w:val="00396DB6"/>
    <w:rsid w:val="00396F09"/>
    <w:rsid w:val="003A0C3B"/>
    <w:rsid w:val="003A1797"/>
    <w:rsid w:val="003A2269"/>
    <w:rsid w:val="003A25F8"/>
    <w:rsid w:val="003A29A5"/>
    <w:rsid w:val="003A2CFF"/>
    <w:rsid w:val="003A429A"/>
    <w:rsid w:val="003A4498"/>
    <w:rsid w:val="003A489F"/>
    <w:rsid w:val="003A55A4"/>
    <w:rsid w:val="003A5AE3"/>
    <w:rsid w:val="003A5CC3"/>
    <w:rsid w:val="003A69C9"/>
    <w:rsid w:val="003A7796"/>
    <w:rsid w:val="003A7D4D"/>
    <w:rsid w:val="003B14DA"/>
    <w:rsid w:val="003B1FF0"/>
    <w:rsid w:val="003B248E"/>
    <w:rsid w:val="003B24E2"/>
    <w:rsid w:val="003B36EE"/>
    <w:rsid w:val="003B4B4D"/>
    <w:rsid w:val="003B5B5E"/>
    <w:rsid w:val="003B5B67"/>
    <w:rsid w:val="003B66B4"/>
    <w:rsid w:val="003B6868"/>
    <w:rsid w:val="003B68BD"/>
    <w:rsid w:val="003B690C"/>
    <w:rsid w:val="003B6DB3"/>
    <w:rsid w:val="003B6FA9"/>
    <w:rsid w:val="003B6FDB"/>
    <w:rsid w:val="003B7045"/>
    <w:rsid w:val="003B765C"/>
    <w:rsid w:val="003C18E9"/>
    <w:rsid w:val="003C1CB2"/>
    <w:rsid w:val="003C3DAA"/>
    <w:rsid w:val="003C3EB3"/>
    <w:rsid w:val="003C4854"/>
    <w:rsid w:val="003C4E72"/>
    <w:rsid w:val="003C5C40"/>
    <w:rsid w:val="003C6689"/>
    <w:rsid w:val="003C6D4B"/>
    <w:rsid w:val="003C6D74"/>
    <w:rsid w:val="003C7592"/>
    <w:rsid w:val="003D1A2C"/>
    <w:rsid w:val="003D1DB7"/>
    <w:rsid w:val="003D20D3"/>
    <w:rsid w:val="003D32FD"/>
    <w:rsid w:val="003D3940"/>
    <w:rsid w:val="003D59D7"/>
    <w:rsid w:val="003D5B71"/>
    <w:rsid w:val="003D6381"/>
    <w:rsid w:val="003E0187"/>
    <w:rsid w:val="003E0C1F"/>
    <w:rsid w:val="003E1546"/>
    <w:rsid w:val="003E17A3"/>
    <w:rsid w:val="003E2D8D"/>
    <w:rsid w:val="003E39B4"/>
    <w:rsid w:val="003E4C15"/>
    <w:rsid w:val="003E4E4B"/>
    <w:rsid w:val="003E6226"/>
    <w:rsid w:val="003E6BB4"/>
    <w:rsid w:val="003E70E3"/>
    <w:rsid w:val="003E7FBE"/>
    <w:rsid w:val="003F13EF"/>
    <w:rsid w:val="003F203D"/>
    <w:rsid w:val="003F264E"/>
    <w:rsid w:val="003F2A76"/>
    <w:rsid w:val="003F2AFF"/>
    <w:rsid w:val="003F387B"/>
    <w:rsid w:val="003F4A68"/>
    <w:rsid w:val="003F5165"/>
    <w:rsid w:val="003F68FE"/>
    <w:rsid w:val="003F7D75"/>
    <w:rsid w:val="00402785"/>
    <w:rsid w:val="00402B50"/>
    <w:rsid w:val="00403551"/>
    <w:rsid w:val="00403669"/>
    <w:rsid w:val="004036A2"/>
    <w:rsid w:val="00403972"/>
    <w:rsid w:val="00405FFD"/>
    <w:rsid w:val="0040669A"/>
    <w:rsid w:val="00406A9B"/>
    <w:rsid w:val="00406BF4"/>
    <w:rsid w:val="00406FC2"/>
    <w:rsid w:val="0040733E"/>
    <w:rsid w:val="0041046C"/>
    <w:rsid w:val="00411691"/>
    <w:rsid w:val="00413228"/>
    <w:rsid w:val="00413E75"/>
    <w:rsid w:val="00415225"/>
    <w:rsid w:val="004167BA"/>
    <w:rsid w:val="00416CBE"/>
    <w:rsid w:val="00420948"/>
    <w:rsid w:val="00420C62"/>
    <w:rsid w:val="004210A5"/>
    <w:rsid w:val="00421392"/>
    <w:rsid w:val="0042198E"/>
    <w:rsid w:val="00422908"/>
    <w:rsid w:val="0042320D"/>
    <w:rsid w:val="00423B15"/>
    <w:rsid w:val="004249DE"/>
    <w:rsid w:val="004252F3"/>
    <w:rsid w:val="00425DB4"/>
    <w:rsid w:val="0042644A"/>
    <w:rsid w:val="00427603"/>
    <w:rsid w:val="00427B7B"/>
    <w:rsid w:val="00430024"/>
    <w:rsid w:val="00430A3C"/>
    <w:rsid w:val="0043272A"/>
    <w:rsid w:val="00433918"/>
    <w:rsid w:val="00433DC0"/>
    <w:rsid w:val="00434ACB"/>
    <w:rsid w:val="00434BC2"/>
    <w:rsid w:val="00435A24"/>
    <w:rsid w:val="00435E1D"/>
    <w:rsid w:val="00440886"/>
    <w:rsid w:val="0044092F"/>
    <w:rsid w:val="004409AE"/>
    <w:rsid w:val="00441431"/>
    <w:rsid w:val="00442A1A"/>
    <w:rsid w:val="00442C64"/>
    <w:rsid w:val="0044368A"/>
    <w:rsid w:val="004439B0"/>
    <w:rsid w:val="0044457A"/>
    <w:rsid w:val="0044468B"/>
    <w:rsid w:val="00444CC2"/>
    <w:rsid w:val="00444F23"/>
    <w:rsid w:val="00446F3C"/>
    <w:rsid w:val="0044743B"/>
    <w:rsid w:val="0044779C"/>
    <w:rsid w:val="00451FF4"/>
    <w:rsid w:val="004532CA"/>
    <w:rsid w:val="004561C0"/>
    <w:rsid w:val="004579AF"/>
    <w:rsid w:val="00457FE4"/>
    <w:rsid w:val="004655E2"/>
    <w:rsid w:val="004657C1"/>
    <w:rsid w:val="0046609F"/>
    <w:rsid w:val="00467688"/>
    <w:rsid w:val="00467FAF"/>
    <w:rsid w:val="00470B0E"/>
    <w:rsid w:val="004711EA"/>
    <w:rsid w:val="0047172E"/>
    <w:rsid w:val="00471776"/>
    <w:rsid w:val="004724C6"/>
    <w:rsid w:val="00473306"/>
    <w:rsid w:val="00474AB7"/>
    <w:rsid w:val="00474D86"/>
    <w:rsid w:val="00475B0D"/>
    <w:rsid w:val="004761D0"/>
    <w:rsid w:val="00476F1E"/>
    <w:rsid w:val="004773DA"/>
    <w:rsid w:val="00480348"/>
    <w:rsid w:val="00480873"/>
    <w:rsid w:val="00481771"/>
    <w:rsid w:val="00481AF8"/>
    <w:rsid w:val="004823B1"/>
    <w:rsid w:val="00483FEF"/>
    <w:rsid w:val="00484372"/>
    <w:rsid w:val="004843F4"/>
    <w:rsid w:val="0048464B"/>
    <w:rsid w:val="00484DAD"/>
    <w:rsid w:val="00485EC5"/>
    <w:rsid w:val="004863BB"/>
    <w:rsid w:val="00486E85"/>
    <w:rsid w:val="00487247"/>
    <w:rsid w:val="00487E3C"/>
    <w:rsid w:val="00490B66"/>
    <w:rsid w:val="00491B86"/>
    <w:rsid w:val="004927CF"/>
    <w:rsid w:val="004928B5"/>
    <w:rsid w:val="00492E9B"/>
    <w:rsid w:val="00493A23"/>
    <w:rsid w:val="00493EF8"/>
    <w:rsid w:val="004940C1"/>
    <w:rsid w:val="004944F6"/>
    <w:rsid w:val="004965EB"/>
    <w:rsid w:val="0049667C"/>
    <w:rsid w:val="00496EB6"/>
    <w:rsid w:val="00496FA7"/>
    <w:rsid w:val="004A0EB8"/>
    <w:rsid w:val="004A17CD"/>
    <w:rsid w:val="004A3497"/>
    <w:rsid w:val="004A364B"/>
    <w:rsid w:val="004A38DF"/>
    <w:rsid w:val="004A40B8"/>
    <w:rsid w:val="004A420D"/>
    <w:rsid w:val="004A5354"/>
    <w:rsid w:val="004A5C36"/>
    <w:rsid w:val="004A63B5"/>
    <w:rsid w:val="004A64ED"/>
    <w:rsid w:val="004A6B18"/>
    <w:rsid w:val="004A76D0"/>
    <w:rsid w:val="004A78FE"/>
    <w:rsid w:val="004A7C53"/>
    <w:rsid w:val="004B052E"/>
    <w:rsid w:val="004B18A5"/>
    <w:rsid w:val="004B402B"/>
    <w:rsid w:val="004B4C14"/>
    <w:rsid w:val="004B61A7"/>
    <w:rsid w:val="004B6332"/>
    <w:rsid w:val="004B6BB5"/>
    <w:rsid w:val="004B71B1"/>
    <w:rsid w:val="004C0027"/>
    <w:rsid w:val="004C1103"/>
    <w:rsid w:val="004C1C04"/>
    <w:rsid w:val="004C31F9"/>
    <w:rsid w:val="004C38CA"/>
    <w:rsid w:val="004C3F93"/>
    <w:rsid w:val="004C4E79"/>
    <w:rsid w:val="004C5776"/>
    <w:rsid w:val="004C58ED"/>
    <w:rsid w:val="004C641E"/>
    <w:rsid w:val="004C6CBA"/>
    <w:rsid w:val="004C7D17"/>
    <w:rsid w:val="004D0194"/>
    <w:rsid w:val="004D0F47"/>
    <w:rsid w:val="004D0FAA"/>
    <w:rsid w:val="004D0FDF"/>
    <w:rsid w:val="004D103E"/>
    <w:rsid w:val="004D18E0"/>
    <w:rsid w:val="004D238A"/>
    <w:rsid w:val="004D25BC"/>
    <w:rsid w:val="004D28F5"/>
    <w:rsid w:val="004D3519"/>
    <w:rsid w:val="004D368D"/>
    <w:rsid w:val="004D3D23"/>
    <w:rsid w:val="004D4076"/>
    <w:rsid w:val="004D4630"/>
    <w:rsid w:val="004D5282"/>
    <w:rsid w:val="004D5664"/>
    <w:rsid w:val="004D587E"/>
    <w:rsid w:val="004D5ECA"/>
    <w:rsid w:val="004D6176"/>
    <w:rsid w:val="004D62CE"/>
    <w:rsid w:val="004D70EB"/>
    <w:rsid w:val="004D75A6"/>
    <w:rsid w:val="004E0A13"/>
    <w:rsid w:val="004E0FEC"/>
    <w:rsid w:val="004E1374"/>
    <w:rsid w:val="004E1923"/>
    <w:rsid w:val="004E1932"/>
    <w:rsid w:val="004E2F06"/>
    <w:rsid w:val="004E3E18"/>
    <w:rsid w:val="004E4221"/>
    <w:rsid w:val="004E741E"/>
    <w:rsid w:val="004E7623"/>
    <w:rsid w:val="004E778C"/>
    <w:rsid w:val="004E77BC"/>
    <w:rsid w:val="004F1118"/>
    <w:rsid w:val="004F4706"/>
    <w:rsid w:val="004F4781"/>
    <w:rsid w:val="004F563A"/>
    <w:rsid w:val="004F59AA"/>
    <w:rsid w:val="004F59DD"/>
    <w:rsid w:val="004F6EF6"/>
    <w:rsid w:val="00500169"/>
    <w:rsid w:val="0050037D"/>
    <w:rsid w:val="005009B1"/>
    <w:rsid w:val="005010DF"/>
    <w:rsid w:val="005019A7"/>
    <w:rsid w:val="005020D8"/>
    <w:rsid w:val="00502592"/>
    <w:rsid w:val="00502845"/>
    <w:rsid w:val="0050545D"/>
    <w:rsid w:val="005062D2"/>
    <w:rsid w:val="005071C5"/>
    <w:rsid w:val="0050788C"/>
    <w:rsid w:val="00507EE4"/>
    <w:rsid w:val="00510182"/>
    <w:rsid w:val="00512700"/>
    <w:rsid w:val="00512D67"/>
    <w:rsid w:val="00513639"/>
    <w:rsid w:val="00515CD4"/>
    <w:rsid w:val="00515E3D"/>
    <w:rsid w:val="00516A53"/>
    <w:rsid w:val="00517988"/>
    <w:rsid w:val="00517B39"/>
    <w:rsid w:val="00523579"/>
    <w:rsid w:val="00523915"/>
    <w:rsid w:val="00523F41"/>
    <w:rsid w:val="0052643A"/>
    <w:rsid w:val="00526531"/>
    <w:rsid w:val="00526BE0"/>
    <w:rsid w:val="00527B26"/>
    <w:rsid w:val="00527BF2"/>
    <w:rsid w:val="00527E47"/>
    <w:rsid w:val="00527FCB"/>
    <w:rsid w:val="00530C27"/>
    <w:rsid w:val="00530F97"/>
    <w:rsid w:val="00531158"/>
    <w:rsid w:val="0053143E"/>
    <w:rsid w:val="00531BE7"/>
    <w:rsid w:val="00531F6D"/>
    <w:rsid w:val="00532150"/>
    <w:rsid w:val="00532543"/>
    <w:rsid w:val="00532A7E"/>
    <w:rsid w:val="00533195"/>
    <w:rsid w:val="00533FDA"/>
    <w:rsid w:val="00535074"/>
    <w:rsid w:val="00536279"/>
    <w:rsid w:val="00537E49"/>
    <w:rsid w:val="00541C31"/>
    <w:rsid w:val="005423BE"/>
    <w:rsid w:val="00542902"/>
    <w:rsid w:val="00542E49"/>
    <w:rsid w:val="005431B1"/>
    <w:rsid w:val="005433E7"/>
    <w:rsid w:val="00543432"/>
    <w:rsid w:val="005449F4"/>
    <w:rsid w:val="0054588B"/>
    <w:rsid w:val="00550457"/>
    <w:rsid w:val="00550B1F"/>
    <w:rsid w:val="00550B72"/>
    <w:rsid w:val="00550CE0"/>
    <w:rsid w:val="00551E10"/>
    <w:rsid w:val="00552B4D"/>
    <w:rsid w:val="0055364F"/>
    <w:rsid w:val="00553945"/>
    <w:rsid w:val="00554E18"/>
    <w:rsid w:val="00555606"/>
    <w:rsid w:val="00555DE7"/>
    <w:rsid w:val="005564AD"/>
    <w:rsid w:val="005564DA"/>
    <w:rsid w:val="005568E9"/>
    <w:rsid w:val="00556B03"/>
    <w:rsid w:val="00556FC3"/>
    <w:rsid w:val="005577F0"/>
    <w:rsid w:val="00557C59"/>
    <w:rsid w:val="00557F50"/>
    <w:rsid w:val="00560521"/>
    <w:rsid w:val="00562CE8"/>
    <w:rsid w:val="0056361F"/>
    <w:rsid w:val="00564728"/>
    <w:rsid w:val="005648F3"/>
    <w:rsid w:val="00565991"/>
    <w:rsid w:val="00566271"/>
    <w:rsid w:val="005663D7"/>
    <w:rsid w:val="00566C17"/>
    <w:rsid w:val="005716F1"/>
    <w:rsid w:val="00572890"/>
    <w:rsid w:val="00572914"/>
    <w:rsid w:val="0057385A"/>
    <w:rsid w:val="00574B7D"/>
    <w:rsid w:val="00575976"/>
    <w:rsid w:val="00575E67"/>
    <w:rsid w:val="00576178"/>
    <w:rsid w:val="00577028"/>
    <w:rsid w:val="00581320"/>
    <w:rsid w:val="005818FD"/>
    <w:rsid w:val="00581B43"/>
    <w:rsid w:val="00582103"/>
    <w:rsid w:val="00582FDE"/>
    <w:rsid w:val="005832A2"/>
    <w:rsid w:val="005837C1"/>
    <w:rsid w:val="005840F3"/>
    <w:rsid w:val="00584389"/>
    <w:rsid w:val="00584B15"/>
    <w:rsid w:val="00585172"/>
    <w:rsid w:val="0058535B"/>
    <w:rsid w:val="005858B3"/>
    <w:rsid w:val="005871FE"/>
    <w:rsid w:val="00587F81"/>
    <w:rsid w:val="005900D6"/>
    <w:rsid w:val="00590401"/>
    <w:rsid w:val="00590A5D"/>
    <w:rsid w:val="0059111A"/>
    <w:rsid w:val="0059144D"/>
    <w:rsid w:val="0059166F"/>
    <w:rsid w:val="00591F09"/>
    <w:rsid w:val="0059369B"/>
    <w:rsid w:val="00594215"/>
    <w:rsid w:val="00594754"/>
    <w:rsid w:val="005965F2"/>
    <w:rsid w:val="00596B29"/>
    <w:rsid w:val="00596D23"/>
    <w:rsid w:val="0059727F"/>
    <w:rsid w:val="00597ABD"/>
    <w:rsid w:val="005A0FE5"/>
    <w:rsid w:val="005A1FBE"/>
    <w:rsid w:val="005A37FA"/>
    <w:rsid w:val="005A4B2D"/>
    <w:rsid w:val="005A4C89"/>
    <w:rsid w:val="005A4C94"/>
    <w:rsid w:val="005A58E0"/>
    <w:rsid w:val="005A5C9C"/>
    <w:rsid w:val="005A6AE3"/>
    <w:rsid w:val="005B0F27"/>
    <w:rsid w:val="005B11BD"/>
    <w:rsid w:val="005B1EAA"/>
    <w:rsid w:val="005B2692"/>
    <w:rsid w:val="005B2DCE"/>
    <w:rsid w:val="005B349D"/>
    <w:rsid w:val="005B3C7C"/>
    <w:rsid w:val="005B6AA6"/>
    <w:rsid w:val="005B7032"/>
    <w:rsid w:val="005C0649"/>
    <w:rsid w:val="005C0FB9"/>
    <w:rsid w:val="005C358E"/>
    <w:rsid w:val="005C4553"/>
    <w:rsid w:val="005C463E"/>
    <w:rsid w:val="005C4810"/>
    <w:rsid w:val="005C4F8F"/>
    <w:rsid w:val="005C54E7"/>
    <w:rsid w:val="005C5B76"/>
    <w:rsid w:val="005C6703"/>
    <w:rsid w:val="005C6923"/>
    <w:rsid w:val="005C7CF9"/>
    <w:rsid w:val="005D03B4"/>
    <w:rsid w:val="005D0498"/>
    <w:rsid w:val="005D068E"/>
    <w:rsid w:val="005D2990"/>
    <w:rsid w:val="005D2F79"/>
    <w:rsid w:val="005D400D"/>
    <w:rsid w:val="005D405F"/>
    <w:rsid w:val="005D5A72"/>
    <w:rsid w:val="005D5AD5"/>
    <w:rsid w:val="005D65D8"/>
    <w:rsid w:val="005D7F5B"/>
    <w:rsid w:val="005E0491"/>
    <w:rsid w:val="005E04EE"/>
    <w:rsid w:val="005E08E7"/>
    <w:rsid w:val="005E0EE8"/>
    <w:rsid w:val="005E1063"/>
    <w:rsid w:val="005E17A9"/>
    <w:rsid w:val="005E19D9"/>
    <w:rsid w:val="005E33AB"/>
    <w:rsid w:val="005E3DBD"/>
    <w:rsid w:val="005E3E27"/>
    <w:rsid w:val="005E3FDC"/>
    <w:rsid w:val="005E469F"/>
    <w:rsid w:val="005E4C94"/>
    <w:rsid w:val="005E4DEF"/>
    <w:rsid w:val="005E6D5D"/>
    <w:rsid w:val="005E70D5"/>
    <w:rsid w:val="005E70F8"/>
    <w:rsid w:val="005E71AE"/>
    <w:rsid w:val="005E7328"/>
    <w:rsid w:val="005F01FA"/>
    <w:rsid w:val="005F0837"/>
    <w:rsid w:val="005F0BE7"/>
    <w:rsid w:val="005F0FDA"/>
    <w:rsid w:val="005F11CD"/>
    <w:rsid w:val="005F1733"/>
    <w:rsid w:val="005F21EA"/>
    <w:rsid w:val="005F27D0"/>
    <w:rsid w:val="005F3054"/>
    <w:rsid w:val="005F360A"/>
    <w:rsid w:val="005F36A5"/>
    <w:rsid w:val="005F3971"/>
    <w:rsid w:val="005F506E"/>
    <w:rsid w:val="005F5402"/>
    <w:rsid w:val="005F5A36"/>
    <w:rsid w:val="005F62B3"/>
    <w:rsid w:val="005F6349"/>
    <w:rsid w:val="005F63B0"/>
    <w:rsid w:val="005F6841"/>
    <w:rsid w:val="005F78A9"/>
    <w:rsid w:val="00600FB6"/>
    <w:rsid w:val="006010E4"/>
    <w:rsid w:val="00601E99"/>
    <w:rsid w:val="00602909"/>
    <w:rsid w:val="00602A7B"/>
    <w:rsid w:val="006036B4"/>
    <w:rsid w:val="00604CD2"/>
    <w:rsid w:val="00604EB8"/>
    <w:rsid w:val="006072F5"/>
    <w:rsid w:val="0061013F"/>
    <w:rsid w:val="00610D68"/>
    <w:rsid w:val="00611284"/>
    <w:rsid w:val="00613191"/>
    <w:rsid w:val="00614B78"/>
    <w:rsid w:val="00614C56"/>
    <w:rsid w:val="00617114"/>
    <w:rsid w:val="00621050"/>
    <w:rsid w:val="00622C9E"/>
    <w:rsid w:val="00622D1C"/>
    <w:rsid w:val="00624227"/>
    <w:rsid w:val="0062496A"/>
    <w:rsid w:val="00630623"/>
    <w:rsid w:val="00631F6A"/>
    <w:rsid w:val="00632008"/>
    <w:rsid w:val="006320AA"/>
    <w:rsid w:val="00632BCB"/>
    <w:rsid w:val="00632E78"/>
    <w:rsid w:val="00633348"/>
    <w:rsid w:val="0063348F"/>
    <w:rsid w:val="006336A0"/>
    <w:rsid w:val="00634A63"/>
    <w:rsid w:val="00634F29"/>
    <w:rsid w:val="0063516D"/>
    <w:rsid w:val="00635619"/>
    <w:rsid w:val="00635766"/>
    <w:rsid w:val="00635B8D"/>
    <w:rsid w:val="00636B1D"/>
    <w:rsid w:val="0063713F"/>
    <w:rsid w:val="00637AD5"/>
    <w:rsid w:val="006407DB"/>
    <w:rsid w:val="00641E54"/>
    <w:rsid w:val="006428F9"/>
    <w:rsid w:val="00642E1E"/>
    <w:rsid w:val="00643081"/>
    <w:rsid w:val="00644001"/>
    <w:rsid w:val="00645F63"/>
    <w:rsid w:val="00646468"/>
    <w:rsid w:val="006473BA"/>
    <w:rsid w:val="0065053B"/>
    <w:rsid w:val="00650CD3"/>
    <w:rsid w:val="006515B2"/>
    <w:rsid w:val="006516E7"/>
    <w:rsid w:val="0065217C"/>
    <w:rsid w:val="00652875"/>
    <w:rsid w:val="00653725"/>
    <w:rsid w:val="00662113"/>
    <w:rsid w:val="006624A6"/>
    <w:rsid w:val="00663D4A"/>
    <w:rsid w:val="00664AA3"/>
    <w:rsid w:val="00666F07"/>
    <w:rsid w:val="0066725B"/>
    <w:rsid w:val="006679EE"/>
    <w:rsid w:val="00670233"/>
    <w:rsid w:val="006703F6"/>
    <w:rsid w:val="00670700"/>
    <w:rsid w:val="006709EB"/>
    <w:rsid w:val="00671AD8"/>
    <w:rsid w:val="00672E38"/>
    <w:rsid w:val="00673852"/>
    <w:rsid w:val="006744CC"/>
    <w:rsid w:val="0067490C"/>
    <w:rsid w:val="00675011"/>
    <w:rsid w:val="00675CA6"/>
    <w:rsid w:val="00676C65"/>
    <w:rsid w:val="00676FA6"/>
    <w:rsid w:val="00677CB9"/>
    <w:rsid w:val="00677CCB"/>
    <w:rsid w:val="00677E4D"/>
    <w:rsid w:val="006804B7"/>
    <w:rsid w:val="006811D0"/>
    <w:rsid w:val="00681DF0"/>
    <w:rsid w:val="00684BE4"/>
    <w:rsid w:val="00684FD7"/>
    <w:rsid w:val="0068607C"/>
    <w:rsid w:val="00686B01"/>
    <w:rsid w:val="0069017D"/>
    <w:rsid w:val="006901E9"/>
    <w:rsid w:val="00690C9A"/>
    <w:rsid w:val="00690F41"/>
    <w:rsid w:val="00691AB7"/>
    <w:rsid w:val="00691D14"/>
    <w:rsid w:val="00692636"/>
    <w:rsid w:val="00693334"/>
    <w:rsid w:val="006934AE"/>
    <w:rsid w:val="006935C9"/>
    <w:rsid w:val="00693674"/>
    <w:rsid w:val="00693F3E"/>
    <w:rsid w:val="00694220"/>
    <w:rsid w:val="00694472"/>
    <w:rsid w:val="00694FCC"/>
    <w:rsid w:val="006955EC"/>
    <w:rsid w:val="00696DC2"/>
    <w:rsid w:val="00697C0D"/>
    <w:rsid w:val="006A01F8"/>
    <w:rsid w:val="006A0A40"/>
    <w:rsid w:val="006A28F3"/>
    <w:rsid w:val="006A2A9C"/>
    <w:rsid w:val="006A3788"/>
    <w:rsid w:val="006A3ECC"/>
    <w:rsid w:val="006A3FC2"/>
    <w:rsid w:val="006A485E"/>
    <w:rsid w:val="006A4902"/>
    <w:rsid w:val="006A49B2"/>
    <w:rsid w:val="006A4F47"/>
    <w:rsid w:val="006A6114"/>
    <w:rsid w:val="006A673F"/>
    <w:rsid w:val="006A6C1F"/>
    <w:rsid w:val="006A714F"/>
    <w:rsid w:val="006A7C24"/>
    <w:rsid w:val="006A7E48"/>
    <w:rsid w:val="006B0D35"/>
    <w:rsid w:val="006B106D"/>
    <w:rsid w:val="006B10B2"/>
    <w:rsid w:val="006B155D"/>
    <w:rsid w:val="006B1901"/>
    <w:rsid w:val="006B1D01"/>
    <w:rsid w:val="006B3F5C"/>
    <w:rsid w:val="006B4422"/>
    <w:rsid w:val="006B5644"/>
    <w:rsid w:val="006B6AC3"/>
    <w:rsid w:val="006C09B3"/>
    <w:rsid w:val="006C0C72"/>
    <w:rsid w:val="006C10F8"/>
    <w:rsid w:val="006C1AAC"/>
    <w:rsid w:val="006C25CB"/>
    <w:rsid w:val="006C3722"/>
    <w:rsid w:val="006C43CC"/>
    <w:rsid w:val="006C525A"/>
    <w:rsid w:val="006C5487"/>
    <w:rsid w:val="006C5BFF"/>
    <w:rsid w:val="006C5CF6"/>
    <w:rsid w:val="006C631C"/>
    <w:rsid w:val="006C6405"/>
    <w:rsid w:val="006C6C76"/>
    <w:rsid w:val="006C7437"/>
    <w:rsid w:val="006D10E6"/>
    <w:rsid w:val="006D1567"/>
    <w:rsid w:val="006D1733"/>
    <w:rsid w:val="006D1E67"/>
    <w:rsid w:val="006D21AD"/>
    <w:rsid w:val="006D2518"/>
    <w:rsid w:val="006D2FF5"/>
    <w:rsid w:val="006D3793"/>
    <w:rsid w:val="006D37D7"/>
    <w:rsid w:val="006D432B"/>
    <w:rsid w:val="006D48A4"/>
    <w:rsid w:val="006D524C"/>
    <w:rsid w:val="006D5661"/>
    <w:rsid w:val="006D5A0A"/>
    <w:rsid w:val="006D5F69"/>
    <w:rsid w:val="006D60C6"/>
    <w:rsid w:val="006D60F3"/>
    <w:rsid w:val="006D6C98"/>
    <w:rsid w:val="006D77D1"/>
    <w:rsid w:val="006E0ACE"/>
    <w:rsid w:val="006E1327"/>
    <w:rsid w:val="006E1A9E"/>
    <w:rsid w:val="006E1BCC"/>
    <w:rsid w:val="006E2240"/>
    <w:rsid w:val="006E28F0"/>
    <w:rsid w:val="006E5120"/>
    <w:rsid w:val="006E710F"/>
    <w:rsid w:val="006F04F6"/>
    <w:rsid w:val="006F177B"/>
    <w:rsid w:val="006F2111"/>
    <w:rsid w:val="006F2E12"/>
    <w:rsid w:val="006F2EBE"/>
    <w:rsid w:val="006F34E6"/>
    <w:rsid w:val="006F35C2"/>
    <w:rsid w:val="006F3F89"/>
    <w:rsid w:val="006F442E"/>
    <w:rsid w:val="006F5BBD"/>
    <w:rsid w:val="006F7B92"/>
    <w:rsid w:val="0070028B"/>
    <w:rsid w:val="00701197"/>
    <w:rsid w:val="007013E5"/>
    <w:rsid w:val="00701F9B"/>
    <w:rsid w:val="00702B42"/>
    <w:rsid w:val="00703451"/>
    <w:rsid w:val="0070439C"/>
    <w:rsid w:val="007057F2"/>
    <w:rsid w:val="00705E89"/>
    <w:rsid w:val="00705F1D"/>
    <w:rsid w:val="00706058"/>
    <w:rsid w:val="00706D69"/>
    <w:rsid w:val="007078D4"/>
    <w:rsid w:val="0071072C"/>
    <w:rsid w:val="00710E9D"/>
    <w:rsid w:val="00711B59"/>
    <w:rsid w:val="00714268"/>
    <w:rsid w:val="00714508"/>
    <w:rsid w:val="00714DE4"/>
    <w:rsid w:val="007153F9"/>
    <w:rsid w:val="0071540A"/>
    <w:rsid w:val="007160B4"/>
    <w:rsid w:val="007164E3"/>
    <w:rsid w:val="00716B81"/>
    <w:rsid w:val="00716FC1"/>
    <w:rsid w:val="00717337"/>
    <w:rsid w:val="00717E8E"/>
    <w:rsid w:val="00720ADC"/>
    <w:rsid w:val="00721353"/>
    <w:rsid w:val="0072191E"/>
    <w:rsid w:val="00722E48"/>
    <w:rsid w:val="007232DB"/>
    <w:rsid w:val="00723FB1"/>
    <w:rsid w:val="00724030"/>
    <w:rsid w:val="007243B0"/>
    <w:rsid w:val="00725158"/>
    <w:rsid w:val="0072516E"/>
    <w:rsid w:val="007251C5"/>
    <w:rsid w:val="00725828"/>
    <w:rsid w:val="00725950"/>
    <w:rsid w:val="007261EA"/>
    <w:rsid w:val="0072681C"/>
    <w:rsid w:val="007270AC"/>
    <w:rsid w:val="00727BDE"/>
    <w:rsid w:val="007305E4"/>
    <w:rsid w:val="007309CA"/>
    <w:rsid w:val="007314ED"/>
    <w:rsid w:val="007317DB"/>
    <w:rsid w:val="00731BA5"/>
    <w:rsid w:val="007320FC"/>
    <w:rsid w:val="00732532"/>
    <w:rsid w:val="0073369D"/>
    <w:rsid w:val="00734D08"/>
    <w:rsid w:val="00735A62"/>
    <w:rsid w:val="007367F8"/>
    <w:rsid w:val="007373CB"/>
    <w:rsid w:val="00737EBF"/>
    <w:rsid w:val="00740405"/>
    <w:rsid w:val="00740DC2"/>
    <w:rsid w:val="00741006"/>
    <w:rsid w:val="00742C4B"/>
    <w:rsid w:val="00742D4C"/>
    <w:rsid w:val="00743017"/>
    <w:rsid w:val="007430D9"/>
    <w:rsid w:val="0074344A"/>
    <w:rsid w:val="00744783"/>
    <w:rsid w:val="00744A02"/>
    <w:rsid w:val="00745E60"/>
    <w:rsid w:val="00746154"/>
    <w:rsid w:val="00746160"/>
    <w:rsid w:val="00746168"/>
    <w:rsid w:val="0074653B"/>
    <w:rsid w:val="007468AD"/>
    <w:rsid w:val="00747B23"/>
    <w:rsid w:val="00747EE2"/>
    <w:rsid w:val="007505C9"/>
    <w:rsid w:val="00751DD1"/>
    <w:rsid w:val="00752117"/>
    <w:rsid w:val="00752453"/>
    <w:rsid w:val="00752A28"/>
    <w:rsid w:val="00752BE6"/>
    <w:rsid w:val="00752FA1"/>
    <w:rsid w:val="007532BE"/>
    <w:rsid w:val="0075384F"/>
    <w:rsid w:val="00753A21"/>
    <w:rsid w:val="00753F50"/>
    <w:rsid w:val="007550A3"/>
    <w:rsid w:val="0076194D"/>
    <w:rsid w:val="007619CC"/>
    <w:rsid w:val="00761DDF"/>
    <w:rsid w:val="00762576"/>
    <w:rsid w:val="007626E2"/>
    <w:rsid w:val="007636F5"/>
    <w:rsid w:val="00763A8A"/>
    <w:rsid w:val="00763D1C"/>
    <w:rsid w:val="00763EA1"/>
    <w:rsid w:val="00763EFE"/>
    <w:rsid w:val="0076438E"/>
    <w:rsid w:val="00765185"/>
    <w:rsid w:val="007656C1"/>
    <w:rsid w:val="0076584C"/>
    <w:rsid w:val="0076606B"/>
    <w:rsid w:val="00767591"/>
    <w:rsid w:val="00767825"/>
    <w:rsid w:val="0076788A"/>
    <w:rsid w:val="007678BC"/>
    <w:rsid w:val="00770074"/>
    <w:rsid w:val="00774429"/>
    <w:rsid w:val="0077453F"/>
    <w:rsid w:val="00774713"/>
    <w:rsid w:val="00774891"/>
    <w:rsid w:val="007769E0"/>
    <w:rsid w:val="00776B49"/>
    <w:rsid w:val="00780C32"/>
    <w:rsid w:val="00781BDD"/>
    <w:rsid w:val="00782DD6"/>
    <w:rsid w:val="00783262"/>
    <w:rsid w:val="0078462F"/>
    <w:rsid w:val="007847DE"/>
    <w:rsid w:val="00784BF0"/>
    <w:rsid w:val="00784E5B"/>
    <w:rsid w:val="00785264"/>
    <w:rsid w:val="007862A5"/>
    <w:rsid w:val="00786504"/>
    <w:rsid w:val="0078667C"/>
    <w:rsid w:val="007870FA"/>
    <w:rsid w:val="00787595"/>
    <w:rsid w:val="0078791E"/>
    <w:rsid w:val="00787A3F"/>
    <w:rsid w:val="007905F0"/>
    <w:rsid w:val="007907A0"/>
    <w:rsid w:val="00790B5B"/>
    <w:rsid w:val="00790C2B"/>
    <w:rsid w:val="007910EF"/>
    <w:rsid w:val="007913CB"/>
    <w:rsid w:val="007915E9"/>
    <w:rsid w:val="007918DF"/>
    <w:rsid w:val="00792508"/>
    <w:rsid w:val="00792962"/>
    <w:rsid w:val="0079312A"/>
    <w:rsid w:val="00793FE1"/>
    <w:rsid w:val="0079591D"/>
    <w:rsid w:val="0079660E"/>
    <w:rsid w:val="00796BA9"/>
    <w:rsid w:val="00797607"/>
    <w:rsid w:val="00797B19"/>
    <w:rsid w:val="007A1CC8"/>
    <w:rsid w:val="007A215A"/>
    <w:rsid w:val="007A29A3"/>
    <w:rsid w:val="007A362A"/>
    <w:rsid w:val="007A3716"/>
    <w:rsid w:val="007A38AF"/>
    <w:rsid w:val="007A3E53"/>
    <w:rsid w:val="007A41EF"/>
    <w:rsid w:val="007A678A"/>
    <w:rsid w:val="007A7391"/>
    <w:rsid w:val="007A7512"/>
    <w:rsid w:val="007A78D3"/>
    <w:rsid w:val="007A7C15"/>
    <w:rsid w:val="007A7D20"/>
    <w:rsid w:val="007B0D7C"/>
    <w:rsid w:val="007B0EB2"/>
    <w:rsid w:val="007B1B84"/>
    <w:rsid w:val="007B3DD8"/>
    <w:rsid w:val="007B4160"/>
    <w:rsid w:val="007B4EB4"/>
    <w:rsid w:val="007B5EB2"/>
    <w:rsid w:val="007B647C"/>
    <w:rsid w:val="007B6FE0"/>
    <w:rsid w:val="007B750F"/>
    <w:rsid w:val="007B7D72"/>
    <w:rsid w:val="007C0398"/>
    <w:rsid w:val="007C0968"/>
    <w:rsid w:val="007C0B0E"/>
    <w:rsid w:val="007C13A6"/>
    <w:rsid w:val="007C353B"/>
    <w:rsid w:val="007C516B"/>
    <w:rsid w:val="007C68A9"/>
    <w:rsid w:val="007C68B2"/>
    <w:rsid w:val="007C711C"/>
    <w:rsid w:val="007C74B7"/>
    <w:rsid w:val="007C7A89"/>
    <w:rsid w:val="007C7FA6"/>
    <w:rsid w:val="007D0033"/>
    <w:rsid w:val="007D04CF"/>
    <w:rsid w:val="007D09C5"/>
    <w:rsid w:val="007D0E60"/>
    <w:rsid w:val="007D1747"/>
    <w:rsid w:val="007D1FA8"/>
    <w:rsid w:val="007D3397"/>
    <w:rsid w:val="007D3564"/>
    <w:rsid w:val="007D4561"/>
    <w:rsid w:val="007D5003"/>
    <w:rsid w:val="007D7A06"/>
    <w:rsid w:val="007D7CDD"/>
    <w:rsid w:val="007E138B"/>
    <w:rsid w:val="007E1B5D"/>
    <w:rsid w:val="007E21AB"/>
    <w:rsid w:val="007E2F0D"/>
    <w:rsid w:val="007E3454"/>
    <w:rsid w:val="007E5CB5"/>
    <w:rsid w:val="007E6406"/>
    <w:rsid w:val="007E6478"/>
    <w:rsid w:val="007F01A4"/>
    <w:rsid w:val="007F1396"/>
    <w:rsid w:val="007F272D"/>
    <w:rsid w:val="007F2D50"/>
    <w:rsid w:val="007F4311"/>
    <w:rsid w:val="007F4525"/>
    <w:rsid w:val="007F4614"/>
    <w:rsid w:val="007F469F"/>
    <w:rsid w:val="007F4E8D"/>
    <w:rsid w:val="007F51B6"/>
    <w:rsid w:val="007F673C"/>
    <w:rsid w:val="007F6F18"/>
    <w:rsid w:val="007F6F56"/>
    <w:rsid w:val="00800523"/>
    <w:rsid w:val="008006F9"/>
    <w:rsid w:val="0080198A"/>
    <w:rsid w:val="00801FBA"/>
    <w:rsid w:val="00802679"/>
    <w:rsid w:val="008026BF"/>
    <w:rsid w:val="00802E51"/>
    <w:rsid w:val="008054D0"/>
    <w:rsid w:val="00805900"/>
    <w:rsid w:val="00805CC4"/>
    <w:rsid w:val="008072BA"/>
    <w:rsid w:val="008073EB"/>
    <w:rsid w:val="00807763"/>
    <w:rsid w:val="00807BB3"/>
    <w:rsid w:val="00807F91"/>
    <w:rsid w:val="0081036E"/>
    <w:rsid w:val="008104A1"/>
    <w:rsid w:val="00810E4B"/>
    <w:rsid w:val="00811429"/>
    <w:rsid w:val="00812468"/>
    <w:rsid w:val="00812EA2"/>
    <w:rsid w:val="00813E04"/>
    <w:rsid w:val="00814DD0"/>
    <w:rsid w:val="0081522A"/>
    <w:rsid w:val="00815629"/>
    <w:rsid w:val="0081612C"/>
    <w:rsid w:val="00816D68"/>
    <w:rsid w:val="00816F33"/>
    <w:rsid w:val="008175CC"/>
    <w:rsid w:val="00817C2B"/>
    <w:rsid w:val="00817CD2"/>
    <w:rsid w:val="00817E9D"/>
    <w:rsid w:val="0082030B"/>
    <w:rsid w:val="00820F52"/>
    <w:rsid w:val="00821560"/>
    <w:rsid w:val="00821BB0"/>
    <w:rsid w:val="0082367D"/>
    <w:rsid w:val="00823A1F"/>
    <w:rsid w:val="00825548"/>
    <w:rsid w:val="008264BA"/>
    <w:rsid w:val="008268CF"/>
    <w:rsid w:val="00826A98"/>
    <w:rsid w:val="00826ECA"/>
    <w:rsid w:val="00830835"/>
    <w:rsid w:val="00830D87"/>
    <w:rsid w:val="00830F21"/>
    <w:rsid w:val="00831633"/>
    <w:rsid w:val="00831F2B"/>
    <w:rsid w:val="00832A67"/>
    <w:rsid w:val="0083332A"/>
    <w:rsid w:val="008341B2"/>
    <w:rsid w:val="00837045"/>
    <w:rsid w:val="00837ACB"/>
    <w:rsid w:val="008406BC"/>
    <w:rsid w:val="00841305"/>
    <w:rsid w:val="0084353B"/>
    <w:rsid w:val="008446F4"/>
    <w:rsid w:val="008454B1"/>
    <w:rsid w:val="008515C0"/>
    <w:rsid w:val="008517E0"/>
    <w:rsid w:val="00851A4E"/>
    <w:rsid w:val="00851C9F"/>
    <w:rsid w:val="008523AF"/>
    <w:rsid w:val="00852BF8"/>
    <w:rsid w:val="00852FAF"/>
    <w:rsid w:val="008532C8"/>
    <w:rsid w:val="00855128"/>
    <w:rsid w:val="00855703"/>
    <w:rsid w:val="00855C20"/>
    <w:rsid w:val="00856EB9"/>
    <w:rsid w:val="00857BC2"/>
    <w:rsid w:val="00857D55"/>
    <w:rsid w:val="00857F10"/>
    <w:rsid w:val="00861411"/>
    <w:rsid w:val="00861831"/>
    <w:rsid w:val="00861EEC"/>
    <w:rsid w:val="00864A76"/>
    <w:rsid w:val="008659CA"/>
    <w:rsid w:val="00865A98"/>
    <w:rsid w:val="0086632A"/>
    <w:rsid w:val="00866D63"/>
    <w:rsid w:val="00867AF1"/>
    <w:rsid w:val="00867B08"/>
    <w:rsid w:val="00870B1D"/>
    <w:rsid w:val="00871EA7"/>
    <w:rsid w:val="0087316B"/>
    <w:rsid w:val="0087360F"/>
    <w:rsid w:val="00873E76"/>
    <w:rsid w:val="008746A8"/>
    <w:rsid w:val="008754D8"/>
    <w:rsid w:val="00875B51"/>
    <w:rsid w:val="00875E77"/>
    <w:rsid w:val="008760C8"/>
    <w:rsid w:val="00877EB3"/>
    <w:rsid w:val="00880522"/>
    <w:rsid w:val="00881100"/>
    <w:rsid w:val="008816B8"/>
    <w:rsid w:val="0088174B"/>
    <w:rsid w:val="008847EF"/>
    <w:rsid w:val="00884E79"/>
    <w:rsid w:val="00885E3B"/>
    <w:rsid w:val="008861A0"/>
    <w:rsid w:val="00886CAF"/>
    <w:rsid w:val="00887029"/>
    <w:rsid w:val="00887593"/>
    <w:rsid w:val="00890852"/>
    <w:rsid w:val="00892D55"/>
    <w:rsid w:val="0089372B"/>
    <w:rsid w:val="0089386C"/>
    <w:rsid w:val="0089510F"/>
    <w:rsid w:val="008955E3"/>
    <w:rsid w:val="00896D26"/>
    <w:rsid w:val="00896F5E"/>
    <w:rsid w:val="0089727E"/>
    <w:rsid w:val="008972D6"/>
    <w:rsid w:val="00897675"/>
    <w:rsid w:val="008979A7"/>
    <w:rsid w:val="00897B16"/>
    <w:rsid w:val="008A0041"/>
    <w:rsid w:val="008A04FE"/>
    <w:rsid w:val="008A0CD9"/>
    <w:rsid w:val="008A292C"/>
    <w:rsid w:val="008A3DEC"/>
    <w:rsid w:val="008A4449"/>
    <w:rsid w:val="008A4B9B"/>
    <w:rsid w:val="008A4E5A"/>
    <w:rsid w:val="008A5E37"/>
    <w:rsid w:val="008A6948"/>
    <w:rsid w:val="008A75D7"/>
    <w:rsid w:val="008A785B"/>
    <w:rsid w:val="008B00EB"/>
    <w:rsid w:val="008B0240"/>
    <w:rsid w:val="008B107E"/>
    <w:rsid w:val="008B11C5"/>
    <w:rsid w:val="008B1BF3"/>
    <w:rsid w:val="008B1F9A"/>
    <w:rsid w:val="008B2302"/>
    <w:rsid w:val="008B247A"/>
    <w:rsid w:val="008B41FA"/>
    <w:rsid w:val="008B46E7"/>
    <w:rsid w:val="008B5D5A"/>
    <w:rsid w:val="008B6517"/>
    <w:rsid w:val="008B6B7B"/>
    <w:rsid w:val="008C0180"/>
    <w:rsid w:val="008C1DCF"/>
    <w:rsid w:val="008C242F"/>
    <w:rsid w:val="008C4A94"/>
    <w:rsid w:val="008C4C71"/>
    <w:rsid w:val="008C5603"/>
    <w:rsid w:val="008C67C8"/>
    <w:rsid w:val="008C7229"/>
    <w:rsid w:val="008C73E0"/>
    <w:rsid w:val="008C7952"/>
    <w:rsid w:val="008D0011"/>
    <w:rsid w:val="008D0659"/>
    <w:rsid w:val="008D17CB"/>
    <w:rsid w:val="008D2443"/>
    <w:rsid w:val="008D2DD6"/>
    <w:rsid w:val="008D739F"/>
    <w:rsid w:val="008D7654"/>
    <w:rsid w:val="008D78B9"/>
    <w:rsid w:val="008E071E"/>
    <w:rsid w:val="008E12EE"/>
    <w:rsid w:val="008E1582"/>
    <w:rsid w:val="008E1763"/>
    <w:rsid w:val="008E1A10"/>
    <w:rsid w:val="008E1B2A"/>
    <w:rsid w:val="008E2889"/>
    <w:rsid w:val="008E28E6"/>
    <w:rsid w:val="008E43D3"/>
    <w:rsid w:val="008E4FDA"/>
    <w:rsid w:val="008E6B21"/>
    <w:rsid w:val="008E6BB0"/>
    <w:rsid w:val="008E6CAF"/>
    <w:rsid w:val="008F00C3"/>
    <w:rsid w:val="008F0F50"/>
    <w:rsid w:val="008F2C4C"/>
    <w:rsid w:val="008F2D9B"/>
    <w:rsid w:val="008F2F8A"/>
    <w:rsid w:val="008F3574"/>
    <w:rsid w:val="008F36E7"/>
    <w:rsid w:val="008F3855"/>
    <w:rsid w:val="008F39D9"/>
    <w:rsid w:val="008F4680"/>
    <w:rsid w:val="008F526B"/>
    <w:rsid w:val="008F5BDC"/>
    <w:rsid w:val="008F6391"/>
    <w:rsid w:val="009000C4"/>
    <w:rsid w:val="00900629"/>
    <w:rsid w:val="00900A99"/>
    <w:rsid w:val="009017DB"/>
    <w:rsid w:val="00902030"/>
    <w:rsid w:val="009026DC"/>
    <w:rsid w:val="00904A91"/>
    <w:rsid w:val="00904B15"/>
    <w:rsid w:val="00905774"/>
    <w:rsid w:val="00905894"/>
    <w:rsid w:val="00906795"/>
    <w:rsid w:val="0090683C"/>
    <w:rsid w:val="00906D5A"/>
    <w:rsid w:val="00907239"/>
    <w:rsid w:val="009077A1"/>
    <w:rsid w:val="00910B9A"/>
    <w:rsid w:val="00911E61"/>
    <w:rsid w:val="0091218E"/>
    <w:rsid w:val="00913B41"/>
    <w:rsid w:val="0091498B"/>
    <w:rsid w:val="00914B71"/>
    <w:rsid w:val="00914C52"/>
    <w:rsid w:val="00915842"/>
    <w:rsid w:val="00915D7D"/>
    <w:rsid w:val="00920335"/>
    <w:rsid w:val="00921EF7"/>
    <w:rsid w:val="00922C9D"/>
    <w:rsid w:val="00923986"/>
    <w:rsid w:val="009253FB"/>
    <w:rsid w:val="00925BB7"/>
    <w:rsid w:val="00926A12"/>
    <w:rsid w:val="00926F0B"/>
    <w:rsid w:val="009270B4"/>
    <w:rsid w:val="0092776B"/>
    <w:rsid w:val="00930100"/>
    <w:rsid w:val="0093086C"/>
    <w:rsid w:val="009319DC"/>
    <w:rsid w:val="00932786"/>
    <w:rsid w:val="00932AE4"/>
    <w:rsid w:val="00933BEB"/>
    <w:rsid w:val="00933C62"/>
    <w:rsid w:val="00933DF7"/>
    <w:rsid w:val="00933F83"/>
    <w:rsid w:val="009340DD"/>
    <w:rsid w:val="00934C7A"/>
    <w:rsid w:val="00934C89"/>
    <w:rsid w:val="009352FE"/>
    <w:rsid w:val="00935881"/>
    <w:rsid w:val="009368E9"/>
    <w:rsid w:val="009370B8"/>
    <w:rsid w:val="009374BB"/>
    <w:rsid w:val="00937755"/>
    <w:rsid w:val="009405E0"/>
    <w:rsid w:val="00940694"/>
    <w:rsid w:val="00940997"/>
    <w:rsid w:val="00942BFA"/>
    <w:rsid w:val="00943241"/>
    <w:rsid w:val="00943752"/>
    <w:rsid w:val="0094398F"/>
    <w:rsid w:val="00944A5E"/>
    <w:rsid w:val="00944E23"/>
    <w:rsid w:val="00944EA6"/>
    <w:rsid w:val="00945458"/>
    <w:rsid w:val="00945573"/>
    <w:rsid w:val="00945DB2"/>
    <w:rsid w:val="0094698E"/>
    <w:rsid w:val="009475E6"/>
    <w:rsid w:val="00947AA1"/>
    <w:rsid w:val="00950D51"/>
    <w:rsid w:val="009518D5"/>
    <w:rsid w:val="00952425"/>
    <w:rsid w:val="00953206"/>
    <w:rsid w:val="00953E5D"/>
    <w:rsid w:val="00954259"/>
    <w:rsid w:val="009545CF"/>
    <w:rsid w:val="00954E6E"/>
    <w:rsid w:val="0095577A"/>
    <w:rsid w:val="009569A4"/>
    <w:rsid w:val="009609B6"/>
    <w:rsid w:val="0096134A"/>
    <w:rsid w:val="009618FF"/>
    <w:rsid w:val="00961BCF"/>
    <w:rsid w:val="00961E5B"/>
    <w:rsid w:val="00961F70"/>
    <w:rsid w:val="00963AE0"/>
    <w:rsid w:val="00963C1C"/>
    <w:rsid w:val="00964210"/>
    <w:rsid w:val="0096572F"/>
    <w:rsid w:val="00966ADD"/>
    <w:rsid w:val="009679F0"/>
    <w:rsid w:val="009716DC"/>
    <w:rsid w:val="00971C89"/>
    <w:rsid w:val="00972513"/>
    <w:rsid w:val="0097262C"/>
    <w:rsid w:val="00972B8C"/>
    <w:rsid w:val="00973A4A"/>
    <w:rsid w:val="00973E5B"/>
    <w:rsid w:val="0097434B"/>
    <w:rsid w:val="00974A9A"/>
    <w:rsid w:val="009753B4"/>
    <w:rsid w:val="0097563F"/>
    <w:rsid w:val="00976A97"/>
    <w:rsid w:val="009806DA"/>
    <w:rsid w:val="00980B65"/>
    <w:rsid w:val="00982D68"/>
    <w:rsid w:val="009834BD"/>
    <w:rsid w:val="0098565D"/>
    <w:rsid w:val="00986160"/>
    <w:rsid w:val="00986332"/>
    <w:rsid w:val="009901C4"/>
    <w:rsid w:val="00991BC2"/>
    <w:rsid w:val="00991C61"/>
    <w:rsid w:val="009927E5"/>
    <w:rsid w:val="00993854"/>
    <w:rsid w:val="00994025"/>
    <w:rsid w:val="009958B8"/>
    <w:rsid w:val="00995F06"/>
    <w:rsid w:val="00996FA3"/>
    <w:rsid w:val="009973BB"/>
    <w:rsid w:val="00997951"/>
    <w:rsid w:val="009A17E0"/>
    <w:rsid w:val="009A22AF"/>
    <w:rsid w:val="009A295D"/>
    <w:rsid w:val="009A2BDF"/>
    <w:rsid w:val="009A2E39"/>
    <w:rsid w:val="009A343F"/>
    <w:rsid w:val="009A44C4"/>
    <w:rsid w:val="009A5017"/>
    <w:rsid w:val="009A5720"/>
    <w:rsid w:val="009A5C8E"/>
    <w:rsid w:val="009A5CBC"/>
    <w:rsid w:val="009A5D63"/>
    <w:rsid w:val="009A6447"/>
    <w:rsid w:val="009A7936"/>
    <w:rsid w:val="009A7C8E"/>
    <w:rsid w:val="009B043B"/>
    <w:rsid w:val="009B13FC"/>
    <w:rsid w:val="009B14EF"/>
    <w:rsid w:val="009B1D59"/>
    <w:rsid w:val="009B2682"/>
    <w:rsid w:val="009B2EB8"/>
    <w:rsid w:val="009B35EA"/>
    <w:rsid w:val="009B3B6C"/>
    <w:rsid w:val="009B3D32"/>
    <w:rsid w:val="009B41AD"/>
    <w:rsid w:val="009B4460"/>
    <w:rsid w:val="009B4FD5"/>
    <w:rsid w:val="009B5616"/>
    <w:rsid w:val="009B7955"/>
    <w:rsid w:val="009C0800"/>
    <w:rsid w:val="009C090B"/>
    <w:rsid w:val="009C1ABD"/>
    <w:rsid w:val="009C1CAD"/>
    <w:rsid w:val="009C1F3E"/>
    <w:rsid w:val="009C333B"/>
    <w:rsid w:val="009C33B8"/>
    <w:rsid w:val="009C444B"/>
    <w:rsid w:val="009C4C4D"/>
    <w:rsid w:val="009C4CEA"/>
    <w:rsid w:val="009C5116"/>
    <w:rsid w:val="009C6596"/>
    <w:rsid w:val="009C6630"/>
    <w:rsid w:val="009C6CD8"/>
    <w:rsid w:val="009C7342"/>
    <w:rsid w:val="009C762A"/>
    <w:rsid w:val="009C794F"/>
    <w:rsid w:val="009C7B54"/>
    <w:rsid w:val="009D1192"/>
    <w:rsid w:val="009D1475"/>
    <w:rsid w:val="009D198B"/>
    <w:rsid w:val="009D1B2F"/>
    <w:rsid w:val="009D1DF2"/>
    <w:rsid w:val="009D22AD"/>
    <w:rsid w:val="009D265B"/>
    <w:rsid w:val="009D313A"/>
    <w:rsid w:val="009D4A5A"/>
    <w:rsid w:val="009D4B8A"/>
    <w:rsid w:val="009D4D12"/>
    <w:rsid w:val="009D4F67"/>
    <w:rsid w:val="009D6174"/>
    <w:rsid w:val="009D67D2"/>
    <w:rsid w:val="009D7E68"/>
    <w:rsid w:val="009E01D7"/>
    <w:rsid w:val="009E042E"/>
    <w:rsid w:val="009E0C74"/>
    <w:rsid w:val="009E0E16"/>
    <w:rsid w:val="009E1CE2"/>
    <w:rsid w:val="009E2472"/>
    <w:rsid w:val="009E2515"/>
    <w:rsid w:val="009E3047"/>
    <w:rsid w:val="009E35BA"/>
    <w:rsid w:val="009E373D"/>
    <w:rsid w:val="009E45D5"/>
    <w:rsid w:val="009E4A5E"/>
    <w:rsid w:val="009E66F8"/>
    <w:rsid w:val="009E6D65"/>
    <w:rsid w:val="009E6E5F"/>
    <w:rsid w:val="009F049B"/>
    <w:rsid w:val="009F0700"/>
    <w:rsid w:val="009F14AA"/>
    <w:rsid w:val="009F17F4"/>
    <w:rsid w:val="009F2707"/>
    <w:rsid w:val="009F2A36"/>
    <w:rsid w:val="009F34F0"/>
    <w:rsid w:val="009F37B2"/>
    <w:rsid w:val="009F4B4C"/>
    <w:rsid w:val="009F52CD"/>
    <w:rsid w:val="009F68F1"/>
    <w:rsid w:val="009F6BC1"/>
    <w:rsid w:val="009F6C97"/>
    <w:rsid w:val="00A003C9"/>
    <w:rsid w:val="00A004EA"/>
    <w:rsid w:val="00A00516"/>
    <w:rsid w:val="00A00E64"/>
    <w:rsid w:val="00A00F2E"/>
    <w:rsid w:val="00A0225F"/>
    <w:rsid w:val="00A02683"/>
    <w:rsid w:val="00A03209"/>
    <w:rsid w:val="00A033EE"/>
    <w:rsid w:val="00A052FE"/>
    <w:rsid w:val="00A078D2"/>
    <w:rsid w:val="00A100E2"/>
    <w:rsid w:val="00A1025D"/>
    <w:rsid w:val="00A113F2"/>
    <w:rsid w:val="00A11539"/>
    <w:rsid w:val="00A11867"/>
    <w:rsid w:val="00A131DD"/>
    <w:rsid w:val="00A14072"/>
    <w:rsid w:val="00A14256"/>
    <w:rsid w:val="00A1544E"/>
    <w:rsid w:val="00A156FA"/>
    <w:rsid w:val="00A15BDE"/>
    <w:rsid w:val="00A16302"/>
    <w:rsid w:val="00A164C5"/>
    <w:rsid w:val="00A16835"/>
    <w:rsid w:val="00A16CB7"/>
    <w:rsid w:val="00A16F4B"/>
    <w:rsid w:val="00A1701B"/>
    <w:rsid w:val="00A177A3"/>
    <w:rsid w:val="00A17E70"/>
    <w:rsid w:val="00A20BC9"/>
    <w:rsid w:val="00A21D3E"/>
    <w:rsid w:val="00A2205B"/>
    <w:rsid w:val="00A225AD"/>
    <w:rsid w:val="00A2287E"/>
    <w:rsid w:val="00A2329F"/>
    <w:rsid w:val="00A236D5"/>
    <w:rsid w:val="00A24034"/>
    <w:rsid w:val="00A2509B"/>
    <w:rsid w:val="00A252B1"/>
    <w:rsid w:val="00A25368"/>
    <w:rsid w:val="00A264A9"/>
    <w:rsid w:val="00A26A00"/>
    <w:rsid w:val="00A26C64"/>
    <w:rsid w:val="00A27D6A"/>
    <w:rsid w:val="00A27E1A"/>
    <w:rsid w:val="00A301BA"/>
    <w:rsid w:val="00A3045F"/>
    <w:rsid w:val="00A31277"/>
    <w:rsid w:val="00A32DA4"/>
    <w:rsid w:val="00A33963"/>
    <w:rsid w:val="00A3456D"/>
    <w:rsid w:val="00A3555D"/>
    <w:rsid w:val="00A35B3A"/>
    <w:rsid w:val="00A36452"/>
    <w:rsid w:val="00A370E5"/>
    <w:rsid w:val="00A4045D"/>
    <w:rsid w:val="00A4167F"/>
    <w:rsid w:val="00A41951"/>
    <w:rsid w:val="00A41FB0"/>
    <w:rsid w:val="00A42B69"/>
    <w:rsid w:val="00A43603"/>
    <w:rsid w:val="00A43F45"/>
    <w:rsid w:val="00A43F7A"/>
    <w:rsid w:val="00A454F4"/>
    <w:rsid w:val="00A455C4"/>
    <w:rsid w:val="00A458F9"/>
    <w:rsid w:val="00A45BCF"/>
    <w:rsid w:val="00A45E26"/>
    <w:rsid w:val="00A46416"/>
    <w:rsid w:val="00A465D1"/>
    <w:rsid w:val="00A47711"/>
    <w:rsid w:val="00A478C3"/>
    <w:rsid w:val="00A506F1"/>
    <w:rsid w:val="00A50EFA"/>
    <w:rsid w:val="00A51342"/>
    <w:rsid w:val="00A514B2"/>
    <w:rsid w:val="00A51515"/>
    <w:rsid w:val="00A519F2"/>
    <w:rsid w:val="00A51BDA"/>
    <w:rsid w:val="00A55412"/>
    <w:rsid w:val="00A55A8E"/>
    <w:rsid w:val="00A56A23"/>
    <w:rsid w:val="00A5771D"/>
    <w:rsid w:val="00A57C2A"/>
    <w:rsid w:val="00A60191"/>
    <w:rsid w:val="00A604CC"/>
    <w:rsid w:val="00A60EA1"/>
    <w:rsid w:val="00A61130"/>
    <w:rsid w:val="00A61727"/>
    <w:rsid w:val="00A62706"/>
    <w:rsid w:val="00A63125"/>
    <w:rsid w:val="00A64260"/>
    <w:rsid w:val="00A64A4E"/>
    <w:rsid w:val="00A64C3A"/>
    <w:rsid w:val="00A658E8"/>
    <w:rsid w:val="00A662FE"/>
    <w:rsid w:val="00A66DCE"/>
    <w:rsid w:val="00A67424"/>
    <w:rsid w:val="00A674F7"/>
    <w:rsid w:val="00A67862"/>
    <w:rsid w:val="00A703D1"/>
    <w:rsid w:val="00A70481"/>
    <w:rsid w:val="00A72532"/>
    <w:rsid w:val="00A726F5"/>
    <w:rsid w:val="00A72AB4"/>
    <w:rsid w:val="00A72B96"/>
    <w:rsid w:val="00A73752"/>
    <w:rsid w:val="00A73BB5"/>
    <w:rsid w:val="00A73C86"/>
    <w:rsid w:val="00A73D95"/>
    <w:rsid w:val="00A7583A"/>
    <w:rsid w:val="00A76BA7"/>
    <w:rsid w:val="00A77894"/>
    <w:rsid w:val="00A779B3"/>
    <w:rsid w:val="00A803C1"/>
    <w:rsid w:val="00A81DA2"/>
    <w:rsid w:val="00A831D5"/>
    <w:rsid w:val="00A83602"/>
    <w:rsid w:val="00A847A3"/>
    <w:rsid w:val="00A85C00"/>
    <w:rsid w:val="00A85D83"/>
    <w:rsid w:val="00A8625E"/>
    <w:rsid w:val="00A864C9"/>
    <w:rsid w:val="00A867C7"/>
    <w:rsid w:val="00A86A6E"/>
    <w:rsid w:val="00A87E52"/>
    <w:rsid w:val="00A93083"/>
    <w:rsid w:val="00A930B0"/>
    <w:rsid w:val="00A932F6"/>
    <w:rsid w:val="00A9350E"/>
    <w:rsid w:val="00A94569"/>
    <w:rsid w:val="00A94E00"/>
    <w:rsid w:val="00A94FC2"/>
    <w:rsid w:val="00A954B6"/>
    <w:rsid w:val="00A95907"/>
    <w:rsid w:val="00A95BF9"/>
    <w:rsid w:val="00A95C15"/>
    <w:rsid w:val="00A95EC3"/>
    <w:rsid w:val="00A96066"/>
    <w:rsid w:val="00A96C96"/>
    <w:rsid w:val="00A97234"/>
    <w:rsid w:val="00A97624"/>
    <w:rsid w:val="00A9772C"/>
    <w:rsid w:val="00AA11E5"/>
    <w:rsid w:val="00AA2762"/>
    <w:rsid w:val="00AA2BBA"/>
    <w:rsid w:val="00AA385D"/>
    <w:rsid w:val="00AA3FA5"/>
    <w:rsid w:val="00AA4533"/>
    <w:rsid w:val="00AA480A"/>
    <w:rsid w:val="00AA4A4C"/>
    <w:rsid w:val="00AA6525"/>
    <w:rsid w:val="00AA659E"/>
    <w:rsid w:val="00AA700B"/>
    <w:rsid w:val="00AA780E"/>
    <w:rsid w:val="00AA7896"/>
    <w:rsid w:val="00AA7E70"/>
    <w:rsid w:val="00AB010E"/>
    <w:rsid w:val="00AB03E1"/>
    <w:rsid w:val="00AB1C6E"/>
    <w:rsid w:val="00AB2B8E"/>
    <w:rsid w:val="00AB3873"/>
    <w:rsid w:val="00AB3990"/>
    <w:rsid w:val="00AB3C3C"/>
    <w:rsid w:val="00AB427E"/>
    <w:rsid w:val="00AB4293"/>
    <w:rsid w:val="00AB48CA"/>
    <w:rsid w:val="00AB502C"/>
    <w:rsid w:val="00AB53CE"/>
    <w:rsid w:val="00AB56B5"/>
    <w:rsid w:val="00AB59DD"/>
    <w:rsid w:val="00AB6C91"/>
    <w:rsid w:val="00AB6D23"/>
    <w:rsid w:val="00AC02D2"/>
    <w:rsid w:val="00AC1440"/>
    <w:rsid w:val="00AC19BA"/>
    <w:rsid w:val="00AC28FD"/>
    <w:rsid w:val="00AC52E5"/>
    <w:rsid w:val="00AC6038"/>
    <w:rsid w:val="00AC6394"/>
    <w:rsid w:val="00AC7C02"/>
    <w:rsid w:val="00AD1454"/>
    <w:rsid w:val="00AD1907"/>
    <w:rsid w:val="00AD1D20"/>
    <w:rsid w:val="00AD2B3F"/>
    <w:rsid w:val="00AD4844"/>
    <w:rsid w:val="00AD75BD"/>
    <w:rsid w:val="00AD7A0B"/>
    <w:rsid w:val="00AD7CD0"/>
    <w:rsid w:val="00AE0161"/>
    <w:rsid w:val="00AE129D"/>
    <w:rsid w:val="00AE1C09"/>
    <w:rsid w:val="00AE1D3B"/>
    <w:rsid w:val="00AE2778"/>
    <w:rsid w:val="00AE44FA"/>
    <w:rsid w:val="00AE4C01"/>
    <w:rsid w:val="00AE5C9E"/>
    <w:rsid w:val="00AF0191"/>
    <w:rsid w:val="00AF021C"/>
    <w:rsid w:val="00AF18ED"/>
    <w:rsid w:val="00AF23C0"/>
    <w:rsid w:val="00AF24C2"/>
    <w:rsid w:val="00AF2770"/>
    <w:rsid w:val="00AF29B6"/>
    <w:rsid w:val="00AF2E9A"/>
    <w:rsid w:val="00AF3419"/>
    <w:rsid w:val="00AF4F9F"/>
    <w:rsid w:val="00AF5362"/>
    <w:rsid w:val="00AF5E70"/>
    <w:rsid w:val="00AF5FCB"/>
    <w:rsid w:val="00AF61F2"/>
    <w:rsid w:val="00AF7157"/>
    <w:rsid w:val="00AF7179"/>
    <w:rsid w:val="00AF779D"/>
    <w:rsid w:val="00B00BBD"/>
    <w:rsid w:val="00B023DF"/>
    <w:rsid w:val="00B036A4"/>
    <w:rsid w:val="00B037DC"/>
    <w:rsid w:val="00B039EE"/>
    <w:rsid w:val="00B03B28"/>
    <w:rsid w:val="00B043FA"/>
    <w:rsid w:val="00B04552"/>
    <w:rsid w:val="00B04D90"/>
    <w:rsid w:val="00B05005"/>
    <w:rsid w:val="00B05F02"/>
    <w:rsid w:val="00B1059E"/>
    <w:rsid w:val="00B1089B"/>
    <w:rsid w:val="00B1178A"/>
    <w:rsid w:val="00B133E0"/>
    <w:rsid w:val="00B137F0"/>
    <w:rsid w:val="00B13D14"/>
    <w:rsid w:val="00B14C51"/>
    <w:rsid w:val="00B15722"/>
    <w:rsid w:val="00B1721E"/>
    <w:rsid w:val="00B178A0"/>
    <w:rsid w:val="00B17F66"/>
    <w:rsid w:val="00B21ADD"/>
    <w:rsid w:val="00B22A5F"/>
    <w:rsid w:val="00B22BF6"/>
    <w:rsid w:val="00B230BA"/>
    <w:rsid w:val="00B234AB"/>
    <w:rsid w:val="00B23676"/>
    <w:rsid w:val="00B24D17"/>
    <w:rsid w:val="00B25DC7"/>
    <w:rsid w:val="00B267D2"/>
    <w:rsid w:val="00B26A8A"/>
    <w:rsid w:val="00B26DB6"/>
    <w:rsid w:val="00B27DF8"/>
    <w:rsid w:val="00B30387"/>
    <w:rsid w:val="00B320D2"/>
    <w:rsid w:val="00B34740"/>
    <w:rsid w:val="00B3496F"/>
    <w:rsid w:val="00B34F16"/>
    <w:rsid w:val="00B352A1"/>
    <w:rsid w:val="00B35B2F"/>
    <w:rsid w:val="00B37583"/>
    <w:rsid w:val="00B37BCC"/>
    <w:rsid w:val="00B40780"/>
    <w:rsid w:val="00B418CB"/>
    <w:rsid w:val="00B44B9A"/>
    <w:rsid w:val="00B45118"/>
    <w:rsid w:val="00B4545A"/>
    <w:rsid w:val="00B46842"/>
    <w:rsid w:val="00B46CC6"/>
    <w:rsid w:val="00B47EFE"/>
    <w:rsid w:val="00B50753"/>
    <w:rsid w:val="00B51D72"/>
    <w:rsid w:val="00B5248A"/>
    <w:rsid w:val="00B525BF"/>
    <w:rsid w:val="00B52F85"/>
    <w:rsid w:val="00B53549"/>
    <w:rsid w:val="00B53816"/>
    <w:rsid w:val="00B53DB3"/>
    <w:rsid w:val="00B54115"/>
    <w:rsid w:val="00B55EA1"/>
    <w:rsid w:val="00B55F97"/>
    <w:rsid w:val="00B56977"/>
    <w:rsid w:val="00B5718B"/>
    <w:rsid w:val="00B60929"/>
    <w:rsid w:val="00B60FC8"/>
    <w:rsid w:val="00B61CDB"/>
    <w:rsid w:val="00B61EE7"/>
    <w:rsid w:val="00B62565"/>
    <w:rsid w:val="00B63403"/>
    <w:rsid w:val="00B64510"/>
    <w:rsid w:val="00B65EC8"/>
    <w:rsid w:val="00B65F7E"/>
    <w:rsid w:val="00B6668E"/>
    <w:rsid w:val="00B668E8"/>
    <w:rsid w:val="00B672AD"/>
    <w:rsid w:val="00B675FE"/>
    <w:rsid w:val="00B67A5A"/>
    <w:rsid w:val="00B710A1"/>
    <w:rsid w:val="00B71591"/>
    <w:rsid w:val="00B72B76"/>
    <w:rsid w:val="00B73DD6"/>
    <w:rsid w:val="00B7473E"/>
    <w:rsid w:val="00B747BD"/>
    <w:rsid w:val="00B74B02"/>
    <w:rsid w:val="00B75000"/>
    <w:rsid w:val="00B75638"/>
    <w:rsid w:val="00B75DEE"/>
    <w:rsid w:val="00B75E3A"/>
    <w:rsid w:val="00B76760"/>
    <w:rsid w:val="00B803EB"/>
    <w:rsid w:val="00B80A61"/>
    <w:rsid w:val="00B8349B"/>
    <w:rsid w:val="00B835CD"/>
    <w:rsid w:val="00B83DB3"/>
    <w:rsid w:val="00B847A9"/>
    <w:rsid w:val="00B8523F"/>
    <w:rsid w:val="00B852F4"/>
    <w:rsid w:val="00B86F71"/>
    <w:rsid w:val="00B87EBD"/>
    <w:rsid w:val="00B90FE1"/>
    <w:rsid w:val="00B91113"/>
    <w:rsid w:val="00B912AA"/>
    <w:rsid w:val="00B91686"/>
    <w:rsid w:val="00B91AD3"/>
    <w:rsid w:val="00B91F1D"/>
    <w:rsid w:val="00B974C8"/>
    <w:rsid w:val="00B97A8C"/>
    <w:rsid w:val="00B97D65"/>
    <w:rsid w:val="00BA08CA"/>
    <w:rsid w:val="00BA1DAC"/>
    <w:rsid w:val="00BA1EF2"/>
    <w:rsid w:val="00BA35F7"/>
    <w:rsid w:val="00BA45A1"/>
    <w:rsid w:val="00BA4A8D"/>
    <w:rsid w:val="00BA6A64"/>
    <w:rsid w:val="00BA7221"/>
    <w:rsid w:val="00BA76C4"/>
    <w:rsid w:val="00BA798F"/>
    <w:rsid w:val="00BB0BAF"/>
    <w:rsid w:val="00BB0DC2"/>
    <w:rsid w:val="00BB0E19"/>
    <w:rsid w:val="00BB1D22"/>
    <w:rsid w:val="00BB22DD"/>
    <w:rsid w:val="00BB2482"/>
    <w:rsid w:val="00BB3E7A"/>
    <w:rsid w:val="00BB463E"/>
    <w:rsid w:val="00BB5500"/>
    <w:rsid w:val="00BB61D7"/>
    <w:rsid w:val="00BC0548"/>
    <w:rsid w:val="00BC1EF4"/>
    <w:rsid w:val="00BC1FE5"/>
    <w:rsid w:val="00BC3FA0"/>
    <w:rsid w:val="00BC4B27"/>
    <w:rsid w:val="00BC50E4"/>
    <w:rsid w:val="00BC5632"/>
    <w:rsid w:val="00BC576E"/>
    <w:rsid w:val="00BC5952"/>
    <w:rsid w:val="00BC69EB"/>
    <w:rsid w:val="00BC7BE4"/>
    <w:rsid w:val="00BD03F7"/>
    <w:rsid w:val="00BD05F3"/>
    <w:rsid w:val="00BD16EB"/>
    <w:rsid w:val="00BD2473"/>
    <w:rsid w:val="00BD37A3"/>
    <w:rsid w:val="00BD3893"/>
    <w:rsid w:val="00BD4784"/>
    <w:rsid w:val="00BD592B"/>
    <w:rsid w:val="00BD603F"/>
    <w:rsid w:val="00BD619D"/>
    <w:rsid w:val="00BD66C7"/>
    <w:rsid w:val="00BD6CB5"/>
    <w:rsid w:val="00BE0A97"/>
    <w:rsid w:val="00BE1075"/>
    <w:rsid w:val="00BE1E36"/>
    <w:rsid w:val="00BE21F7"/>
    <w:rsid w:val="00BE3BDA"/>
    <w:rsid w:val="00BE3F17"/>
    <w:rsid w:val="00BE5470"/>
    <w:rsid w:val="00BE5CE9"/>
    <w:rsid w:val="00BE7043"/>
    <w:rsid w:val="00BE7CAA"/>
    <w:rsid w:val="00BE7CB3"/>
    <w:rsid w:val="00BF0DBD"/>
    <w:rsid w:val="00BF0F23"/>
    <w:rsid w:val="00BF1EA4"/>
    <w:rsid w:val="00BF2A9F"/>
    <w:rsid w:val="00BF2C4C"/>
    <w:rsid w:val="00BF2D84"/>
    <w:rsid w:val="00BF33AC"/>
    <w:rsid w:val="00BF3403"/>
    <w:rsid w:val="00BF39F7"/>
    <w:rsid w:val="00BF47B7"/>
    <w:rsid w:val="00BF5273"/>
    <w:rsid w:val="00BF5C7C"/>
    <w:rsid w:val="00BF6E1A"/>
    <w:rsid w:val="00C016AF"/>
    <w:rsid w:val="00C02813"/>
    <w:rsid w:val="00C0310D"/>
    <w:rsid w:val="00C034A4"/>
    <w:rsid w:val="00C036D6"/>
    <w:rsid w:val="00C03837"/>
    <w:rsid w:val="00C03E81"/>
    <w:rsid w:val="00C0421F"/>
    <w:rsid w:val="00C04819"/>
    <w:rsid w:val="00C05036"/>
    <w:rsid w:val="00C05853"/>
    <w:rsid w:val="00C05E98"/>
    <w:rsid w:val="00C066BB"/>
    <w:rsid w:val="00C06E28"/>
    <w:rsid w:val="00C07795"/>
    <w:rsid w:val="00C07A4B"/>
    <w:rsid w:val="00C10BFB"/>
    <w:rsid w:val="00C10DB2"/>
    <w:rsid w:val="00C1132E"/>
    <w:rsid w:val="00C11746"/>
    <w:rsid w:val="00C128BA"/>
    <w:rsid w:val="00C1377A"/>
    <w:rsid w:val="00C141EE"/>
    <w:rsid w:val="00C1728D"/>
    <w:rsid w:val="00C176E5"/>
    <w:rsid w:val="00C20DB2"/>
    <w:rsid w:val="00C21025"/>
    <w:rsid w:val="00C21582"/>
    <w:rsid w:val="00C22BAA"/>
    <w:rsid w:val="00C22F55"/>
    <w:rsid w:val="00C244E1"/>
    <w:rsid w:val="00C24CE2"/>
    <w:rsid w:val="00C2533A"/>
    <w:rsid w:val="00C25888"/>
    <w:rsid w:val="00C26780"/>
    <w:rsid w:val="00C3039D"/>
    <w:rsid w:val="00C3167D"/>
    <w:rsid w:val="00C32669"/>
    <w:rsid w:val="00C331EE"/>
    <w:rsid w:val="00C33FDB"/>
    <w:rsid w:val="00C34D6A"/>
    <w:rsid w:val="00C3565D"/>
    <w:rsid w:val="00C37FCD"/>
    <w:rsid w:val="00C407E5"/>
    <w:rsid w:val="00C409B6"/>
    <w:rsid w:val="00C40BD3"/>
    <w:rsid w:val="00C437C2"/>
    <w:rsid w:val="00C43D7F"/>
    <w:rsid w:val="00C44570"/>
    <w:rsid w:val="00C45618"/>
    <w:rsid w:val="00C45644"/>
    <w:rsid w:val="00C46563"/>
    <w:rsid w:val="00C50250"/>
    <w:rsid w:val="00C50504"/>
    <w:rsid w:val="00C50700"/>
    <w:rsid w:val="00C5090D"/>
    <w:rsid w:val="00C52E93"/>
    <w:rsid w:val="00C5347E"/>
    <w:rsid w:val="00C5348C"/>
    <w:rsid w:val="00C537AA"/>
    <w:rsid w:val="00C5380E"/>
    <w:rsid w:val="00C54636"/>
    <w:rsid w:val="00C54CDA"/>
    <w:rsid w:val="00C5583B"/>
    <w:rsid w:val="00C567EE"/>
    <w:rsid w:val="00C5681D"/>
    <w:rsid w:val="00C568E4"/>
    <w:rsid w:val="00C56AFE"/>
    <w:rsid w:val="00C56D1A"/>
    <w:rsid w:val="00C56F43"/>
    <w:rsid w:val="00C579BC"/>
    <w:rsid w:val="00C57D75"/>
    <w:rsid w:val="00C57E8B"/>
    <w:rsid w:val="00C600C2"/>
    <w:rsid w:val="00C6039E"/>
    <w:rsid w:val="00C61CE3"/>
    <w:rsid w:val="00C635E9"/>
    <w:rsid w:val="00C639F7"/>
    <w:rsid w:val="00C63FB5"/>
    <w:rsid w:val="00C64104"/>
    <w:rsid w:val="00C6475E"/>
    <w:rsid w:val="00C668CE"/>
    <w:rsid w:val="00C67060"/>
    <w:rsid w:val="00C67DF6"/>
    <w:rsid w:val="00C7075A"/>
    <w:rsid w:val="00C70845"/>
    <w:rsid w:val="00C70BA5"/>
    <w:rsid w:val="00C71721"/>
    <w:rsid w:val="00C71DA9"/>
    <w:rsid w:val="00C7217B"/>
    <w:rsid w:val="00C727E8"/>
    <w:rsid w:val="00C72C20"/>
    <w:rsid w:val="00C72DDE"/>
    <w:rsid w:val="00C74E76"/>
    <w:rsid w:val="00C75431"/>
    <w:rsid w:val="00C754D4"/>
    <w:rsid w:val="00C7563A"/>
    <w:rsid w:val="00C756B8"/>
    <w:rsid w:val="00C8012D"/>
    <w:rsid w:val="00C80495"/>
    <w:rsid w:val="00C819E8"/>
    <w:rsid w:val="00C81B57"/>
    <w:rsid w:val="00C81E80"/>
    <w:rsid w:val="00C827D2"/>
    <w:rsid w:val="00C83FB4"/>
    <w:rsid w:val="00C85A47"/>
    <w:rsid w:val="00C86392"/>
    <w:rsid w:val="00C867FF"/>
    <w:rsid w:val="00C86A63"/>
    <w:rsid w:val="00C90002"/>
    <w:rsid w:val="00C9056D"/>
    <w:rsid w:val="00C9098C"/>
    <w:rsid w:val="00C918EB"/>
    <w:rsid w:val="00C93075"/>
    <w:rsid w:val="00C93543"/>
    <w:rsid w:val="00C93B59"/>
    <w:rsid w:val="00C949A2"/>
    <w:rsid w:val="00C9563F"/>
    <w:rsid w:val="00C95D6D"/>
    <w:rsid w:val="00C96674"/>
    <w:rsid w:val="00C96EFE"/>
    <w:rsid w:val="00C97151"/>
    <w:rsid w:val="00C97256"/>
    <w:rsid w:val="00C9738C"/>
    <w:rsid w:val="00CA08AB"/>
    <w:rsid w:val="00CA0F21"/>
    <w:rsid w:val="00CA120D"/>
    <w:rsid w:val="00CA15F8"/>
    <w:rsid w:val="00CA19A9"/>
    <w:rsid w:val="00CA1B8B"/>
    <w:rsid w:val="00CA1C34"/>
    <w:rsid w:val="00CA1D48"/>
    <w:rsid w:val="00CA2A89"/>
    <w:rsid w:val="00CA302B"/>
    <w:rsid w:val="00CA3890"/>
    <w:rsid w:val="00CA3C7A"/>
    <w:rsid w:val="00CA43BD"/>
    <w:rsid w:val="00CA45FE"/>
    <w:rsid w:val="00CA5099"/>
    <w:rsid w:val="00CA6B7F"/>
    <w:rsid w:val="00CA6F82"/>
    <w:rsid w:val="00CA730D"/>
    <w:rsid w:val="00CA7806"/>
    <w:rsid w:val="00CB0F54"/>
    <w:rsid w:val="00CB1818"/>
    <w:rsid w:val="00CB18C5"/>
    <w:rsid w:val="00CB293B"/>
    <w:rsid w:val="00CB2CC0"/>
    <w:rsid w:val="00CB3E08"/>
    <w:rsid w:val="00CB4C5C"/>
    <w:rsid w:val="00CB7DE9"/>
    <w:rsid w:val="00CC00D1"/>
    <w:rsid w:val="00CC02EA"/>
    <w:rsid w:val="00CC04BD"/>
    <w:rsid w:val="00CC1F7A"/>
    <w:rsid w:val="00CC280E"/>
    <w:rsid w:val="00CC48CD"/>
    <w:rsid w:val="00CC68C3"/>
    <w:rsid w:val="00CC6FCC"/>
    <w:rsid w:val="00CC70F0"/>
    <w:rsid w:val="00CD03A9"/>
    <w:rsid w:val="00CD16E0"/>
    <w:rsid w:val="00CD1BEA"/>
    <w:rsid w:val="00CD2F89"/>
    <w:rsid w:val="00CD3DB4"/>
    <w:rsid w:val="00CD3FD8"/>
    <w:rsid w:val="00CD4BC9"/>
    <w:rsid w:val="00CD5A62"/>
    <w:rsid w:val="00CD5AC3"/>
    <w:rsid w:val="00CD654D"/>
    <w:rsid w:val="00CD73B3"/>
    <w:rsid w:val="00CD74E8"/>
    <w:rsid w:val="00CD7AAB"/>
    <w:rsid w:val="00CD7C32"/>
    <w:rsid w:val="00CE0CB5"/>
    <w:rsid w:val="00CE23C7"/>
    <w:rsid w:val="00CE28F0"/>
    <w:rsid w:val="00CE3C9A"/>
    <w:rsid w:val="00CE4754"/>
    <w:rsid w:val="00CE4B31"/>
    <w:rsid w:val="00CE5127"/>
    <w:rsid w:val="00CE5FA4"/>
    <w:rsid w:val="00CE74C4"/>
    <w:rsid w:val="00CE7D76"/>
    <w:rsid w:val="00CF02F4"/>
    <w:rsid w:val="00CF056D"/>
    <w:rsid w:val="00CF0721"/>
    <w:rsid w:val="00CF108E"/>
    <w:rsid w:val="00CF1ADF"/>
    <w:rsid w:val="00CF1C29"/>
    <w:rsid w:val="00CF1FDA"/>
    <w:rsid w:val="00CF2D7C"/>
    <w:rsid w:val="00CF373E"/>
    <w:rsid w:val="00CF3855"/>
    <w:rsid w:val="00CF3C91"/>
    <w:rsid w:val="00CF5220"/>
    <w:rsid w:val="00CF7681"/>
    <w:rsid w:val="00D00194"/>
    <w:rsid w:val="00D00447"/>
    <w:rsid w:val="00D00D75"/>
    <w:rsid w:val="00D00E6C"/>
    <w:rsid w:val="00D018D4"/>
    <w:rsid w:val="00D0238E"/>
    <w:rsid w:val="00D027DC"/>
    <w:rsid w:val="00D02BB2"/>
    <w:rsid w:val="00D03E20"/>
    <w:rsid w:val="00D04490"/>
    <w:rsid w:val="00D0503B"/>
    <w:rsid w:val="00D052E9"/>
    <w:rsid w:val="00D057F8"/>
    <w:rsid w:val="00D05CD6"/>
    <w:rsid w:val="00D06871"/>
    <w:rsid w:val="00D07019"/>
    <w:rsid w:val="00D07737"/>
    <w:rsid w:val="00D10239"/>
    <w:rsid w:val="00D10920"/>
    <w:rsid w:val="00D1142E"/>
    <w:rsid w:val="00D114E2"/>
    <w:rsid w:val="00D121E0"/>
    <w:rsid w:val="00D12779"/>
    <w:rsid w:val="00D14CD0"/>
    <w:rsid w:val="00D15DC5"/>
    <w:rsid w:val="00D15F23"/>
    <w:rsid w:val="00D16170"/>
    <w:rsid w:val="00D165F8"/>
    <w:rsid w:val="00D16CB7"/>
    <w:rsid w:val="00D1728B"/>
    <w:rsid w:val="00D17583"/>
    <w:rsid w:val="00D2084C"/>
    <w:rsid w:val="00D21133"/>
    <w:rsid w:val="00D212F2"/>
    <w:rsid w:val="00D21364"/>
    <w:rsid w:val="00D2170C"/>
    <w:rsid w:val="00D21821"/>
    <w:rsid w:val="00D218D1"/>
    <w:rsid w:val="00D21E45"/>
    <w:rsid w:val="00D21E5F"/>
    <w:rsid w:val="00D22229"/>
    <w:rsid w:val="00D224A6"/>
    <w:rsid w:val="00D22B8D"/>
    <w:rsid w:val="00D2303A"/>
    <w:rsid w:val="00D23458"/>
    <w:rsid w:val="00D23D5A"/>
    <w:rsid w:val="00D24C49"/>
    <w:rsid w:val="00D24E38"/>
    <w:rsid w:val="00D251FF"/>
    <w:rsid w:val="00D2647A"/>
    <w:rsid w:val="00D276E4"/>
    <w:rsid w:val="00D30087"/>
    <w:rsid w:val="00D31D89"/>
    <w:rsid w:val="00D31EC6"/>
    <w:rsid w:val="00D31FE7"/>
    <w:rsid w:val="00D3312B"/>
    <w:rsid w:val="00D33422"/>
    <w:rsid w:val="00D3399A"/>
    <w:rsid w:val="00D3436F"/>
    <w:rsid w:val="00D354ED"/>
    <w:rsid w:val="00D355C6"/>
    <w:rsid w:val="00D3623A"/>
    <w:rsid w:val="00D37F8E"/>
    <w:rsid w:val="00D407C2"/>
    <w:rsid w:val="00D41397"/>
    <w:rsid w:val="00D41E37"/>
    <w:rsid w:val="00D4239C"/>
    <w:rsid w:val="00D42977"/>
    <w:rsid w:val="00D43BFA"/>
    <w:rsid w:val="00D4429A"/>
    <w:rsid w:val="00D44A96"/>
    <w:rsid w:val="00D46B24"/>
    <w:rsid w:val="00D50372"/>
    <w:rsid w:val="00D5048E"/>
    <w:rsid w:val="00D50811"/>
    <w:rsid w:val="00D51844"/>
    <w:rsid w:val="00D518E3"/>
    <w:rsid w:val="00D5349B"/>
    <w:rsid w:val="00D538FF"/>
    <w:rsid w:val="00D53EB8"/>
    <w:rsid w:val="00D54422"/>
    <w:rsid w:val="00D54A7F"/>
    <w:rsid w:val="00D55599"/>
    <w:rsid w:val="00D55637"/>
    <w:rsid w:val="00D55D18"/>
    <w:rsid w:val="00D57473"/>
    <w:rsid w:val="00D57D0C"/>
    <w:rsid w:val="00D60A09"/>
    <w:rsid w:val="00D617A4"/>
    <w:rsid w:val="00D6392E"/>
    <w:rsid w:val="00D64B01"/>
    <w:rsid w:val="00D6564A"/>
    <w:rsid w:val="00D667C7"/>
    <w:rsid w:val="00D66B77"/>
    <w:rsid w:val="00D67D44"/>
    <w:rsid w:val="00D67E81"/>
    <w:rsid w:val="00D70056"/>
    <w:rsid w:val="00D70E61"/>
    <w:rsid w:val="00D71073"/>
    <w:rsid w:val="00D7163B"/>
    <w:rsid w:val="00D72217"/>
    <w:rsid w:val="00D727EE"/>
    <w:rsid w:val="00D73F06"/>
    <w:rsid w:val="00D75E7D"/>
    <w:rsid w:val="00D76049"/>
    <w:rsid w:val="00D777D1"/>
    <w:rsid w:val="00D802DA"/>
    <w:rsid w:val="00D81E1D"/>
    <w:rsid w:val="00D822DC"/>
    <w:rsid w:val="00D837C4"/>
    <w:rsid w:val="00D83A61"/>
    <w:rsid w:val="00D84531"/>
    <w:rsid w:val="00D856AC"/>
    <w:rsid w:val="00D85C6D"/>
    <w:rsid w:val="00D86BA5"/>
    <w:rsid w:val="00D86D85"/>
    <w:rsid w:val="00D87611"/>
    <w:rsid w:val="00D87C31"/>
    <w:rsid w:val="00D87D13"/>
    <w:rsid w:val="00D90D32"/>
    <w:rsid w:val="00D91184"/>
    <w:rsid w:val="00D91A32"/>
    <w:rsid w:val="00D91E75"/>
    <w:rsid w:val="00D92731"/>
    <w:rsid w:val="00D9352B"/>
    <w:rsid w:val="00D960A8"/>
    <w:rsid w:val="00D9635D"/>
    <w:rsid w:val="00D963CA"/>
    <w:rsid w:val="00D969A4"/>
    <w:rsid w:val="00D96B97"/>
    <w:rsid w:val="00D97F69"/>
    <w:rsid w:val="00DA05A1"/>
    <w:rsid w:val="00DA0C0D"/>
    <w:rsid w:val="00DA10FA"/>
    <w:rsid w:val="00DA36C6"/>
    <w:rsid w:val="00DA47EC"/>
    <w:rsid w:val="00DA4E6C"/>
    <w:rsid w:val="00DA50CD"/>
    <w:rsid w:val="00DA590F"/>
    <w:rsid w:val="00DA62AE"/>
    <w:rsid w:val="00DA6486"/>
    <w:rsid w:val="00DA70EA"/>
    <w:rsid w:val="00DA730E"/>
    <w:rsid w:val="00DA7C86"/>
    <w:rsid w:val="00DB00B7"/>
    <w:rsid w:val="00DB0879"/>
    <w:rsid w:val="00DB0A14"/>
    <w:rsid w:val="00DB10DA"/>
    <w:rsid w:val="00DB2E9D"/>
    <w:rsid w:val="00DB451E"/>
    <w:rsid w:val="00DB508C"/>
    <w:rsid w:val="00DB68D8"/>
    <w:rsid w:val="00DB6B48"/>
    <w:rsid w:val="00DB6EA9"/>
    <w:rsid w:val="00DC00C9"/>
    <w:rsid w:val="00DC0F21"/>
    <w:rsid w:val="00DC13EB"/>
    <w:rsid w:val="00DC17F0"/>
    <w:rsid w:val="00DC1919"/>
    <w:rsid w:val="00DC20C0"/>
    <w:rsid w:val="00DC2D8A"/>
    <w:rsid w:val="00DC5221"/>
    <w:rsid w:val="00DC5244"/>
    <w:rsid w:val="00DC5F18"/>
    <w:rsid w:val="00DC6772"/>
    <w:rsid w:val="00DC6918"/>
    <w:rsid w:val="00DC74F4"/>
    <w:rsid w:val="00DD0049"/>
    <w:rsid w:val="00DD0654"/>
    <w:rsid w:val="00DD1334"/>
    <w:rsid w:val="00DD146A"/>
    <w:rsid w:val="00DD20E3"/>
    <w:rsid w:val="00DD28B7"/>
    <w:rsid w:val="00DD2CBA"/>
    <w:rsid w:val="00DD2DAA"/>
    <w:rsid w:val="00DD2F24"/>
    <w:rsid w:val="00DD3118"/>
    <w:rsid w:val="00DD4398"/>
    <w:rsid w:val="00DD4460"/>
    <w:rsid w:val="00DD4B52"/>
    <w:rsid w:val="00DD6B20"/>
    <w:rsid w:val="00DD6BD1"/>
    <w:rsid w:val="00DD7000"/>
    <w:rsid w:val="00DD7291"/>
    <w:rsid w:val="00DE051C"/>
    <w:rsid w:val="00DE17E2"/>
    <w:rsid w:val="00DE29B9"/>
    <w:rsid w:val="00DE3022"/>
    <w:rsid w:val="00DE3F3F"/>
    <w:rsid w:val="00DE4A89"/>
    <w:rsid w:val="00DE57C3"/>
    <w:rsid w:val="00DE586A"/>
    <w:rsid w:val="00DE5B4E"/>
    <w:rsid w:val="00DE5B8F"/>
    <w:rsid w:val="00DE5DBF"/>
    <w:rsid w:val="00DE75A6"/>
    <w:rsid w:val="00DE7E17"/>
    <w:rsid w:val="00DE7F9E"/>
    <w:rsid w:val="00DF0483"/>
    <w:rsid w:val="00DF09D4"/>
    <w:rsid w:val="00DF0E41"/>
    <w:rsid w:val="00DF1257"/>
    <w:rsid w:val="00DF132C"/>
    <w:rsid w:val="00DF200C"/>
    <w:rsid w:val="00DF25A2"/>
    <w:rsid w:val="00DF3E9D"/>
    <w:rsid w:val="00DF55E6"/>
    <w:rsid w:val="00DF5683"/>
    <w:rsid w:val="00DF57EC"/>
    <w:rsid w:val="00DF68A6"/>
    <w:rsid w:val="00DF6CD9"/>
    <w:rsid w:val="00DF701C"/>
    <w:rsid w:val="00DF7400"/>
    <w:rsid w:val="00DF766C"/>
    <w:rsid w:val="00E0066D"/>
    <w:rsid w:val="00E01B08"/>
    <w:rsid w:val="00E02F16"/>
    <w:rsid w:val="00E0326B"/>
    <w:rsid w:val="00E0402E"/>
    <w:rsid w:val="00E04111"/>
    <w:rsid w:val="00E0567D"/>
    <w:rsid w:val="00E0574B"/>
    <w:rsid w:val="00E05873"/>
    <w:rsid w:val="00E05DA4"/>
    <w:rsid w:val="00E07ABE"/>
    <w:rsid w:val="00E10994"/>
    <w:rsid w:val="00E10C69"/>
    <w:rsid w:val="00E116E0"/>
    <w:rsid w:val="00E116EC"/>
    <w:rsid w:val="00E12AE9"/>
    <w:rsid w:val="00E1388E"/>
    <w:rsid w:val="00E13CB0"/>
    <w:rsid w:val="00E13E29"/>
    <w:rsid w:val="00E14400"/>
    <w:rsid w:val="00E1625F"/>
    <w:rsid w:val="00E1682D"/>
    <w:rsid w:val="00E177A7"/>
    <w:rsid w:val="00E178B6"/>
    <w:rsid w:val="00E17CE8"/>
    <w:rsid w:val="00E20A66"/>
    <w:rsid w:val="00E21172"/>
    <w:rsid w:val="00E220E4"/>
    <w:rsid w:val="00E24215"/>
    <w:rsid w:val="00E24364"/>
    <w:rsid w:val="00E24502"/>
    <w:rsid w:val="00E245F4"/>
    <w:rsid w:val="00E25A9F"/>
    <w:rsid w:val="00E2770E"/>
    <w:rsid w:val="00E27CE1"/>
    <w:rsid w:val="00E30044"/>
    <w:rsid w:val="00E30513"/>
    <w:rsid w:val="00E3052C"/>
    <w:rsid w:val="00E30995"/>
    <w:rsid w:val="00E31133"/>
    <w:rsid w:val="00E31251"/>
    <w:rsid w:val="00E31AB8"/>
    <w:rsid w:val="00E31D9F"/>
    <w:rsid w:val="00E34628"/>
    <w:rsid w:val="00E34BBC"/>
    <w:rsid w:val="00E36693"/>
    <w:rsid w:val="00E36807"/>
    <w:rsid w:val="00E36A8C"/>
    <w:rsid w:val="00E371A7"/>
    <w:rsid w:val="00E3732A"/>
    <w:rsid w:val="00E378D4"/>
    <w:rsid w:val="00E37C20"/>
    <w:rsid w:val="00E404E2"/>
    <w:rsid w:val="00E437E4"/>
    <w:rsid w:val="00E44E66"/>
    <w:rsid w:val="00E45179"/>
    <w:rsid w:val="00E4545E"/>
    <w:rsid w:val="00E4581C"/>
    <w:rsid w:val="00E471E0"/>
    <w:rsid w:val="00E47760"/>
    <w:rsid w:val="00E47EA2"/>
    <w:rsid w:val="00E50687"/>
    <w:rsid w:val="00E507AF"/>
    <w:rsid w:val="00E50FB1"/>
    <w:rsid w:val="00E51178"/>
    <w:rsid w:val="00E51846"/>
    <w:rsid w:val="00E52811"/>
    <w:rsid w:val="00E52F2D"/>
    <w:rsid w:val="00E539CD"/>
    <w:rsid w:val="00E53A43"/>
    <w:rsid w:val="00E540DC"/>
    <w:rsid w:val="00E541BA"/>
    <w:rsid w:val="00E5443C"/>
    <w:rsid w:val="00E54F9F"/>
    <w:rsid w:val="00E568DE"/>
    <w:rsid w:val="00E56B51"/>
    <w:rsid w:val="00E576D7"/>
    <w:rsid w:val="00E5793E"/>
    <w:rsid w:val="00E57C43"/>
    <w:rsid w:val="00E60363"/>
    <w:rsid w:val="00E60C59"/>
    <w:rsid w:val="00E62744"/>
    <w:rsid w:val="00E62BF6"/>
    <w:rsid w:val="00E633C2"/>
    <w:rsid w:val="00E6427A"/>
    <w:rsid w:val="00E644A1"/>
    <w:rsid w:val="00E65154"/>
    <w:rsid w:val="00E660DC"/>
    <w:rsid w:val="00E66963"/>
    <w:rsid w:val="00E677EF"/>
    <w:rsid w:val="00E678DB"/>
    <w:rsid w:val="00E67B5D"/>
    <w:rsid w:val="00E71D27"/>
    <w:rsid w:val="00E72A84"/>
    <w:rsid w:val="00E72BA5"/>
    <w:rsid w:val="00E73227"/>
    <w:rsid w:val="00E737AB"/>
    <w:rsid w:val="00E73832"/>
    <w:rsid w:val="00E7392A"/>
    <w:rsid w:val="00E73B10"/>
    <w:rsid w:val="00E741A5"/>
    <w:rsid w:val="00E76C7D"/>
    <w:rsid w:val="00E779EE"/>
    <w:rsid w:val="00E81335"/>
    <w:rsid w:val="00E821A2"/>
    <w:rsid w:val="00E83493"/>
    <w:rsid w:val="00E83A32"/>
    <w:rsid w:val="00E84FAB"/>
    <w:rsid w:val="00E8549D"/>
    <w:rsid w:val="00E854A2"/>
    <w:rsid w:val="00E857C2"/>
    <w:rsid w:val="00E858D0"/>
    <w:rsid w:val="00E864DF"/>
    <w:rsid w:val="00E90B5F"/>
    <w:rsid w:val="00E90DFE"/>
    <w:rsid w:val="00E91305"/>
    <w:rsid w:val="00E9191A"/>
    <w:rsid w:val="00E91BDB"/>
    <w:rsid w:val="00E921C7"/>
    <w:rsid w:val="00E9236A"/>
    <w:rsid w:val="00E92E84"/>
    <w:rsid w:val="00E932AF"/>
    <w:rsid w:val="00E932E6"/>
    <w:rsid w:val="00E948E9"/>
    <w:rsid w:val="00E95586"/>
    <w:rsid w:val="00EA021E"/>
    <w:rsid w:val="00EA112F"/>
    <w:rsid w:val="00EA16DB"/>
    <w:rsid w:val="00EA2AD3"/>
    <w:rsid w:val="00EA2E4D"/>
    <w:rsid w:val="00EA302E"/>
    <w:rsid w:val="00EA3B23"/>
    <w:rsid w:val="00EA413E"/>
    <w:rsid w:val="00EA6CD9"/>
    <w:rsid w:val="00EA7A1F"/>
    <w:rsid w:val="00EA7CD0"/>
    <w:rsid w:val="00EB0D10"/>
    <w:rsid w:val="00EB14FA"/>
    <w:rsid w:val="00EB166E"/>
    <w:rsid w:val="00EB33EA"/>
    <w:rsid w:val="00EB3E50"/>
    <w:rsid w:val="00EB5A6A"/>
    <w:rsid w:val="00EB6292"/>
    <w:rsid w:val="00EB6405"/>
    <w:rsid w:val="00EB765E"/>
    <w:rsid w:val="00EB7C11"/>
    <w:rsid w:val="00EC0114"/>
    <w:rsid w:val="00EC0DB5"/>
    <w:rsid w:val="00EC1382"/>
    <w:rsid w:val="00EC1423"/>
    <w:rsid w:val="00EC1B2D"/>
    <w:rsid w:val="00EC1C9C"/>
    <w:rsid w:val="00EC1E1D"/>
    <w:rsid w:val="00EC2453"/>
    <w:rsid w:val="00EC307A"/>
    <w:rsid w:val="00EC4E39"/>
    <w:rsid w:val="00EC5795"/>
    <w:rsid w:val="00EC5F7F"/>
    <w:rsid w:val="00EC63BB"/>
    <w:rsid w:val="00EC75FA"/>
    <w:rsid w:val="00EC7A03"/>
    <w:rsid w:val="00ED065C"/>
    <w:rsid w:val="00ED1884"/>
    <w:rsid w:val="00ED2B78"/>
    <w:rsid w:val="00ED2FAF"/>
    <w:rsid w:val="00ED3068"/>
    <w:rsid w:val="00ED3853"/>
    <w:rsid w:val="00ED3904"/>
    <w:rsid w:val="00ED3BBC"/>
    <w:rsid w:val="00ED4131"/>
    <w:rsid w:val="00ED44B2"/>
    <w:rsid w:val="00ED5033"/>
    <w:rsid w:val="00ED5777"/>
    <w:rsid w:val="00ED6151"/>
    <w:rsid w:val="00ED6F67"/>
    <w:rsid w:val="00ED70D7"/>
    <w:rsid w:val="00ED7235"/>
    <w:rsid w:val="00ED73B1"/>
    <w:rsid w:val="00ED75C0"/>
    <w:rsid w:val="00EE01F5"/>
    <w:rsid w:val="00EE03FD"/>
    <w:rsid w:val="00EE149A"/>
    <w:rsid w:val="00EE1D90"/>
    <w:rsid w:val="00EE2A54"/>
    <w:rsid w:val="00EE2B7F"/>
    <w:rsid w:val="00EE4CAE"/>
    <w:rsid w:val="00EE55FF"/>
    <w:rsid w:val="00EE7F0F"/>
    <w:rsid w:val="00EE7F13"/>
    <w:rsid w:val="00EF0F6B"/>
    <w:rsid w:val="00EF1187"/>
    <w:rsid w:val="00EF1F3D"/>
    <w:rsid w:val="00EF43CD"/>
    <w:rsid w:val="00EF45B7"/>
    <w:rsid w:val="00EF547F"/>
    <w:rsid w:val="00EF611A"/>
    <w:rsid w:val="00EF75D9"/>
    <w:rsid w:val="00EF7A3D"/>
    <w:rsid w:val="00EF7CF1"/>
    <w:rsid w:val="00F0115B"/>
    <w:rsid w:val="00F01DF4"/>
    <w:rsid w:val="00F0227B"/>
    <w:rsid w:val="00F0253F"/>
    <w:rsid w:val="00F0258D"/>
    <w:rsid w:val="00F026F2"/>
    <w:rsid w:val="00F0270C"/>
    <w:rsid w:val="00F02E10"/>
    <w:rsid w:val="00F03575"/>
    <w:rsid w:val="00F03E50"/>
    <w:rsid w:val="00F03FDF"/>
    <w:rsid w:val="00F043B0"/>
    <w:rsid w:val="00F044D3"/>
    <w:rsid w:val="00F04A01"/>
    <w:rsid w:val="00F04E97"/>
    <w:rsid w:val="00F04F3F"/>
    <w:rsid w:val="00F074C5"/>
    <w:rsid w:val="00F07E94"/>
    <w:rsid w:val="00F10319"/>
    <w:rsid w:val="00F1089F"/>
    <w:rsid w:val="00F10C5A"/>
    <w:rsid w:val="00F10E1C"/>
    <w:rsid w:val="00F118C9"/>
    <w:rsid w:val="00F119A1"/>
    <w:rsid w:val="00F12573"/>
    <w:rsid w:val="00F12BE1"/>
    <w:rsid w:val="00F13080"/>
    <w:rsid w:val="00F13398"/>
    <w:rsid w:val="00F137FC"/>
    <w:rsid w:val="00F13A8B"/>
    <w:rsid w:val="00F14F3B"/>
    <w:rsid w:val="00F159E1"/>
    <w:rsid w:val="00F15AAF"/>
    <w:rsid w:val="00F15EF2"/>
    <w:rsid w:val="00F15F4C"/>
    <w:rsid w:val="00F17615"/>
    <w:rsid w:val="00F202BA"/>
    <w:rsid w:val="00F20B43"/>
    <w:rsid w:val="00F21661"/>
    <w:rsid w:val="00F21D60"/>
    <w:rsid w:val="00F232CB"/>
    <w:rsid w:val="00F2373A"/>
    <w:rsid w:val="00F23B7B"/>
    <w:rsid w:val="00F23D23"/>
    <w:rsid w:val="00F24451"/>
    <w:rsid w:val="00F2493E"/>
    <w:rsid w:val="00F24B56"/>
    <w:rsid w:val="00F24F04"/>
    <w:rsid w:val="00F26C68"/>
    <w:rsid w:val="00F271B9"/>
    <w:rsid w:val="00F27568"/>
    <w:rsid w:val="00F277A9"/>
    <w:rsid w:val="00F27B95"/>
    <w:rsid w:val="00F27EB5"/>
    <w:rsid w:val="00F30735"/>
    <w:rsid w:val="00F31654"/>
    <w:rsid w:val="00F3250A"/>
    <w:rsid w:val="00F32E54"/>
    <w:rsid w:val="00F330B8"/>
    <w:rsid w:val="00F33175"/>
    <w:rsid w:val="00F33760"/>
    <w:rsid w:val="00F33848"/>
    <w:rsid w:val="00F33E60"/>
    <w:rsid w:val="00F33FD8"/>
    <w:rsid w:val="00F34577"/>
    <w:rsid w:val="00F361D8"/>
    <w:rsid w:val="00F36306"/>
    <w:rsid w:val="00F372CD"/>
    <w:rsid w:val="00F37975"/>
    <w:rsid w:val="00F409BA"/>
    <w:rsid w:val="00F42BCC"/>
    <w:rsid w:val="00F42E33"/>
    <w:rsid w:val="00F430B6"/>
    <w:rsid w:val="00F43120"/>
    <w:rsid w:val="00F43621"/>
    <w:rsid w:val="00F444E5"/>
    <w:rsid w:val="00F45CD8"/>
    <w:rsid w:val="00F50283"/>
    <w:rsid w:val="00F5041C"/>
    <w:rsid w:val="00F50685"/>
    <w:rsid w:val="00F520CC"/>
    <w:rsid w:val="00F52893"/>
    <w:rsid w:val="00F53D97"/>
    <w:rsid w:val="00F5410B"/>
    <w:rsid w:val="00F54528"/>
    <w:rsid w:val="00F5461B"/>
    <w:rsid w:val="00F55E8B"/>
    <w:rsid w:val="00F56C01"/>
    <w:rsid w:val="00F5736E"/>
    <w:rsid w:val="00F576A4"/>
    <w:rsid w:val="00F60324"/>
    <w:rsid w:val="00F60661"/>
    <w:rsid w:val="00F62BAA"/>
    <w:rsid w:val="00F62CB8"/>
    <w:rsid w:val="00F62E68"/>
    <w:rsid w:val="00F631A9"/>
    <w:rsid w:val="00F649F4"/>
    <w:rsid w:val="00F64CE9"/>
    <w:rsid w:val="00F64FBD"/>
    <w:rsid w:val="00F6525D"/>
    <w:rsid w:val="00F6638B"/>
    <w:rsid w:val="00F7121C"/>
    <w:rsid w:val="00F72770"/>
    <w:rsid w:val="00F72D0D"/>
    <w:rsid w:val="00F7309A"/>
    <w:rsid w:val="00F7366C"/>
    <w:rsid w:val="00F74045"/>
    <w:rsid w:val="00F74420"/>
    <w:rsid w:val="00F74492"/>
    <w:rsid w:val="00F746CB"/>
    <w:rsid w:val="00F76086"/>
    <w:rsid w:val="00F7609E"/>
    <w:rsid w:val="00F80FD3"/>
    <w:rsid w:val="00F81833"/>
    <w:rsid w:val="00F81CE1"/>
    <w:rsid w:val="00F82F2C"/>
    <w:rsid w:val="00F83260"/>
    <w:rsid w:val="00F838AC"/>
    <w:rsid w:val="00F8391E"/>
    <w:rsid w:val="00F83E60"/>
    <w:rsid w:val="00F84850"/>
    <w:rsid w:val="00F85265"/>
    <w:rsid w:val="00F85BAC"/>
    <w:rsid w:val="00F85CDF"/>
    <w:rsid w:val="00F85F23"/>
    <w:rsid w:val="00F8745C"/>
    <w:rsid w:val="00F913B8"/>
    <w:rsid w:val="00F91749"/>
    <w:rsid w:val="00F92909"/>
    <w:rsid w:val="00F92A71"/>
    <w:rsid w:val="00F931C1"/>
    <w:rsid w:val="00F9349B"/>
    <w:rsid w:val="00F93760"/>
    <w:rsid w:val="00F93A37"/>
    <w:rsid w:val="00F93AFF"/>
    <w:rsid w:val="00F93CAA"/>
    <w:rsid w:val="00F942D1"/>
    <w:rsid w:val="00F948AF"/>
    <w:rsid w:val="00F949A9"/>
    <w:rsid w:val="00F94DA4"/>
    <w:rsid w:val="00F96A9F"/>
    <w:rsid w:val="00F96D03"/>
    <w:rsid w:val="00F96F66"/>
    <w:rsid w:val="00F97F2D"/>
    <w:rsid w:val="00FA1899"/>
    <w:rsid w:val="00FA2E70"/>
    <w:rsid w:val="00FA3AA1"/>
    <w:rsid w:val="00FA47CD"/>
    <w:rsid w:val="00FA6F4A"/>
    <w:rsid w:val="00FA7643"/>
    <w:rsid w:val="00FA7D76"/>
    <w:rsid w:val="00FB00CB"/>
    <w:rsid w:val="00FB0D18"/>
    <w:rsid w:val="00FB0D76"/>
    <w:rsid w:val="00FB16B9"/>
    <w:rsid w:val="00FB1C2F"/>
    <w:rsid w:val="00FB2789"/>
    <w:rsid w:val="00FB50B2"/>
    <w:rsid w:val="00FB5101"/>
    <w:rsid w:val="00FB52EB"/>
    <w:rsid w:val="00FB54E4"/>
    <w:rsid w:val="00FB57AC"/>
    <w:rsid w:val="00FB5E3B"/>
    <w:rsid w:val="00FB6DC9"/>
    <w:rsid w:val="00FB7720"/>
    <w:rsid w:val="00FB79F0"/>
    <w:rsid w:val="00FB7B60"/>
    <w:rsid w:val="00FC09EB"/>
    <w:rsid w:val="00FC0CD2"/>
    <w:rsid w:val="00FC10AB"/>
    <w:rsid w:val="00FC3FED"/>
    <w:rsid w:val="00FC48EE"/>
    <w:rsid w:val="00FC48F2"/>
    <w:rsid w:val="00FC637E"/>
    <w:rsid w:val="00FC6C03"/>
    <w:rsid w:val="00FC72AF"/>
    <w:rsid w:val="00FC7629"/>
    <w:rsid w:val="00FD1781"/>
    <w:rsid w:val="00FD3BD3"/>
    <w:rsid w:val="00FD453B"/>
    <w:rsid w:val="00FD4879"/>
    <w:rsid w:val="00FD50AC"/>
    <w:rsid w:val="00FD6127"/>
    <w:rsid w:val="00FD6551"/>
    <w:rsid w:val="00FE085B"/>
    <w:rsid w:val="00FE0FE6"/>
    <w:rsid w:val="00FE11A9"/>
    <w:rsid w:val="00FE2480"/>
    <w:rsid w:val="00FE2C17"/>
    <w:rsid w:val="00FE4CF6"/>
    <w:rsid w:val="00FE5D13"/>
    <w:rsid w:val="00FE6A1B"/>
    <w:rsid w:val="00FE71EB"/>
    <w:rsid w:val="00FE75FC"/>
    <w:rsid w:val="00FF31C5"/>
    <w:rsid w:val="00FF40B6"/>
    <w:rsid w:val="00FF450F"/>
    <w:rsid w:val="00FF4DE2"/>
    <w:rsid w:val="00FF5FD8"/>
    <w:rsid w:val="00FF63BE"/>
    <w:rsid w:val="00FF71B7"/>
    <w:rsid w:val="00FF7561"/>
    <w:rsid w:val="00FF7605"/>
    <w:rsid w:val="00FF7C8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3584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0" w:defSemiHidden="1" w:defUnhideWhenUsed="1" w:defQFormat="0" w:count="267">
    <w:lsdException w:name="Normal" w:semiHidden="0" w:unhideWhenUsed="0" w:qFormat="1"/>
    <w:lsdException w:name="heading 1" w:semiHidden="0" w:uiPriority="99"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uiPriority="99"/>
    <w:lsdException w:name="index 2" w:uiPriority="99"/>
    <w:lsdException w:name="index 3" w:uiPriority="99"/>
    <w:lsdException w:name="index 4" w:uiPriority="99"/>
    <w:lsdException w:name="index 5" w:uiPriority="99"/>
    <w:lsdException w:name="index 6" w:uiPriority="99"/>
    <w:lsdException w:name="index 7" w:uiPriority="99"/>
    <w:lsdException w:name="index 8" w:uiPriority="99"/>
    <w:lsdException w:name="index 9" w:uiPriority="99"/>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footer" w:uiPriority="99"/>
    <w:lsdException w:name="index heading" w:uiPriority="99"/>
    <w:lsdException w:name="caption" w:qFormat="1"/>
    <w:lsdException w:name="table of figures" w:uiPriority="99"/>
    <w:lsdException w:name="footnote reference" w:uiPriority="99"/>
    <w:lsdException w:name="table of authorities" w:uiPriority="99"/>
    <w:lsdException w:name="macro" w:uiPriority="99"/>
    <w:lsdException w:name="Title" w:semiHidden="0" w:unhideWhenUsed="0" w:qFormat="1"/>
    <w:lsdException w:name="Default Paragraph Font" w:uiPriority="1"/>
    <w:lsdException w:name="Body Text" w:uiPriority="99"/>
    <w:lsdException w:name="Body Text Indent" w:uiPriority="99"/>
    <w:lsdException w:name="Subtitle" w:semiHidden="0" w:unhideWhenUsed="0" w:qFormat="1"/>
    <w:lsdException w:name="Body Text 2" w:uiPriority="99"/>
    <w:lsdException w:name="Hyperlink" w:uiPriority="99"/>
    <w:lsdException w:name="FollowedHyperlink" w:uiPriority="99"/>
    <w:lsdException w:name="Strong" w:semiHidden="0" w:unhideWhenUsed="0" w:qFormat="1"/>
    <w:lsdException w:name="Emphasis" w:semiHidden="0" w:unhideWhenUsed="0" w:qFormat="1"/>
    <w:lsdException w:name="Plain Text" w:uiPriority="99"/>
    <w:lsdException w:name="HTML Top of Form" w:uiPriority="99"/>
    <w:lsdException w:name="Normal (Web)" w:uiPriority="99"/>
    <w:lsdException w:name="HTML Preformatted" w:uiPriority="99"/>
    <w:lsdException w:name="Normal Table" w:uiPriority="99"/>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5">
    <w:name w:val="Normal"/>
    <w:qFormat/>
    <w:rsid w:val="00F85F23"/>
    <w:pPr>
      <w:spacing w:after="0" w:line="240" w:lineRule="auto"/>
      <w:ind w:firstLine="709"/>
      <w:jc w:val="both"/>
    </w:pPr>
    <w:rPr>
      <w:rFonts w:ascii="Times New Roman" w:hAnsi="Times New Roman"/>
      <w:sz w:val="24"/>
    </w:rPr>
  </w:style>
  <w:style w:type="paragraph" w:styleId="11">
    <w:name w:val="heading 1"/>
    <w:aliases w:val="Заголовок 1 Знак Знак,Заголовок 1 Знак Знак Знак"/>
    <w:basedOn w:val="a5"/>
    <w:next w:val="a5"/>
    <w:link w:val="12"/>
    <w:uiPriority w:val="99"/>
    <w:qFormat/>
    <w:rsid w:val="00F53D97"/>
    <w:pPr>
      <w:keepNext/>
      <w:keepLines/>
      <w:suppressAutoHyphens/>
      <w:spacing w:before="240" w:after="240"/>
      <w:ind w:firstLine="0"/>
      <w:jc w:val="center"/>
      <w:outlineLvl w:val="0"/>
    </w:pPr>
    <w:rPr>
      <w:rFonts w:eastAsiaTheme="majorEastAsia" w:cstheme="majorBidi"/>
      <w:b/>
      <w:bCs/>
      <w:caps/>
      <w:sz w:val="28"/>
      <w:szCs w:val="28"/>
    </w:rPr>
  </w:style>
  <w:style w:type="paragraph" w:styleId="20">
    <w:name w:val="heading 2"/>
    <w:aliases w:val="Заголовок 2 Знак Знак Знак Знак,Заголовок 2 Знак Знак Знак Знак Знак Знак Знак,Знак2 Знак,Знак2,Знак2 Знак Знак Знак,Знак2 Знак1,Заголовок 2 Знак1,Заголовок 2 Знак Знак,ГЛАВА"/>
    <w:basedOn w:val="a5"/>
    <w:next w:val="a5"/>
    <w:link w:val="21"/>
    <w:qFormat/>
    <w:rsid w:val="00966ADD"/>
    <w:pPr>
      <w:keepNext/>
      <w:suppressAutoHyphens/>
      <w:spacing w:before="240" w:after="240"/>
      <w:ind w:firstLine="0"/>
      <w:jc w:val="center"/>
      <w:outlineLvl w:val="1"/>
    </w:pPr>
    <w:rPr>
      <w:rFonts w:eastAsia="Times New Roman" w:cs="Arial"/>
      <w:b/>
      <w:bCs/>
      <w:i/>
      <w:iCs/>
      <w:szCs w:val="28"/>
    </w:rPr>
  </w:style>
  <w:style w:type="paragraph" w:styleId="3">
    <w:name w:val="heading 3"/>
    <w:aliases w:val="Знак3 Знак, Знак3, Знак3 Знак Знак Знак,ПодЗаголовок,Знак3,Знак3 Знак Знак Знак,OG Heading 3"/>
    <w:basedOn w:val="a5"/>
    <w:next w:val="a5"/>
    <w:link w:val="30"/>
    <w:qFormat/>
    <w:rsid w:val="00BE7CAA"/>
    <w:pPr>
      <w:keepNext/>
      <w:suppressAutoHyphens/>
      <w:spacing w:before="240" w:after="240"/>
      <w:ind w:firstLine="0"/>
      <w:jc w:val="center"/>
      <w:outlineLvl w:val="2"/>
    </w:pPr>
    <w:rPr>
      <w:rFonts w:eastAsia="Times New Roman" w:cs="Arial"/>
      <w:bCs/>
      <w:i/>
      <w:szCs w:val="26"/>
    </w:rPr>
  </w:style>
  <w:style w:type="paragraph" w:styleId="4">
    <w:name w:val="heading 4"/>
    <w:basedOn w:val="a5"/>
    <w:next w:val="a5"/>
    <w:link w:val="40"/>
    <w:unhideWhenUsed/>
    <w:qFormat/>
    <w:rsid w:val="005D0498"/>
    <w:pPr>
      <w:keepNext/>
      <w:spacing w:before="240" w:after="240"/>
      <w:ind w:firstLine="0"/>
      <w:jc w:val="center"/>
      <w:outlineLvl w:val="3"/>
    </w:pPr>
    <w:rPr>
      <w:rFonts w:eastAsia="Times New Roman" w:cs="Times New Roman"/>
      <w:bCs/>
      <w:szCs w:val="28"/>
      <w:u w:val="single"/>
    </w:rPr>
  </w:style>
  <w:style w:type="paragraph" w:styleId="5">
    <w:name w:val="heading 5"/>
    <w:basedOn w:val="a5"/>
    <w:next w:val="a5"/>
    <w:link w:val="50"/>
    <w:qFormat/>
    <w:rsid w:val="00763A8A"/>
    <w:pPr>
      <w:spacing w:before="240" w:after="60"/>
      <w:outlineLvl w:val="4"/>
    </w:pPr>
    <w:rPr>
      <w:rFonts w:ascii="Calibri" w:eastAsia="Times New Roman" w:hAnsi="Calibri" w:cs="Times New Roman"/>
      <w:b/>
      <w:bCs/>
      <w:i/>
      <w:iCs/>
      <w:sz w:val="26"/>
      <w:szCs w:val="26"/>
      <w:lang w:eastAsia="en-US"/>
    </w:rPr>
  </w:style>
  <w:style w:type="paragraph" w:styleId="6">
    <w:name w:val="heading 6"/>
    <w:basedOn w:val="a5"/>
    <w:next w:val="a5"/>
    <w:link w:val="60"/>
    <w:qFormat/>
    <w:rsid w:val="004E741E"/>
    <w:pPr>
      <w:keepNext/>
      <w:keepLines/>
      <w:spacing w:before="200"/>
      <w:outlineLvl w:val="5"/>
    </w:pPr>
    <w:rPr>
      <w:rFonts w:ascii="Cambria" w:eastAsia="Times New Roman" w:hAnsi="Cambria" w:cs="Cambria"/>
      <w:i/>
      <w:iCs/>
      <w:color w:val="243F60"/>
      <w:lang w:val="en-US" w:eastAsia="en-US"/>
    </w:rPr>
  </w:style>
  <w:style w:type="paragraph" w:styleId="7">
    <w:name w:val="heading 7"/>
    <w:aliases w:val="Заголовок x.x"/>
    <w:basedOn w:val="a5"/>
    <w:next w:val="a5"/>
    <w:link w:val="70"/>
    <w:qFormat/>
    <w:rsid w:val="00763A8A"/>
    <w:pPr>
      <w:spacing w:before="240" w:after="60"/>
      <w:outlineLvl w:val="6"/>
    </w:pPr>
    <w:rPr>
      <w:rFonts w:ascii="Calibri" w:eastAsia="Times New Roman" w:hAnsi="Calibri" w:cs="Times New Roman"/>
      <w:szCs w:val="24"/>
      <w:lang w:eastAsia="en-US"/>
    </w:rPr>
  </w:style>
  <w:style w:type="paragraph" w:styleId="8">
    <w:name w:val="heading 8"/>
    <w:basedOn w:val="a5"/>
    <w:next w:val="a5"/>
    <w:link w:val="80"/>
    <w:qFormat/>
    <w:rsid w:val="004E741E"/>
    <w:pPr>
      <w:keepNext/>
      <w:keepLines/>
      <w:spacing w:before="200"/>
      <w:outlineLvl w:val="7"/>
    </w:pPr>
    <w:rPr>
      <w:rFonts w:ascii="Cambria" w:eastAsia="Times New Roman" w:hAnsi="Cambria" w:cs="Cambria"/>
      <w:color w:val="4F81BD"/>
      <w:sz w:val="20"/>
      <w:szCs w:val="20"/>
      <w:lang w:val="en-US" w:eastAsia="en-US"/>
    </w:rPr>
  </w:style>
  <w:style w:type="paragraph" w:styleId="9">
    <w:name w:val="heading 9"/>
    <w:basedOn w:val="a5"/>
    <w:next w:val="a5"/>
    <w:link w:val="90"/>
    <w:qFormat/>
    <w:rsid w:val="004E741E"/>
    <w:pPr>
      <w:keepNext/>
      <w:keepLines/>
      <w:spacing w:before="200"/>
      <w:outlineLvl w:val="8"/>
    </w:pPr>
    <w:rPr>
      <w:rFonts w:ascii="Cambria" w:eastAsia="Times New Roman" w:hAnsi="Cambria" w:cs="Cambria"/>
      <w:i/>
      <w:iCs/>
      <w:color w:val="404040"/>
      <w:sz w:val="20"/>
      <w:szCs w:val="20"/>
      <w:lang w:val="en-US" w:eastAsia="en-US"/>
    </w:rPr>
  </w:style>
  <w:style w:type="character" w:default="1" w:styleId="a6">
    <w:name w:val="Default Paragraph Font"/>
    <w:uiPriority w:val="1"/>
    <w:semiHidden/>
    <w:unhideWhenUsed/>
  </w:style>
  <w:style w:type="table" w:default="1" w:styleId="a7">
    <w:name w:val="Normal Table"/>
    <w:uiPriority w:val="99"/>
    <w:semiHidden/>
    <w:unhideWhenUsed/>
    <w:qFormat/>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2">
    <w:name w:val="Заголовок 1 Знак"/>
    <w:aliases w:val="Заголовок 1 Знак Знак Знак1,Заголовок 1 Знак Знак Знак Знак"/>
    <w:basedOn w:val="a6"/>
    <w:link w:val="11"/>
    <w:uiPriority w:val="99"/>
    <w:rsid w:val="00F53D97"/>
    <w:rPr>
      <w:rFonts w:ascii="Times New Roman" w:eastAsiaTheme="majorEastAsia" w:hAnsi="Times New Roman" w:cstheme="majorBidi"/>
      <w:b/>
      <w:bCs/>
      <w:caps/>
      <w:sz w:val="28"/>
      <w:szCs w:val="28"/>
    </w:rPr>
  </w:style>
  <w:style w:type="character" w:customStyle="1" w:styleId="21">
    <w:name w:val="Заголовок 2 Знак"/>
    <w:aliases w:val="Заголовок 2 Знак Знак Знак Знак Знак,Заголовок 2 Знак Знак Знак Знак Знак Знак Знак Знак,Знак2 Знак Знак,Знак2 Знак2,Знак2 Знак Знак Знак Знак,Знак2 Знак1 Знак,Заголовок 2 Знак1 Знак,Заголовок 2 Знак Знак Знак,ГЛАВА Знак"/>
    <w:basedOn w:val="a6"/>
    <w:link w:val="20"/>
    <w:rsid w:val="00966ADD"/>
    <w:rPr>
      <w:rFonts w:ascii="Times New Roman" w:eastAsia="Times New Roman" w:hAnsi="Times New Roman" w:cs="Arial"/>
      <w:b/>
      <w:bCs/>
      <w:i/>
      <w:iCs/>
      <w:sz w:val="24"/>
      <w:szCs w:val="28"/>
    </w:rPr>
  </w:style>
  <w:style w:type="character" w:customStyle="1" w:styleId="30">
    <w:name w:val="Заголовок 3 Знак"/>
    <w:aliases w:val="Знак3 Знак Знак, Знак3 Знак, Знак3 Знак Знак Знак Знак,ПодЗаголовок Знак,Знак3 Знак1,Знак3 Знак Знак Знак Знак,OG Heading 3 Знак"/>
    <w:basedOn w:val="a6"/>
    <w:link w:val="3"/>
    <w:rsid w:val="00BE7CAA"/>
    <w:rPr>
      <w:rFonts w:ascii="Times New Roman" w:eastAsia="Times New Roman" w:hAnsi="Times New Roman" w:cs="Arial"/>
      <w:bCs/>
      <w:i/>
      <w:sz w:val="24"/>
      <w:szCs w:val="26"/>
    </w:rPr>
  </w:style>
  <w:style w:type="character" w:customStyle="1" w:styleId="40">
    <w:name w:val="Заголовок 4 Знак"/>
    <w:basedOn w:val="a6"/>
    <w:link w:val="4"/>
    <w:rsid w:val="005D0498"/>
    <w:rPr>
      <w:rFonts w:ascii="Times New Roman" w:eastAsia="Times New Roman" w:hAnsi="Times New Roman" w:cs="Times New Roman"/>
      <w:bCs/>
      <w:sz w:val="24"/>
      <w:szCs w:val="28"/>
      <w:u w:val="single"/>
    </w:rPr>
  </w:style>
  <w:style w:type="character" w:customStyle="1" w:styleId="50">
    <w:name w:val="Заголовок 5 Знак"/>
    <w:basedOn w:val="a6"/>
    <w:link w:val="5"/>
    <w:rsid w:val="00763A8A"/>
    <w:rPr>
      <w:rFonts w:ascii="Calibri" w:eastAsia="Times New Roman" w:hAnsi="Calibri" w:cs="Times New Roman"/>
      <w:b/>
      <w:bCs/>
      <w:i/>
      <w:iCs/>
      <w:sz w:val="26"/>
      <w:szCs w:val="26"/>
      <w:lang w:eastAsia="en-US"/>
    </w:rPr>
  </w:style>
  <w:style w:type="character" w:customStyle="1" w:styleId="70">
    <w:name w:val="Заголовок 7 Знак"/>
    <w:aliases w:val="Заголовок x.x Знак"/>
    <w:basedOn w:val="a6"/>
    <w:link w:val="7"/>
    <w:rsid w:val="00763A8A"/>
    <w:rPr>
      <w:rFonts w:ascii="Calibri" w:eastAsia="Times New Roman" w:hAnsi="Calibri" w:cs="Times New Roman"/>
      <w:sz w:val="24"/>
      <w:szCs w:val="24"/>
      <w:lang w:eastAsia="en-US"/>
    </w:rPr>
  </w:style>
  <w:style w:type="character" w:styleId="a9">
    <w:name w:val="Hyperlink"/>
    <w:basedOn w:val="a6"/>
    <w:uiPriority w:val="99"/>
    <w:unhideWhenUsed/>
    <w:rsid w:val="00406A9B"/>
    <w:rPr>
      <w:color w:val="0000FF"/>
      <w:u w:val="single"/>
    </w:rPr>
  </w:style>
  <w:style w:type="paragraph" w:customStyle="1" w:styleId="aa">
    <w:name w:val="Егор"/>
    <w:basedOn w:val="11"/>
    <w:rsid w:val="00406A9B"/>
    <w:pPr>
      <w:keepNext w:val="0"/>
      <w:keepLines w:val="0"/>
      <w:pageBreakBefore/>
      <w:spacing w:before="120" w:after="120"/>
    </w:pPr>
    <w:rPr>
      <w:rFonts w:eastAsia="Times New Roman" w:cs="Times New Roman"/>
      <w:kern w:val="36"/>
      <w:sz w:val="32"/>
      <w:szCs w:val="32"/>
    </w:rPr>
  </w:style>
  <w:style w:type="paragraph" w:customStyle="1" w:styleId="ab">
    <w:name w:val="Егор+"/>
    <w:basedOn w:val="a5"/>
    <w:qFormat/>
    <w:rsid w:val="00406A9B"/>
    <w:pPr>
      <w:spacing w:before="120" w:after="120"/>
      <w:jc w:val="center"/>
    </w:pPr>
    <w:rPr>
      <w:rFonts w:eastAsia="Calibri" w:cs="Times New Roman"/>
      <w:b/>
      <w:sz w:val="32"/>
      <w:szCs w:val="28"/>
      <w:lang w:eastAsia="en-US"/>
    </w:rPr>
  </w:style>
  <w:style w:type="paragraph" w:customStyle="1" w:styleId="13">
    <w:name w:val="Егор1+"/>
    <w:basedOn w:val="ab"/>
    <w:qFormat/>
    <w:rsid w:val="00406A9B"/>
  </w:style>
  <w:style w:type="paragraph" w:customStyle="1" w:styleId="14">
    <w:name w:val="Егор1"/>
    <w:basedOn w:val="a5"/>
    <w:link w:val="15"/>
    <w:qFormat/>
    <w:rsid w:val="00406A9B"/>
    <w:pPr>
      <w:spacing w:before="120" w:after="120"/>
      <w:jc w:val="center"/>
    </w:pPr>
    <w:rPr>
      <w:rFonts w:eastAsia="Times New Roman" w:cs="Times New Roman"/>
      <w:b/>
      <w:i/>
      <w:sz w:val="28"/>
      <w:szCs w:val="26"/>
    </w:rPr>
  </w:style>
  <w:style w:type="character" w:customStyle="1" w:styleId="15">
    <w:name w:val="Егор1 Знак"/>
    <w:basedOn w:val="a6"/>
    <w:link w:val="14"/>
    <w:rsid w:val="00406A9B"/>
    <w:rPr>
      <w:rFonts w:ascii="Times New Roman" w:eastAsia="Times New Roman" w:hAnsi="Times New Roman" w:cs="Times New Roman"/>
      <w:b/>
      <w:i/>
      <w:sz w:val="28"/>
      <w:szCs w:val="26"/>
    </w:rPr>
  </w:style>
  <w:style w:type="paragraph" w:styleId="ac">
    <w:name w:val="No Spacing"/>
    <w:basedOn w:val="a5"/>
    <w:link w:val="ad"/>
    <w:uiPriority w:val="1"/>
    <w:qFormat/>
    <w:rsid w:val="00406A9B"/>
    <w:rPr>
      <w:rFonts w:eastAsia="Calibri" w:cs="Times New Roman"/>
      <w:lang w:eastAsia="en-US"/>
    </w:rPr>
  </w:style>
  <w:style w:type="character" w:customStyle="1" w:styleId="ad">
    <w:name w:val="Без интервала Знак"/>
    <w:basedOn w:val="a6"/>
    <w:link w:val="ac"/>
    <w:uiPriority w:val="1"/>
    <w:rsid w:val="00406A9B"/>
    <w:rPr>
      <w:rFonts w:ascii="Times New Roman" w:eastAsia="Calibri" w:hAnsi="Times New Roman" w:cs="Times New Roman"/>
      <w:lang w:eastAsia="en-US"/>
    </w:rPr>
  </w:style>
  <w:style w:type="paragraph" w:styleId="ae">
    <w:name w:val="Balloon Text"/>
    <w:aliases w:val=" Знак5"/>
    <w:basedOn w:val="a5"/>
    <w:link w:val="af"/>
    <w:uiPriority w:val="99"/>
    <w:unhideWhenUsed/>
    <w:rsid w:val="00406A9B"/>
    <w:rPr>
      <w:rFonts w:ascii="Tahoma" w:hAnsi="Tahoma" w:cs="Tahoma"/>
      <w:sz w:val="16"/>
      <w:szCs w:val="16"/>
    </w:rPr>
  </w:style>
  <w:style w:type="character" w:customStyle="1" w:styleId="af">
    <w:name w:val="Текст выноски Знак"/>
    <w:aliases w:val=" Знак5 Знак"/>
    <w:basedOn w:val="a6"/>
    <w:link w:val="ae"/>
    <w:uiPriority w:val="99"/>
    <w:rsid w:val="00406A9B"/>
    <w:rPr>
      <w:rFonts w:ascii="Tahoma" w:hAnsi="Tahoma" w:cs="Tahoma"/>
      <w:sz w:val="16"/>
      <w:szCs w:val="16"/>
    </w:rPr>
  </w:style>
  <w:style w:type="paragraph" w:styleId="af0">
    <w:name w:val="Normal (Web)"/>
    <w:basedOn w:val="a5"/>
    <w:uiPriority w:val="99"/>
    <w:unhideWhenUsed/>
    <w:rsid w:val="00406A9B"/>
    <w:pPr>
      <w:spacing w:before="120" w:after="120"/>
    </w:pPr>
    <w:rPr>
      <w:rFonts w:eastAsia="Times New Roman" w:cs="Times New Roman"/>
      <w:szCs w:val="24"/>
    </w:rPr>
  </w:style>
  <w:style w:type="table" w:styleId="af1">
    <w:name w:val="Table Grid"/>
    <w:aliases w:val="Table Grid Report"/>
    <w:basedOn w:val="a7"/>
    <w:uiPriority w:val="59"/>
    <w:rsid w:val="00406A9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16">
    <w:name w:val="toc 1"/>
    <w:basedOn w:val="a5"/>
    <w:next w:val="a5"/>
    <w:autoRedefine/>
    <w:uiPriority w:val="39"/>
    <w:qFormat/>
    <w:rsid w:val="00D224A6"/>
    <w:pPr>
      <w:spacing w:before="60" w:after="60"/>
      <w:ind w:firstLine="0"/>
    </w:pPr>
    <w:rPr>
      <w:rFonts w:eastAsia="Calibri" w:cs="Times New Roman"/>
      <w:b/>
      <w:bCs/>
      <w:caps/>
      <w:szCs w:val="32"/>
      <w:lang w:eastAsia="en-US"/>
    </w:rPr>
  </w:style>
  <w:style w:type="paragraph" w:styleId="af2">
    <w:name w:val="TOC Heading"/>
    <w:basedOn w:val="11"/>
    <w:next w:val="a5"/>
    <w:uiPriority w:val="39"/>
    <w:qFormat/>
    <w:rsid w:val="00D86BA5"/>
    <w:pPr>
      <w:outlineLvl w:val="9"/>
    </w:pPr>
    <w:rPr>
      <w:rFonts w:ascii="Cambria" w:eastAsia="Times New Roman" w:hAnsi="Cambria" w:cs="Times New Roman"/>
      <w:color w:val="365F91"/>
      <w:lang w:eastAsia="en-US"/>
    </w:rPr>
  </w:style>
  <w:style w:type="paragraph" w:styleId="22">
    <w:name w:val="toc 2"/>
    <w:basedOn w:val="a5"/>
    <w:next w:val="a5"/>
    <w:autoRedefine/>
    <w:uiPriority w:val="39"/>
    <w:unhideWhenUsed/>
    <w:qFormat/>
    <w:rsid w:val="002D02C5"/>
    <w:pPr>
      <w:tabs>
        <w:tab w:val="left" w:pos="1320"/>
        <w:tab w:val="right" w:leader="dot" w:pos="9344"/>
      </w:tabs>
      <w:spacing w:before="60" w:after="60"/>
      <w:ind w:left="442" w:firstLine="0"/>
    </w:pPr>
    <w:rPr>
      <w:rFonts w:eastAsia="Calibri" w:cs="Times New Roman"/>
      <w:iCs/>
      <w:szCs w:val="20"/>
      <w:lang w:eastAsia="en-US"/>
    </w:rPr>
  </w:style>
  <w:style w:type="paragraph" w:styleId="31">
    <w:name w:val="toc 3"/>
    <w:basedOn w:val="a5"/>
    <w:next w:val="a5"/>
    <w:autoRedefine/>
    <w:uiPriority w:val="39"/>
    <w:unhideWhenUsed/>
    <w:qFormat/>
    <w:rsid w:val="00E31133"/>
    <w:pPr>
      <w:tabs>
        <w:tab w:val="left" w:pos="1560"/>
        <w:tab w:val="right" w:leader="dot" w:pos="9344"/>
      </w:tabs>
      <w:spacing w:before="60" w:after="60"/>
      <w:ind w:left="663" w:firstLine="0"/>
    </w:pPr>
    <w:rPr>
      <w:rFonts w:eastAsia="Calibri" w:cs="Times New Roman"/>
      <w:szCs w:val="20"/>
      <w:lang w:eastAsia="en-US"/>
    </w:rPr>
  </w:style>
  <w:style w:type="paragraph" w:styleId="af3">
    <w:name w:val="Body Text First Indent"/>
    <w:basedOn w:val="a5"/>
    <w:link w:val="af4"/>
    <w:unhideWhenUsed/>
    <w:rsid w:val="00E37C20"/>
    <w:pPr>
      <w:ind w:firstLine="360"/>
    </w:pPr>
  </w:style>
  <w:style w:type="character" w:customStyle="1" w:styleId="af4">
    <w:name w:val="Красная строка Знак"/>
    <w:basedOn w:val="a6"/>
    <w:link w:val="af3"/>
    <w:rsid w:val="00E37C20"/>
    <w:rPr>
      <w:rFonts w:ascii="Calibri" w:eastAsia="Calibri" w:hAnsi="Calibri" w:cs="Times New Roman"/>
      <w:lang w:eastAsia="en-US"/>
    </w:rPr>
  </w:style>
  <w:style w:type="paragraph" w:customStyle="1" w:styleId="32">
    <w:name w:val="Егор3"/>
    <w:basedOn w:val="aa"/>
    <w:qFormat/>
    <w:rsid w:val="00D43BFA"/>
    <w:pPr>
      <w:pageBreakBefore w:val="0"/>
      <w:spacing w:before="0" w:after="200" w:line="276" w:lineRule="auto"/>
      <w:ind w:firstLine="851"/>
      <w:outlineLvl w:val="9"/>
    </w:pPr>
    <w:rPr>
      <w:rFonts w:eastAsia="Calibri"/>
      <w:b w:val="0"/>
      <w:bCs w:val="0"/>
      <w:i/>
      <w:kern w:val="0"/>
      <w:sz w:val="26"/>
      <w:szCs w:val="22"/>
      <w:lang w:eastAsia="en-US"/>
    </w:rPr>
  </w:style>
  <w:style w:type="paragraph" w:styleId="af5">
    <w:name w:val="Plain Text"/>
    <w:aliases w:val="Текст1,TEXT"/>
    <w:basedOn w:val="a5"/>
    <w:link w:val="af6"/>
    <w:uiPriority w:val="99"/>
    <w:rsid w:val="00D43BFA"/>
    <w:rPr>
      <w:rFonts w:ascii="Courier New" w:eastAsia="Times New Roman" w:hAnsi="Courier New" w:cs="Times New Roman"/>
      <w:sz w:val="20"/>
      <w:szCs w:val="20"/>
    </w:rPr>
  </w:style>
  <w:style w:type="character" w:customStyle="1" w:styleId="af6">
    <w:name w:val="Текст Знак"/>
    <w:aliases w:val="Текст1 Знак,TEXT Знак"/>
    <w:basedOn w:val="a6"/>
    <w:link w:val="af5"/>
    <w:uiPriority w:val="99"/>
    <w:rsid w:val="00D43BFA"/>
    <w:rPr>
      <w:rFonts w:ascii="Courier New" w:eastAsia="Times New Roman" w:hAnsi="Courier New" w:cs="Times New Roman"/>
      <w:sz w:val="20"/>
      <w:szCs w:val="20"/>
    </w:rPr>
  </w:style>
  <w:style w:type="paragraph" w:styleId="af7">
    <w:name w:val="header"/>
    <w:aliases w:val=" Знак4, Знак8,ВерхКолонтитул"/>
    <w:basedOn w:val="a5"/>
    <w:link w:val="af8"/>
    <w:unhideWhenUsed/>
    <w:rsid w:val="004E778C"/>
    <w:pPr>
      <w:tabs>
        <w:tab w:val="center" w:pos="4677"/>
        <w:tab w:val="right" w:pos="9355"/>
      </w:tabs>
    </w:pPr>
  </w:style>
  <w:style w:type="character" w:customStyle="1" w:styleId="af8">
    <w:name w:val="Верхний колонтитул Знак"/>
    <w:aliases w:val=" Знак4 Знак, Знак8 Знак,ВерхКолонтитул Знак"/>
    <w:basedOn w:val="a6"/>
    <w:link w:val="af7"/>
    <w:rsid w:val="004E778C"/>
  </w:style>
  <w:style w:type="paragraph" w:styleId="af9">
    <w:name w:val="footer"/>
    <w:aliases w:val=" Знак, Знак6, Знак14"/>
    <w:basedOn w:val="a5"/>
    <w:link w:val="afa"/>
    <w:uiPriority w:val="99"/>
    <w:unhideWhenUsed/>
    <w:rsid w:val="00706D69"/>
    <w:pPr>
      <w:tabs>
        <w:tab w:val="center" w:pos="4677"/>
        <w:tab w:val="right" w:pos="9355"/>
      </w:tabs>
    </w:pPr>
    <w:rPr>
      <w:sz w:val="20"/>
    </w:rPr>
  </w:style>
  <w:style w:type="character" w:customStyle="1" w:styleId="afa">
    <w:name w:val="Нижний колонтитул Знак"/>
    <w:aliases w:val=" Знак Знак, Знак6 Знак, Знак14 Знак"/>
    <w:basedOn w:val="a6"/>
    <w:link w:val="af9"/>
    <w:uiPriority w:val="99"/>
    <w:rsid w:val="00706D69"/>
    <w:rPr>
      <w:rFonts w:ascii="Times New Roman" w:hAnsi="Times New Roman"/>
      <w:sz w:val="20"/>
    </w:rPr>
  </w:style>
  <w:style w:type="paragraph" w:styleId="afb">
    <w:name w:val="caption"/>
    <w:aliases w:val="Название объекта Знак,Название объекта Знак1 Знак,Название объекта Знак Знак Знак,Название объекта Знак Знак Знак Знак Знак Знак Знак Знак Знак,Название объекта Знак Знак Знак Знак Знак Знак1 Знак Знак,Название объекта Знак1"/>
    <w:basedOn w:val="a5"/>
    <w:next w:val="a5"/>
    <w:link w:val="23"/>
    <w:qFormat/>
    <w:rsid w:val="00763A8A"/>
    <w:pPr>
      <w:spacing w:before="120" w:after="120"/>
      <w:ind w:left="709"/>
      <w:jc w:val="center"/>
    </w:pPr>
    <w:rPr>
      <w:rFonts w:ascii="Calibri" w:eastAsia="Calibri" w:hAnsi="Calibri" w:cs="Times New Roman"/>
      <w:b/>
      <w:bCs/>
      <w:sz w:val="20"/>
      <w:szCs w:val="20"/>
      <w:lang w:eastAsia="en-US"/>
    </w:rPr>
  </w:style>
  <w:style w:type="character" w:customStyle="1" w:styleId="afc">
    <w:name w:val="Схема документа Знак"/>
    <w:link w:val="afd"/>
    <w:rsid w:val="00763A8A"/>
    <w:rPr>
      <w:rFonts w:ascii="Tahoma" w:eastAsia="Calibri" w:hAnsi="Tahoma" w:cs="Tahoma"/>
      <w:sz w:val="20"/>
      <w:szCs w:val="20"/>
      <w:shd w:val="clear" w:color="auto" w:fill="000080"/>
      <w:lang w:eastAsia="en-US"/>
    </w:rPr>
  </w:style>
  <w:style w:type="paragraph" w:styleId="afd">
    <w:name w:val="Document Map"/>
    <w:basedOn w:val="a5"/>
    <w:link w:val="afc"/>
    <w:rsid w:val="00763A8A"/>
    <w:pPr>
      <w:shd w:val="clear" w:color="auto" w:fill="000080"/>
    </w:pPr>
    <w:rPr>
      <w:rFonts w:ascii="Tahoma" w:eastAsia="Calibri" w:hAnsi="Tahoma" w:cs="Tahoma"/>
      <w:sz w:val="20"/>
      <w:szCs w:val="20"/>
      <w:lang w:eastAsia="en-US"/>
    </w:rPr>
  </w:style>
  <w:style w:type="character" w:customStyle="1" w:styleId="17">
    <w:name w:val="Схема документа Знак1"/>
    <w:basedOn w:val="a6"/>
    <w:uiPriority w:val="99"/>
    <w:semiHidden/>
    <w:rsid w:val="00763A8A"/>
    <w:rPr>
      <w:rFonts w:ascii="Tahoma" w:hAnsi="Tahoma" w:cs="Tahoma"/>
      <w:sz w:val="16"/>
      <w:szCs w:val="16"/>
    </w:rPr>
  </w:style>
  <w:style w:type="paragraph" w:styleId="24">
    <w:name w:val="Quote"/>
    <w:basedOn w:val="a5"/>
    <w:next w:val="a5"/>
    <w:link w:val="25"/>
    <w:uiPriority w:val="29"/>
    <w:qFormat/>
    <w:rsid w:val="00763A8A"/>
    <w:rPr>
      <w:rFonts w:ascii="Calibri" w:eastAsia="Calibri" w:hAnsi="Calibri" w:cs="Times New Roman"/>
      <w:i/>
      <w:iCs/>
      <w:color w:val="000000"/>
      <w:lang w:eastAsia="en-US"/>
    </w:rPr>
  </w:style>
  <w:style w:type="character" w:customStyle="1" w:styleId="25">
    <w:name w:val="Цитата 2 Знак"/>
    <w:basedOn w:val="a6"/>
    <w:link w:val="24"/>
    <w:uiPriority w:val="29"/>
    <w:rsid w:val="00763A8A"/>
    <w:rPr>
      <w:rFonts w:ascii="Calibri" w:eastAsia="Calibri" w:hAnsi="Calibri" w:cs="Times New Roman"/>
      <w:i/>
      <w:iCs/>
      <w:color w:val="000000"/>
      <w:lang w:eastAsia="en-US"/>
    </w:rPr>
  </w:style>
  <w:style w:type="paragraph" w:customStyle="1" w:styleId="afe">
    <w:name w:val="ПодзаголовокКАТЯ"/>
    <w:basedOn w:val="a5"/>
    <w:qFormat/>
    <w:rsid w:val="005F21EA"/>
    <w:pPr>
      <w:spacing w:after="60"/>
      <w:jc w:val="center"/>
      <w:outlineLvl w:val="1"/>
    </w:pPr>
    <w:rPr>
      <w:rFonts w:eastAsia="Times New Roman" w:cs="Times New Roman"/>
      <w:i/>
      <w:sz w:val="26"/>
      <w:szCs w:val="26"/>
      <w:lang w:eastAsia="en-US"/>
    </w:rPr>
  </w:style>
  <w:style w:type="paragraph" w:styleId="41">
    <w:name w:val="toc 4"/>
    <w:basedOn w:val="a5"/>
    <w:next w:val="a5"/>
    <w:autoRedefine/>
    <w:uiPriority w:val="39"/>
    <w:unhideWhenUsed/>
    <w:rsid w:val="00763A8A"/>
    <w:pPr>
      <w:ind w:left="660"/>
    </w:pPr>
    <w:rPr>
      <w:rFonts w:ascii="Calibri" w:eastAsia="Calibri" w:hAnsi="Calibri" w:cs="Times New Roman"/>
      <w:sz w:val="20"/>
      <w:szCs w:val="20"/>
      <w:lang w:eastAsia="en-US"/>
    </w:rPr>
  </w:style>
  <w:style w:type="paragraph" w:styleId="51">
    <w:name w:val="toc 5"/>
    <w:basedOn w:val="a5"/>
    <w:next w:val="a5"/>
    <w:autoRedefine/>
    <w:uiPriority w:val="39"/>
    <w:unhideWhenUsed/>
    <w:rsid w:val="00763A8A"/>
    <w:pPr>
      <w:ind w:left="880"/>
    </w:pPr>
    <w:rPr>
      <w:rFonts w:ascii="Calibri" w:eastAsia="Calibri" w:hAnsi="Calibri" w:cs="Times New Roman"/>
      <w:sz w:val="20"/>
      <w:szCs w:val="20"/>
      <w:lang w:eastAsia="en-US"/>
    </w:rPr>
  </w:style>
  <w:style w:type="paragraph" w:styleId="61">
    <w:name w:val="toc 6"/>
    <w:basedOn w:val="a5"/>
    <w:next w:val="a5"/>
    <w:autoRedefine/>
    <w:uiPriority w:val="39"/>
    <w:unhideWhenUsed/>
    <w:rsid w:val="00763A8A"/>
    <w:pPr>
      <w:ind w:left="1100"/>
    </w:pPr>
    <w:rPr>
      <w:rFonts w:ascii="Calibri" w:eastAsia="Calibri" w:hAnsi="Calibri" w:cs="Times New Roman"/>
      <w:sz w:val="20"/>
      <w:szCs w:val="20"/>
      <w:lang w:eastAsia="en-US"/>
    </w:rPr>
  </w:style>
  <w:style w:type="paragraph" w:styleId="71">
    <w:name w:val="toc 7"/>
    <w:basedOn w:val="a5"/>
    <w:next w:val="a5"/>
    <w:autoRedefine/>
    <w:uiPriority w:val="39"/>
    <w:unhideWhenUsed/>
    <w:rsid w:val="00763A8A"/>
    <w:pPr>
      <w:ind w:left="1320"/>
    </w:pPr>
    <w:rPr>
      <w:rFonts w:ascii="Calibri" w:eastAsia="Calibri" w:hAnsi="Calibri" w:cs="Times New Roman"/>
      <w:sz w:val="20"/>
      <w:szCs w:val="20"/>
      <w:lang w:eastAsia="en-US"/>
    </w:rPr>
  </w:style>
  <w:style w:type="paragraph" w:styleId="81">
    <w:name w:val="toc 8"/>
    <w:basedOn w:val="a5"/>
    <w:next w:val="a5"/>
    <w:autoRedefine/>
    <w:uiPriority w:val="39"/>
    <w:unhideWhenUsed/>
    <w:rsid w:val="00763A8A"/>
    <w:pPr>
      <w:ind w:left="1540"/>
    </w:pPr>
    <w:rPr>
      <w:rFonts w:ascii="Calibri" w:eastAsia="Calibri" w:hAnsi="Calibri" w:cs="Times New Roman"/>
      <w:sz w:val="20"/>
      <w:szCs w:val="20"/>
      <w:lang w:eastAsia="en-US"/>
    </w:rPr>
  </w:style>
  <w:style w:type="paragraph" w:styleId="91">
    <w:name w:val="toc 9"/>
    <w:basedOn w:val="a5"/>
    <w:next w:val="a5"/>
    <w:autoRedefine/>
    <w:uiPriority w:val="39"/>
    <w:unhideWhenUsed/>
    <w:rsid w:val="00763A8A"/>
    <w:pPr>
      <w:ind w:left="1760"/>
    </w:pPr>
    <w:rPr>
      <w:rFonts w:ascii="Calibri" w:eastAsia="Calibri" w:hAnsi="Calibri" w:cs="Times New Roman"/>
      <w:sz w:val="20"/>
      <w:szCs w:val="20"/>
      <w:lang w:eastAsia="en-US"/>
    </w:rPr>
  </w:style>
  <w:style w:type="character" w:styleId="aff">
    <w:name w:val="page number"/>
    <w:basedOn w:val="a6"/>
    <w:rsid w:val="00763A8A"/>
  </w:style>
  <w:style w:type="character" w:customStyle="1" w:styleId="aff0">
    <w:name w:val="Текст концевой сноски Знак"/>
    <w:link w:val="aff1"/>
    <w:rsid w:val="00763A8A"/>
    <w:rPr>
      <w:rFonts w:ascii="Calibri" w:eastAsia="Calibri" w:hAnsi="Calibri" w:cs="Times New Roman"/>
      <w:sz w:val="20"/>
      <w:szCs w:val="20"/>
      <w:lang w:eastAsia="en-US"/>
    </w:rPr>
  </w:style>
  <w:style w:type="paragraph" w:styleId="aff1">
    <w:name w:val="endnote text"/>
    <w:basedOn w:val="a5"/>
    <w:link w:val="aff0"/>
    <w:unhideWhenUsed/>
    <w:rsid w:val="00763A8A"/>
    <w:rPr>
      <w:rFonts w:ascii="Calibri" w:eastAsia="Calibri" w:hAnsi="Calibri" w:cs="Times New Roman"/>
      <w:sz w:val="20"/>
      <w:szCs w:val="20"/>
      <w:lang w:eastAsia="en-US"/>
    </w:rPr>
  </w:style>
  <w:style w:type="character" w:customStyle="1" w:styleId="18">
    <w:name w:val="Текст концевой сноски Знак1"/>
    <w:basedOn w:val="a6"/>
    <w:uiPriority w:val="99"/>
    <w:semiHidden/>
    <w:rsid w:val="00763A8A"/>
    <w:rPr>
      <w:sz w:val="20"/>
      <w:szCs w:val="20"/>
    </w:rPr>
  </w:style>
  <w:style w:type="paragraph" w:styleId="aff2">
    <w:name w:val="footnote text"/>
    <w:aliases w:val="Текст сноски Знак Знак Знак Знак,Текст сноски Знак Знак Знак,Текст сноски Знак Знак,Текст сноски Знак Знак Знак Знак Знак Знак Знак,Текст сноски Знак Знак Знак Знак Знак Знак"/>
    <w:basedOn w:val="a5"/>
    <w:link w:val="aff3"/>
    <w:uiPriority w:val="99"/>
    <w:unhideWhenUsed/>
    <w:rsid w:val="00763A8A"/>
    <w:rPr>
      <w:rFonts w:ascii="Calibri" w:eastAsia="Calibri" w:hAnsi="Calibri" w:cs="Times New Roman"/>
      <w:sz w:val="20"/>
      <w:szCs w:val="20"/>
      <w:lang w:eastAsia="en-US"/>
    </w:rPr>
  </w:style>
  <w:style w:type="character" w:customStyle="1" w:styleId="aff3">
    <w:name w:val="Текст сноски Знак"/>
    <w:aliases w:val="Текст сноски Знак Знак Знак Знак Знак,Текст сноски Знак Знак Знак Знак1,Текст сноски Знак Знак Знак1,Текст сноски Знак Знак Знак Знак Знак Знак Знак Знак,Текст сноски Знак Знак Знак Знак Знак Знак Знак1"/>
    <w:basedOn w:val="a6"/>
    <w:link w:val="aff2"/>
    <w:uiPriority w:val="99"/>
    <w:rsid w:val="00763A8A"/>
    <w:rPr>
      <w:rFonts w:ascii="Calibri" w:eastAsia="Calibri" w:hAnsi="Calibri" w:cs="Times New Roman"/>
      <w:sz w:val="20"/>
      <w:szCs w:val="20"/>
      <w:lang w:eastAsia="en-US"/>
    </w:rPr>
  </w:style>
  <w:style w:type="paragraph" w:customStyle="1" w:styleId="19">
    <w:name w:val="Подзаголовок1катя"/>
    <w:basedOn w:val="a5"/>
    <w:qFormat/>
    <w:rsid w:val="005F21EA"/>
    <w:pPr>
      <w:spacing w:before="120" w:after="120"/>
      <w:jc w:val="center"/>
      <w:outlineLvl w:val="1"/>
    </w:pPr>
    <w:rPr>
      <w:rFonts w:eastAsia="Times New Roman" w:cs="Times New Roman"/>
      <w:sz w:val="26"/>
      <w:szCs w:val="26"/>
      <w:u w:val="single"/>
    </w:rPr>
  </w:style>
  <w:style w:type="paragraph" w:customStyle="1" w:styleId="26">
    <w:name w:val="Егор2"/>
    <w:basedOn w:val="3"/>
    <w:link w:val="27"/>
    <w:qFormat/>
    <w:rsid w:val="00763A8A"/>
    <w:pPr>
      <w:keepLines/>
      <w:spacing w:before="120" w:after="120"/>
      <w:ind w:left="1430" w:hanging="720"/>
    </w:pPr>
    <w:rPr>
      <w:rFonts w:cs="Times New Roman"/>
      <w:lang w:eastAsia="en-US"/>
    </w:rPr>
  </w:style>
  <w:style w:type="character" w:customStyle="1" w:styleId="27">
    <w:name w:val="Егор2 Знак"/>
    <w:link w:val="26"/>
    <w:rsid w:val="00763A8A"/>
    <w:rPr>
      <w:rFonts w:ascii="Times New Roman" w:eastAsia="Times New Roman" w:hAnsi="Times New Roman" w:cs="Times New Roman"/>
      <w:bCs/>
      <w:i/>
      <w:sz w:val="26"/>
      <w:szCs w:val="26"/>
      <w:lang w:eastAsia="en-US"/>
    </w:rPr>
  </w:style>
  <w:style w:type="paragraph" w:styleId="aff4">
    <w:name w:val="Title"/>
    <w:basedOn w:val="a5"/>
    <w:next w:val="a5"/>
    <w:link w:val="aff5"/>
    <w:qFormat/>
    <w:rsid w:val="00B320D2"/>
    <w:pPr>
      <w:spacing w:before="240" w:after="60"/>
      <w:jc w:val="center"/>
      <w:outlineLvl w:val="0"/>
    </w:pPr>
    <w:rPr>
      <w:rFonts w:ascii="Cambria" w:eastAsia="Times New Roman" w:hAnsi="Cambria" w:cs="Times New Roman"/>
      <w:b/>
      <w:bCs/>
      <w:kern w:val="28"/>
      <w:sz w:val="32"/>
      <w:szCs w:val="32"/>
      <w:lang w:eastAsia="en-US"/>
    </w:rPr>
  </w:style>
  <w:style w:type="character" w:customStyle="1" w:styleId="aff5">
    <w:name w:val="Название Знак"/>
    <w:basedOn w:val="a6"/>
    <w:link w:val="aff4"/>
    <w:rsid w:val="00B320D2"/>
    <w:rPr>
      <w:rFonts w:ascii="Cambria" w:eastAsia="Times New Roman" w:hAnsi="Cambria" w:cs="Times New Roman"/>
      <w:b/>
      <w:bCs/>
      <w:kern w:val="28"/>
      <w:sz w:val="32"/>
      <w:szCs w:val="32"/>
      <w:lang w:eastAsia="en-US"/>
    </w:rPr>
  </w:style>
  <w:style w:type="paragraph" w:customStyle="1" w:styleId="S0">
    <w:name w:val="S_Маркированный"/>
    <w:basedOn w:val="a5"/>
    <w:link w:val="S5"/>
    <w:autoRedefine/>
    <w:qFormat/>
    <w:rsid w:val="00E37C20"/>
    <w:pPr>
      <w:ind w:left="1429" w:hanging="360"/>
    </w:pPr>
    <w:rPr>
      <w:rFonts w:eastAsia="Calibri" w:cs="Times New Roman"/>
      <w:color w:val="FF0000"/>
      <w:sz w:val="26"/>
      <w:szCs w:val="26"/>
    </w:rPr>
  </w:style>
  <w:style w:type="character" w:customStyle="1" w:styleId="S5">
    <w:name w:val="S_Маркированный Знак"/>
    <w:basedOn w:val="a6"/>
    <w:link w:val="S0"/>
    <w:rsid w:val="00B320D2"/>
    <w:rPr>
      <w:rFonts w:ascii="Times New Roman" w:eastAsia="Calibri" w:hAnsi="Times New Roman" w:cs="Times New Roman"/>
      <w:color w:val="FF0000"/>
      <w:sz w:val="26"/>
      <w:szCs w:val="26"/>
    </w:rPr>
  </w:style>
  <w:style w:type="paragraph" w:customStyle="1" w:styleId="1a">
    <w:name w:val="Абзац списка1"/>
    <w:basedOn w:val="a5"/>
    <w:qFormat/>
    <w:rsid w:val="00197B9B"/>
    <w:pPr>
      <w:spacing w:before="100" w:beforeAutospacing="1" w:after="100" w:afterAutospacing="1"/>
      <w:contextualSpacing/>
    </w:pPr>
    <w:rPr>
      <w:rFonts w:ascii="Arial Narrow" w:eastAsia="Calibri" w:hAnsi="Arial Narrow" w:cs="Times New Roman"/>
      <w:sz w:val="28"/>
      <w:lang w:eastAsia="en-US"/>
    </w:rPr>
  </w:style>
  <w:style w:type="paragraph" w:customStyle="1" w:styleId="Tabl">
    <w:name w:val="Tabl"/>
    <w:basedOn w:val="a5"/>
    <w:rsid w:val="00DE3F3F"/>
    <w:pPr>
      <w:keepNext/>
      <w:spacing w:before="120"/>
      <w:jc w:val="right"/>
    </w:pPr>
    <w:rPr>
      <w:rFonts w:ascii="Trebuchet MS" w:eastAsia="Times New Roman" w:hAnsi="Trebuchet MS" w:cs="Times New Roman"/>
      <w:i/>
      <w:szCs w:val="24"/>
    </w:rPr>
  </w:style>
  <w:style w:type="paragraph" w:customStyle="1" w:styleId="Tabn">
    <w:name w:val="Tab_n"/>
    <w:basedOn w:val="a5"/>
    <w:link w:val="Tabn2"/>
    <w:autoRedefine/>
    <w:rsid w:val="00E37C20"/>
    <w:pPr>
      <w:keepNext/>
      <w:jc w:val="center"/>
    </w:pPr>
    <w:rPr>
      <w:rFonts w:ascii="Trebuchet MS" w:eastAsia="Times New Roman" w:hAnsi="Trebuchet MS" w:cs="Times New Roman"/>
      <w:i/>
      <w:w w:val="103"/>
      <w:szCs w:val="24"/>
      <w:lang w:eastAsia="en-US"/>
    </w:rPr>
  </w:style>
  <w:style w:type="character" w:customStyle="1" w:styleId="Tabn2">
    <w:name w:val="Tab_n Знак2"/>
    <w:link w:val="Tabn"/>
    <w:rsid w:val="00DE3F3F"/>
    <w:rPr>
      <w:rFonts w:ascii="Trebuchet MS" w:eastAsia="Times New Roman" w:hAnsi="Trebuchet MS" w:cs="Times New Roman"/>
      <w:i/>
      <w:w w:val="103"/>
      <w:sz w:val="24"/>
      <w:szCs w:val="24"/>
      <w:lang w:eastAsia="en-US"/>
    </w:rPr>
  </w:style>
  <w:style w:type="character" w:customStyle="1" w:styleId="FontStyle80">
    <w:name w:val="Font Style80"/>
    <w:rsid w:val="008A3DEC"/>
    <w:rPr>
      <w:rFonts w:ascii="Times New Roman" w:hAnsi="Times New Roman" w:cs="Times New Roman"/>
      <w:b/>
      <w:bCs/>
      <w:sz w:val="26"/>
      <w:szCs w:val="26"/>
    </w:rPr>
  </w:style>
  <w:style w:type="paragraph" w:customStyle="1" w:styleId="oblasttxt">
    <w:name w:val="oblasttxt"/>
    <w:basedOn w:val="a5"/>
    <w:rsid w:val="00792508"/>
    <w:pPr>
      <w:spacing w:before="100" w:beforeAutospacing="1" w:after="100" w:afterAutospacing="1"/>
    </w:pPr>
    <w:rPr>
      <w:rFonts w:eastAsia="Times New Roman" w:cs="Times New Roman"/>
      <w:szCs w:val="24"/>
    </w:rPr>
  </w:style>
  <w:style w:type="paragraph" w:customStyle="1" w:styleId="aff6">
    <w:name w:val="Обычный текст"/>
    <w:basedOn w:val="a5"/>
    <w:qFormat/>
    <w:rsid w:val="00E37C20"/>
    <w:rPr>
      <w:rFonts w:eastAsia="Times New Roman" w:cs="Times New Roman"/>
      <w:szCs w:val="24"/>
      <w:lang w:val="en-US" w:eastAsia="ar-SA" w:bidi="en-US"/>
    </w:rPr>
  </w:style>
  <w:style w:type="paragraph" w:customStyle="1" w:styleId="Style4">
    <w:name w:val="Style4"/>
    <w:basedOn w:val="a5"/>
    <w:rsid w:val="00A95C15"/>
    <w:pPr>
      <w:widowControl w:val="0"/>
      <w:autoSpaceDE w:val="0"/>
      <w:autoSpaceDN w:val="0"/>
      <w:adjustRightInd w:val="0"/>
      <w:spacing w:line="334" w:lineRule="exact"/>
      <w:ind w:firstLine="746"/>
    </w:pPr>
    <w:rPr>
      <w:rFonts w:eastAsia="Times New Roman" w:cs="Times New Roman"/>
      <w:szCs w:val="24"/>
    </w:rPr>
  </w:style>
  <w:style w:type="character" w:styleId="aff7">
    <w:name w:val="footnote reference"/>
    <w:aliases w:val="Знак сноски-FN,Знак сноски 1,Ciae niinee-FN,Referencia nota al pie,Ссылка на сноску 45,Appel note de bas de page"/>
    <w:basedOn w:val="a6"/>
    <w:uiPriority w:val="99"/>
    <w:rsid w:val="00B75638"/>
    <w:rPr>
      <w:vertAlign w:val="superscript"/>
    </w:rPr>
  </w:style>
  <w:style w:type="paragraph" w:customStyle="1" w:styleId="Style14">
    <w:name w:val="Style14"/>
    <w:basedOn w:val="a5"/>
    <w:rsid w:val="00B75638"/>
    <w:pPr>
      <w:widowControl w:val="0"/>
      <w:autoSpaceDE w:val="0"/>
      <w:autoSpaceDN w:val="0"/>
      <w:adjustRightInd w:val="0"/>
      <w:spacing w:line="331" w:lineRule="exact"/>
    </w:pPr>
    <w:rPr>
      <w:rFonts w:eastAsia="Times New Roman" w:cs="Times New Roman"/>
      <w:szCs w:val="24"/>
    </w:rPr>
  </w:style>
  <w:style w:type="character" w:customStyle="1" w:styleId="FontStyle33">
    <w:name w:val="Font Style33"/>
    <w:basedOn w:val="a6"/>
    <w:rsid w:val="00B75638"/>
    <w:rPr>
      <w:rFonts w:ascii="Times New Roman" w:hAnsi="Times New Roman" w:cs="Times New Roman"/>
      <w:sz w:val="26"/>
      <w:szCs w:val="26"/>
    </w:rPr>
  </w:style>
  <w:style w:type="paragraph" w:customStyle="1" w:styleId="Normal">
    <w:name w:val="Normal Знак Знак"/>
    <w:rsid w:val="00B75638"/>
    <w:pPr>
      <w:suppressAutoHyphens/>
      <w:spacing w:before="100" w:after="100" w:line="240" w:lineRule="auto"/>
      <w:jc w:val="both"/>
    </w:pPr>
    <w:rPr>
      <w:rFonts w:ascii="Times New Roman" w:eastAsia="Times New Roman" w:hAnsi="Times New Roman" w:cs="Times New Roman"/>
      <w:sz w:val="24"/>
      <w:szCs w:val="20"/>
      <w:lang w:eastAsia="ar-SA"/>
    </w:rPr>
  </w:style>
  <w:style w:type="character" w:styleId="aff8">
    <w:name w:val="Subtle Emphasis"/>
    <w:basedOn w:val="a6"/>
    <w:uiPriority w:val="19"/>
    <w:qFormat/>
    <w:rsid w:val="00B75638"/>
    <w:rPr>
      <w:i/>
      <w:iCs/>
      <w:color w:val="808080"/>
    </w:rPr>
  </w:style>
  <w:style w:type="paragraph" w:customStyle="1" w:styleId="aff9">
    <w:name w:val="Знак"/>
    <w:basedOn w:val="a5"/>
    <w:rsid w:val="00B75638"/>
    <w:rPr>
      <w:rFonts w:ascii="Verdana" w:eastAsia="Times New Roman" w:hAnsi="Verdana" w:cs="Verdana"/>
      <w:sz w:val="20"/>
      <w:szCs w:val="20"/>
      <w:lang w:val="en-US" w:eastAsia="en-US"/>
    </w:rPr>
  </w:style>
  <w:style w:type="character" w:styleId="affa">
    <w:name w:val="Book Title"/>
    <w:uiPriority w:val="33"/>
    <w:qFormat/>
    <w:rsid w:val="00B75638"/>
    <w:rPr>
      <w:rFonts w:ascii="Cambria" w:eastAsia="Times New Roman" w:hAnsi="Cambria" w:cs="Times New Roman"/>
      <w:b/>
      <w:bCs/>
      <w:i/>
      <w:iCs/>
      <w:smallCaps/>
      <w:color w:val="943634"/>
      <w:u w:val="single"/>
    </w:rPr>
  </w:style>
  <w:style w:type="paragraph" w:customStyle="1" w:styleId="28">
    <w:name w:val="Текст2"/>
    <w:basedOn w:val="a5"/>
    <w:rsid w:val="00107ED0"/>
    <w:rPr>
      <w:rFonts w:ascii="Courier New" w:eastAsia="Times New Roman" w:hAnsi="Courier New" w:cs="Times New Roman"/>
      <w:sz w:val="20"/>
      <w:szCs w:val="20"/>
    </w:rPr>
  </w:style>
  <w:style w:type="paragraph" w:customStyle="1" w:styleId="S6">
    <w:name w:val="S_Таблица"/>
    <w:basedOn w:val="a5"/>
    <w:rsid w:val="00107ED0"/>
    <w:pPr>
      <w:tabs>
        <w:tab w:val="num" w:pos="720"/>
      </w:tabs>
      <w:suppressAutoHyphens/>
      <w:spacing w:line="360" w:lineRule="auto"/>
      <w:jc w:val="right"/>
    </w:pPr>
    <w:rPr>
      <w:rFonts w:eastAsia="Times New Roman" w:cs="Calibri"/>
      <w:szCs w:val="24"/>
      <w:lang w:eastAsia="ar-SA"/>
    </w:rPr>
  </w:style>
  <w:style w:type="character" w:customStyle="1" w:styleId="FontStyle22">
    <w:name w:val="Font Style22"/>
    <w:basedOn w:val="a6"/>
    <w:rsid w:val="00E1625F"/>
    <w:rPr>
      <w:rFonts w:ascii="Trebuchet MS" w:hAnsi="Trebuchet MS" w:cs="Trebuchet MS"/>
      <w:b/>
      <w:bCs/>
      <w:sz w:val="22"/>
      <w:szCs w:val="22"/>
    </w:rPr>
  </w:style>
  <w:style w:type="paragraph" w:styleId="affb">
    <w:name w:val="List Paragraph"/>
    <w:basedOn w:val="a5"/>
    <w:link w:val="affc"/>
    <w:uiPriority w:val="34"/>
    <w:qFormat/>
    <w:rsid w:val="00881100"/>
    <w:pPr>
      <w:ind w:left="720"/>
      <w:contextualSpacing/>
    </w:pPr>
  </w:style>
  <w:style w:type="paragraph" w:customStyle="1" w:styleId="s16">
    <w:name w:val="s_16"/>
    <w:basedOn w:val="a5"/>
    <w:rsid w:val="00DF09D4"/>
    <w:pPr>
      <w:spacing w:before="100" w:beforeAutospacing="1" w:after="100" w:afterAutospacing="1"/>
    </w:pPr>
    <w:rPr>
      <w:rFonts w:eastAsia="Times New Roman" w:cs="Times New Roman"/>
      <w:szCs w:val="24"/>
    </w:rPr>
  </w:style>
  <w:style w:type="paragraph" w:customStyle="1" w:styleId="S7">
    <w:name w:val="S_Обычный"/>
    <w:basedOn w:val="a5"/>
    <w:link w:val="S8"/>
    <w:qFormat/>
    <w:rsid w:val="00DD2F24"/>
    <w:pPr>
      <w:tabs>
        <w:tab w:val="num" w:pos="1080"/>
      </w:tabs>
      <w:spacing w:line="360" w:lineRule="auto"/>
      <w:ind w:firstLine="720"/>
    </w:pPr>
    <w:rPr>
      <w:rFonts w:eastAsia="Times New Roman" w:cs="Times New Roman"/>
      <w:w w:val="109"/>
      <w:szCs w:val="24"/>
    </w:rPr>
  </w:style>
  <w:style w:type="character" w:customStyle="1" w:styleId="S8">
    <w:name w:val="S_Обычный Знак"/>
    <w:basedOn w:val="a6"/>
    <w:link w:val="S7"/>
    <w:rsid w:val="00DD2F24"/>
    <w:rPr>
      <w:rFonts w:ascii="Times New Roman" w:eastAsia="Times New Roman" w:hAnsi="Times New Roman" w:cs="Times New Roman"/>
      <w:w w:val="109"/>
      <w:sz w:val="24"/>
      <w:szCs w:val="24"/>
    </w:rPr>
  </w:style>
  <w:style w:type="paragraph" w:customStyle="1" w:styleId="affd">
    <w:name w:val="Мария"/>
    <w:basedOn w:val="a5"/>
    <w:uiPriority w:val="99"/>
    <w:rsid w:val="00AA7E70"/>
    <w:pPr>
      <w:spacing w:before="240" w:after="120"/>
    </w:pPr>
    <w:rPr>
      <w:rFonts w:eastAsia="Times New Roman" w:cs="Times New Roman"/>
      <w:sz w:val="26"/>
      <w:szCs w:val="26"/>
    </w:rPr>
  </w:style>
  <w:style w:type="character" w:customStyle="1" w:styleId="apple-converted-space">
    <w:name w:val="apple-converted-space"/>
    <w:basedOn w:val="a6"/>
    <w:rsid w:val="00A94569"/>
  </w:style>
  <w:style w:type="paragraph" w:customStyle="1" w:styleId="210">
    <w:name w:val="Цитата 21"/>
    <w:basedOn w:val="a5"/>
    <w:next w:val="a5"/>
    <w:link w:val="QuoteChar"/>
    <w:uiPriority w:val="99"/>
    <w:qFormat/>
    <w:rsid w:val="00F5410B"/>
    <w:rPr>
      <w:rFonts w:ascii="Calibri" w:eastAsia="Times New Roman" w:hAnsi="Calibri" w:cs="Times New Roman"/>
      <w:i/>
      <w:iCs/>
      <w:color w:val="000000"/>
      <w:lang w:eastAsia="en-US"/>
    </w:rPr>
  </w:style>
  <w:style w:type="character" w:customStyle="1" w:styleId="QuoteChar">
    <w:name w:val="Quote Char"/>
    <w:basedOn w:val="a6"/>
    <w:link w:val="210"/>
    <w:uiPriority w:val="99"/>
    <w:locked/>
    <w:rsid w:val="00F5410B"/>
    <w:rPr>
      <w:rFonts w:ascii="Calibri" w:eastAsia="Times New Roman" w:hAnsi="Calibri" w:cs="Times New Roman"/>
      <w:i/>
      <w:iCs/>
      <w:color w:val="000000"/>
      <w:lang w:eastAsia="en-US"/>
    </w:rPr>
  </w:style>
  <w:style w:type="paragraph" w:styleId="29">
    <w:name w:val="Body Text Indent 2"/>
    <w:basedOn w:val="a5"/>
    <w:link w:val="2a"/>
    <w:unhideWhenUsed/>
    <w:rsid w:val="00014E73"/>
    <w:pPr>
      <w:spacing w:after="120" w:line="480" w:lineRule="auto"/>
      <w:ind w:left="283"/>
    </w:pPr>
  </w:style>
  <w:style w:type="character" w:customStyle="1" w:styleId="2a">
    <w:name w:val="Основной текст с отступом 2 Знак"/>
    <w:basedOn w:val="a6"/>
    <w:link w:val="29"/>
    <w:rsid w:val="00014E73"/>
  </w:style>
  <w:style w:type="paragraph" w:customStyle="1" w:styleId="Standard">
    <w:name w:val="Standard"/>
    <w:rsid w:val="00014E73"/>
    <w:pPr>
      <w:suppressAutoHyphens/>
      <w:spacing w:after="0" w:line="240" w:lineRule="auto"/>
      <w:textAlignment w:val="baseline"/>
    </w:pPr>
    <w:rPr>
      <w:rFonts w:ascii="Times New Roman" w:eastAsia="Times New Roman" w:hAnsi="Times New Roman" w:cs="Times New Roman"/>
      <w:kern w:val="1"/>
      <w:sz w:val="24"/>
      <w:szCs w:val="24"/>
      <w:lang w:eastAsia="ar-SA"/>
    </w:rPr>
  </w:style>
  <w:style w:type="character" w:customStyle="1" w:styleId="60">
    <w:name w:val="Заголовок 6 Знак"/>
    <w:basedOn w:val="a6"/>
    <w:link w:val="6"/>
    <w:rsid w:val="004E741E"/>
    <w:rPr>
      <w:rFonts w:ascii="Cambria" w:eastAsia="Times New Roman" w:hAnsi="Cambria" w:cs="Cambria"/>
      <w:i/>
      <w:iCs/>
      <w:color w:val="243F60"/>
      <w:lang w:val="en-US" w:eastAsia="en-US"/>
    </w:rPr>
  </w:style>
  <w:style w:type="character" w:customStyle="1" w:styleId="80">
    <w:name w:val="Заголовок 8 Знак"/>
    <w:basedOn w:val="a6"/>
    <w:link w:val="8"/>
    <w:rsid w:val="004E741E"/>
    <w:rPr>
      <w:rFonts w:ascii="Cambria" w:eastAsia="Times New Roman" w:hAnsi="Cambria" w:cs="Cambria"/>
      <w:color w:val="4F81BD"/>
      <w:sz w:val="20"/>
      <w:szCs w:val="20"/>
      <w:lang w:val="en-US" w:eastAsia="en-US"/>
    </w:rPr>
  </w:style>
  <w:style w:type="character" w:customStyle="1" w:styleId="90">
    <w:name w:val="Заголовок 9 Знак"/>
    <w:basedOn w:val="a6"/>
    <w:link w:val="9"/>
    <w:rsid w:val="004E741E"/>
    <w:rPr>
      <w:rFonts w:ascii="Cambria" w:eastAsia="Times New Roman" w:hAnsi="Cambria" w:cs="Cambria"/>
      <w:i/>
      <w:iCs/>
      <w:color w:val="404040"/>
      <w:sz w:val="20"/>
      <w:szCs w:val="20"/>
      <w:lang w:val="en-US" w:eastAsia="en-US"/>
    </w:rPr>
  </w:style>
  <w:style w:type="paragraph" w:customStyle="1" w:styleId="-">
    <w:name w:val="диссер-текст"/>
    <w:basedOn w:val="a5"/>
    <w:link w:val="-0"/>
    <w:semiHidden/>
    <w:rsid w:val="004E741E"/>
    <w:pPr>
      <w:spacing w:line="238" w:lineRule="auto"/>
      <w:ind w:firstLine="567"/>
    </w:pPr>
    <w:rPr>
      <w:rFonts w:eastAsia="Times New Roman" w:cs="Times New Roman"/>
      <w:sz w:val="28"/>
      <w:lang w:val="en-US"/>
    </w:rPr>
  </w:style>
  <w:style w:type="character" w:customStyle="1" w:styleId="-0">
    <w:name w:val="диссер-текст Знак"/>
    <w:basedOn w:val="a6"/>
    <w:link w:val="-"/>
    <w:semiHidden/>
    <w:locked/>
    <w:rsid w:val="004E741E"/>
    <w:rPr>
      <w:rFonts w:ascii="Times New Roman" w:eastAsia="Times New Roman" w:hAnsi="Times New Roman" w:cs="Times New Roman"/>
      <w:sz w:val="28"/>
      <w:lang w:val="en-US"/>
    </w:rPr>
  </w:style>
  <w:style w:type="character" w:customStyle="1" w:styleId="33">
    <w:name w:val="Основной текст с отступом 3 Знак"/>
    <w:basedOn w:val="a6"/>
    <w:link w:val="34"/>
    <w:rsid w:val="004E741E"/>
    <w:rPr>
      <w:rFonts w:ascii="Times New Roman" w:eastAsia="Times New Roman" w:hAnsi="Times New Roman" w:cs="Times New Roman"/>
      <w:sz w:val="16"/>
      <w:szCs w:val="16"/>
    </w:rPr>
  </w:style>
  <w:style w:type="paragraph" w:styleId="34">
    <w:name w:val="Body Text Indent 3"/>
    <w:basedOn w:val="a5"/>
    <w:link w:val="33"/>
    <w:rsid w:val="004E741E"/>
    <w:pPr>
      <w:widowControl w:val="0"/>
      <w:autoSpaceDE w:val="0"/>
      <w:autoSpaceDN w:val="0"/>
      <w:adjustRightInd w:val="0"/>
      <w:spacing w:after="120"/>
      <w:ind w:left="283"/>
    </w:pPr>
    <w:rPr>
      <w:rFonts w:eastAsia="Times New Roman" w:cs="Times New Roman"/>
      <w:sz w:val="16"/>
      <w:szCs w:val="16"/>
    </w:rPr>
  </w:style>
  <w:style w:type="character" w:customStyle="1" w:styleId="310">
    <w:name w:val="Основной текст с отступом 3 Знак1"/>
    <w:basedOn w:val="a6"/>
    <w:semiHidden/>
    <w:rsid w:val="004E741E"/>
    <w:rPr>
      <w:sz w:val="16"/>
      <w:szCs w:val="16"/>
    </w:rPr>
  </w:style>
  <w:style w:type="paragraph" w:styleId="z-">
    <w:name w:val="HTML Bottom of Form"/>
    <w:basedOn w:val="a5"/>
    <w:next w:val="a5"/>
    <w:link w:val="z-0"/>
    <w:hidden/>
    <w:rsid w:val="004E741E"/>
    <w:pPr>
      <w:pBdr>
        <w:top w:val="single" w:sz="6" w:space="1" w:color="auto"/>
      </w:pBdr>
      <w:jc w:val="center"/>
    </w:pPr>
    <w:rPr>
      <w:rFonts w:ascii="Arial" w:eastAsia="Times New Roman" w:hAnsi="Arial" w:cs="Arial"/>
      <w:vanish/>
      <w:color w:val="FFFFFF"/>
      <w:sz w:val="16"/>
      <w:szCs w:val="16"/>
    </w:rPr>
  </w:style>
  <w:style w:type="character" w:customStyle="1" w:styleId="z-0">
    <w:name w:val="z-Конец формы Знак"/>
    <w:basedOn w:val="a6"/>
    <w:link w:val="z-"/>
    <w:rsid w:val="004E741E"/>
    <w:rPr>
      <w:rFonts w:ascii="Arial" w:eastAsia="Times New Roman" w:hAnsi="Arial" w:cs="Arial"/>
      <w:vanish/>
      <w:color w:val="FFFFFF"/>
      <w:sz w:val="16"/>
      <w:szCs w:val="16"/>
    </w:rPr>
  </w:style>
  <w:style w:type="character" w:customStyle="1" w:styleId="HTML">
    <w:name w:val="Стандартный HTML Знак"/>
    <w:basedOn w:val="a6"/>
    <w:link w:val="HTML0"/>
    <w:uiPriority w:val="99"/>
    <w:rsid w:val="004E741E"/>
    <w:rPr>
      <w:rFonts w:ascii="Courier New" w:eastAsia="Times New Roman" w:hAnsi="Courier New" w:cs="Courier New"/>
      <w:sz w:val="20"/>
      <w:szCs w:val="20"/>
    </w:rPr>
  </w:style>
  <w:style w:type="paragraph" w:styleId="HTML0">
    <w:name w:val="HTML Preformatted"/>
    <w:basedOn w:val="a5"/>
    <w:link w:val="HTML"/>
    <w:uiPriority w:val="99"/>
    <w:rsid w:val="004E74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rPr>
  </w:style>
  <w:style w:type="character" w:customStyle="1" w:styleId="HTML1">
    <w:name w:val="Стандартный HTML Знак1"/>
    <w:basedOn w:val="a6"/>
    <w:uiPriority w:val="99"/>
    <w:semiHidden/>
    <w:rsid w:val="004E741E"/>
    <w:rPr>
      <w:rFonts w:ascii="Consolas" w:hAnsi="Consolas" w:cs="Consolas"/>
      <w:sz w:val="20"/>
      <w:szCs w:val="20"/>
    </w:rPr>
  </w:style>
  <w:style w:type="character" w:customStyle="1" w:styleId="2b">
    <w:name w:val="Основной текст 2 Знак"/>
    <w:aliases w:val=" Знак1 Знак1"/>
    <w:basedOn w:val="a6"/>
    <w:link w:val="2c"/>
    <w:uiPriority w:val="99"/>
    <w:rsid w:val="004E741E"/>
    <w:rPr>
      <w:rFonts w:ascii="Times New Roman" w:eastAsia="Times New Roman" w:hAnsi="Times New Roman" w:cs="Times New Roman"/>
      <w:sz w:val="20"/>
      <w:szCs w:val="20"/>
    </w:rPr>
  </w:style>
  <w:style w:type="paragraph" w:styleId="2c">
    <w:name w:val="Body Text 2"/>
    <w:aliases w:val=" Знак1"/>
    <w:basedOn w:val="a5"/>
    <w:link w:val="2b"/>
    <w:uiPriority w:val="99"/>
    <w:rsid w:val="004E741E"/>
    <w:pPr>
      <w:widowControl w:val="0"/>
      <w:autoSpaceDE w:val="0"/>
      <w:autoSpaceDN w:val="0"/>
      <w:adjustRightInd w:val="0"/>
      <w:spacing w:after="120" w:line="480" w:lineRule="auto"/>
    </w:pPr>
    <w:rPr>
      <w:rFonts w:eastAsia="Times New Roman" w:cs="Times New Roman"/>
      <w:sz w:val="20"/>
      <w:szCs w:val="20"/>
    </w:rPr>
  </w:style>
  <w:style w:type="character" w:customStyle="1" w:styleId="211">
    <w:name w:val="Основной текст 2 Знак1"/>
    <w:basedOn w:val="a6"/>
    <w:semiHidden/>
    <w:rsid w:val="004E741E"/>
  </w:style>
  <w:style w:type="character" w:customStyle="1" w:styleId="affe">
    <w:name w:val="Основной текст с отступом Знак"/>
    <w:aliases w:val="Основной текст 1 Знак,Основной текст 11 Знак"/>
    <w:basedOn w:val="a6"/>
    <w:link w:val="afff"/>
    <w:uiPriority w:val="99"/>
    <w:rsid w:val="004E741E"/>
    <w:rPr>
      <w:rFonts w:ascii="Calibri" w:eastAsia="Times New Roman" w:hAnsi="Calibri" w:cs="Calibri"/>
      <w:lang w:val="en-US" w:eastAsia="en-US"/>
    </w:rPr>
  </w:style>
  <w:style w:type="paragraph" w:styleId="afff">
    <w:name w:val="Body Text Indent"/>
    <w:aliases w:val="Основной текст 1,Основной текст 11"/>
    <w:basedOn w:val="a5"/>
    <w:link w:val="affe"/>
    <w:uiPriority w:val="99"/>
    <w:rsid w:val="004E741E"/>
    <w:pPr>
      <w:spacing w:after="120"/>
      <w:ind w:left="283"/>
    </w:pPr>
    <w:rPr>
      <w:rFonts w:ascii="Calibri" w:eastAsia="Times New Roman" w:hAnsi="Calibri" w:cs="Calibri"/>
      <w:lang w:val="en-US" w:eastAsia="en-US"/>
    </w:rPr>
  </w:style>
  <w:style w:type="character" w:customStyle="1" w:styleId="1b">
    <w:name w:val="Основной текст с отступом Знак1"/>
    <w:basedOn w:val="a6"/>
    <w:semiHidden/>
    <w:rsid w:val="004E741E"/>
  </w:style>
  <w:style w:type="character" w:customStyle="1" w:styleId="afff0">
    <w:name w:val="Основной текст Знак"/>
    <w:aliases w:val=" Знак1 Знак Знак Знак Знак Знак, Знак1 Знак Знак Знак Знак1, Знак1 Знак Знак,bt Знак Знак,Основной текст Знак Знак Знак,bt Знак1,Îñíîâíîé òåêñò Çíàê Çíàê Знак,Iniiaiie oaeno Ciae Ciae Знак,Body Text Char Знак,Òàáë òåêñò Знак"/>
    <w:basedOn w:val="a6"/>
    <w:link w:val="afff1"/>
    <w:uiPriority w:val="99"/>
    <w:rsid w:val="004E741E"/>
    <w:rPr>
      <w:rFonts w:ascii="Calibri" w:eastAsia="Times New Roman" w:hAnsi="Calibri" w:cs="Calibri"/>
      <w:lang w:val="en-US" w:eastAsia="en-US"/>
    </w:rPr>
  </w:style>
  <w:style w:type="paragraph" w:styleId="afff1">
    <w:name w:val="Body Text"/>
    <w:aliases w:val=" Знак1 Знак Знак Знак Знак, Знак1 Знак Знак Знак, Знак1 Знак,bt Знак,Основной текст Знак Знак,bt,Îñíîâíîé òåêñò Çíàê Çíàê,Iniiaiie oaeno Ciae Ciae,Body Text Char,Òàáë òåêñò,Body Text Char2 Char,Body Text Char1 Char Char"/>
    <w:basedOn w:val="a5"/>
    <w:link w:val="afff0"/>
    <w:uiPriority w:val="99"/>
    <w:rsid w:val="004E741E"/>
    <w:pPr>
      <w:spacing w:after="120"/>
    </w:pPr>
    <w:rPr>
      <w:rFonts w:ascii="Calibri" w:eastAsia="Times New Roman" w:hAnsi="Calibri" w:cs="Calibri"/>
      <w:lang w:val="en-US" w:eastAsia="en-US"/>
    </w:rPr>
  </w:style>
  <w:style w:type="character" w:customStyle="1" w:styleId="1c">
    <w:name w:val="Основной текст Знак1"/>
    <w:basedOn w:val="a6"/>
    <w:semiHidden/>
    <w:rsid w:val="004E741E"/>
  </w:style>
  <w:style w:type="paragraph" w:styleId="afff2">
    <w:name w:val="Subtitle"/>
    <w:basedOn w:val="a5"/>
    <w:next w:val="a5"/>
    <w:link w:val="afff3"/>
    <w:qFormat/>
    <w:rsid w:val="004E741E"/>
    <w:pPr>
      <w:numPr>
        <w:ilvl w:val="1"/>
      </w:numPr>
      <w:ind w:firstLine="709"/>
    </w:pPr>
    <w:rPr>
      <w:rFonts w:ascii="Cambria" w:eastAsia="Times New Roman" w:hAnsi="Cambria" w:cs="Cambria"/>
      <w:i/>
      <w:iCs/>
      <w:color w:val="4F81BD"/>
      <w:spacing w:val="15"/>
      <w:szCs w:val="24"/>
      <w:lang w:val="en-US" w:eastAsia="en-US"/>
    </w:rPr>
  </w:style>
  <w:style w:type="character" w:customStyle="1" w:styleId="afff3">
    <w:name w:val="Подзаголовок Знак"/>
    <w:basedOn w:val="a6"/>
    <w:link w:val="afff2"/>
    <w:rsid w:val="004E741E"/>
    <w:rPr>
      <w:rFonts w:ascii="Cambria" w:eastAsia="Times New Roman" w:hAnsi="Cambria" w:cs="Cambria"/>
      <w:i/>
      <w:iCs/>
      <w:color w:val="4F81BD"/>
      <w:spacing w:val="15"/>
      <w:sz w:val="24"/>
      <w:szCs w:val="24"/>
      <w:lang w:val="en-US" w:eastAsia="en-US"/>
    </w:rPr>
  </w:style>
  <w:style w:type="character" w:styleId="afff4">
    <w:name w:val="Strong"/>
    <w:basedOn w:val="a6"/>
    <w:qFormat/>
    <w:rsid w:val="004E741E"/>
    <w:rPr>
      <w:rFonts w:cs="Times New Roman"/>
      <w:b/>
      <w:bCs/>
    </w:rPr>
  </w:style>
  <w:style w:type="character" w:styleId="afff5">
    <w:name w:val="Emphasis"/>
    <w:basedOn w:val="a6"/>
    <w:qFormat/>
    <w:rsid w:val="004E741E"/>
    <w:rPr>
      <w:rFonts w:cs="Times New Roman"/>
      <w:i/>
      <w:iCs/>
    </w:rPr>
  </w:style>
  <w:style w:type="paragraph" w:customStyle="1" w:styleId="1d">
    <w:name w:val="Выделенная цитата1"/>
    <w:basedOn w:val="a5"/>
    <w:next w:val="a5"/>
    <w:link w:val="IntenseQuoteChar"/>
    <w:semiHidden/>
    <w:rsid w:val="004E741E"/>
    <w:pPr>
      <w:pBdr>
        <w:bottom w:val="single" w:sz="4" w:space="4" w:color="4F81BD"/>
      </w:pBdr>
      <w:spacing w:before="200" w:after="280"/>
      <w:ind w:left="936" w:right="936"/>
    </w:pPr>
    <w:rPr>
      <w:rFonts w:ascii="Calibri" w:eastAsia="Times New Roman" w:hAnsi="Calibri" w:cs="Calibri"/>
      <w:b/>
      <w:bCs/>
      <w:i/>
      <w:iCs/>
      <w:color w:val="4F81BD"/>
      <w:lang w:val="en-US" w:eastAsia="en-US"/>
    </w:rPr>
  </w:style>
  <w:style w:type="character" w:customStyle="1" w:styleId="IntenseQuoteChar">
    <w:name w:val="Intense Quote Char"/>
    <w:basedOn w:val="a6"/>
    <w:link w:val="1d"/>
    <w:semiHidden/>
    <w:locked/>
    <w:rsid w:val="004E741E"/>
    <w:rPr>
      <w:rFonts w:ascii="Calibri" w:eastAsia="Times New Roman" w:hAnsi="Calibri" w:cs="Calibri"/>
      <w:b/>
      <w:bCs/>
      <w:i/>
      <w:iCs/>
      <w:color w:val="4F81BD"/>
      <w:lang w:val="en-US" w:eastAsia="en-US"/>
    </w:rPr>
  </w:style>
  <w:style w:type="paragraph" w:styleId="2">
    <w:name w:val="List Bullet 2"/>
    <w:basedOn w:val="a5"/>
    <w:rsid w:val="004E741E"/>
    <w:pPr>
      <w:widowControl w:val="0"/>
      <w:numPr>
        <w:numId w:val="1"/>
      </w:numPr>
      <w:tabs>
        <w:tab w:val="num" w:pos="360"/>
      </w:tabs>
      <w:autoSpaceDE w:val="0"/>
      <w:autoSpaceDN w:val="0"/>
      <w:adjustRightInd w:val="0"/>
      <w:ind w:left="0" w:firstLine="0"/>
    </w:pPr>
    <w:rPr>
      <w:rFonts w:eastAsia="Times New Roman" w:cs="Times New Roman"/>
      <w:sz w:val="20"/>
      <w:szCs w:val="20"/>
    </w:rPr>
  </w:style>
  <w:style w:type="table" w:customStyle="1" w:styleId="afff6">
    <w:name w:val="Ч_таблица"/>
    <w:basedOn w:val="a7"/>
    <w:rsid w:val="004E741E"/>
    <w:pPr>
      <w:spacing w:after="0" w:line="240" w:lineRule="auto"/>
      <w:jc w:val="center"/>
    </w:pPr>
    <w:rPr>
      <w:rFonts w:ascii="Times New Roman" w:eastAsia="Times New Roman" w:hAnsi="Times New Roman" w:cs="Times New Roman"/>
      <w:sz w:val="24"/>
      <w:szCs w:val="20"/>
    </w:rPr>
    <w:tblPr>
      <w:tblInd w:w="0"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CellMar>
        <w:top w:w="0" w:type="dxa"/>
        <w:left w:w="108" w:type="dxa"/>
        <w:bottom w:w="0" w:type="dxa"/>
        <w:right w:w="108" w:type="dxa"/>
      </w:tblCellMar>
    </w:tblPr>
    <w:tcPr>
      <w:vAlign w:val="center"/>
    </w:tcPr>
  </w:style>
  <w:style w:type="paragraph" w:customStyle="1" w:styleId="afff7">
    <w:name w:val="Ч_текст"/>
    <w:basedOn w:val="a5"/>
    <w:link w:val="afff8"/>
    <w:autoRedefine/>
    <w:rsid w:val="004E741E"/>
    <w:pPr>
      <w:widowControl w:val="0"/>
      <w:autoSpaceDE w:val="0"/>
      <w:autoSpaceDN w:val="0"/>
      <w:adjustRightInd w:val="0"/>
      <w:spacing w:line="360" w:lineRule="auto"/>
      <w:jc w:val="center"/>
    </w:pPr>
    <w:rPr>
      <w:rFonts w:eastAsia="Times New Roman" w:cs="Times New Roman"/>
      <w:b/>
      <w:sz w:val="28"/>
      <w:szCs w:val="28"/>
    </w:rPr>
  </w:style>
  <w:style w:type="character" w:customStyle="1" w:styleId="afff8">
    <w:name w:val="Ч_текст Знак"/>
    <w:basedOn w:val="a6"/>
    <w:link w:val="afff7"/>
    <w:rsid w:val="004E741E"/>
    <w:rPr>
      <w:rFonts w:ascii="Times New Roman" w:eastAsia="Times New Roman" w:hAnsi="Times New Roman" w:cs="Times New Roman"/>
      <w:b/>
      <w:sz w:val="28"/>
      <w:szCs w:val="28"/>
    </w:rPr>
  </w:style>
  <w:style w:type="paragraph" w:customStyle="1" w:styleId="afff9">
    <w:name w:val="Обычный (ПЗ)"/>
    <w:basedOn w:val="a5"/>
    <w:link w:val="afffa"/>
    <w:rsid w:val="004E741E"/>
    <w:pPr>
      <w:ind w:firstLine="720"/>
    </w:pPr>
    <w:rPr>
      <w:rFonts w:eastAsia="Times New Roman" w:cs="Times New Roman"/>
      <w:szCs w:val="24"/>
    </w:rPr>
  </w:style>
  <w:style w:type="character" w:customStyle="1" w:styleId="afffa">
    <w:name w:val="Обычный (ПЗ) Знак"/>
    <w:basedOn w:val="a6"/>
    <w:link w:val="afff9"/>
    <w:rsid w:val="004E741E"/>
    <w:rPr>
      <w:rFonts w:ascii="Times New Roman" w:eastAsia="Times New Roman" w:hAnsi="Times New Roman" w:cs="Times New Roman"/>
      <w:sz w:val="24"/>
      <w:szCs w:val="24"/>
    </w:rPr>
  </w:style>
  <w:style w:type="paragraph" w:customStyle="1" w:styleId="afffb">
    <w:name w:val="Основной стиль записки"/>
    <w:basedOn w:val="a5"/>
    <w:qFormat/>
    <w:rsid w:val="004E741E"/>
    <w:rPr>
      <w:rFonts w:eastAsia="Times New Roman" w:cs="Times New Roman"/>
      <w:szCs w:val="24"/>
    </w:rPr>
  </w:style>
  <w:style w:type="paragraph" w:customStyle="1" w:styleId="afffc">
    <w:name w:val="Знак Знак Знак Знак Знак Знак Знак Знак Знак Знак"/>
    <w:basedOn w:val="a5"/>
    <w:rsid w:val="004E741E"/>
    <w:rPr>
      <w:rFonts w:ascii="Verdana" w:eastAsia="Times New Roman" w:hAnsi="Verdana" w:cs="Verdana"/>
      <w:sz w:val="20"/>
      <w:szCs w:val="20"/>
      <w:lang w:val="en-US" w:eastAsia="en-US"/>
    </w:rPr>
  </w:style>
  <w:style w:type="paragraph" w:customStyle="1" w:styleId="1e">
    <w:name w:val="Обычный1"/>
    <w:link w:val="Normal0"/>
    <w:rsid w:val="00C81E80"/>
    <w:pPr>
      <w:snapToGrid w:val="0"/>
      <w:spacing w:after="0" w:line="240" w:lineRule="auto"/>
    </w:pPr>
    <w:rPr>
      <w:rFonts w:ascii="Times New Roman" w:eastAsia="Times New Roman" w:hAnsi="Times New Roman" w:cs="Times New Roman"/>
      <w:szCs w:val="20"/>
    </w:rPr>
  </w:style>
  <w:style w:type="character" w:customStyle="1" w:styleId="Normal0">
    <w:name w:val="Normal Знак"/>
    <w:basedOn w:val="a6"/>
    <w:link w:val="1e"/>
    <w:rsid w:val="00C81E80"/>
    <w:rPr>
      <w:rFonts w:ascii="Times New Roman" w:eastAsia="Times New Roman" w:hAnsi="Times New Roman" w:cs="Times New Roman"/>
      <w:szCs w:val="20"/>
    </w:rPr>
  </w:style>
  <w:style w:type="paragraph" w:customStyle="1" w:styleId="Normal10-02">
    <w:name w:val="Normal + 10 пт полужирный По центру Слева:  -02 см Справ..."/>
    <w:basedOn w:val="a5"/>
    <w:link w:val="Normal10-020"/>
    <w:rsid w:val="00C81E80"/>
    <w:pPr>
      <w:ind w:left="-113" w:right="-113"/>
      <w:jc w:val="center"/>
    </w:pPr>
    <w:rPr>
      <w:rFonts w:eastAsia="Times New Roman" w:cs="Times New Roman"/>
      <w:b/>
      <w:bCs/>
      <w:sz w:val="20"/>
      <w:szCs w:val="20"/>
    </w:rPr>
  </w:style>
  <w:style w:type="character" w:customStyle="1" w:styleId="Normal10-020">
    <w:name w:val="Normal + 10 пт полужирный По центру Слева:  -02 см Справ... Знак"/>
    <w:basedOn w:val="a6"/>
    <w:link w:val="Normal10-02"/>
    <w:rsid w:val="00C81E80"/>
    <w:rPr>
      <w:rFonts w:ascii="Times New Roman" w:eastAsia="Times New Roman" w:hAnsi="Times New Roman" w:cs="Times New Roman"/>
      <w:b/>
      <w:bCs/>
      <w:sz w:val="20"/>
      <w:szCs w:val="20"/>
    </w:rPr>
  </w:style>
  <w:style w:type="paragraph" w:customStyle="1" w:styleId="CharChar">
    <w:name w:val="Char Char"/>
    <w:basedOn w:val="a5"/>
    <w:rsid w:val="00C81E80"/>
    <w:pPr>
      <w:spacing w:after="160" w:line="240" w:lineRule="exact"/>
    </w:pPr>
    <w:rPr>
      <w:rFonts w:ascii="Verdana" w:eastAsia="Times New Roman" w:hAnsi="Verdana" w:cs="Times New Roman"/>
      <w:sz w:val="20"/>
      <w:szCs w:val="20"/>
      <w:lang w:val="en-US" w:eastAsia="en-US"/>
    </w:rPr>
  </w:style>
  <w:style w:type="paragraph" w:customStyle="1" w:styleId="Default">
    <w:name w:val="Default"/>
    <w:rsid w:val="00D00E6C"/>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blk">
    <w:name w:val="blk"/>
    <w:basedOn w:val="a6"/>
    <w:rsid w:val="00F53D97"/>
  </w:style>
  <w:style w:type="paragraph" w:customStyle="1" w:styleId="ConsPlusNormal">
    <w:name w:val="ConsPlusNormal"/>
    <w:link w:val="ConsPlusNormal0"/>
    <w:rsid w:val="001D3A48"/>
    <w:pPr>
      <w:widowControl w:val="0"/>
      <w:autoSpaceDE w:val="0"/>
      <w:autoSpaceDN w:val="0"/>
      <w:adjustRightInd w:val="0"/>
      <w:spacing w:after="0" w:line="240" w:lineRule="auto"/>
    </w:pPr>
    <w:rPr>
      <w:rFonts w:ascii="Arial" w:eastAsia="Times New Roman" w:hAnsi="Arial" w:cs="Arial"/>
    </w:rPr>
  </w:style>
  <w:style w:type="paragraph" w:customStyle="1" w:styleId="100">
    <w:name w:val="Табличный_слева_10"/>
    <w:basedOn w:val="a5"/>
    <w:qFormat/>
    <w:rsid w:val="00966ADD"/>
    <w:pPr>
      <w:ind w:firstLine="0"/>
      <w:jc w:val="left"/>
    </w:pPr>
    <w:rPr>
      <w:rFonts w:eastAsia="Times New Roman" w:cs="Times New Roman"/>
      <w:sz w:val="20"/>
      <w:szCs w:val="24"/>
    </w:rPr>
  </w:style>
  <w:style w:type="paragraph" w:customStyle="1" w:styleId="101">
    <w:name w:val="Табличный_по ширине_10"/>
    <w:basedOn w:val="a5"/>
    <w:qFormat/>
    <w:rsid w:val="00966ADD"/>
    <w:pPr>
      <w:ind w:firstLine="0"/>
    </w:pPr>
    <w:rPr>
      <w:rFonts w:eastAsia="Times New Roman" w:cs="Times New Roman"/>
      <w:sz w:val="20"/>
      <w:szCs w:val="24"/>
    </w:rPr>
  </w:style>
  <w:style w:type="paragraph" w:customStyle="1" w:styleId="afffd">
    <w:name w:val="Абзац"/>
    <w:basedOn w:val="a5"/>
    <w:link w:val="afffe"/>
    <w:qFormat/>
    <w:rsid w:val="00966ADD"/>
    <w:pPr>
      <w:spacing w:before="120" w:after="60"/>
      <w:ind w:firstLine="567"/>
    </w:pPr>
    <w:rPr>
      <w:rFonts w:eastAsia="Times New Roman" w:cs="Times New Roman"/>
      <w:szCs w:val="24"/>
    </w:rPr>
  </w:style>
  <w:style w:type="character" w:customStyle="1" w:styleId="afffe">
    <w:name w:val="Абзац Знак"/>
    <w:link w:val="afffd"/>
    <w:rsid w:val="00966ADD"/>
    <w:rPr>
      <w:rFonts w:ascii="Times New Roman" w:eastAsia="Times New Roman" w:hAnsi="Times New Roman" w:cs="Times New Roman"/>
      <w:sz w:val="24"/>
      <w:szCs w:val="24"/>
    </w:rPr>
  </w:style>
  <w:style w:type="paragraph" w:styleId="a3">
    <w:name w:val="List"/>
    <w:basedOn w:val="a5"/>
    <w:link w:val="affff"/>
    <w:rsid w:val="00966ADD"/>
    <w:pPr>
      <w:numPr>
        <w:numId w:val="6"/>
      </w:numPr>
      <w:spacing w:after="60"/>
    </w:pPr>
    <w:rPr>
      <w:rFonts w:eastAsia="Times New Roman" w:cs="Times New Roman"/>
      <w:snapToGrid w:val="0"/>
      <w:szCs w:val="24"/>
    </w:rPr>
  </w:style>
  <w:style w:type="character" w:customStyle="1" w:styleId="affff">
    <w:name w:val="Список Знак"/>
    <w:link w:val="a3"/>
    <w:rsid w:val="00966ADD"/>
    <w:rPr>
      <w:rFonts w:ascii="Times New Roman" w:eastAsia="Times New Roman" w:hAnsi="Times New Roman" w:cs="Times New Roman"/>
      <w:snapToGrid w:val="0"/>
      <w:sz w:val="24"/>
      <w:szCs w:val="24"/>
    </w:rPr>
  </w:style>
  <w:style w:type="paragraph" w:customStyle="1" w:styleId="a">
    <w:name w:val="Список нумерованный"/>
    <w:basedOn w:val="a5"/>
    <w:rsid w:val="00966ADD"/>
    <w:pPr>
      <w:numPr>
        <w:numId w:val="7"/>
      </w:numPr>
      <w:spacing w:before="120"/>
    </w:pPr>
    <w:rPr>
      <w:rFonts w:eastAsia="Times New Roman" w:cs="Times New Roman"/>
      <w:szCs w:val="24"/>
    </w:rPr>
  </w:style>
  <w:style w:type="paragraph" w:customStyle="1" w:styleId="affff0">
    <w:name w:val="Табличный"/>
    <w:basedOn w:val="a5"/>
    <w:rsid w:val="00966ADD"/>
    <w:pPr>
      <w:keepNext/>
      <w:widowControl w:val="0"/>
      <w:spacing w:before="60" w:after="60"/>
      <w:ind w:firstLine="0"/>
      <w:jc w:val="center"/>
    </w:pPr>
    <w:rPr>
      <w:rFonts w:eastAsia="Times New Roman" w:cs="Times New Roman"/>
      <w:b/>
      <w:sz w:val="22"/>
      <w:szCs w:val="20"/>
    </w:rPr>
  </w:style>
  <w:style w:type="paragraph" w:customStyle="1" w:styleId="affff1">
    <w:name w:val="Содержание"/>
    <w:basedOn w:val="a5"/>
    <w:rsid w:val="00966ADD"/>
    <w:pPr>
      <w:widowControl w:val="0"/>
      <w:spacing w:before="240" w:after="240"/>
      <w:ind w:firstLine="0"/>
      <w:jc w:val="center"/>
    </w:pPr>
    <w:rPr>
      <w:rFonts w:eastAsia="Times New Roman" w:cs="Times New Roman"/>
      <w:b/>
      <w:caps/>
      <w:szCs w:val="20"/>
    </w:rPr>
  </w:style>
  <w:style w:type="paragraph" w:customStyle="1" w:styleId="affff2">
    <w:name w:val="Название таблицы"/>
    <w:basedOn w:val="afb"/>
    <w:rsid w:val="00966ADD"/>
    <w:pPr>
      <w:keepNext/>
      <w:spacing w:after="0"/>
      <w:ind w:left="0" w:firstLine="0"/>
      <w:jc w:val="left"/>
    </w:pPr>
    <w:rPr>
      <w:rFonts w:ascii="Times New Roman" w:eastAsia="Times New Roman" w:hAnsi="Times New Roman"/>
      <w:sz w:val="22"/>
      <w:szCs w:val="22"/>
      <w:lang w:eastAsia="ru-RU"/>
    </w:rPr>
  </w:style>
  <w:style w:type="paragraph" w:customStyle="1" w:styleId="affff3">
    <w:name w:val="Табличный_заголовки"/>
    <w:basedOn w:val="a5"/>
    <w:rsid w:val="00966ADD"/>
    <w:pPr>
      <w:keepNext/>
      <w:keepLines/>
      <w:ind w:firstLine="0"/>
      <w:jc w:val="center"/>
    </w:pPr>
    <w:rPr>
      <w:rFonts w:eastAsia="Times New Roman" w:cs="Times New Roman"/>
      <w:b/>
      <w:sz w:val="22"/>
    </w:rPr>
  </w:style>
  <w:style w:type="paragraph" w:customStyle="1" w:styleId="affff4">
    <w:name w:val="Табличный_центр"/>
    <w:basedOn w:val="a5"/>
    <w:rsid w:val="00966ADD"/>
    <w:pPr>
      <w:ind w:firstLine="0"/>
      <w:jc w:val="center"/>
    </w:pPr>
    <w:rPr>
      <w:rFonts w:eastAsia="Times New Roman" w:cs="Times New Roman"/>
      <w:sz w:val="22"/>
    </w:rPr>
  </w:style>
  <w:style w:type="paragraph" w:customStyle="1" w:styleId="1">
    <w:name w:val="Список 1)"/>
    <w:basedOn w:val="a5"/>
    <w:rsid w:val="00966ADD"/>
    <w:pPr>
      <w:numPr>
        <w:numId w:val="4"/>
      </w:numPr>
      <w:spacing w:after="60"/>
    </w:pPr>
    <w:rPr>
      <w:rFonts w:eastAsia="Times New Roman" w:cs="Times New Roman"/>
      <w:szCs w:val="24"/>
    </w:rPr>
  </w:style>
  <w:style w:type="paragraph" w:customStyle="1" w:styleId="a1">
    <w:name w:val="Табличный_нумерованный"/>
    <w:basedOn w:val="a5"/>
    <w:link w:val="affff5"/>
    <w:rsid w:val="00966ADD"/>
    <w:pPr>
      <w:numPr>
        <w:numId w:val="3"/>
      </w:numPr>
      <w:jc w:val="left"/>
    </w:pPr>
    <w:rPr>
      <w:rFonts w:eastAsia="Times New Roman" w:cs="Times New Roman"/>
      <w:sz w:val="20"/>
      <w:szCs w:val="20"/>
    </w:rPr>
  </w:style>
  <w:style w:type="character" w:customStyle="1" w:styleId="affff5">
    <w:name w:val="Табличный_нумерованный Знак"/>
    <w:link w:val="a1"/>
    <w:rsid w:val="00966ADD"/>
    <w:rPr>
      <w:rFonts w:ascii="Times New Roman" w:eastAsia="Times New Roman" w:hAnsi="Times New Roman" w:cs="Times New Roman"/>
      <w:sz w:val="20"/>
      <w:szCs w:val="20"/>
    </w:rPr>
  </w:style>
  <w:style w:type="paragraph" w:styleId="affff6">
    <w:name w:val="toa heading"/>
    <w:basedOn w:val="a5"/>
    <w:next w:val="a5"/>
    <w:semiHidden/>
    <w:rsid w:val="00966ADD"/>
    <w:pPr>
      <w:spacing w:before="40" w:after="20"/>
      <w:ind w:firstLine="0"/>
      <w:jc w:val="center"/>
    </w:pPr>
    <w:rPr>
      <w:rFonts w:eastAsia="Times New Roman" w:cs="Times New Roman"/>
      <w:b/>
      <w:sz w:val="22"/>
      <w:szCs w:val="20"/>
    </w:rPr>
  </w:style>
  <w:style w:type="paragraph" w:styleId="affff7">
    <w:name w:val="annotation text"/>
    <w:basedOn w:val="a5"/>
    <w:link w:val="affff8"/>
    <w:semiHidden/>
    <w:rsid w:val="00966ADD"/>
    <w:pPr>
      <w:ind w:firstLine="0"/>
      <w:jc w:val="left"/>
    </w:pPr>
    <w:rPr>
      <w:rFonts w:eastAsia="Times New Roman" w:cs="Times New Roman"/>
      <w:sz w:val="20"/>
      <w:szCs w:val="20"/>
    </w:rPr>
  </w:style>
  <w:style w:type="character" w:customStyle="1" w:styleId="affff8">
    <w:name w:val="Текст примечания Знак"/>
    <w:basedOn w:val="a6"/>
    <w:link w:val="affff7"/>
    <w:semiHidden/>
    <w:rsid w:val="00966ADD"/>
    <w:rPr>
      <w:rFonts w:ascii="Times New Roman" w:eastAsia="Times New Roman" w:hAnsi="Times New Roman" w:cs="Times New Roman"/>
      <w:sz w:val="20"/>
      <w:szCs w:val="20"/>
    </w:rPr>
  </w:style>
  <w:style w:type="paragraph" w:styleId="affff9">
    <w:name w:val="annotation subject"/>
    <w:basedOn w:val="affff7"/>
    <w:next w:val="affff7"/>
    <w:link w:val="affffa"/>
    <w:semiHidden/>
    <w:rsid w:val="00966ADD"/>
    <w:pPr>
      <w:ind w:firstLine="284"/>
      <w:jc w:val="both"/>
    </w:pPr>
    <w:rPr>
      <w:b/>
      <w:bCs/>
    </w:rPr>
  </w:style>
  <w:style w:type="character" w:customStyle="1" w:styleId="affffa">
    <w:name w:val="Тема примечания Знак"/>
    <w:basedOn w:val="affff8"/>
    <w:link w:val="affff9"/>
    <w:semiHidden/>
    <w:rsid w:val="00966ADD"/>
    <w:rPr>
      <w:rFonts w:ascii="Times New Roman" w:eastAsia="Times New Roman" w:hAnsi="Times New Roman" w:cs="Times New Roman"/>
      <w:b/>
      <w:bCs/>
      <w:sz w:val="20"/>
      <w:szCs w:val="20"/>
    </w:rPr>
  </w:style>
  <w:style w:type="paragraph" w:customStyle="1" w:styleId="a4">
    <w:name w:val="Требования"/>
    <w:basedOn w:val="a5"/>
    <w:rsid w:val="00966ADD"/>
    <w:pPr>
      <w:numPr>
        <w:ilvl w:val="1"/>
        <w:numId w:val="5"/>
      </w:numPr>
      <w:spacing w:before="120" w:after="60"/>
      <w:ind w:left="0" w:firstLine="567"/>
      <w:outlineLvl w:val="1"/>
    </w:pPr>
    <w:rPr>
      <w:rFonts w:eastAsia="Times New Roman" w:cs="Times New Roman"/>
      <w:bCs/>
      <w:i/>
      <w:iCs/>
      <w:szCs w:val="24"/>
    </w:rPr>
  </w:style>
  <w:style w:type="paragraph" w:customStyle="1" w:styleId="a0">
    <w:name w:val="Список а)"/>
    <w:basedOn w:val="a3"/>
    <w:rsid w:val="00966ADD"/>
    <w:pPr>
      <w:numPr>
        <w:numId w:val="2"/>
      </w:numPr>
      <w:ind w:left="720" w:hanging="360"/>
    </w:pPr>
  </w:style>
  <w:style w:type="character" w:styleId="affffb">
    <w:name w:val="annotation reference"/>
    <w:semiHidden/>
    <w:rsid w:val="00966ADD"/>
    <w:rPr>
      <w:sz w:val="16"/>
      <w:szCs w:val="16"/>
    </w:rPr>
  </w:style>
  <w:style w:type="paragraph" w:customStyle="1" w:styleId="affffc">
    <w:name w:val="Табличный_слева"/>
    <w:basedOn w:val="a5"/>
    <w:rsid w:val="00966ADD"/>
    <w:pPr>
      <w:ind w:firstLine="0"/>
      <w:jc w:val="left"/>
    </w:pPr>
    <w:rPr>
      <w:rFonts w:eastAsia="Times New Roman" w:cs="Times New Roman"/>
      <w:sz w:val="22"/>
    </w:rPr>
  </w:style>
  <w:style w:type="paragraph" w:customStyle="1" w:styleId="1f">
    <w:name w:val="Обычный 1"/>
    <w:basedOn w:val="a5"/>
    <w:next w:val="a5"/>
    <w:semiHidden/>
    <w:rsid w:val="00966ADD"/>
    <w:pPr>
      <w:tabs>
        <w:tab w:val="num" w:pos="360"/>
      </w:tabs>
      <w:spacing w:before="120"/>
      <w:ind w:left="360" w:hanging="360"/>
    </w:pPr>
    <w:rPr>
      <w:rFonts w:eastAsia="Times New Roman" w:cs="Times New Roman"/>
      <w:szCs w:val="20"/>
    </w:rPr>
  </w:style>
  <w:style w:type="paragraph" w:customStyle="1" w:styleId="affffd">
    <w:name w:val="Обычный влево"/>
    <w:basedOn w:val="1f"/>
    <w:rsid w:val="00966ADD"/>
    <w:pPr>
      <w:tabs>
        <w:tab w:val="clear" w:pos="360"/>
      </w:tabs>
      <w:spacing w:before="0"/>
      <w:ind w:left="0" w:firstLine="0"/>
      <w:jc w:val="left"/>
    </w:pPr>
  </w:style>
  <w:style w:type="paragraph" w:customStyle="1" w:styleId="affffe">
    <w:name w:val="Табличный_по ширине"/>
    <w:basedOn w:val="affffc"/>
    <w:rsid w:val="00966ADD"/>
    <w:pPr>
      <w:jc w:val="both"/>
    </w:pPr>
  </w:style>
  <w:style w:type="paragraph" w:customStyle="1" w:styleId="102">
    <w:name w:val="Табличный_центр_10"/>
    <w:basedOn w:val="a5"/>
    <w:qFormat/>
    <w:rsid w:val="00966ADD"/>
    <w:pPr>
      <w:ind w:firstLine="0"/>
      <w:jc w:val="center"/>
    </w:pPr>
    <w:rPr>
      <w:rFonts w:eastAsia="Times New Roman" w:cs="Times New Roman"/>
      <w:sz w:val="20"/>
      <w:szCs w:val="24"/>
    </w:rPr>
  </w:style>
  <w:style w:type="paragraph" w:customStyle="1" w:styleId="10">
    <w:name w:val="Табличный_нумерованный_10"/>
    <w:basedOn w:val="a5"/>
    <w:qFormat/>
    <w:rsid w:val="00966ADD"/>
    <w:pPr>
      <w:numPr>
        <w:numId w:val="8"/>
      </w:numPr>
      <w:jc w:val="left"/>
    </w:pPr>
    <w:rPr>
      <w:rFonts w:eastAsia="Times New Roman" w:cs="Times New Roman"/>
      <w:sz w:val="20"/>
      <w:szCs w:val="24"/>
    </w:rPr>
  </w:style>
  <w:style w:type="paragraph" w:customStyle="1" w:styleId="103">
    <w:name w:val="Табличный_заголовки_10"/>
    <w:basedOn w:val="afffd"/>
    <w:qFormat/>
    <w:rsid w:val="00966ADD"/>
    <w:pPr>
      <w:jc w:val="center"/>
    </w:pPr>
    <w:rPr>
      <w:b/>
      <w:sz w:val="20"/>
    </w:rPr>
  </w:style>
  <w:style w:type="paragraph" w:customStyle="1" w:styleId="1f0">
    <w:name w:val="1"/>
    <w:basedOn w:val="a5"/>
    <w:next w:val="a5"/>
    <w:uiPriority w:val="10"/>
    <w:qFormat/>
    <w:rsid w:val="00966ADD"/>
    <w:pPr>
      <w:pBdr>
        <w:top w:val="single" w:sz="8" w:space="10" w:color="A7BFDE"/>
        <w:bottom w:val="single" w:sz="24" w:space="15" w:color="9BBB59"/>
      </w:pBdr>
      <w:spacing w:line="360" w:lineRule="auto"/>
      <w:ind w:firstLine="680"/>
      <w:jc w:val="center"/>
    </w:pPr>
    <w:rPr>
      <w:rFonts w:ascii="Cambria" w:eastAsia="Times New Roman" w:hAnsi="Cambria" w:cs="Times New Roman"/>
      <w:i/>
      <w:iCs/>
      <w:color w:val="243F60"/>
      <w:sz w:val="60"/>
      <w:szCs w:val="60"/>
    </w:rPr>
  </w:style>
  <w:style w:type="character" w:customStyle="1" w:styleId="afffff">
    <w:name w:val="Заголовок Знак"/>
    <w:uiPriority w:val="10"/>
    <w:rsid w:val="00966ADD"/>
    <w:rPr>
      <w:rFonts w:ascii="Cambria" w:eastAsia="Times New Roman" w:hAnsi="Cambria" w:cs="Times New Roman"/>
      <w:i/>
      <w:iCs/>
      <w:color w:val="243F60"/>
      <w:sz w:val="60"/>
      <w:szCs w:val="60"/>
    </w:rPr>
  </w:style>
  <w:style w:type="paragraph" w:styleId="afffff0">
    <w:name w:val="Intense Quote"/>
    <w:basedOn w:val="a5"/>
    <w:next w:val="a5"/>
    <w:link w:val="afffff1"/>
    <w:uiPriority w:val="30"/>
    <w:qFormat/>
    <w:rsid w:val="00966ADD"/>
    <w:pPr>
      <w:pBdr>
        <w:top w:val="single" w:sz="12" w:space="10" w:color="B8CCE4"/>
        <w:left w:val="single" w:sz="36" w:space="4" w:color="4F81BD"/>
        <w:bottom w:val="single" w:sz="24" w:space="10" w:color="9BBB59"/>
        <w:right w:val="single" w:sz="36" w:space="4" w:color="4F81BD"/>
      </w:pBdr>
      <w:shd w:val="clear" w:color="auto" w:fill="4F81BD"/>
      <w:spacing w:before="320" w:after="320" w:line="300" w:lineRule="auto"/>
      <w:ind w:left="1440" w:right="1440" w:firstLine="680"/>
    </w:pPr>
    <w:rPr>
      <w:rFonts w:ascii="Cambria" w:eastAsia="Times New Roman" w:hAnsi="Cambria" w:cs="Times New Roman"/>
      <w:i/>
      <w:iCs/>
      <w:color w:val="F4F4F4"/>
      <w:szCs w:val="24"/>
    </w:rPr>
  </w:style>
  <w:style w:type="character" w:customStyle="1" w:styleId="afffff1">
    <w:name w:val="Выделенная цитата Знак"/>
    <w:basedOn w:val="a6"/>
    <w:link w:val="afffff0"/>
    <w:uiPriority w:val="30"/>
    <w:rsid w:val="00966ADD"/>
    <w:rPr>
      <w:rFonts w:ascii="Cambria" w:eastAsia="Times New Roman" w:hAnsi="Cambria" w:cs="Times New Roman"/>
      <w:i/>
      <w:iCs/>
      <w:color w:val="F4F4F4"/>
      <w:sz w:val="24"/>
      <w:szCs w:val="24"/>
      <w:shd w:val="clear" w:color="auto" w:fill="4F81BD"/>
    </w:rPr>
  </w:style>
  <w:style w:type="character" w:styleId="afffff2">
    <w:name w:val="Intense Emphasis"/>
    <w:uiPriority w:val="21"/>
    <w:qFormat/>
    <w:rsid w:val="00966ADD"/>
    <w:rPr>
      <w:b/>
      <w:bCs/>
      <w:i/>
      <w:iCs/>
      <w:color w:val="4F81BD"/>
      <w:sz w:val="22"/>
      <w:szCs w:val="22"/>
    </w:rPr>
  </w:style>
  <w:style w:type="character" w:styleId="afffff3">
    <w:name w:val="Subtle Reference"/>
    <w:uiPriority w:val="31"/>
    <w:qFormat/>
    <w:rsid w:val="00966ADD"/>
    <w:rPr>
      <w:color w:val="auto"/>
      <w:u w:val="single" w:color="9BBB59"/>
    </w:rPr>
  </w:style>
  <w:style w:type="character" w:styleId="afffff4">
    <w:name w:val="Intense Reference"/>
    <w:uiPriority w:val="32"/>
    <w:qFormat/>
    <w:rsid w:val="00966ADD"/>
    <w:rPr>
      <w:b/>
      <w:bCs/>
      <w:color w:val="76923C"/>
      <w:u w:val="single" w:color="9BBB59"/>
    </w:rPr>
  </w:style>
  <w:style w:type="paragraph" w:styleId="afffff5">
    <w:name w:val="List Bullet"/>
    <w:basedOn w:val="a5"/>
    <w:unhideWhenUsed/>
    <w:rsid w:val="00966ADD"/>
    <w:pPr>
      <w:spacing w:line="360" w:lineRule="auto"/>
      <w:ind w:left="1571" w:hanging="360"/>
      <w:contextualSpacing/>
    </w:pPr>
    <w:rPr>
      <w:rFonts w:eastAsia="Times New Roman" w:cs="Times New Roman"/>
      <w:szCs w:val="24"/>
    </w:rPr>
  </w:style>
  <w:style w:type="character" w:styleId="afffff6">
    <w:name w:val="FollowedHyperlink"/>
    <w:uiPriority w:val="99"/>
    <w:unhideWhenUsed/>
    <w:rsid w:val="00966ADD"/>
    <w:rPr>
      <w:color w:val="800080"/>
      <w:u w:val="single"/>
    </w:rPr>
  </w:style>
  <w:style w:type="numbering" w:styleId="111111">
    <w:name w:val="Outline List 2"/>
    <w:basedOn w:val="a8"/>
    <w:rsid w:val="00966ADD"/>
    <w:pPr>
      <w:numPr>
        <w:numId w:val="9"/>
      </w:numPr>
    </w:pPr>
  </w:style>
  <w:style w:type="numbering" w:styleId="1ai">
    <w:name w:val="Outline List 1"/>
    <w:basedOn w:val="a8"/>
    <w:rsid w:val="00966ADD"/>
    <w:pPr>
      <w:numPr>
        <w:numId w:val="10"/>
      </w:numPr>
    </w:pPr>
  </w:style>
  <w:style w:type="paragraph" w:styleId="35">
    <w:name w:val="Body Text 3"/>
    <w:basedOn w:val="a5"/>
    <w:link w:val="36"/>
    <w:rsid w:val="00966ADD"/>
    <w:pPr>
      <w:spacing w:after="120" w:line="360" w:lineRule="auto"/>
      <w:ind w:firstLine="680"/>
    </w:pPr>
    <w:rPr>
      <w:rFonts w:eastAsia="Times New Roman" w:cs="Times New Roman"/>
      <w:sz w:val="16"/>
      <w:szCs w:val="16"/>
    </w:rPr>
  </w:style>
  <w:style w:type="character" w:customStyle="1" w:styleId="36">
    <w:name w:val="Основной текст 3 Знак"/>
    <w:basedOn w:val="a6"/>
    <w:link w:val="35"/>
    <w:rsid w:val="00966ADD"/>
    <w:rPr>
      <w:rFonts w:ascii="Times New Roman" w:eastAsia="Times New Roman" w:hAnsi="Times New Roman" w:cs="Times New Roman"/>
      <w:sz w:val="16"/>
      <w:szCs w:val="16"/>
    </w:rPr>
  </w:style>
  <w:style w:type="paragraph" w:styleId="afffff7">
    <w:name w:val="Block Text"/>
    <w:basedOn w:val="a5"/>
    <w:rsid w:val="00966ADD"/>
    <w:pPr>
      <w:spacing w:line="360" w:lineRule="auto"/>
      <w:ind w:left="526" w:right="43"/>
    </w:pPr>
    <w:rPr>
      <w:rFonts w:eastAsia="Times New Roman" w:cs="Times New Roman"/>
      <w:sz w:val="28"/>
      <w:szCs w:val="28"/>
    </w:rPr>
  </w:style>
  <w:style w:type="character" w:styleId="afffff8">
    <w:name w:val="line number"/>
    <w:rsid w:val="00966ADD"/>
    <w:rPr>
      <w:sz w:val="18"/>
      <w:szCs w:val="18"/>
    </w:rPr>
  </w:style>
  <w:style w:type="paragraph" w:styleId="2d">
    <w:name w:val="List 2"/>
    <w:basedOn w:val="a3"/>
    <w:rsid w:val="00966ADD"/>
    <w:pPr>
      <w:numPr>
        <w:numId w:val="0"/>
      </w:numPr>
      <w:spacing w:after="240" w:line="240" w:lineRule="atLeast"/>
      <w:ind w:left="1800" w:hanging="360"/>
    </w:pPr>
    <w:rPr>
      <w:rFonts w:ascii="Arial" w:hAnsi="Arial" w:cs="Arial"/>
      <w:snapToGrid/>
      <w:spacing w:val="-5"/>
      <w:sz w:val="20"/>
      <w:szCs w:val="20"/>
      <w:lang w:eastAsia="en-US"/>
    </w:rPr>
  </w:style>
  <w:style w:type="paragraph" w:styleId="37">
    <w:name w:val="List 3"/>
    <w:basedOn w:val="a3"/>
    <w:rsid w:val="00966ADD"/>
    <w:pPr>
      <w:numPr>
        <w:numId w:val="0"/>
      </w:numPr>
      <w:spacing w:after="240" w:line="240" w:lineRule="atLeast"/>
      <w:ind w:left="2160" w:hanging="360"/>
    </w:pPr>
    <w:rPr>
      <w:rFonts w:ascii="Arial" w:hAnsi="Arial" w:cs="Arial"/>
      <w:snapToGrid/>
      <w:spacing w:val="-5"/>
      <w:sz w:val="20"/>
      <w:szCs w:val="20"/>
      <w:lang w:eastAsia="en-US"/>
    </w:rPr>
  </w:style>
  <w:style w:type="paragraph" w:styleId="42">
    <w:name w:val="List 4"/>
    <w:basedOn w:val="a3"/>
    <w:rsid w:val="00966ADD"/>
    <w:pPr>
      <w:numPr>
        <w:numId w:val="0"/>
      </w:numPr>
      <w:spacing w:after="240" w:line="240" w:lineRule="atLeast"/>
      <w:ind w:left="2520" w:hanging="360"/>
    </w:pPr>
    <w:rPr>
      <w:rFonts w:ascii="Arial" w:hAnsi="Arial" w:cs="Arial"/>
      <w:snapToGrid/>
      <w:spacing w:val="-5"/>
      <w:sz w:val="20"/>
      <w:szCs w:val="20"/>
      <w:lang w:eastAsia="en-US"/>
    </w:rPr>
  </w:style>
  <w:style w:type="paragraph" w:styleId="52">
    <w:name w:val="List 5"/>
    <w:basedOn w:val="a3"/>
    <w:rsid w:val="00966ADD"/>
    <w:pPr>
      <w:numPr>
        <w:numId w:val="0"/>
      </w:numPr>
      <w:spacing w:after="240" w:line="240" w:lineRule="atLeast"/>
      <w:ind w:left="2880" w:hanging="360"/>
    </w:pPr>
    <w:rPr>
      <w:rFonts w:ascii="Arial" w:hAnsi="Arial" w:cs="Arial"/>
      <w:snapToGrid/>
      <w:spacing w:val="-5"/>
      <w:sz w:val="20"/>
      <w:szCs w:val="20"/>
      <w:lang w:eastAsia="en-US"/>
    </w:rPr>
  </w:style>
  <w:style w:type="paragraph" w:styleId="38">
    <w:name w:val="List Bullet 3"/>
    <w:basedOn w:val="afffff5"/>
    <w:autoRedefine/>
    <w:rsid w:val="00966ADD"/>
    <w:pPr>
      <w:tabs>
        <w:tab w:val="num" w:pos="360"/>
      </w:tabs>
      <w:spacing w:after="240" w:line="240" w:lineRule="atLeast"/>
      <w:ind w:left="2160"/>
      <w:contextualSpacing w:val="0"/>
    </w:pPr>
    <w:rPr>
      <w:rFonts w:ascii="Arial" w:hAnsi="Arial" w:cs="Arial"/>
      <w:spacing w:val="-5"/>
      <w:sz w:val="20"/>
      <w:szCs w:val="20"/>
      <w:lang w:eastAsia="en-US"/>
    </w:rPr>
  </w:style>
  <w:style w:type="paragraph" w:styleId="43">
    <w:name w:val="List Bullet 4"/>
    <w:basedOn w:val="afffff5"/>
    <w:autoRedefine/>
    <w:rsid w:val="00966ADD"/>
    <w:pPr>
      <w:tabs>
        <w:tab w:val="num" w:pos="360"/>
      </w:tabs>
      <w:spacing w:after="240" w:line="240" w:lineRule="atLeast"/>
      <w:ind w:left="2520"/>
      <w:contextualSpacing w:val="0"/>
    </w:pPr>
    <w:rPr>
      <w:rFonts w:ascii="Arial" w:hAnsi="Arial" w:cs="Arial"/>
      <w:spacing w:val="-5"/>
      <w:sz w:val="20"/>
      <w:szCs w:val="20"/>
      <w:lang w:eastAsia="en-US"/>
    </w:rPr>
  </w:style>
  <w:style w:type="paragraph" w:styleId="53">
    <w:name w:val="List Bullet 5"/>
    <w:basedOn w:val="afffff5"/>
    <w:autoRedefine/>
    <w:rsid w:val="00966ADD"/>
    <w:pPr>
      <w:tabs>
        <w:tab w:val="num" w:pos="360"/>
      </w:tabs>
      <w:spacing w:after="240" w:line="240" w:lineRule="atLeast"/>
      <w:ind w:left="2880"/>
      <w:contextualSpacing w:val="0"/>
    </w:pPr>
    <w:rPr>
      <w:rFonts w:ascii="Arial" w:hAnsi="Arial" w:cs="Arial"/>
      <w:spacing w:val="-5"/>
      <w:sz w:val="20"/>
      <w:szCs w:val="20"/>
      <w:lang w:eastAsia="en-US"/>
    </w:rPr>
  </w:style>
  <w:style w:type="paragraph" w:styleId="afffff9">
    <w:name w:val="List Continue"/>
    <w:basedOn w:val="a3"/>
    <w:rsid w:val="00966ADD"/>
    <w:pPr>
      <w:numPr>
        <w:numId w:val="0"/>
      </w:numPr>
      <w:spacing w:after="240" w:line="240" w:lineRule="atLeast"/>
      <w:ind w:left="1440"/>
    </w:pPr>
    <w:rPr>
      <w:rFonts w:ascii="Arial" w:hAnsi="Arial" w:cs="Arial"/>
      <w:snapToGrid/>
      <w:spacing w:val="-5"/>
      <w:sz w:val="20"/>
      <w:szCs w:val="20"/>
      <w:lang w:eastAsia="en-US"/>
    </w:rPr>
  </w:style>
  <w:style w:type="paragraph" w:styleId="2e">
    <w:name w:val="List Continue 2"/>
    <w:basedOn w:val="afffff9"/>
    <w:rsid w:val="00966ADD"/>
    <w:pPr>
      <w:ind w:left="2160"/>
    </w:pPr>
  </w:style>
  <w:style w:type="paragraph" w:styleId="39">
    <w:name w:val="List Continue 3"/>
    <w:basedOn w:val="afffff9"/>
    <w:rsid w:val="00966ADD"/>
    <w:pPr>
      <w:ind w:left="2520"/>
    </w:pPr>
  </w:style>
  <w:style w:type="paragraph" w:styleId="44">
    <w:name w:val="List Continue 4"/>
    <w:basedOn w:val="afffff9"/>
    <w:rsid w:val="00966ADD"/>
    <w:pPr>
      <w:ind w:left="2880"/>
    </w:pPr>
  </w:style>
  <w:style w:type="paragraph" w:styleId="54">
    <w:name w:val="List Continue 5"/>
    <w:basedOn w:val="afffff9"/>
    <w:rsid w:val="00966ADD"/>
    <w:pPr>
      <w:ind w:left="3240"/>
    </w:pPr>
  </w:style>
  <w:style w:type="paragraph" w:styleId="afffffa">
    <w:name w:val="List Number"/>
    <w:basedOn w:val="a5"/>
    <w:rsid w:val="00966ADD"/>
    <w:pPr>
      <w:spacing w:before="100" w:beforeAutospacing="1" w:after="100" w:afterAutospacing="1" w:line="360" w:lineRule="auto"/>
    </w:pPr>
    <w:rPr>
      <w:rFonts w:eastAsia="Times New Roman" w:cs="Times New Roman"/>
      <w:sz w:val="28"/>
      <w:szCs w:val="28"/>
    </w:rPr>
  </w:style>
  <w:style w:type="paragraph" w:styleId="2f">
    <w:name w:val="List Number 2"/>
    <w:basedOn w:val="afffffa"/>
    <w:rsid w:val="00966ADD"/>
    <w:pPr>
      <w:spacing w:before="0" w:beforeAutospacing="0" w:after="240" w:afterAutospacing="0" w:line="240" w:lineRule="atLeast"/>
      <w:ind w:left="1800" w:hanging="360"/>
    </w:pPr>
    <w:rPr>
      <w:rFonts w:ascii="Arial" w:hAnsi="Arial" w:cs="Arial"/>
      <w:spacing w:val="-5"/>
      <w:sz w:val="20"/>
      <w:szCs w:val="20"/>
      <w:lang w:eastAsia="en-US"/>
    </w:rPr>
  </w:style>
  <w:style w:type="paragraph" w:styleId="3a">
    <w:name w:val="List Number 3"/>
    <w:basedOn w:val="afffffa"/>
    <w:rsid w:val="00966ADD"/>
    <w:pPr>
      <w:tabs>
        <w:tab w:val="num" w:pos="720"/>
      </w:tabs>
      <w:spacing w:before="0" w:beforeAutospacing="0" w:after="240" w:afterAutospacing="0" w:line="240" w:lineRule="atLeast"/>
      <w:ind w:left="2160"/>
    </w:pPr>
    <w:rPr>
      <w:rFonts w:ascii="Arial" w:hAnsi="Arial" w:cs="Arial"/>
      <w:spacing w:val="-5"/>
      <w:sz w:val="20"/>
      <w:szCs w:val="20"/>
      <w:lang w:eastAsia="en-US"/>
    </w:rPr>
  </w:style>
  <w:style w:type="paragraph" w:styleId="45">
    <w:name w:val="List Number 4"/>
    <w:basedOn w:val="afffffa"/>
    <w:rsid w:val="00966ADD"/>
    <w:pPr>
      <w:spacing w:before="0" w:beforeAutospacing="0" w:after="240" w:afterAutospacing="0" w:line="240" w:lineRule="atLeast"/>
      <w:ind w:left="2520" w:hanging="360"/>
    </w:pPr>
    <w:rPr>
      <w:rFonts w:ascii="Arial" w:hAnsi="Arial" w:cs="Arial"/>
      <w:spacing w:val="-5"/>
      <w:sz w:val="20"/>
      <w:szCs w:val="20"/>
      <w:lang w:eastAsia="en-US"/>
    </w:rPr>
  </w:style>
  <w:style w:type="paragraph" w:styleId="55">
    <w:name w:val="List Number 5"/>
    <w:basedOn w:val="afffffa"/>
    <w:rsid w:val="00966ADD"/>
    <w:pPr>
      <w:spacing w:before="0" w:beforeAutospacing="0" w:after="240" w:afterAutospacing="0" w:line="240" w:lineRule="atLeast"/>
      <w:ind w:left="2880" w:hanging="360"/>
    </w:pPr>
    <w:rPr>
      <w:rFonts w:ascii="Arial" w:hAnsi="Arial" w:cs="Arial"/>
      <w:spacing w:val="-5"/>
      <w:sz w:val="20"/>
      <w:szCs w:val="20"/>
      <w:lang w:eastAsia="en-US"/>
    </w:rPr>
  </w:style>
  <w:style w:type="paragraph" w:styleId="afffffb">
    <w:name w:val="Message Header"/>
    <w:basedOn w:val="afff1"/>
    <w:link w:val="afffffc"/>
    <w:rsid w:val="00966ADD"/>
    <w:pPr>
      <w:keepLines/>
      <w:tabs>
        <w:tab w:val="left" w:pos="3600"/>
        <w:tab w:val="left" w:pos="4680"/>
      </w:tabs>
      <w:spacing w:line="280" w:lineRule="exact"/>
      <w:ind w:left="1080" w:right="2160" w:hanging="1080"/>
    </w:pPr>
    <w:rPr>
      <w:rFonts w:ascii="Arial" w:hAnsi="Arial" w:cs="Times New Roman"/>
      <w:sz w:val="20"/>
      <w:szCs w:val="20"/>
    </w:rPr>
  </w:style>
  <w:style w:type="character" w:customStyle="1" w:styleId="afffffc">
    <w:name w:val="Шапка Знак"/>
    <w:basedOn w:val="a6"/>
    <w:link w:val="afffffb"/>
    <w:rsid w:val="00966ADD"/>
    <w:rPr>
      <w:rFonts w:ascii="Arial" w:eastAsia="Times New Roman" w:hAnsi="Arial" w:cs="Times New Roman"/>
      <w:sz w:val="20"/>
      <w:szCs w:val="20"/>
    </w:rPr>
  </w:style>
  <w:style w:type="paragraph" w:styleId="afffffd">
    <w:name w:val="Normal Indent"/>
    <w:basedOn w:val="a5"/>
    <w:rsid w:val="00966ADD"/>
    <w:pPr>
      <w:spacing w:line="360" w:lineRule="auto"/>
      <w:ind w:left="1440"/>
    </w:pPr>
    <w:rPr>
      <w:rFonts w:ascii="Arial" w:eastAsia="Times New Roman" w:hAnsi="Arial" w:cs="Arial"/>
      <w:spacing w:val="-5"/>
      <w:sz w:val="20"/>
      <w:szCs w:val="20"/>
      <w:lang w:eastAsia="en-US"/>
    </w:rPr>
  </w:style>
  <w:style w:type="paragraph" w:styleId="HTML2">
    <w:name w:val="HTML Address"/>
    <w:basedOn w:val="a5"/>
    <w:link w:val="HTML3"/>
    <w:rsid w:val="00966ADD"/>
    <w:pPr>
      <w:spacing w:line="360" w:lineRule="auto"/>
      <w:ind w:left="1080"/>
    </w:pPr>
    <w:rPr>
      <w:rFonts w:ascii="Arial" w:eastAsia="Times New Roman" w:hAnsi="Arial" w:cs="Times New Roman"/>
      <w:i/>
      <w:iCs/>
      <w:spacing w:val="-5"/>
      <w:sz w:val="20"/>
      <w:szCs w:val="20"/>
    </w:rPr>
  </w:style>
  <w:style w:type="character" w:customStyle="1" w:styleId="HTML3">
    <w:name w:val="Адрес HTML Знак"/>
    <w:basedOn w:val="a6"/>
    <w:link w:val="HTML2"/>
    <w:rsid w:val="00966ADD"/>
    <w:rPr>
      <w:rFonts w:ascii="Arial" w:eastAsia="Times New Roman" w:hAnsi="Arial" w:cs="Times New Roman"/>
      <w:i/>
      <w:iCs/>
      <w:spacing w:val="-5"/>
      <w:sz w:val="20"/>
      <w:szCs w:val="20"/>
    </w:rPr>
  </w:style>
  <w:style w:type="paragraph" w:styleId="afffffe">
    <w:name w:val="envelope address"/>
    <w:basedOn w:val="a5"/>
    <w:rsid w:val="00966ADD"/>
    <w:pPr>
      <w:framePr w:w="7920" w:h="1980" w:hRule="exact" w:hSpace="180" w:wrap="auto" w:hAnchor="page" w:xAlign="center" w:yAlign="bottom"/>
      <w:spacing w:line="360" w:lineRule="auto"/>
      <w:ind w:left="2880"/>
    </w:pPr>
    <w:rPr>
      <w:rFonts w:ascii="Arial" w:eastAsia="Times New Roman" w:hAnsi="Arial" w:cs="Arial"/>
      <w:spacing w:val="-5"/>
      <w:sz w:val="28"/>
      <w:szCs w:val="28"/>
      <w:lang w:eastAsia="en-US"/>
    </w:rPr>
  </w:style>
  <w:style w:type="character" w:styleId="HTML4">
    <w:name w:val="HTML Acronym"/>
    <w:rsid w:val="00966ADD"/>
    <w:rPr>
      <w:lang w:val="ru-RU"/>
    </w:rPr>
  </w:style>
  <w:style w:type="paragraph" w:styleId="affffff">
    <w:name w:val="Date"/>
    <w:basedOn w:val="a5"/>
    <w:next w:val="a5"/>
    <w:link w:val="affffff0"/>
    <w:rsid w:val="00966ADD"/>
    <w:pPr>
      <w:spacing w:line="360" w:lineRule="auto"/>
      <w:ind w:left="1080"/>
    </w:pPr>
    <w:rPr>
      <w:rFonts w:ascii="Arial" w:eastAsia="Times New Roman" w:hAnsi="Arial" w:cs="Times New Roman"/>
      <w:spacing w:val="-5"/>
      <w:sz w:val="20"/>
      <w:szCs w:val="20"/>
    </w:rPr>
  </w:style>
  <w:style w:type="character" w:customStyle="1" w:styleId="affffff0">
    <w:name w:val="Дата Знак"/>
    <w:basedOn w:val="a6"/>
    <w:link w:val="affffff"/>
    <w:rsid w:val="00966ADD"/>
    <w:rPr>
      <w:rFonts w:ascii="Arial" w:eastAsia="Times New Roman" w:hAnsi="Arial" w:cs="Times New Roman"/>
      <w:spacing w:val="-5"/>
      <w:sz w:val="20"/>
      <w:szCs w:val="20"/>
    </w:rPr>
  </w:style>
  <w:style w:type="paragraph" w:styleId="affffff1">
    <w:name w:val="Note Heading"/>
    <w:basedOn w:val="a5"/>
    <w:next w:val="a5"/>
    <w:link w:val="affffff2"/>
    <w:rsid w:val="00966ADD"/>
    <w:pPr>
      <w:spacing w:line="360" w:lineRule="auto"/>
      <w:ind w:left="1080"/>
    </w:pPr>
    <w:rPr>
      <w:rFonts w:ascii="Arial" w:eastAsia="Times New Roman" w:hAnsi="Arial" w:cs="Times New Roman"/>
      <w:spacing w:val="-5"/>
      <w:sz w:val="20"/>
      <w:szCs w:val="20"/>
    </w:rPr>
  </w:style>
  <w:style w:type="character" w:customStyle="1" w:styleId="affffff2">
    <w:name w:val="Заголовок записки Знак"/>
    <w:basedOn w:val="a6"/>
    <w:link w:val="affffff1"/>
    <w:rsid w:val="00966ADD"/>
    <w:rPr>
      <w:rFonts w:ascii="Arial" w:eastAsia="Times New Roman" w:hAnsi="Arial" w:cs="Times New Roman"/>
      <w:spacing w:val="-5"/>
      <w:sz w:val="20"/>
      <w:szCs w:val="20"/>
    </w:rPr>
  </w:style>
  <w:style w:type="character" w:styleId="HTML5">
    <w:name w:val="HTML Keyboard"/>
    <w:rsid w:val="00966ADD"/>
    <w:rPr>
      <w:rFonts w:ascii="Courier New" w:hAnsi="Courier New" w:cs="Courier New"/>
      <w:sz w:val="20"/>
      <w:szCs w:val="20"/>
      <w:lang w:val="ru-RU"/>
    </w:rPr>
  </w:style>
  <w:style w:type="character" w:styleId="HTML6">
    <w:name w:val="HTML Code"/>
    <w:rsid w:val="00966ADD"/>
    <w:rPr>
      <w:rFonts w:ascii="Courier New" w:hAnsi="Courier New" w:cs="Courier New"/>
      <w:sz w:val="20"/>
      <w:szCs w:val="20"/>
      <w:lang w:val="ru-RU"/>
    </w:rPr>
  </w:style>
  <w:style w:type="paragraph" w:styleId="2f0">
    <w:name w:val="Body Text First Indent 2"/>
    <w:basedOn w:val="afff"/>
    <w:link w:val="2f1"/>
    <w:rsid w:val="00966ADD"/>
    <w:pPr>
      <w:spacing w:line="360" w:lineRule="auto"/>
      <w:ind w:firstLine="210"/>
      <w:jc w:val="left"/>
    </w:pPr>
    <w:rPr>
      <w:rFonts w:ascii="Arial" w:hAnsi="Arial" w:cs="Times New Roman"/>
      <w:spacing w:val="-5"/>
      <w:szCs w:val="24"/>
    </w:rPr>
  </w:style>
  <w:style w:type="character" w:customStyle="1" w:styleId="2f1">
    <w:name w:val="Красная строка 2 Знак"/>
    <w:basedOn w:val="affe"/>
    <w:link w:val="2f0"/>
    <w:rsid w:val="00966ADD"/>
    <w:rPr>
      <w:rFonts w:ascii="Arial" w:eastAsia="Times New Roman" w:hAnsi="Arial" w:cs="Times New Roman"/>
      <w:spacing w:val="-5"/>
      <w:sz w:val="24"/>
      <w:szCs w:val="24"/>
      <w:lang w:val="en-US" w:eastAsia="en-US"/>
    </w:rPr>
  </w:style>
  <w:style w:type="character" w:styleId="HTML7">
    <w:name w:val="HTML Sample"/>
    <w:rsid w:val="00966ADD"/>
    <w:rPr>
      <w:rFonts w:ascii="Courier New" w:hAnsi="Courier New" w:cs="Courier New"/>
      <w:lang w:val="ru-RU"/>
    </w:rPr>
  </w:style>
  <w:style w:type="paragraph" w:styleId="2f2">
    <w:name w:val="envelope return"/>
    <w:basedOn w:val="a5"/>
    <w:rsid w:val="00966ADD"/>
    <w:pPr>
      <w:spacing w:line="360" w:lineRule="auto"/>
      <w:ind w:left="1080"/>
    </w:pPr>
    <w:rPr>
      <w:rFonts w:ascii="Arial" w:eastAsia="Times New Roman" w:hAnsi="Arial" w:cs="Arial"/>
      <w:spacing w:val="-5"/>
      <w:sz w:val="20"/>
      <w:szCs w:val="20"/>
      <w:lang w:eastAsia="en-US"/>
    </w:rPr>
  </w:style>
  <w:style w:type="character" w:styleId="HTML8">
    <w:name w:val="HTML Definition"/>
    <w:rsid w:val="00966ADD"/>
    <w:rPr>
      <w:i/>
      <w:iCs/>
      <w:lang w:val="ru-RU"/>
    </w:rPr>
  </w:style>
  <w:style w:type="character" w:styleId="HTML9">
    <w:name w:val="HTML Variable"/>
    <w:rsid w:val="00966ADD"/>
    <w:rPr>
      <w:i/>
      <w:iCs/>
      <w:lang w:val="ru-RU"/>
    </w:rPr>
  </w:style>
  <w:style w:type="character" w:styleId="HTMLa">
    <w:name w:val="HTML Typewriter"/>
    <w:rsid w:val="00966ADD"/>
    <w:rPr>
      <w:rFonts w:ascii="Courier New" w:hAnsi="Courier New" w:cs="Courier New"/>
      <w:sz w:val="20"/>
      <w:szCs w:val="20"/>
      <w:lang w:val="ru-RU"/>
    </w:rPr>
  </w:style>
  <w:style w:type="paragraph" w:styleId="affffff3">
    <w:name w:val="Signature"/>
    <w:basedOn w:val="a5"/>
    <w:link w:val="affffff4"/>
    <w:rsid w:val="00966ADD"/>
    <w:pPr>
      <w:spacing w:line="360" w:lineRule="auto"/>
      <w:ind w:left="4252"/>
    </w:pPr>
    <w:rPr>
      <w:rFonts w:ascii="Arial" w:eastAsia="Times New Roman" w:hAnsi="Arial" w:cs="Times New Roman"/>
      <w:spacing w:val="-5"/>
      <w:sz w:val="20"/>
      <w:szCs w:val="20"/>
    </w:rPr>
  </w:style>
  <w:style w:type="character" w:customStyle="1" w:styleId="affffff4">
    <w:name w:val="Подпись Знак"/>
    <w:basedOn w:val="a6"/>
    <w:link w:val="affffff3"/>
    <w:rsid w:val="00966ADD"/>
    <w:rPr>
      <w:rFonts w:ascii="Arial" w:eastAsia="Times New Roman" w:hAnsi="Arial" w:cs="Times New Roman"/>
      <w:spacing w:val="-5"/>
      <w:sz w:val="20"/>
      <w:szCs w:val="20"/>
    </w:rPr>
  </w:style>
  <w:style w:type="paragraph" w:styleId="affffff5">
    <w:name w:val="Salutation"/>
    <w:basedOn w:val="a5"/>
    <w:next w:val="a5"/>
    <w:link w:val="affffff6"/>
    <w:rsid w:val="00966ADD"/>
    <w:pPr>
      <w:spacing w:line="360" w:lineRule="auto"/>
      <w:ind w:left="1080"/>
    </w:pPr>
    <w:rPr>
      <w:rFonts w:ascii="Arial" w:eastAsia="Times New Roman" w:hAnsi="Arial" w:cs="Times New Roman"/>
      <w:spacing w:val="-5"/>
      <w:sz w:val="20"/>
      <w:szCs w:val="20"/>
    </w:rPr>
  </w:style>
  <w:style w:type="character" w:customStyle="1" w:styleId="affffff6">
    <w:name w:val="Приветствие Знак"/>
    <w:basedOn w:val="a6"/>
    <w:link w:val="affffff5"/>
    <w:rsid w:val="00966ADD"/>
    <w:rPr>
      <w:rFonts w:ascii="Arial" w:eastAsia="Times New Roman" w:hAnsi="Arial" w:cs="Times New Roman"/>
      <w:spacing w:val="-5"/>
      <w:sz w:val="20"/>
      <w:szCs w:val="20"/>
    </w:rPr>
  </w:style>
  <w:style w:type="paragraph" w:styleId="affffff7">
    <w:name w:val="Closing"/>
    <w:basedOn w:val="a5"/>
    <w:link w:val="affffff8"/>
    <w:rsid w:val="00966ADD"/>
    <w:pPr>
      <w:spacing w:line="360" w:lineRule="auto"/>
      <w:ind w:left="4252"/>
    </w:pPr>
    <w:rPr>
      <w:rFonts w:ascii="Arial" w:eastAsia="Times New Roman" w:hAnsi="Arial" w:cs="Times New Roman"/>
      <w:spacing w:val="-5"/>
      <w:sz w:val="20"/>
      <w:szCs w:val="20"/>
    </w:rPr>
  </w:style>
  <w:style w:type="character" w:customStyle="1" w:styleId="affffff8">
    <w:name w:val="Прощание Знак"/>
    <w:basedOn w:val="a6"/>
    <w:link w:val="affffff7"/>
    <w:rsid w:val="00966ADD"/>
    <w:rPr>
      <w:rFonts w:ascii="Arial" w:eastAsia="Times New Roman" w:hAnsi="Arial" w:cs="Times New Roman"/>
      <w:spacing w:val="-5"/>
      <w:sz w:val="20"/>
      <w:szCs w:val="20"/>
    </w:rPr>
  </w:style>
  <w:style w:type="character" w:styleId="HTMLb">
    <w:name w:val="HTML Cite"/>
    <w:rsid w:val="00966ADD"/>
    <w:rPr>
      <w:i/>
      <w:iCs/>
      <w:lang w:val="ru-RU"/>
    </w:rPr>
  </w:style>
  <w:style w:type="paragraph" w:styleId="affffff9">
    <w:name w:val="E-mail Signature"/>
    <w:basedOn w:val="a5"/>
    <w:link w:val="affffffa"/>
    <w:rsid w:val="00966ADD"/>
    <w:pPr>
      <w:spacing w:line="360" w:lineRule="auto"/>
      <w:ind w:left="1080"/>
    </w:pPr>
    <w:rPr>
      <w:rFonts w:ascii="Arial" w:eastAsia="Times New Roman" w:hAnsi="Arial" w:cs="Times New Roman"/>
      <w:spacing w:val="-5"/>
      <w:sz w:val="20"/>
      <w:szCs w:val="20"/>
    </w:rPr>
  </w:style>
  <w:style w:type="character" w:customStyle="1" w:styleId="affffffa">
    <w:name w:val="Электронная подпись Знак"/>
    <w:basedOn w:val="a6"/>
    <w:link w:val="affffff9"/>
    <w:rsid w:val="00966ADD"/>
    <w:rPr>
      <w:rFonts w:ascii="Arial" w:eastAsia="Times New Roman" w:hAnsi="Arial" w:cs="Times New Roman"/>
      <w:spacing w:val="-5"/>
      <w:sz w:val="20"/>
      <w:szCs w:val="20"/>
    </w:rPr>
  </w:style>
  <w:style w:type="table" w:styleId="-1">
    <w:name w:val="Table Web 1"/>
    <w:basedOn w:val="a7"/>
    <w:rsid w:val="00966ADD"/>
    <w:pPr>
      <w:spacing w:after="0" w:line="240" w:lineRule="auto"/>
    </w:pPr>
    <w:rPr>
      <w:rFonts w:ascii="Times New Roman" w:eastAsia="Times New Roman" w:hAnsi="Times New Roman" w:cs="Times New Roman"/>
      <w:sz w:val="20"/>
      <w:szCs w:val="20"/>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
    <w:name w:val="Table Web 2"/>
    <w:basedOn w:val="a7"/>
    <w:rsid w:val="00966ADD"/>
    <w:pPr>
      <w:spacing w:after="0" w:line="240" w:lineRule="auto"/>
    </w:pPr>
    <w:rPr>
      <w:rFonts w:ascii="Times New Roman" w:eastAsia="Times New Roman" w:hAnsi="Times New Roman" w:cs="Times New Roman"/>
      <w:sz w:val="20"/>
      <w:szCs w:val="20"/>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7"/>
    <w:rsid w:val="00966ADD"/>
    <w:pPr>
      <w:spacing w:after="0" w:line="240" w:lineRule="auto"/>
    </w:pPr>
    <w:rPr>
      <w:rFonts w:ascii="Times New Roman" w:eastAsia="Times New Roman" w:hAnsi="Times New Roman" w:cs="Times New Roman"/>
      <w:sz w:val="20"/>
      <w:szCs w:val="20"/>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affffffb">
    <w:name w:val="Table Elegant"/>
    <w:basedOn w:val="a7"/>
    <w:rsid w:val="00966ADD"/>
    <w:pPr>
      <w:spacing w:after="0" w:line="240" w:lineRule="auto"/>
    </w:pPr>
    <w:rPr>
      <w:rFonts w:ascii="Times New Roman" w:eastAsia="Times New Roman" w:hAnsi="Times New Roman" w:cs="Times New Roman"/>
      <w:sz w:val="20"/>
      <w:szCs w:val="20"/>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1f1">
    <w:name w:val="Table Subtle 1"/>
    <w:basedOn w:val="a7"/>
    <w:rsid w:val="00966ADD"/>
    <w:pPr>
      <w:spacing w:after="0" w:line="240" w:lineRule="auto"/>
    </w:pPr>
    <w:rPr>
      <w:rFonts w:ascii="Times New Roman" w:eastAsia="Times New Roman" w:hAnsi="Times New Roman" w:cs="Times New Roman"/>
      <w:sz w:val="20"/>
      <w:szCs w:val="20"/>
    </w:r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3">
    <w:name w:val="Table Subtle 2"/>
    <w:basedOn w:val="a7"/>
    <w:rsid w:val="00966ADD"/>
    <w:pPr>
      <w:spacing w:after="0" w:line="240" w:lineRule="auto"/>
    </w:pPr>
    <w:rPr>
      <w:rFonts w:ascii="Times New Roman" w:eastAsia="Times New Roman" w:hAnsi="Times New Roman" w:cs="Times New Roman"/>
      <w:sz w:val="20"/>
      <w:szCs w:val="20"/>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f2">
    <w:name w:val="Table Classic 1"/>
    <w:basedOn w:val="a7"/>
    <w:rsid w:val="00966ADD"/>
    <w:pPr>
      <w:spacing w:after="0" w:line="240" w:lineRule="auto"/>
    </w:pPr>
    <w:rPr>
      <w:rFonts w:ascii="Times New Roman" w:eastAsia="Times New Roman" w:hAnsi="Times New Roman" w:cs="Times New Roman"/>
      <w:sz w:val="20"/>
      <w:szCs w:val="20"/>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4">
    <w:name w:val="Table Classic 2"/>
    <w:basedOn w:val="a7"/>
    <w:rsid w:val="00966ADD"/>
    <w:pPr>
      <w:spacing w:after="0" w:line="240" w:lineRule="auto"/>
    </w:pPr>
    <w:rPr>
      <w:rFonts w:ascii="Times New Roman" w:eastAsia="Times New Roman" w:hAnsi="Times New Roman" w:cs="Times New Roman"/>
      <w:sz w:val="20"/>
      <w:szCs w:val="20"/>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b">
    <w:name w:val="Table Classic 3"/>
    <w:basedOn w:val="a7"/>
    <w:rsid w:val="00966ADD"/>
    <w:pPr>
      <w:spacing w:after="0" w:line="240" w:lineRule="auto"/>
    </w:pPr>
    <w:rPr>
      <w:rFonts w:ascii="Times New Roman" w:eastAsia="Times New Roman" w:hAnsi="Times New Roman" w:cs="Times New Roman"/>
      <w:color w:val="000080"/>
      <w:sz w:val="20"/>
      <w:szCs w:val="2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6">
    <w:name w:val="Table Classic 4"/>
    <w:basedOn w:val="a7"/>
    <w:rsid w:val="00966ADD"/>
    <w:pPr>
      <w:spacing w:after="0" w:line="240" w:lineRule="auto"/>
    </w:pPr>
    <w:rPr>
      <w:rFonts w:ascii="Times New Roman" w:eastAsia="Times New Roman" w:hAnsi="Times New Roman" w:cs="Times New Roman"/>
      <w:sz w:val="20"/>
      <w:szCs w:val="20"/>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1f3">
    <w:name w:val="Table 3D effects 1"/>
    <w:basedOn w:val="a7"/>
    <w:rsid w:val="00966ADD"/>
    <w:pPr>
      <w:spacing w:after="0" w:line="240" w:lineRule="auto"/>
    </w:pPr>
    <w:rPr>
      <w:rFonts w:ascii="Times New Roman" w:eastAsia="Times New Roman" w:hAnsi="Times New Roman" w:cs="Times New Roman"/>
      <w:sz w:val="20"/>
      <w:szCs w:val="20"/>
    </w:r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2f5">
    <w:name w:val="Table 3D effects 2"/>
    <w:basedOn w:val="a7"/>
    <w:rsid w:val="00966ADD"/>
    <w:pPr>
      <w:spacing w:after="0" w:line="240" w:lineRule="auto"/>
    </w:pPr>
    <w:rPr>
      <w:rFonts w:ascii="Times New Roman" w:eastAsia="Times New Roman" w:hAnsi="Times New Roman" w:cs="Times New Roman"/>
      <w:sz w:val="20"/>
      <w:szCs w:val="20"/>
    </w:r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c">
    <w:name w:val="Table 3D effects 3"/>
    <w:basedOn w:val="a7"/>
    <w:rsid w:val="00966ADD"/>
    <w:pPr>
      <w:spacing w:after="0" w:line="240" w:lineRule="auto"/>
    </w:pPr>
    <w:rPr>
      <w:rFonts w:ascii="Times New Roman" w:eastAsia="Times New Roman" w:hAnsi="Times New Roman" w:cs="Times New Roman"/>
      <w:sz w:val="20"/>
      <w:szCs w:val="20"/>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f4">
    <w:name w:val="Table Simple 1"/>
    <w:basedOn w:val="a7"/>
    <w:rsid w:val="00966ADD"/>
    <w:pPr>
      <w:spacing w:after="0" w:line="240" w:lineRule="auto"/>
    </w:pPr>
    <w:rPr>
      <w:rFonts w:ascii="Times New Roman" w:eastAsia="Times New Roman" w:hAnsi="Times New Roman" w:cs="Times New Roman"/>
      <w:sz w:val="20"/>
      <w:szCs w:val="20"/>
    </w:r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f6">
    <w:name w:val="Table Simple 2"/>
    <w:basedOn w:val="a7"/>
    <w:rsid w:val="00966ADD"/>
    <w:pPr>
      <w:spacing w:after="0" w:line="240" w:lineRule="auto"/>
    </w:pPr>
    <w:rPr>
      <w:rFonts w:ascii="Times New Roman" w:eastAsia="Times New Roman" w:hAnsi="Times New Roman" w:cs="Times New Roman"/>
      <w:sz w:val="20"/>
      <w:szCs w:val="20"/>
    </w:r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d">
    <w:name w:val="Table Simple 3"/>
    <w:basedOn w:val="a7"/>
    <w:rsid w:val="00966ADD"/>
    <w:pPr>
      <w:spacing w:after="0" w:line="240" w:lineRule="auto"/>
    </w:pPr>
    <w:rPr>
      <w:rFonts w:ascii="Times New Roman" w:eastAsia="Times New Roman" w:hAnsi="Times New Roman" w:cs="Times New Roman"/>
      <w:sz w:val="20"/>
      <w:szCs w:val="2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1f5">
    <w:name w:val="Table Grid 1"/>
    <w:basedOn w:val="a7"/>
    <w:rsid w:val="00966ADD"/>
    <w:pPr>
      <w:spacing w:after="0" w:line="240" w:lineRule="auto"/>
    </w:pPr>
    <w:rPr>
      <w:rFonts w:ascii="Times New Roman" w:eastAsia="Times New Roman" w:hAnsi="Times New Roman" w:cs="Times New Roman"/>
      <w:sz w:val="20"/>
      <w:szCs w:val="20"/>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2f7">
    <w:name w:val="Table Grid 2"/>
    <w:basedOn w:val="a7"/>
    <w:rsid w:val="00966ADD"/>
    <w:pPr>
      <w:spacing w:after="0" w:line="240" w:lineRule="auto"/>
    </w:pPr>
    <w:rPr>
      <w:rFonts w:ascii="Times New Roman" w:eastAsia="Times New Roman" w:hAnsi="Times New Roman" w:cs="Times New Roman"/>
      <w:sz w:val="20"/>
      <w:szCs w:val="20"/>
    </w:r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e">
    <w:name w:val="Table Grid 3"/>
    <w:basedOn w:val="a7"/>
    <w:rsid w:val="00966ADD"/>
    <w:pPr>
      <w:spacing w:after="0" w:line="240" w:lineRule="auto"/>
    </w:pPr>
    <w:rPr>
      <w:rFonts w:ascii="Times New Roman" w:eastAsia="Times New Roman" w:hAnsi="Times New Roman" w:cs="Times New Roman"/>
      <w:sz w:val="20"/>
      <w:szCs w:val="20"/>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7">
    <w:name w:val="Table Grid 4"/>
    <w:basedOn w:val="a7"/>
    <w:rsid w:val="00966ADD"/>
    <w:pPr>
      <w:spacing w:after="0" w:line="240" w:lineRule="auto"/>
    </w:pPr>
    <w:rPr>
      <w:rFonts w:ascii="Times New Roman" w:eastAsia="Times New Roman" w:hAnsi="Times New Roman" w:cs="Times New Roman"/>
      <w:sz w:val="20"/>
      <w:szCs w:val="20"/>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56">
    <w:name w:val="Table Grid 5"/>
    <w:basedOn w:val="a7"/>
    <w:rsid w:val="00966ADD"/>
    <w:pPr>
      <w:spacing w:after="0" w:line="240" w:lineRule="auto"/>
    </w:pPr>
    <w:rPr>
      <w:rFonts w:ascii="Times New Roman" w:eastAsia="Times New Roman" w:hAnsi="Times New Roman" w:cs="Times New Roman"/>
      <w:sz w:val="20"/>
      <w:szCs w:val="20"/>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62">
    <w:name w:val="Table Grid 6"/>
    <w:basedOn w:val="a7"/>
    <w:rsid w:val="00966ADD"/>
    <w:pPr>
      <w:spacing w:after="0" w:line="240" w:lineRule="auto"/>
    </w:pPr>
    <w:rPr>
      <w:rFonts w:ascii="Times New Roman" w:eastAsia="Times New Roman" w:hAnsi="Times New Roman" w:cs="Times New Roman"/>
      <w:sz w:val="20"/>
      <w:szCs w:val="20"/>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2">
    <w:name w:val="Table Grid 7"/>
    <w:basedOn w:val="a7"/>
    <w:rsid w:val="00966ADD"/>
    <w:pPr>
      <w:spacing w:after="0" w:line="240" w:lineRule="auto"/>
    </w:pPr>
    <w:rPr>
      <w:rFonts w:ascii="Times New Roman" w:eastAsia="Times New Roman" w:hAnsi="Times New Roman" w:cs="Times New Roman"/>
      <w:b/>
      <w:bCs/>
      <w:sz w:val="20"/>
      <w:szCs w:val="20"/>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2">
    <w:name w:val="Table Grid 8"/>
    <w:basedOn w:val="a7"/>
    <w:rsid w:val="00966ADD"/>
    <w:pPr>
      <w:spacing w:after="0" w:line="240" w:lineRule="auto"/>
    </w:pPr>
    <w:rPr>
      <w:rFonts w:ascii="Times New Roman" w:eastAsia="Times New Roman" w:hAnsi="Times New Roman" w:cs="Times New Roman"/>
      <w:sz w:val="20"/>
      <w:szCs w:val="20"/>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affffffc">
    <w:name w:val="Table Contemporary"/>
    <w:basedOn w:val="a7"/>
    <w:rsid w:val="00966ADD"/>
    <w:pPr>
      <w:spacing w:after="0" w:line="240" w:lineRule="auto"/>
    </w:pPr>
    <w:rPr>
      <w:rFonts w:ascii="Times New Roman" w:eastAsia="Times New Roman" w:hAnsi="Times New Roman" w:cs="Times New Roman"/>
      <w:sz w:val="20"/>
      <w:szCs w:val="20"/>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affffffd">
    <w:name w:val="Table Professional"/>
    <w:basedOn w:val="a7"/>
    <w:rsid w:val="00966ADD"/>
    <w:pPr>
      <w:spacing w:after="0" w:line="240" w:lineRule="auto"/>
    </w:pPr>
    <w:rPr>
      <w:rFonts w:ascii="Times New Roman" w:eastAsia="Times New Roman" w:hAnsi="Times New Roman" w:cs="Times New Roman"/>
      <w:sz w:val="20"/>
      <w:szCs w:val="20"/>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styleId="affffffe">
    <w:name w:val="Outline List 3"/>
    <w:basedOn w:val="a8"/>
    <w:rsid w:val="00966ADD"/>
  </w:style>
  <w:style w:type="table" w:styleId="1f6">
    <w:name w:val="Table Columns 1"/>
    <w:basedOn w:val="a7"/>
    <w:rsid w:val="00966ADD"/>
    <w:pPr>
      <w:spacing w:after="0" w:line="240" w:lineRule="auto"/>
    </w:pPr>
    <w:rPr>
      <w:rFonts w:ascii="Times New Roman" w:eastAsia="Times New Roman" w:hAnsi="Times New Roman" w:cs="Times New Roman"/>
      <w:b/>
      <w:bCs/>
      <w:sz w:val="20"/>
      <w:szCs w:val="20"/>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8">
    <w:name w:val="Table Columns 2"/>
    <w:basedOn w:val="a7"/>
    <w:rsid w:val="00966ADD"/>
    <w:pPr>
      <w:spacing w:after="0" w:line="240" w:lineRule="auto"/>
    </w:pPr>
    <w:rPr>
      <w:rFonts w:ascii="Times New Roman" w:eastAsia="Times New Roman" w:hAnsi="Times New Roman" w:cs="Times New Roman"/>
      <w:b/>
      <w:bCs/>
      <w:sz w:val="20"/>
      <w:szCs w:val="20"/>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f">
    <w:name w:val="Table Columns 3"/>
    <w:basedOn w:val="a7"/>
    <w:rsid w:val="00966ADD"/>
    <w:pPr>
      <w:spacing w:after="0" w:line="240" w:lineRule="auto"/>
    </w:pPr>
    <w:rPr>
      <w:rFonts w:ascii="Times New Roman" w:eastAsia="Times New Roman" w:hAnsi="Times New Roman" w:cs="Times New Roman"/>
      <w:b/>
      <w:bCs/>
      <w:sz w:val="20"/>
      <w:szCs w:val="20"/>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8">
    <w:name w:val="Table Columns 4"/>
    <w:basedOn w:val="a7"/>
    <w:rsid w:val="00966ADD"/>
    <w:pPr>
      <w:spacing w:after="0" w:line="240" w:lineRule="auto"/>
    </w:pPr>
    <w:rPr>
      <w:rFonts w:ascii="Times New Roman" w:eastAsia="Times New Roman" w:hAnsi="Times New Roman" w:cs="Times New Roman"/>
      <w:sz w:val="20"/>
      <w:szCs w:val="20"/>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7">
    <w:name w:val="Table Columns 5"/>
    <w:basedOn w:val="a7"/>
    <w:rsid w:val="00966ADD"/>
    <w:pPr>
      <w:spacing w:after="0" w:line="240" w:lineRule="auto"/>
    </w:pPr>
    <w:rPr>
      <w:rFonts w:ascii="Times New Roman" w:eastAsia="Times New Roman" w:hAnsi="Times New Roman" w:cs="Times New Roman"/>
      <w:sz w:val="20"/>
      <w:szCs w:val="20"/>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10">
    <w:name w:val="Table List 1"/>
    <w:basedOn w:val="a7"/>
    <w:rsid w:val="00966ADD"/>
    <w:pPr>
      <w:spacing w:after="0" w:line="240" w:lineRule="auto"/>
    </w:pPr>
    <w:rPr>
      <w:rFonts w:ascii="Times New Roman" w:eastAsia="Times New Roman" w:hAnsi="Times New Roman" w:cs="Times New Roman"/>
      <w:sz w:val="20"/>
      <w:szCs w:val="20"/>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0">
    <w:name w:val="Table List 2"/>
    <w:basedOn w:val="a7"/>
    <w:rsid w:val="00966ADD"/>
    <w:pPr>
      <w:spacing w:after="0" w:line="240" w:lineRule="auto"/>
    </w:pPr>
    <w:rPr>
      <w:rFonts w:ascii="Times New Roman" w:eastAsia="Times New Roman" w:hAnsi="Times New Roman" w:cs="Times New Roman"/>
      <w:sz w:val="20"/>
      <w:szCs w:val="20"/>
    </w:r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0">
    <w:name w:val="Table List 3"/>
    <w:basedOn w:val="a7"/>
    <w:rsid w:val="00966ADD"/>
    <w:pPr>
      <w:spacing w:after="0" w:line="240" w:lineRule="auto"/>
    </w:pPr>
    <w:rPr>
      <w:rFonts w:ascii="Times New Roman" w:eastAsia="Times New Roman" w:hAnsi="Times New Roman" w:cs="Times New Roman"/>
      <w:sz w:val="20"/>
      <w:szCs w:val="20"/>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
    <w:name w:val="Table List 4"/>
    <w:basedOn w:val="a7"/>
    <w:rsid w:val="00966ADD"/>
    <w:pPr>
      <w:spacing w:after="0" w:line="240" w:lineRule="auto"/>
    </w:pPr>
    <w:rPr>
      <w:rFonts w:ascii="Times New Roman" w:eastAsia="Times New Roman" w:hAnsi="Times New Roman" w:cs="Times New Roman"/>
      <w:sz w:val="20"/>
      <w:szCs w:val="20"/>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
    <w:name w:val="Table List 5"/>
    <w:basedOn w:val="a7"/>
    <w:rsid w:val="00966ADD"/>
    <w:pPr>
      <w:spacing w:after="0" w:line="240" w:lineRule="auto"/>
    </w:pPr>
    <w:rPr>
      <w:rFonts w:ascii="Times New Roman" w:eastAsia="Times New Roman" w:hAnsi="Times New Roman" w:cs="Times New Roman"/>
      <w:sz w:val="20"/>
      <w:szCs w:val="20"/>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
    <w:name w:val="Table List 6"/>
    <w:basedOn w:val="a7"/>
    <w:rsid w:val="00966ADD"/>
    <w:pPr>
      <w:spacing w:after="0" w:line="240" w:lineRule="auto"/>
    </w:pPr>
    <w:rPr>
      <w:rFonts w:ascii="Times New Roman" w:eastAsia="Times New Roman" w:hAnsi="Times New Roman" w:cs="Times New Roman"/>
      <w:sz w:val="20"/>
      <w:szCs w:val="20"/>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
    <w:name w:val="Table List 7"/>
    <w:basedOn w:val="a7"/>
    <w:rsid w:val="00966ADD"/>
    <w:pPr>
      <w:spacing w:after="0" w:line="240" w:lineRule="auto"/>
    </w:pPr>
    <w:rPr>
      <w:rFonts w:ascii="Times New Roman" w:eastAsia="Times New Roman" w:hAnsi="Times New Roman" w:cs="Times New Roman"/>
      <w:sz w:val="20"/>
      <w:szCs w:val="20"/>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
    <w:name w:val="Table List 8"/>
    <w:basedOn w:val="a7"/>
    <w:rsid w:val="00966ADD"/>
    <w:pPr>
      <w:spacing w:after="0" w:line="240" w:lineRule="auto"/>
    </w:pPr>
    <w:rPr>
      <w:rFonts w:ascii="Times New Roman" w:eastAsia="Times New Roman" w:hAnsi="Times New Roman" w:cs="Times New Roman"/>
      <w:sz w:val="20"/>
      <w:szCs w:val="20"/>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afffffff">
    <w:name w:val="Table Theme"/>
    <w:basedOn w:val="a7"/>
    <w:rsid w:val="00966ADD"/>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1f7">
    <w:name w:val="Table Colorful 1"/>
    <w:basedOn w:val="a7"/>
    <w:rsid w:val="00966ADD"/>
    <w:pPr>
      <w:spacing w:after="0" w:line="240" w:lineRule="auto"/>
    </w:pPr>
    <w:rPr>
      <w:rFonts w:ascii="Times New Roman" w:eastAsia="Times New Roman" w:hAnsi="Times New Roman" w:cs="Times New Roman"/>
      <w:color w:val="FFFFFF"/>
      <w:sz w:val="20"/>
      <w:szCs w:val="20"/>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f9">
    <w:name w:val="Table Colorful 2"/>
    <w:basedOn w:val="a7"/>
    <w:rsid w:val="00966ADD"/>
    <w:pPr>
      <w:spacing w:after="0" w:line="240" w:lineRule="auto"/>
    </w:pPr>
    <w:rPr>
      <w:rFonts w:ascii="Times New Roman" w:eastAsia="Times New Roman" w:hAnsi="Times New Roman" w:cs="Times New Roman"/>
      <w:sz w:val="20"/>
      <w:szCs w:val="20"/>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f0">
    <w:name w:val="Table Colorful 3"/>
    <w:basedOn w:val="a7"/>
    <w:rsid w:val="00966ADD"/>
    <w:pPr>
      <w:spacing w:after="0" w:line="240" w:lineRule="auto"/>
    </w:pPr>
    <w:rPr>
      <w:rFonts w:ascii="Times New Roman" w:eastAsia="Times New Roman" w:hAnsi="Times New Roman" w:cs="Times New Roman"/>
      <w:sz w:val="20"/>
      <w:szCs w:val="20"/>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character" w:styleId="afffffff0">
    <w:name w:val="endnote reference"/>
    <w:rsid w:val="00966ADD"/>
    <w:rPr>
      <w:vertAlign w:val="superscript"/>
    </w:rPr>
  </w:style>
  <w:style w:type="table" w:styleId="2-5">
    <w:name w:val="Medium Shading 2 Accent 5"/>
    <w:basedOn w:val="a7"/>
    <w:uiPriority w:val="64"/>
    <w:rsid w:val="00966ADD"/>
    <w:pPr>
      <w:spacing w:after="0" w:line="240" w:lineRule="auto"/>
    </w:pPr>
    <w:rPr>
      <w:rFonts w:ascii="Calibri" w:eastAsia="Times New Roman" w:hAnsi="Calibri" w:cs="Times New Roman"/>
      <w:sz w:val="20"/>
      <w:szCs w:val="20"/>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4F4F4"/>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tblPr/>
      <w:tcPr>
        <w:tcBorders>
          <w:top w:val="double" w:sz="6" w:space="0" w:color="auto"/>
          <w:left w:val="nil"/>
          <w:bottom w:val="single" w:sz="18" w:space="0" w:color="auto"/>
          <w:right w:val="nil"/>
          <w:insideH w:val="nil"/>
          <w:insideV w:val="nil"/>
        </w:tcBorders>
        <w:shd w:val="clear" w:color="auto" w:fill="F4F4F4"/>
      </w:tcPr>
    </w:tblStylePr>
    <w:tblStylePr w:type="firstCol">
      <w:rPr>
        <w:b/>
        <w:bCs/>
        <w:color w:val="F4F4F4"/>
      </w:rPr>
      <w:tblPr/>
      <w:tcPr>
        <w:tcBorders>
          <w:top w:val="nil"/>
          <w:left w:val="nil"/>
          <w:bottom w:val="single" w:sz="18" w:space="0" w:color="auto"/>
          <w:right w:val="nil"/>
          <w:insideH w:val="nil"/>
          <w:insideV w:val="nil"/>
        </w:tcBorders>
        <w:shd w:val="clear" w:color="auto" w:fill="4BACC6"/>
      </w:tcPr>
    </w:tblStylePr>
    <w:tblStylePr w:type="lastCol">
      <w:rPr>
        <w:b/>
        <w:bCs/>
        <w:color w:val="F4F4F4"/>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CECECE"/>
      </w:tcPr>
    </w:tblStylePr>
    <w:tblStylePr w:type="band1Horz">
      <w:tblPr/>
      <w:tcPr>
        <w:shd w:val="clear" w:color="auto" w:fill="CECECE"/>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4F4F4"/>
      </w:rPr>
      <w:tblPr/>
      <w:tcPr>
        <w:tcBorders>
          <w:top w:val="single" w:sz="18" w:space="0" w:color="auto"/>
          <w:left w:val="nil"/>
          <w:bottom w:val="single" w:sz="18" w:space="0" w:color="auto"/>
          <w:right w:val="nil"/>
          <w:insideH w:val="nil"/>
          <w:insideV w:val="nil"/>
        </w:tcBorders>
      </w:tcPr>
    </w:tblStylePr>
  </w:style>
  <w:style w:type="paragraph" w:customStyle="1" w:styleId="afffffff1">
    <w:name w:val="Îáû÷íûé"/>
    <w:rsid w:val="00966ADD"/>
    <w:pPr>
      <w:spacing w:after="0" w:line="240" w:lineRule="auto"/>
    </w:pPr>
    <w:rPr>
      <w:rFonts w:ascii="Times New Roman" w:eastAsia="Times New Roman" w:hAnsi="Times New Roman" w:cs="Times New Roman"/>
      <w:sz w:val="28"/>
      <w:szCs w:val="20"/>
    </w:rPr>
  </w:style>
  <w:style w:type="paragraph" w:customStyle="1" w:styleId="S9">
    <w:name w:val="S_Титульный"/>
    <w:basedOn w:val="a5"/>
    <w:rsid w:val="00966ADD"/>
    <w:pPr>
      <w:spacing w:line="360" w:lineRule="auto"/>
      <w:ind w:left="3240" w:firstLine="0"/>
      <w:jc w:val="right"/>
    </w:pPr>
    <w:rPr>
      <w:rFonts w:eastAsia="Times New Roman" w:cs="Times New Roman"/>
      <w:b/>
      <w:sz w:val="32"/>
      <w:szCs w:val="32"/>
    </w:rPr>
  </w:style>
  <w:style w:type="paragraph" w:customStyle="1" w:styleId="afffffff2">
    <w:name w:val="ТЕКСТ ГРАД"/>
    <w:basedOn w:val="a5"/>
    <w:link w:val="afffffff3"/>
    <w:qFormat/>
    <w:rsid w:val="00966ADD"/>
    <w:pPr>
      <w:spacing w:line="360" w:lineRule="auto"/>
    </w:pPr>
    <w:rPr>
      <w:rFonts w:eastAsia="Times New Roman" w:cs="Times New Roman"/>
      <w:szCs w:val="24"/>
    </w:rPr>
  </w:style>
  <w:style w:type="character" w:customStyle="1" w:styleId="afffffff3">
    <w:name w:val="ТЕКСТ ГРАД Знак"/>
    <w:link w:val="afffffff2"/>
    <w:rsid w:val="00966ADD"/>
    <w:rPr>
      <w:rFonts w:ascii="Times New Roman" w:eastAsia="Times New Roman" w:hAnsi="Times New Roman" w:cs="Times New Roman"/>
      <w:sz w:val="24"/>
      <w:szCs w:val="24"/>
    </w:rPr>
  </w:style>
  <w:style w:type="paragraph" w:customStyle="1" w:styleId="afffffff4">
    <w:name w:val="ООО  «Институт Территориального Планирования"/>
    <w:basedOn w:val="a5"/>
    <w:link w:val="afffffff5"/>
    <w:qFormat/>
    <w:rsid w:val="00966ADD"/>
    <w:pPr>
      <w:spacing w:line="360" w:lineRule="auto"/>
      <w:ind w:left="709" w:firstLine="0"/>
      <w:jc w:val="right"/>
    </w:pPr>
    <w:rPr>
      <w:rFonts w:eastAsia="Times New Roman" w:cs="Times New Roman"/>
      <w:szCs w:val="24"/>
    </w:rPr>
  </w:style>
  <w:style w:type="character" w:customStyle="1" w:styleId="afffffff5">
    <w:name w:val="ООО  «Институт Территориального Планирования Знак"/>
    <w:link w:val="afffffff4"/>
    <w:rsid w:val="00966ADD"/>
    <w:rPr>
      <w:rFonts w:ascii="Times New Roman" w:eastAsia="Times New Roman" w:hAnsi="Times New Roman" w:cs="Times New Roman"/>
      <w:sz w:val="24"/>
      <w:szCs w:val="24"/>
    </w:rPr>
  </w:style>
  <w:style w:type="paragraph" w:customStyle="1" w:styleId="Sa">
    <w:name w:val="S_Обычный в таблице"/>
    <w:basedOn w:val="a5"/>
    <w:link w:val="Sb"/>
    <w:rsid w:val="00966ADD"/>
    <w:pPr>
      <w:spacing w:line="360" w:lineRule="auto"/>
      <w:ind w:firstLine="0"/>
      <w:jc w:val="center"/>
    </w:pPr>
    <w:rPr>
      <w:rFonts w:eastAsia="Times New Roman" w:cs="Times New Roman"/>
      <w:szCs w:val="24"/>
    </w:rPr>
  </w:style>
  <w:style w:type="character" w:customStyle="1" w:styleId="Sb">
    <w:name w:val="S_Обычный в таблице Знак"/>
    <w:link w:val="Sa"/>
    <w:rsid w:val="00966ADD"/>
    <w:rPr>
      <w:rFonts w:ascii="Times New Roman" w:eastAsia="Times New Roman" w:hAnsi="Times New Roman" w:cs="Times New Roman"/>
      <w:sz w:val="24"/>
      <w:szCs w:val="24"/>
    </w:rPr>
  </w:style>
  <w:style w:type="character" w:styleId="afffffff6">
    <w:name w:val="Placeholder Text"/>
    <w:uiPriority w:val="99"/>
    <w:semiHidden/>
    <w:rsid w:val="00966ADD"/>
    <w:rPr>
      <w:color w:val="808080"/>
    </w:rPr>
  </w:style>
  <w:style w:type="paragraph" w:styleId="afffffff7">
    <w:name w:val="Revision"/>
    <w:hidden/>
    <w:uiPriority w:val="99"/>
    <w:semiHidden/>
    <w:rsid w:val="00966ADD"/>
    <w:pPr>
      <w:spacing w:after="0" w:line="240" w:lineRule="auto"/>
    </w:pPr>
    <w:rPr>
      <w:rFonts w:ascii="Times New Roman" w:eastAsia="Times New Roman" w:hAnsi="Times New Roman" w:cs="Times New Roman"/>
      <w:sz w:val="24"/>
      <w:szCs w:val="24"/>
    </w:rPr>
  </w:style>
  <w:style w:type="paragraph" w:customStyle="1" w:styleId="Sc">
    <w:name w:val="S_Обложка_проект"/>
    <w:basedOn w:val="a5"/>
    <w:rsid w:val="00966ADD"/>
    <w:pPr>
      <w:spacing w:line="360" w:lineRule="auto"/>
      <w:ind w:left="3240" w:firstLine="0"/>
      <w:jc w:val="right"/>
    </w:pPr>
    <w:rPr>
      <w:rFonts w:eastAsia="Times New Roman" w:cs="Times New Roman"/>
      <w:caps/>
      <w:szCs w:val="24"/>
    </w:rPr>
  </w:style>
  <w:style w:type="paragraph" w:customStyle="1" w:styleId="S20">
    <w:name w:val="S_Титульный 2"/>
    <w:basedOn w:val="a5"/>
    <w:rsid w:val="00966ADD"/>
    <w:pPr>
      <w:shd w:val="clear" w:color="auto" w:fill="FFFFFF"/>
      <w:snapToGrid w:val="0"/>
      <w:ind w:firstLine="0"/>
      <w:jc w:val="center"/>
    </w:pPr>
    <w:rPr>
      <w:rFonts w:eastAsia="Calibri" w:cs="Times New Roman"/>
      <w:szCs w:val="24"/>
      <w:lang w:eastAsia="ar-SA"/>
    </w:rPr>
  </w:style>
  <w:style w:type="paragraph" w:customStyle="1" w:styleId="S2">
    <w:name w:val="S_Заголовок 2"/>
    <w:basedOn w:val="20"/>
    <w:autoRedefine/>
    <w:rsid w:val="00966ADD"/>
    <w:pPr>
      <w:keepNext w:val="0"/>
      <w:numPr>
        <w:ilvl w:val="1"/>
        <w:numId w:val="11"/>
      </w:numPr>
      <w:suppressAutoHyphens w:val="0"/>
      <w:spacing w:before="0" w:after="0" w:line="360" w:lineRule="auto"/>
      <w:jc w:val="both"/>
    </w:pPr>
    <w:rPr>
      <w:rFonts w:cs="Times New Roman"/>
      <w:b w:val="0"/>
      <w:bCs w:val="0"/>
      <w:i w:val="0"/>
      <w:iCs w:val="0"/>
      <w:szCs w:val="24"/>
    </w:rPr>
  </w:style>
  <w:style w:type="paragraph" w:customStyle="1" w:styleId="S3">
    <w:name w:val="S_Заголовок 3"/>
    <w:basedOn w:val="3"/>
    <w:rsid w:val="00966ADD"/>
    <w:pPr>
      <w:keepNext w:val="0"/>
      <w:numPr>
        <w:ilvl w:val="2"/>
        <w:numId w:val="11"/>
      </w:numPr>
      <w:suppressAutoHyphens w:val="0"/>
      <w:spacing w:before="0" w:after="0" w:line="360" w:lineRule="auto"/>
    </w:pPr>
    <w:rPr>
      <w:rFonts w:cs="Times New Roman"/>
      <w:b/>
      <w:bCs w:val="0"/>
      <w:i w:val="0"/>
      <w:szCs w:val="24"/>
      <w:u w:val="single"/>
    </w:rPr>
  </w:style>
  <w:style w:type="paragraph" w:customStyle="1" w:styleId="S4">
    <w:name w:val="S_Заголовок 4"/>
    <w:basedOn w:val="4"/>
    <w:rsid w:val="00966ADD"/>
    <w:pPr>
      <w:keepNext w:val="0"/>
      <w:numPr>
        <w:ilvl w:val="3"/>
        <w:numId w:val="11"/>
      </w:numPr>
      <w:spacing w:before="0" w:after="0"/>
      <w:jc w:val="left"/>
    </w:pPr>
    <w:rPr>
      <w:bCs w:val="0"/>
      <w:i/>
      <w:szCs w:val="24"/>
      <w:u w:val="none"/>
    </w:rPr>
  </w:style>
  <w:style w:type="paragraph" w:customStyle="1" w:styleId="S1">
    <w:name w:val="S_Заголовок 1"/>
    <w:basedOn w:val="a5"/>
    <w:qFormat/>
    <w:rsid w:val="00966ADD"/>
    <w:pPr>
      <w:numPr>
        <w:numId w:val="11"/>
      </w:numPr>
      <w:jc w:val="center"/>
    </w:pPr>
    <w:rPr>
      <w:rFonts w:eastAsia="Times New Roman" w:cs="Times New Roman"/>
      <w:b/>
      <w:caps/>
      <w:szCs w:val="24"/>
    </w:rPr>
  </w:style>
  <w:style w:type="paragraph" w:customStyle="1" w:styleId="afffffff8">
    <w:name w:val="ГРАД Основной текст"/>
    <w:basedOn w:val="a5"/>
    <w:link w:val="afffffff9"/>
    <w:autoRedefine/>
    <w:rsid w:val="00966ADD"/>
    <w:pPr>
      <w:tabs>
        <w:tab w:val="left" w:pos="540"/>
        <w:tab w:val="left" w:pos="1260"/>
        <w:tab w:val="left" w:pos="1620"/>
      </w:tabs>
    </w:pPr>
    <w:rPr>
      <w:rFonts w:eastAsia="Calibri" w:cs="Times New Roman"/>
      <w:bCs/>
      <w:spacing w:val="4"/>
      <w:w w:val="109"/>
      <w:szCs w:val="28"/>
      <w:lang w:bidi="en-US"/>
    </w:rPr>
  </w:style>
  <w:style w:type="character" w:customStyle="1" w:styleId="afffffff9">
    <w:name w:val="ГРАД Основной текст Знак Знак"/>
    <w:link w:val="afffffff8"/>
    <w:rsid w:val="00966ADD"/>
    <w:rPr>
      <w:rFonts w:ascii="Times New Roman" w:eastAsia="Calibri" w:hAnsi="Times New Roman" w:cs="Times New Roman"/>
      <w:bCs/>
      <w:spacing w:val="4"/>
      <w:w w:val="109"/>
      <w:sz w:val="24"/>
      <w:szCs w:val="28"/>
      <w:lang w:bidi="en-US"/>
    </w:rPr>
  </w:style>
  <w:style w:type="paragraph" w:customStyle="1" w:styleId="afffffffa">
    <w:name w:val="ГРАД Список маркированный"/>
    <w:basedOn w:val="afffff5"/>
    <w:autoRedefine/>
    <w:rsid w:val="00966ADD"/>
    <w:pPr>
      <w:tabs>
        <w:tab w:val="left" w:pos="900"/>
        <w:tab w:val="num" w:pos="1135"/>
      </w:tabs>
      <w:spacing w:line="240" w:lineRule="auto"/>
      <w:ind w:left="0" w:firstLine="709"/>
      <w:contextualSpacing w:val="0"/>
    </w:pPr>
    <w:rPr>
      <w:rFonts w:eastAsia="Calibri"/>
      <w:spacing w:val="-1"/>
      <w:w w:val="109"/>
      <w:lang w:eastAsia="en-US" w:bidi="en-US"/>
    </w:rPr>
  </w:style>
  <w:style w:type="paragraph" w:customStyle="1" w:styleId="S">
    <w:name w:val="S_Нумерованный"/>
    <w:basedOn w:val="a5"/>
    <w:link w:val="Sd"/>
    <w:autoRedefine/>
    <w:rsid w:val="00966ADD"/>
    <w:pPr>
      <w:numPr>
        <w:numId w:val="12"/>
      </w:numPr>
      <w:tabs>
        <w:tab w:val="left" w:pos="992"/>
      </w:tabs>
      <w:spacing w:line="360" w:lineRule="auto"/>
      <w:ind w:left="0" w:firstLine="709"/>
    </w:pPr>
    <w:rPr>
      <w:rFonts w:eastAsia="Times New Roman" w:cs="Times New Roman"/>
      <w:szCs w:val="24"/>
    </w:rPr>
  </w:style>
  <w:style w:type="paragraph" w:customStyle="1" w:styleId="ConsNormal">
    <w:name w:val="ConsNormal"/>
    <w:link w:val="ConsNormal0"/>
    <w:uiPriority w:val="99"/>
    <w:rsid w:val="00966ADD"/>
    <w:pPr>
      <w:snapToGrid w:val="0"/>
      <w:spacing w:after="0" w:line="240" w:lineRule="auto"/>
      <w:ind w:firstLine="720"/>
      <w:jc w:val="both"/>
    </w:pPr>
    <w:rPr>
      <w:rFonts w:ascii="Arial" w:eastAsia="Times New Roman" w:hAnsi="Arial" w:cs="Times New Roman"/>
      <w:sz w:val="20"/>
      <w:szCs w:val="20"/>
    </w:rPr>
  </w:style>
  <w:style w:type="character" w:customStyle="1" w:styleId="apple-style-span">
    <w:name w:val="apple-style-span"/>
    <w:rsid w:val="00966ADD"/>
  </w:style>
  <w:style w:type="paragraph" w:customStyle="1" w:styleId="ConsPlusTitle">
    <w:name w:val="ConsPlusTitle"/>
    <w:rsid w:val="00966ADD"/>
    <w:pPr>
      <w:widowControl w:val="0"/>
      <w:autoSpaceDE w:val="0"/>
      <w:autoSpaceDN w:val="0"/>
      <w:adjustRightInd w:val="0"/>
      <w:spacing w:after="0" w:line="240" w:lineRule="auto"/>
    </w:pPr>
    <w:rPr>
      <w:rFonts w:ascii="Calibri" w:eastAsia="Times New Roman" w:hAnsi="Calibri" w:cs="Calibri"/>
      <w:b/>
      <w:bCs/>
    </w:rPr>
  </w:style>
  <w:style w:type="character" w:customStyle="1" w:styleId="Sd">
    <w:name w:val="S_Нумерованный Знак Знак"/>
    <w:link w:val="S"/>
    <w:locked/>
    <w:rsid w:val="00966ADD"/>
    <w:rPr>
      <w:rFonts w:ascii="Times New Roman" w:eastAsia="Times New Roman" w:hAnsi="Times New Roman" w:cs="Times New Roman"/>
      <w:sz w:val="24"/>
      <w:szCs w:val="24"/>
    </w:rPr>
  </w:style>
  <w:style w:type="character" w:customStyle="1" w:styleId="FontStyle20">
    <w:name w:val="Font Style20"/>
    <w:rsid w:val="00966ADD"/>
    <w:rPr>
      <w:rFonts w:ascii="Times New Roman" w:hAnsi="Times New Roman" w:cs="Times New Roman"/>
      <w:sz w:val="22"/>
      <w:szCs w:val="22"/>
    </w:rPr>
  </w:style>
  <w:style w:type="character" w:customStyle="1" w:styleId="afffffffb">
    <w:name w:val="Символ сноски"/>
    <w:rsid w:val="00966ADD"/>
  </w:style>
  <w:style w:type="paragraph" w:customStyle="1" w:styleId="afffffffc">
    <w:name w:val="Раздел МНГП"/>
    <w:basedOn w:val="11"/>
    <w:qFormat/>
    <w:rsid w:val="00966ADD"/>
    <w:pPr>
      <w:suppressAutoHyphens w:val="0"/>
      <w:spacing w:before="480" w:after="0"/>
    </w:pPr>
    <w:rPr>
      <w:rFonts w:eastAsia="Times New Roman" w:cs="Times New Roman"/>
      <w:sz w:val="24"/>
      <w:lang w:eastAsia="en-US"/>
    </w:rPr>
  </w:style>
  <w:style w:type="paragraph" w:customStyle="1" w:styleId="afffffffd">
    <w:name w:val="раздел МНГП"/>
    <w:basedOn w:val="11"/>
    <w:qFormat/>
    <w:rsid w:val="00966ADD"/>
    <w:pPr>
      <w:suppressAutoHyphens w:val="0"/>
      <w:spacing w:before="480" w:after="0"/>
    </w:pPr>
    <w:rPr>
      <w:rFonts w:eastAsia="Times New Roman" w:cs="Times New Roman"/>
      <w:color w:val="000000"/>
      <w:sz w:val="24"/>
      <w:lang w:eastAsia="en-US"/>
    </w:rPr>
  </w:style>
  <w:style w:type="paragraph" w:customStyle="1" w:styleId="a2">
    <w:name w:val="глава МНГП"/>
    <w:basedOn w:val="20"/>
    <w:qFormat/>
    <w:rsid w:val="00966ADD"/>
    <w:pPr>
      <w:keepLines/>
      <w:numPr>
        <w:ilvl w:val="1"/>
        <w:numId w:val="13"/>
      </w:numPr>
      <w:suppressAutoHyphens w:val="0"/>
      <w:spacing w:before="200" w:after="0" w:line="276" w:lineRule="auto"/>
      <w:jc w:val="both"/>
    </w:pPr>
    <w:rPr>
      <w:rFonts w:cs="Times New Roman"/>
      <w:i w:val="0"/>
      <w:iCs w:val="0"/>
      <w:szCs w:val="24"/>
      <w:lang w:eastAsia="en-US"/>
    </w:rPr>
  </w:style>
  <w:style w:type="paragraph" w:customStyle="1" w:styleId="ConsPlusNonformat">
    <w:name w:val="ConsPlusNonformat"/>
    <w:uiPriority w:val="99"/>
    <w:rsid w:val="00966ADD"/>
    <w:pPr>
      <w:autoSpaceDE w:val="0"/>
      <w:autoSpaceDN w:val="0"/>
      <w:adjustRightInd w:val="0"/>
      <w:spacing w:after="0" w:line="240" w:lineRule="auto"/>
    </w:pPr>
    <w:rPr>
      <w:rFonts w:ascii="Courier New" w:eastAsia="Times New Roman" w:hAnsi="Courier New" w:cs="Courier New"/>
      <w:sz w:val="20"/>
      <w:szCs w:val="20"/>
    </w:rPr>
  </w:style>
  <w:style w:type="paragraph" w:customStyle="1" w:styleId="xl65">
    <w:name w:val="xl65"/>
    <w:basedOn w:val="a5"/>
    <w:rsid w:val="00966ADD"/>
    <w:pPr>
      <w:spacing w:before="100" w:beforeAutospacing="1" w:after="100" w:afterAutospacing="1"/>
      <w:ind w:firstLine="0"/>
      <w:jc w:val="left"/>
    </w:pPr>
    <w:rPr>
      <w:rFonts w:eastAsia="Times New Roman" w:cs="Times New Roman"/>
      <w:szCs w:val="24"/>
    </w:rPr>
  </w:style>
  <w:style w:type="paragraph" w:customStyle="1" w:styleId="xl66">
    <w:name w:val="xl66"/>
    <w:basedOn w:val="a5"/>
    <w:rsid w:val="00966ADD"/>
    <w:pPr>
      <w:pBdr>
        <w:top w:val="single" w:sz="4" w:space="0" w:color="000000"/>
        <w:left w:val="single" w:sz="4" w:space="0" w:color="000000"/>
      </w:pBdr>
      <w:spacing w:before="100" w:beforeAutospacing="1" w:after="100" w:afterAutospacing="1"/>
      <w:ind w:firstLine="0"/>
      <w:jc w:val="center"/>
    </w:pPr>
    <w:rPr>
      <w:rFonts w:eastAsia="Times New Roman" w:cs="Times New Roman"/>
      <w:szCs w:val="24"/>
    </w:rPr>
  </w:style>
  <w:style w:type="paragraph" w:customStyle="1" w:styleId="xl67">
    <w:name w:val="xl67"/>
    <w:basedOn w:val="a5"/>
    <w:rsid w:val="00966ADD"/>
    <w:pPr>
      <w:pBdr>
        <w:top w:val="single" w:sz="4" w:space="0" w:color="000000"/>
        <w:left w:val="single" w:sz="4" w:space="0" w:color="000000"/>
      </w:pBdr>
      <w:spacing w:before="100" w:beforeAutospacing="1" w:after="100" w:afterAutospacing="1"/>
      <w:ind w:firstLine="0"/>
      <w:jc w:val="center"/>
    </w:pPr>
    <w:rPr>
      <w:rFonts w:eastAsia="Times New Roman" w:cs="Times New Roman"/>
      <w:szCs w:val="24"/>
    </w:rPr>
  </w:style>
  <w:style w:type="paragraph" w:customStyle="1" w:styleId="xl68">
    <w:name w:val="xl68"/>
    <w:basedOn w:val="a5"/>
    <w:rsid w:val="00966ADD"/>
    <w:pPr>
      <w:pBdr>
        <w:top w:val="single" w:sz="4" w:space="0" w:color="000000"/>
        <w:left w:val="single" w:sz="4" w:space="0" w:color="000000"/>
      </w:pBdr>
      <w:spacing w:before="100" w:beforeAutospacing="1" w:after="100" w:afterAutospacing="1"/>
      <w:ind w:firstLine="0"/>
      <w:jc w:val="left"/>
    </w:pPr>
    <w:rPr>
      <w:rFonts w:eastAsia="Times New Roman" w:cs="Times New Roman"/>
      <w:szCs w:val="24"/>
    </w:rPr>
  </w:style>
  <w:style w:type="paragraph" w:customStyle="1" w:styleId="xl69">
    <w:name w:val="xl69"/>
    <w:basedOn w:val="a5"/>
    <w:rsid w:val="00966ADD"/>
    <w:pPr>
      <w:pBdr>
        <w:top w:val="single" w:sz="4" w:space="0" w:color="000000"/>
        <w:left w:val="single" w:sz="4" w:space="0" w:color="000000"/>
        <w:right w:val="single" w:sz="4" w:space="0" w:color="auto"/>
      </w:pBdr>
      <w:spacing w:before="100" w:beforeAutospacing="1" w:after="100" w:afterAutospacing="1"/>
      <w:ind w:firstLine="0"/>
      <w:jc w:val="left"/>
    </w:pPr>
    <w:rPr>
      <w:rFonts w:eastAsia="Times New Roman" w:cs="Times New Roman"/>
      <w:szCs w:val="24"/>
    </w:rPr>
  </w:style>
  <w:style w:type="paragraph" w:customStyle="1" w:styleId="xl70">
    <w:name w:val="xl70"/>
    <w:basedOn w:val="a5"/>
    <w:rsid w:val="00966ADD"/>
    <w:pPr>
      <w:pBdr>
        <w:left w:val="single" w:sz="4" w:space="0" w:color="000000"/>
      </w:pBdr>
      <w:spacing w:before="100" w:beforeAutospacing="1" w:after="100" w:afterAutospacing="1"/>
      <w:ind w:firstLine="0"/>
      <w:jc w:val="left"/>
    </w:pPr>
    <w:rPr>
      <w:rFonts w:eastAsia="Times New Roman" w:cs="Times New Roman"/>
      <w:szCs w:val="24"/>
    </w:rPr>
  </w:style>
  <w:style w:type="paragraph" w:customStyle="1" w:styleId="xl71">
    <w:name w:val="xl71"/>
    <w:basedOn w:val="a5"/>
    <w:rsid w:val="00966ADD"/>
    <w:pPr>
      <w:pBdr>
        <w:top w:val="single" w:sz="4" w:space="0" w:color="000000"/>
        <w:left w:val="single" w:sz="4" w:space="0" w:color="000000"/>
        <w:bottom w:val="single" w:sz="4" w:space="0" w:color="000000"/>
        <w:right w:val="single" w:sz="4" w:space="0" w:color="auto"/>
      </w:pBdr>
      <w:spacing w:before="100" w:beforeAutospacing="1" w:after="100" w:afterAutospacing="1"/>
      <w:ind w:firstLine="0"/>
      <w:jc w:val="left"/>
    </w:pPr>
    <w:rPr>
      <w:rFonts w:eastAsia="Times New Roman" w:cs="Times New Roman"/>
      <w:szCs w:val="24"/>
    </w:rPr>
  </w:style>
  <w:style w:type="paragraph" w:customStyle="1" w:styleId="xl72">
    <w:name w:val="xl72"/>
    <w:basedOn w:val="a5"/>
    <w:rsid w:val="00966ADD"/>
    <w:pPr>
      <w:pBdr>
        <w:top w:val="single" w:sz="4" w:space="0" w:color="000000"/>
        <w:left w:val="single" w:sz="4" w:space="0" w:color="000000"/>
      </w:pBdr>
      <w:spacing w:before="100" w:beforeAutospacing="1" w:after="100" w:afterAutospacing="1"/>
      <w:ind w:firstLine="0"/>
      <w:jc w:val="center"/>
    </w:pPr>
    <w:rPr>
      <w:rFonts w:eastAsia="Times New Roman" w:cs="Times New Roman"/>
      <w:b/>
      <w:bCs/>
      <w:szCs w:val="24"/>
    </w:rPr>
  </w:style>
  <w:style w:type="paragraph" w:customStyle="1" w:styleId="xl73">
    <w:name w:val="xl73"/>
    <w:basedOn w:val="a5"/>
    <w:rsid w:val="00966ADD"/>
    <w:pPr>
      <w:pBdr>
        <w:top w:val="single" w:sz="4" w:space="0" w:color="000000"/>
        <w:left w:val="single" w:sz="4" w:space="0" w:color="000000"/>
      </w:pBdr>
      <w:spacing w:before="100" w:beforeAutospacing="1" w:after="100" w:afterAutospacing="1"/>
      <w:ind w:firstLine="0"/>
      <w:jc w:val="center"/>
    </w:pPr>
    <w:rPr>
      <w:rFonts w:eastAsia="Times New Roman" w:cs="Times New Roman"/>
      <w:b/>
      <w:bCs/>
      <w:szCs w:val="24"/>
    </w:rPr>
  </w:style>
  <w:style w:type="paragraph" w:customStyle="1" w:styleId="xl74">
    <w:name w:val="xl74"/>
    <w:basedOn w:val="a5"/>
    <w:rsid w:val="00966ADD"/>
    <w:pPr>
      <w:pBdr>
        <w:top w:val="single" w:sz="4" w:space="0" w:color="000000"/>
        <w:left w:val="single" w:sz="4" w:space="0" w:color="000000"/>
        <w:right w:val="single" w:sz="4" w:space="0" w:color="auto"/>
      </w:pBdr>
      <w:spacing w:before="100" w:beforeAutospacing="1" w:after="100" w:afterAutospacing="1"/>
      <w:ind w:firstLine="0"/>
      <w:jc w:val="center"/>
    </w:pPr>
    <w:rPr>
      <w:rFonts w:eastAsia="Times New Roman" w:cs="Times New Roman"/>
      <w:b/>
      <w:bCs/>
      <w:szCs w:val="24"/>
    </w:rPr>
  </w:style>
  <w:style w:type="paragraph" w:customStyle="1" w:styleId="xl75">
    <w:name w:val="xl75"/>
    <w:basedOn w:val="a5"/>
    <w:rsid w:val="00966ADD"/>
    <w:pPr>
      <w:pBdr>
        <w:left w:val="single" w:sz="4" w:space="0" w:color="000000"/>
      </w:pBdr>
      <w:spacing w:before="100" w:beforeAutospacing="1" w:after="100" w:afterAutospacing="1"/>
      <w:ind w:firstLine="0"/>
      <w:jc w:val="center"/>
    </w:pPr>
    <w:rPr>
      <w:rFonts w:eastAsia="Times New Roman" w:cs="Times New Roman"/>
      <w:szCs w:val="24"/>
    </w:rPr>
  </w:style>
  <w:style w:type="paragraph" w:customStyle="1" w:styleId="xl76">
    <w:name w:val="xl76"/>
    <w:basedOn w:val="a5"/>
    <w:rsid w:val="00966ADD"/>
    <w:pPr>
      <w:spacing w:before="100" w:beforeAutospacing="1" w:after="100" w:afterAutospacing="1"/>
      <w:ind w:firstLine="0"/>
      <w:jc w:val="center"/>
    </w:pPr>
    <w:rPr>
      <w:rFonts w:eastAsia="Times New Roman" w:cs="Times New Roman"/>
      <w:szCs w:val="24"/>
    </w:rPr>
  </w:style>
  <w:style w:type="paragraph" w:customStyle="1" w:styleId="xl77">
    <w:name w:val="xl77"/>
    <w:basedOn w:val="a5"/>
    <w:rsid w:val="00966ADD"/>
    <w:pPr>
      <w:pBdr>
        <w:left w:val="single" w:sz="4" w:space="0" w:color="000000"/>
      </w:pBdr>
      <w:spacing w:before="100" w:beforeAutospacing="1" w:after="100" w:afterAutospacing="1"/>
      <w:ind w:firstLine="0"/>
      <w:jc w:val="center"/>
    </w:pPr>
    <w:rPr>
      <w:rFonts w:eastAsia="Times New Roman" w:cs="Times New Roman"/>
      <w:szCs w:val="24"/>
    </w:rPr>
  </w:style>
  <w:style w:type="paragraph" w:customStyle="1" w:styleId="xl78">
    <w:name w:val="xl78"/>
    <w:basedOn w:val="a5"/>
    <w:rsid w:val="00966ADD"/>
    <w:pPr>
      <w:pBdr>
        <w:left w:val="single" w:sz="4" w:space="0" w:color="auto"/>
        <w:right w:val="single" w:sz="4" w:space="0" w:color="auto"/>
      </w:pBdr>
      <w:spacing w:before="100" w:beforeAutospacing="1" w:after="100" w:afterAutospacing="1"/>
      <w:ind w:firstLine="0"/>
      <w:jc w:val="left"/>
    </w:pPr>
    <w:rPr>
      <w:rFonts w:eastAsia="Times New Roman" w:cs="Times New Roman"/>
      <w:szCs w:val="24"/>
    </w:rPr>
  </w:style>
  <w:style w:type="paragraph" w:customStyle="1" w:styleId="xl79">
    <w:name w:val="xl79"/>
    <w:basedOn w:val="a5"/>
    <w:rsid w:val="00966ADD"/>
    <w:pPr>
      <w:pBdr>
        <w:top w:val="single" w:sz="4" w:space="0" w:color="000000"/>
        <w:left w:val="single" w:sz="4" w:space="0" w:color="auto"/>
        <w:bottom w:val="single" w:sz="4" w:space="0" w:color="auto"/>
        <w:right w:val="single" w:sz="4" w:space="0" w:color="auto"/>
      </w:pBdr>
      <w:spacing w:before="100" w:beforeAutospacing="1" w:after="100" w:afterAutospacing="1"/>
      <w:ind w:firstLine="0"/>
      <w:jc w:val="left"/>
    </w:pPr>
    <w:rPr>
      <w:rFonts w:eastAsia="Times New Roman" w:cs="Times New Roman"/>
      <w:szCs w:val="24"/>
    </w:rPr>
  </w:style>
  <w:style w:type="paragraph" w:customStyle="1" w:styleId="xl80">
    <w:name w:val="xl80"/>
    <w:basedOn w:val="a5"/>
    <w:rsid w:val="00966ADD"/>
    <w:pPr>
      <w:pBdr>
        <w:top w:val="single" w:sz="4" w:space="0" w:color="auto"/>
        <w:left w:val="single" w:sz="4" w:space="0" w:color="auto"/>
        <w:right w:val="single" w:sz="4" w:space="0" w:color="auto"/>
      </w:pBdr>
      <w:spacing w:before="100" w:beforeAutospacing="1" w:after="100" w:afterAutospacing="1"/>
      <w:ind w:firstLine="0"/>
      <w:jc w:val="center"/>
    </w:pPr>
    <w:rPr>
      <w:rFonts w:eastAsia="Times New Roman" w:cs="Times New Roman"/>
      <w:b/>
      <w:bCs/>
      <w:szCs w:val="24"/>
    </w:rPr>
  </w:style>
  <w:style w:type="paragraph" w:customStyle="1" w:styleId="2fa">
    <w:name w:val="Стиль2"/>
    <w:basedOn w:val="6"/>
    <w:qFormat/>
    <w:rsid w:val="00966ADD"/>
    <w:pPr>
      <w:keepNext w:val="0"/>
      <w:keepLines w:val="0"/>
      <w:spacing w:before="240" w:after="60" w:line="276" w:lineRule="auto"/>
      <w:ind w:left="714" w:hanging="357"/>
      <w:jc w:val="left"/>
    </w:pPr>
    <w:rPr>
      <w:rFonts w:ascii="Times New Roman" w:hAnsi="Times New Roman" w:cs="Times New Roman"/>
      <w:b/>
      <w:bCs/>
      <w:i w:val="0"/>
      <w:iCs w:val="0"/>
      <w:color w:val="auto"/>
      <w:szCs w:val="20"/>
    </w:rPr>
  </w:style>
  <w:style w:type="numbering" w:customStyle="1" w:styleId="1f8">
    <w:name w:val="Нет списка1"/>
    <w:next w:val="a8"/>
    <w:semiHidden/>
    <w:unhideWhenUsed/>
    <w:rsid w:val="00966ADD"/>
  </w:style>
  <w:style w:type="numbering" w:customStyle="1" w:styleId="2fb">
    <w:name w:val="Нет списка2"/>
    <w:next w:val="a8"/>
    <w:semiHidden/>
    <w:unhideWhenUsed/>
    <w:rsid w:val="00966ADD"/>
  </w:style>
  <w:style w:type="character" w:customStyle="1" w:styleId="ConsPlusNormal0">
    <w:name w:val="ConsPlusNormal Знак"/>
    <w:link w:val="ConsPlusNormal"/>
    <w:locked/>
    <w:rsid w:val="00966ADD"/>
    <w:rPr>
      <w:rFonts w:ascii="Arial" w:eastAsia="Times New Roman" w:hAnsi="Arial" w:cs="Arial"/>
    </w:rPr>
  </w:style>
  <w:style w:type="paragraph" w:customStyle="1" w:styleId="1466">
    <w:name w:val="1466"/>
    <w:basedOn w:val="a5"/>
    <w:rsid w:val="00966ADD"/>
    <w:pPr>
      <w:autoSpaceDE w:val="0"/>
      <w:autoSpaceDN w:val="0"/>
      <w:spacing w:before="120" w:after="120"/>
      <w:ind w:firstLine="0"/>
      <w:jc w:val="center"/>
    </w:pPr>
    <w:rPr>
      <w:rFonts w:eastAsia="Times New Roman" w:cs="Times New Roman"/>
      <w:b/>
      <w:bCs/>
      <w:sz w:val="28"/>
      <w:szCs w:val="28"/>
    </w:rPr>
  </w:style>
  <w:style w:type="paragraph" w:customStyle="1" w:styleId="ConsPlusCell">
    <w:name w:val="ConsPlusCell"/>
    <w:uiPriority w:val="99"/>
    <w:rsid w:val="00966ADD"/>
    <w:pPr>
      <w:widowControl w:val="0"/>
      <w:autoSpaceDE w:val="0"/>
      <w:autoSpaceDN w:val="0"/>
      <w:adjustRightInd w:val="0"/>
      <w:spacing w:after="0" w:line="240" w:lineRule="auto"/>
    </w:pPr>
    <w:rPr>
      <w:rFonts w:ascii="Calibri" w:eastAsia="Times New Roman" w:hAnsi="Calibri" w:cs="Calibri"/>
    </w:rPr>
  </w:style>
  <w:style w:type="paragraph" w:customStyle="1" w:styleId="FORMATTEXT">
    <w:name w:val=".FORMATTEXT"/>
    <w:rsid w:val="00966ADD"/>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character" w:customStyle="1" w:styleId="submenu-table">
    <w:name w:val="submenu-table"/>
    <w:rsid w:val="00966ADD"/>
  </w:style>
  <w:style w:type="character" w:customStyle="1" w:styleId="afffffffe">
    <w:name w:val="Основной текст_"/>
    <w:link w:val="2fc"/>
    <w:rsid w:val="00966ADD"/>
    <w:rPr>
      <w:shd w:val="clear" w:color="auto" w:fill="FFFFFF"/>
    </w:rPr>
  </w:style>
  <w:style w:type="paragraph" w:customStyle="1" w:styleId="2fc">
    <w:name w:val="Основной текст2"/>
    <w:basedOn w:val="a5"/>
    <w:link w:val="afffffffe"/>
    <w:rsid w:val="00966ADD"/>
    <w:pPr>
      <w:shd w:val="clear" w:color="auto" w:fill="FFFFFF"/>
      <w:spacing w:before="360" w:after="60" w:line="274" w:lineRule="exact"/>
      <w:ind w:firstLine="0"/>
    </w:pPr>
    <w:rPr>
      <w:rFonts w:asciiTheme="minorHAnsi" w:hAnsiTheme="minorHAnsi"/>
      <w:sz w:val="22"/>
    </w:rPr>
  </w:style>
  <w:style w:type="character" w:customStyle="1" w:styleId="130">
    <w:name w:val="Основной текст (13)_"/>
    <w:link w:val="131"/>
    <w:rsid w:val="00966ADD"/>
    <w:rPr>
      <w:sz w:val="17"/>
      <w:szCs w:val="17"/>
      <w:shd w:val="clear" w:color="auto" w:fill="FFFFFF"/>
    </w:rPr>
  </w:style>
  <w:style w:type="paragraph" w:customStyle="1" w:styleId="131">
    <w:name w:val="Основной текст (13)"/>
    <w:basedOn w:val="a5"/>
    <w:link w:val="130"/>
    <w:rsid w:val="00966ADD"/>
    <w:pPr>
      <w:shd w:val="clear" w:color="auto" w:fill="FFFFFF"/>
      <w:spacing w:after="120" w:line="206" w:lineRule="exact"/>
      <w:ind w:hanging="260"/>
    </w:pPr>
    <w:rPr>
      <w:rFonts w:asciiTheme="minorHAnsi" w:hAnsiTheme="minorHAnsi"/>
      <w:sz w:val="17"/>
      <w:szCs w:val="17"/>
    </w:rPr>
  </w:style>
  <w:style w:type="character" w:customStyle="1" w:styleId="150">
    <w:name w:val="Основной текст (15)_"/>
    <w:link w:val="151"/>
    <w:rsid w:val="00966ADD"/>
    <w:rPr>
      <w:sz w:val="19"/>
      <w:szCs w:val="19"/>
      <w:shd w:val="clear" w:color="auto" w:fill="FFFFFF"/>
    </w:rPr>
  </w:style>
  <w:style w:type="character" w:customStyle="1" w:styleId="affffffff">
    <w:name w:val="Оглавление_"/>
    <w:link w:val="affffffff0"/>
    <w:rsid w:val="00966ADD"/>
    <w:rPr>
      <w:sz w:val="19"/>
      <w:szCs w:val="19"/>
      <w:shd w:val="clear" w:color="auto" w:fill="FFFFFF"/>
    </w:rPr>
  </w:style>
  <w:style w:type="paragraph" w:customStyle="1" w:styleId="151">
    <w:name w:val="Основной текст (15)"/>
    <w:basedOn w:val="a5"/>
    <w:link w:val="150"/>
    <w:rsid w:val="00966ADD"/>
    <w:pPr>
      <w:shd w:val="clear" w:color="auto" w:fill="FFFFFF"/>
      <w:spacing w:line="0" w:lineRule="atLeast"/>
      <w:ind w:hanging="520"/>
      <w:jc w:val="left"/>
    </w:pPr>
    <w:rPr>
      <w:rFonts w:asciiTheme="minorHAnsi" w:hAnsiTheme="minorHAnsi"/>
      <w:sz w:val="19"/>
      <w:szCs w:val="19"/>
    </w:rPr>
  </w:style>
  <w:style w:type="paragraph" w:customStyle="1" w:styleId="affffffff0">
    <w:name w:val="Оглавление"/>
    <w:basedOn w:val="a5"/>
    <w:link w:val="affffffff"/>
    <w:rsid w:val="00966ADD"/>
    <w:pPr>
      <w:shd w:val="clear" w:color="auto" w:fill="FFFFFF"/>
      <w:spacing w:before="120" w:line="230" w:lineRule="exact"/>
      <w:ind w:firstLine="0"/>
      <w:jc w:val="left"/>
    </w:pPr>
    <w:rPr>
      <w:rFonts w:asciiTheme="minorHAnsi" w:hAnsiTheme="minorHAnsi"/>
      <w:sz w:val="19"/>
      <w:szCs w:val="19"/>
    </w:rPr>
  </w:style>
  <w:style w:type="paragraph" w:customStyle="1" w:styleId="Se">
    <w:name w:val="S_Отступ"/>
    <w:basedOn w:val="a5"/>
    <w:rsid w:val="00966ADD"/>
    <w:pPr>
      <w:spacing w:line="360" w:lineRule="auto"/>
    </w:pPr>
    <w:rPr>
      <w:rFonts w:eastAsia="Times New Roman" w:cs="Times New Roman"/>
      <w:bCs/>
      <w:szCs w:val="32"/>
      <w:lang w:eastAsia="ar-SA"/>
    </w:rPr>
  </w:style>
  <w:style w:type="paragraph" w:customStyle="1" w:styleId="ConsNonformat">
    <w:name w:val="ConsNonformat"/>
    <w:link w:val="ConsNonformat0"/>
    <w:rsid w:val="00966ADD"/>
    <w:pPr>
      <w:widowControl w:val="0"/>
      <w:suppressAutoHyphens/>
      <w:spacing w:after="0" w:line="240" w:lineRule="auto"/>
    </w:pPr>
    <w:rPr>
      <w:rFonts w:ascii="Courier New" w:eastAsia="Arial" w:hAnsi="Courier New" w:cs="Times New Roman"/>
      <w:sz w:val="20"/>
      <w:szCs w:val="20"/>
      <w:lang w:eastAsia="ar-SA"/>
    </w:rPr>
  </w:style>
  <w:style w:type="character" w:customStyle="1" w:styleId="ConsNonformat0">
    <w:name w:val="ConsNonformat Знак"/>
    <w:link w:val="ConsNonformat"/>
    <w:locked/>
    <w:rsid w:val="00966ADD"/>
    <w:rPr>
      <w:rFonts w:ascii="Courier New" w:eastAsia="Arial" w:hAnsi="Courier New" w:cs="Times New Roman"/>
      <w:sz w:val="20"/>
      <w:szCs w:val="20"/>
      <w:lang w:eastAsia="ar-SA"/>
    </w:rPr>
  </w:style>
  <w:style w:type="paragraph" w:customStyle="1" w:styleId="BinomialTheorem">
    <w:name w:val="Binomial Theorem"/>
    <w:rsid w:val="00966ADD"/>
    <w:rPr>
      <w:rFonts w:ascii="Calibri" w:eastAsia="Times New Roman" w:hAnsi="Calibri" w:cs="Times New Roman"/>
    </w:rPr>
  </w:style>
  <w:style w:type="paragraph" w:customStyle="1" w:styleId="font5">
    <w:name w:val="font5"/>
    <w:basedOn w:val="a5"/>
    <w:rsid w:val="00966ADD"/>
    <w:pPr>
      <w:spacing w:before="100" w:beforeAutospacing="1" w:after="100" w:afterAutospacing="1"/>
      <w:ind w:firstLine="0"/>
      <w:jc w:val="left"/>
    </w:pPr>
    <w:rPr>
      <w:rFonts w:eastAsia="Times New Roman" w:cs="Times New Roman"/>
      <w:color w:val="000000"/>
      <w:szCs w:val="24"/>
    </w:rPr>
  </w:style>
  <w:style w:type="paragraph" w:customStyle="1" w:styleId="xl63">
    <w:name w:val="xl63"/>
    <w:basedOn w:val="a5"/>
    <w:rsid w:val="00966ADD"/>
    <w:pPr>
      <w:pBdr>
        <w:top w:val="single" w:sz="4" w:space="0" w:color="auto"/>
        <w:left w:val="single" w:sz="8" w:space="0" w:color="auto"/>
        <w:bottom w:val="single" w:sz="4" w:space="0" w:color="auto"/>
        <w:right w:val="single" w:sz="4" w:space="0" w:color="auto"/>
      </w:pBdr>
      <w:spacing w:before="100" w:beforeAutospacing="1" w:after="100" w:afterAutospacing="1"/>
      <w:ind w:firstLine="0"/>
      <w:jc w:val="left"/>
    </w:pPr>
    <w:rPr>
      <w:rFonts w:eastAsia="Times New Roman" w:cs="Times New Roman"/>
      <w:szCs w:val="24"/>
    </w:rPr>
  </w:style>
  <w:style w:type="paragraph" w:customStyle="1" w:styleId="xl64">
    <w:name w:val="xl64"/>
    <w:basedOn w:val="a5"/>
    <w:rsid w:val="00966ADD"/>
    <w:pPr>
      <w:pBdr>
        <w:top w:val="single" w:sz="4" w:space="0" w:color="auto"/>
        <w:left w:val="single" w:sz="4" w:space="0" w:color="auto"/>
        <w:bottom w:val="single" w:sz="4" w:space="0" w:color="auto"/>
        <w:right w:val="single" w:sz="8" w:space="0" w:color="auto"/>
      </w:pBdr>
      <w:spacing w:before="100" w:beforeAutospacing="1" w:after="100" w:afterAutospacing="1"/>
      <w:ind w:firstLine="0"/>
      <w:jc w:val="left"/>
    </w:pPr>
    <w:rPr>
      <w:rFonts w:eastAsia="Times New Roman" w:cs="Times New Roman"/>
      <w:szCs w:val="24"/>
    </w:rPr>
  </w:style>
  <w:style w:type="paragraph" w:customStyle="1" w:styleId="xl81">
    <w:name w:val="xl81"/>
    <w:basedOn w:val="a5"/>
    <w:rsid w:val="00966ADD"/>
    <w:pPr>
      <w:pBdr>
        <w:top w:val="single" w:sz="4" w:space="0" w:color="auto"/>
        <w:left w:val="single" w:sz="8" w:space="0" w:color="auto"/>
        <w:bottom w:val="single" w:sz="4" w:space="0" w:color="auto"/>
      </w:pBdr>
      <w:spacing w:before="100" w:beforeAutospacing="1" w:after="100" w:afterAutospacing="1"/>
      <w:ind w:firstLine="0"/>
      <w:jc w:val="left"/>
    </w:pPr>
    <w:rPr>
      <w:rFonts w:eastAsia="Times New Roman" w:cs="Times New Roman"/>
      <w:color w:val="000000"/>
      <w:sz w:val="20"/>
      <w:szCs w:val="20"/>
    </w:rPr>
  </w:style>
  <w:style w:type="paragraph" w:customStyle="1" w:styleId="xl82">
    <w:name w:val="xl82"/>
    <w:basedOn w:val="a5"/>
    <w:rsid w:val="00966ADD"/>
    <w:pPr>
      <w:pBdr>
        <w:top w:val="single" w:sz="4" w:space="0" w:color="auto"/>
        <w:left w:val="single" w:sz="8" w:space="0" w:color="auto"/>
        <w:bottom w:val="single" w:sz="8" w:space="0" w:color="auto"/>
      </w:pBdr>
      <w:spacing w:before="100" w:beforeAutospacing="1" w:after="100" w:afterAutospacing="1"/>
      <w:ind w:firstLine="0"/>
      <w:jc w:val="left"/>
    </w:pPr>
    <w:rPr>
      <w:rFonts w:eastAsia="Times New Roman" w:cs="Times New Roman"/>
      <w:szCs w:val="24"/>
    </w:rPr>
  </w:style>
  <w:style w:type="paragraph" w:customStyle="1" w:styleId="xl83">
    <w:name w:val="xl83"/>
    <w:basedOn w:val="a5"/>
    <w:rsid w:val="00966ADD"/>
    <w:pPr>
      <w:pBdr>
        <w:top w:val="single" w:sz="4" w:space="0" w:color="auto"/>
        <w:left w:val="single" w:sz="8" w:space="0" w:color="auto"/>
      </w:pBdr>
      <w:spacing w:before="100" w:beforeAutospacing="1" w:after="100" w:afterAutospacing="1"/>
      <w:ind w:firstLine="0"/>
      <w:jc w:val="left"/>
    </w:pPr>
    <w:rPr>
      <w:rFonts w:eastAsia="Times New Roman" w:cs="Times New Roman"/>
      <w:szCs w:val="24"/>
    </w:rPr>
  </w:style>
  <w:style w:type="paragraph" w:customStyle="1" w:styleId="xl84">
    <w:name w:val="xl84"/>
    <w:basedOn w:val="a5"/>
    <w:rsid w:val="00966ADD"/>
    <w:pPr>
      <w:pBdr>
        <w:top w:val="single" w:sz="4" w:space="0" w:color="auto"/>
        <w:left w:val="single" w:sz="8" w:space="0" w:color="auto"/>
        <w:bottom w:val="single" w:sz="4" w:space="0" w:color="auto"/>
      </w:pBdr>
      <w:spacing w:before="100" w:beforeAutospacing="1" w:after="100" w:afterAutospacing="1"/>
      <w:ind w:firstLine="0"/>
      <w:jc w:val="left"/>
    </w:pPr>
    <w:rPr>
      <w:rFonts w:eastAsia="Times New Roman" w:cs="Times New Roman"/>
      <w:i/>
      <w:iCs/>
      <w:color w:val="000000"/>
      <w:sz w:val="20"/>
      <w:szCs w:val="20"/>
    </w:rPr>
  </w:style>
  <w:style w:type="paragraph" w:customStyle="1" w:styleId="xl85">
    <w:name w:val="xl85"/>
    <w:basedOn w:val="a5"/>
    <w:rsid w:val="00966ADD"/>
    <w:pPr>
      <w:pBdr>
        <w:top w:val="single" w:sz="8" w:space="0" w:color="auto"/>
        <w:left w:val="single" w:sz="8" w:space="0" w:color="auto"/>
        <w:bottom w:val="single" w:sz="8" w:space="0" w:color="auto"/>
      </w:pBdr>
      <w:spacing w:before="100" w:beforeAutospacing="1" w:after="100" w:afterAutospacing="1"/>
      <w:ind w:firstLine="0"/>
      <w:jc w:val="left"/>
      <w:textAlignment w:val="center"/>
    </w:pPr>
    <w:rPr>
      <w:rFonts w:eastAsia="Times New Roman" w:cs="Times New Roman"/>
      <w:b/>
      <w:bCs/>
      <w:sz w:val="16"/>
      <w:szCs w:val="16"/>
    </w:rPr>
  </w:style>
  <w:style w:type="paragraph" w:customStyle="1" w:styleId="xl86">
    <w:name w:val="xl86"/>
    <w:basedOn w:val="a5"/>
    <w:rsid w:val="00966ADD"/>
    <w:pPr>
      <w:pBdr>
        <w:top w:val="single" w:sz="8" w:space="0" w:color="auto"/>
        <w:left w:val="single" w:sz="8" w:space="0" w:color="auto"/>
        <w:bottom w:val="single" w:sz="8" w:space="0" w:color="auto"/>
        <w:right w:val="single" w:sz="4" w:space="0" w:color="auto"/>
      </w:pBdr>
      <w:spacing w:before="100" w:beforeAutospacing="1" w:after="100" w:afterAutospacing="1"/>
      <w:ind w:firstLine="0"/>
      <w:jc w:val="left"/>
      <w:textAlignment w:val="center"/>
    </w:pPr>
    <w:rPr>
      <w:rFonts w:eastAsia="Times New Roman" w:cs="Times New Roman"/>
      <w:sz w:val="16"/>
      <w:szCs w:val="16"/>
    </w:rPr>
  </w:style>
  <w:style w:type="paragraph" w:customStyle="1" w:styleId="xl87">
    <w:name w:val="xl87"/>
    <w:basedOn w:val="a5"/>
    <w:rsid w:val="00966ADD"/>
    <w:pPr>
      <w:pBdr>
        <w:top w:val="single" w:sz="8" w:space="0" w:color="auto"/>
        <w:left w:val="single" w:sz="4" w:space="0" w:color="auto"/>
        <w:bottom w:val="single" w:sz="8" w:space="0" w:color="auto"/>
        <w:right w:val="single" w:sz="4" w:space="0" w:color="auto"/>
      </w:pBdr>
      <w:spacing w:before="100" w:beforeAutospacing="1" w:after="100" w:afterAutospacing="1"/>
      <w:ind w:firstLine="0"/>
      <w:jc w:val="left"/>
      <w:textAlignment w:val="center"/>
    </w:pPr>
    <w:rPr>
      <w:rFonts w:eastAsia="Times New Roman" w:cs="Times New Roman"/>
      <w:sz w:val="16"/>
      <w:szCs w:val="16"/>
    </w:rPr>
  </w:style>
  <w:style w:type="paragraph" w:customStyle="1" w:styleId="xl88">
    <w:name w:val="xl88"/>
    <w:basedOn w:val="a5"/>
    <w:rsid w:val="00966ADD"/>
    <w:pPr>
      <w:pBdr>
        <w:top w:val="single" w:sz="8" w:space="0" w:color="auto"/>
        <w:left w:val="single" w:sz="4" w:space="0" w:color="auto"/>
        <w:bottom w:val="single" w:sz="8" w:space="0" w:color="auto"/>
        <w:right w:val="single" w:sz="8" w:space="0" w:color="auto"/>
      </w:pBdr>
      <w:spacing w:before="100" w:beforeAutospacing="1" w:after="100" w:afterAutospacing="1"/>
      <w:ind w:firstLine="0"/>
      <w:jc w:val="left"/>
      <w:textAlignment w:val="center"/>
    </w:pPr>
    <w:rPr>
      <w:rFonts w:eastAsia="Times New Roman" w:cs="Times New Roman"/>
      <w:sz w:val="16"/>
      <w:szCs w:val="16"/>
    </w:rPr>
  </w:style>
  <w:style w:type="paragraph" w:customStyle="1" w:styleId="HeaderOdd">
    <w:name w:val="Header Odd"/>
    <w:basedOn w:val="ac"/>
    <w:qFormat/>
    <w:rsid w:val="00966ADD"/>
    <w:pPr>
      <w:pBdr>
        <w:bottom w:val="single" w:sz="4" w:space="1" w:color="4F81BD"/>
      </w:pBdr>
      <w:ind w:firstLine="0"/>
      <w:jc w:val="right"/>
    </w:pPr>
    <w:rPr>
      <w:rFonts w:ascii="Calibri" w:eastAsia="Times New Roman" w:hAnsi="Calibri"/>
      <w:b/>
      <w:bCs/>
      <w:color w:val="1F497D"/>
      <w:sz w:val="20"/>
      <w:szCs w:val="23"/>
      <w:lang w:eastAsia="ja-JP"/>
    </w:rPr>
  </w:style>
  <w:style w:type="paragraph" w:customStyle="1" w:styleId="FooterOdd">
    <w:name w:val="Footer Odd"/>
    <w:basedOn w:val="a5"/>
    <w:qFormat/>
    <w:rsid w:val="00966ADD"/>
    <w:pPr>
      <w:pBdr>
        <w:top w:val="single" w:sz="4" w:space="1" w:color="4F81BD"/>
      </w:pBdr>
      <w:spacing w:after="180" w:line="264" w:lineRule="auto"/>
      <w:ind w:firstLine="0"/>
      <w:jc w:val="right"/>
    </w:pPr>
    <w:rPr>
      <w:rFonts w:ascii="Calibri" w:eastAsia="Times New Roman" w:hAnsi="Calibri" w:cs="Times New Roman"/>
      <w:color w:val="1F497D"/>
      <w:sz w:val="20"/>
      <w:szCs w:val="23"/>
      <w:lang w:eastAsia="ja-JP"/>
    </w:rPr>
  </w:style>
  <w:style w:type="character" w:customStyle="1" w:styleId="ConsNormal0">
    <w:name w:val="ConsNormal Знак"/>
    <w:link w:val="ConsNormal"/>
    <w:locked/>
    <w:rsid w:val="00966ADD"/>
    <w:rPr>
      <w:rFonts w:ascii="Arial" w:eastAsia="Times New Roman" w:hAnsi="Arial" w:cs="Times New Roman"/>
      <w:sz w:val="20"/>
      <w:szCs w:val="20"/>
    </w:rPr>
  </w:style>
  <w:style w:type="paragraph" w:customStyle="1" w:styleId="Sf">
    <w:name w:val="S_Список литературы"/>
    <w:basedOn w:val="S7"/>
    <w:autoRedefine/>
    <w:rsid w:val="00966ADD"/>
    <w:pPr>
      <w:tabs>
        <w:tab w:val="clear" w:pos="1080"/>
      </w:tabs>
      <w:spacing w:line="240" w:lineRule="auto"/>
      <w:ind w:left="1418" w:firstLine="0"/>
    </w:pPr>
    <w:rPr>
      <w:rFonts w:eastAsia="Calibri" w:cs="Arial"/>
      <w:w w:val="100"/>
      <w:sz w:val="20"/>
      <w:lang w:eastAsia="en-US"/>
    </w:rPr>
  </w:style>
  <w:style w:type="table" w:customStyle="1" w:styleId="1f9">
    <w:name w:val="Сетка таблицы1"/>
    <w:basedOn w:val="a7"/>
    <w:next w:val="af1"/>
    <w:uiPriority w:val="59"/>
    <w:rsid w:val="00966ADD"/>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ffffff1">
    <w:name w:val="_абзац"/>
    <w:basedOn w:val="a5"/>
    <w:link w:val="affffffff2"/>
    <w:qFormat/>
    <w:rsid w:val="00966ADD"/>
    <w:pPr>
      <w:spacing w:line="276" w:lineRule="auto"/>
    </w:pPr>
    <w:rPr>
      <w:rFonts w:eastAsia="Times New Roman" w:cs="Times New Roman"/>
      <w:szCs w:val="24"/>
    </w:rPr>
  </w:style>
  <w:style w:type="character" w:customStyle="1" w:styleId="affffffff2">
    <w:name w:val="_абзац Знак"/>
    <w:link w:val="affffffff1"/>
    <w:rsid w:val="00966ADD"/>
    <w:rPr>
      <w:rFonts w:ascii="Times New Roman" w:eastAsia="Times New Roman" w:hAnsi="Times New Roman" w:cs="Times New Roman"/>
      <w:sz w:val="24"/>
      <w:szCs w:val="24"/>
    </w:rPr>
  </w:style>
  <w:style w:type="character" w:customStyle="1" w:styleId="affc">
    <w:name w:val="Абзац списка Знак"/>
    <w:link w:val="affb"/>
    <w:uiPriority w:val="34"/>
    <w:locked/>
    <w:rsid w:val="00966ADD"/>
    <w:rPr>
      <w:rFonts w:ascii="Times New Roman" w:hAnsi="Times New Roman"/>
      <w:sz w:val="24"/>
    </w:rPr>
  </w:style>
  <w:style w:type="paragraph" w:customStyle="1" w:styleId="p2">
    <w:name w:val="p2"/>
    <w:basedOn w:val="a5"/>
    <w:rsid w:val="00966ADD"/>
    <w:pPr>
      <w:spacing w:before="100" w:beforeAutospacing="1" w:after="100" w:afterAutospacing="1"/>
      <w:ind w:firstLine="0"/>
      <w:jc w:val="left"/>
    </w:pPr>
    <w:rPr>
      <w:rFonts w:eastAsia="Times New Roman" w:cs="Times New Roman"/>
      <w:szCs w:val="24"/>
    </w:rPr>
  </w:style>
  <w:style w:type="paragraph" w:customStyle="1" w:styleId="p8">
    <w:name w:val="p8"/>
    <w:basedOn w:val="a5"/>
    <w:rsid w:val="00966ADD"/>
    <w:pPr>
      <w:spacing w:before="100" w:beforeAutospacing="1" w:after="100" w:afterAutospacing="1"/>
      <w:ind w:firstLine="0"/>
      <w:jc w:val="left"/>
    </w:pPr>
    <w:rPr>
      <w:rFonts w:eastAsia="Times New Roman" w:cs="Times New Roman"/>
      <w:szCs w:val="24"/>
    </w:rPr>
  </w:style>
  <w:style w:type="paragraph" w:customStyle="1" w:styleId="p9">
    <w:name w:val="p9"/>
    <w:basedOn w:val="a5"/>
    <w:rsid w:val="00966ADD"/>
    <w:pPr>
      <w:spacing w:before="100" w:beforeAutospacing="1" w:after="100" w:afterAutospacing="1"/>
      <w:ind w:firstLine="0"/>
      <w:jc w:val="left"/>
    </w:pPr>
    <w:rPr>
      <w:rFonts w:eastAsia="Times New Roman" w:cs="Times New Roman"/>
      <w:szCs w:val="24"/>
    </w:rPr>
  </w:style>
  <w:style w:type="paragraph" w:customStyle="1" w:styleId="p10">
    <w:name w:val="p10"/>
    <w:basedOn w:val="a5"/>
    <w:rsid w:val="00966ADD"/>
    <w:pPr>
      <w:spacing w:before="100" w:beforeAutospacing="1" w:after="100" w:afterAutospacing="1"/>
      <w:ind w:firstLine="0"/>
      <w:jc w:val="left"/>
    </w:pPr>
    <w:rPr>
      <w:rFonts w:eastAsia="Times New Roman" w:cs="Times New Roman"/>
      <w:szCs w:val="24"/>
    </w:rPr>
  </w:style>
  <w:style w:type="paragraph" w:customStyle="1" w:styleId="p11">
    <w:name w:val="p11"/>
    <w:basedOn w:val="a5"/>
    <w:rsid w:val="00966ADD"/>
    <w:pPr>
      <w:spacing w:before="100" w:beforeAutospacing="1" w:after="100" w:afterAutospacing="1"/>
      <w:ind w:firstLine="0"/>
      <w:jc w:val="left"/>
    </w:pPr>
    <w:rPr>
      <w:rFonts w:eastAsia="Times New Roman" w:cs="Times New Roman"/>
      <w:szCs w:val="24"/>
    </w:rPr>
  </w:style>
  <w:style w:type="paragraph" w:customStyle="1" w:styleId="p12">
    <w:name w:val="p12"/>
    <w:basedOn w:val="a5"/>
    <w:rsid w:val="00966ADD"/>
    <w:pPr>
      <w:spacing w:before="100" w:beforeAutospacing="1" w:after="100" w:afterAutospacing="1"/>
      <w:ind w:firstLine="0"/>
      <w:jc w:val="left"/>
    </w:pPr>
    <w:rPr>
      <w:rFonts w:eastAsia="Times New Roman" w:cs="Times New Roman"/>
      <w:szCs w:val="24"/>
    </w:rPr>
  </w:style>
  <w:style w:type="paragraph" w:customStyle="1" w:styleId="p13">
    <w:name w:val="p13"/>
    <w:basedOn w:val="a5"/>
    <w:rsid w:val="00966ADD"/>
    <w:pPr>
      <w:spacing w:before="100" w:beforeAutospacing="1" w:after="100" w:afterAutospacing="1"/>
      <w:ind w:firstLine="0"/>
      <w:jc w:val="left"/>
    </w:pPr>
    <w:rPr>
      <w:rFonts w:eastAsia="Times New Roman" w:cs="Times New Roman"/>
      <w:szCs w:val="24"/>
    </w:rPr>
  </w:style>
  <w:style w:type="paragraph" w:customStyle="1" w:styleId="p7">
    <w:name w:val="p7"/>
    <w:basedOn w:val="a5"/>
    <w:rsid w:val="00966ADD"/>
    <w:pPr>
      <w:spacing w:before="100" w:beforeAutospacing="1" w:after="100" w:afterAutospacing="1"/>
      <w:ind w:firstLine="0"/>
      <w:jc w:val="left"/>
    </w:pPr>
    <w:rPr>
      <w:rFonts w:eastAsia="Times New Roman" w:cs="Times New Roman"/>
      <w:szCs w:val="24"/>
    </w:rPr>
  </w:style>
  <w:style w:type="paragraph" w:customStyle="1" w:styleId="p14">
    <w:name w:val="p14"/>
    <w:basedOn w:val="a5"/>
    <w:rsid w:val="00966ADD"/>
    <w:pPr>
      <w:spacing w:before="100" w:beforeAutospacing="1" w:after="100" w:afterAutospacing="1"/>
      <w:ind w:firstLine="0"/>
      <w:jc w:val="left"/>
    </w:pPr>
    <w:rPr>
      <w:rFonts w:eastAsia="Times New Roman" w:cs="Times New Roman"/>
      <w:szCs w:val="24"/>
    </w:rPr>
  </w:style>
  <w:style w:type="paragraph" w:customStyle="1" w:styleId="p5">
    <w:name w:val="p5"/>
    <w:basedOn w:val="a5"/>
    <w:rsid w:val="00966ADD"/>
    <w:pPr>
      <w:spacing w:before="100" w:beforeAutospacing="1" w:after="100" w:afterAutospacing="1"/>
      <w:ind w:firstLine="0"/>
      <w:jc w:val="left"/>
    </w:pPr>
    <w:rPr>
      <w:rFonts w:eastAsia="Times New Roman" w:cs="Times New Roman"/>
      <w:szCs w:val="24"/>
    </w:rPr>
  </w:style>
  <w:style w:type="paragraph" w:customStyle="1" w:styleId="p15">
    <w:name w:val="p15"/>
    <w:basedOn w:val="a5"/>
    <w:rsid w:val="00966ADD"/>
    <w:pPr>
      <w:spacing w:before="100" w:beforeAutospacing="1" w:after="100" w:afterAutospacing="1"/>
      <w:ind w:firstLine="0"/>
      <w:jc w:val="left"/>
    </w:pPr>
    <w:rPr>
      <w:rFonts w:eastAsia="Times New Roman" w:cs="Times New Roman"/>
      <w:szCs w:val="24"/>
    </w:rPr>
  </w:style>
  <w:style w:type="paragraph" w:customStyle="1" w:styleId="p4">
    <w:name w:val="p4"/>
    <w:basedOn w:val="a5"/>
    <w:rsid w:val="00966ADD"/>
    <w:pPr>
      <w:spacing w:before="100" w:beforeAutospacing="1" w:after="100" w:afterAutospacing="1"/>
      <w:ind w:firstLine="0"/>
      <w:jc w:val="left"/>
    </w:pPr>
    <w:rPr>
      <w:rFonts w:eastAsia="Times New Roman" w:cs="Times New Roman"/>
      <w:szCs w:val="24"/>
    </w:rPr>
  </w:style>
  <w:style w:type="paragraph" w:customStyle="1" w:styleId="p16">
    <w:name w:val="p16"/>
    <w:basedOn w:val="a5"/>
    <w:rsid w:val="00966ADD"/>
    <w:pPr>
      <w:spacing w:before="100" w:beforeAutospacing="1" w:after="100" w:afterAutospacing="1"/>
      <w:ind w:firstLine="0"/>
      <w:jc w:val="left"/>
    </w:pPr>
    <w:rPr>
      <w:rFonts w:eastAsia="Times New Roman" w:cs="Times New Roman"/>
      <w:szCs w:val="24"/>
    </w:rPr>
  </w:style>
  <w:style w:type="paragraph" w:customStyle="1" w:styleId="p17">
    <w:name w:val="p17"/>
    <w:basedOn w:val="a5"/>
    <w:rsid w:val="00966ADD"/>
    <w:pPr>
      <w:spacing w:before="100" w:beforeAutospacing="1" w:after="100" w:afterAutospacing="1"/>
      <w:ind w:firstLine="0"/>
      <w:jc w:val="left"/>
    </w:pPr>
    <w:rPr>
      <w:rFonts w:eastAsia="Times New Roman" w:cs="Times New Roman"/>
      <w:szCs w:val="24"/>
    </w:rPr>
  </w:style>
  <w:style w:type="paragraph" w:customStyle="1" w:styleId="p18">
    <w:name w:val="p18"/>
    <w:basedOn w:val="a5"/>
    <w:rsid w:val="00966ADD"/>
    <w:pPr>
      <w:spacing w:before="100" w:beforeAutospacing="1" w:after="100" w:afterAutospacing="1"/>
      <w:ind w:firstLine="0"/>
      <w:jc w:val="left"/>
    </w:pPr>
    <w:rPr>
      <w:rFonts w:eastAsia="Times New Roman" w:cs="Times New Roman"/>
      <w:szCs w:val="24"/>
    </w:rPr>
  </w:style>
  <w:style w:type="paragraph" w:customStyle="1" w:styleId="p19">
    <w:name w:val="p19"/>
    <w:basedOn w:val="a5"/>
    <w:rsid w:val="00966ADD"/>
    <w:pPr>
      <w:spacing w:before="100" w:beforeAutospacing="1" w:after="100" w:afterAutospacing="1"/>
      <w:ind w:firstLine="0"/>
      <w:jc w:val="left"/>
    </w:pPr>
    <w:rPr>
      <w:rFonts w:eastAsia="Times New Roman" w:cs="Times New Roman"/>
      <w:szCs w:val="24"/>
    </w:rPr>
  </w:style>
  <w:style w:type="paragraph" w:customStyle="1" w:styleId="p20">
    <w:name w:val="p20"/>
    <w:basedOn w:val="a5"/>
    <w:rsid w:val="00966ADD"/>
    <w:pPr>
      <w:spacing w:before="100" w:beforeAutospacing="1" w:after="100" w:afterAutospacing="1"/>
      <w:ind w:firstLine="0"/>
      <w:jc w:val="left"/>
    </w:pPr>
    <w:rPr>
      <w:rFonts w:eastAsia="Times New Roman" w:cs="Times New Roman"/>
      <w:szCs w:val="24"/>
    </w:rPr>
  </w:style>
  <w:style w:type="paragraph" w:customStyle="1" w:styleId="p21">
    <w:name w:val="p21"/>
    <w:basedOn w:val="a5"/>
    <w:rsid w:val="00966ADD"/>
    <w:pPr>
      <w:spacing w:before="100" w:beforeAutospacing="1" w:after="100" w:afterAutospacing="1"/>
      <w:ind w:firstLine="0"/>
      <w:jc w:val="left"/>
    </w:pPr>
    <w:rPr>
      <w:rFonts w:eastAsia="Times New Roman" w:cs="Times New Roman"/>
      <w:szCs w:val="24"/>
    </w:rPr>
  </w:style>
  <w:style w:type="paragraph" w:customStyle="1" w:styleId="p22">
    <w:name w:val="p22"/>
    <w:basedOn w:val="a5"/>
    <w:rsid w:val="00966ADD"/>
    <w:pPr>
      <w:spacing w:before="100" w:beforeAutospacing="1" w:after="100" w:afterAutospacing="1"/>
      <w:ind w:firstLine="0"/>
      <w:jc w:val="left"/>
    </w:pPr>
    <w:rPr>
      <w:rFonts w:eastAsia="Times New Roman" w:cs="Times New Roman"/>
      <w:szCs w:val="24"/>
    </w:rPr>
  </w:style>
  <w:style w:type="paragraph" w:customStyle="1" w:styleId="p23">
    <w:name w:val="p23"/>
    <w:basedOn w:val="a5"/>
    <w:rsid w:val="00966ADD"/>
    <w:pPr>
      <w:spacing w:before="100" w:beforeAutospacing="1" w:after="100" w:afterAutospacing="1"/>
      <w:ind w:firstLine="0"/>
      <w:jc w:val="left"/>
    </w:pPr>
    <w:rPr>
      <w:rFonts w:eastAsia="Times New Roman" w:cs="Times New Roman"/>
      <w:szCs w:val="24"/>
    </w:rPr>
  </w:style>
  <w:style w:type="paragraph" w:customStyle="1" w:styleId="p24">
    <w:name w:val="p24"/>
    <w:basedOn w:val="a5"/>
    <w:rsid w:val="00966ADD"/>
    <w:pPr>
      <w:spacing w:before="100" w:beforeAutospacing="1" w:after="100" w:afterAutospacing="1"/>
      <w:ind w:firstLine="0"/>
      <w:jc w:val="left"/>
    </w:pPr>
    <w:rPr>
      <w:rFonts w:eastAsia="Times New Roman" w:cs="Times New Roman"/>
      <w:szCs w:val="24"/>
    </w:rPr>
  </w:style>
  <w:style w:type="paragraph" w:customStyle="1" w:styleId="p25">
    <w:name w:val="p25"/>
    <w:basedOn w:val="a5"/>
    <w:rsid w:val="00966ADD"/>
    <w:pPr>
      <w:spacing w:before="100" w:beforeAutospacing="1" w:after="100" w:afterAutospacing="1"/>
      <w:ind w:firstLine="0"/>
      <w:jc w:val="left"/>
    </w:pPr>
    <w:rPr>
      <w:rFonts w:eastAsia="Times New Roman" w:cs="Times New Roman"/>
      <w:szCs w:val="24"/>
    </w:rPr>
  </w:style>
  <w:style w:type="paragraph" w:customStyle="1" w:styleId="p26">
    <w:name w:val="p26"/>
    <w:basedOn w:val="a5"/>
    <w:rsid w:val="00966ADD"/>
    <w:pPr>
      <w:spacing w:before="100" w:beforeAutospacing="1" w:after="100" w:afterAutospacing="1"/>
      <w:ind w:firstLine="0"/>
      <w:jc w:val="left"/>
    </w:pPr>
    <w:rPr>
      <w:rFonts w:eastAsia="Times New Roman" w:cs="Times New Roman"/>
      <w:szCs w:val="24"/>
    </w:rPr>
  </w:style>
  <w:style w:type="paragraph" w:customStyle="1" w:styleId="p27">
    <w:name w:val="p27"/>
    <w:basedOn w:val="a5"/>
    <w:rsid w:val="00966ADD"/>
    <w:pPr>
      <w:spacing w:before="100" w:beforeAutospacing="1" w:after="100" w:afterAutospacing="1"/>
      <w:ind w:firstLine="0"/>
      <w:jc w:val="left"/>
    </w:pPr>
    <w:rPr>
      <w:rFonts w:eastAsia="Times New Roman" w:cs="Times New Roman"/>
      <w:szCs w:val="24"/>
    </w:rPr>
  </w:style>
  <w:style w:type="paragraph" w:customStyle="1" w:styleId="p28">
    <w:name w:val="p28"/>
    <w:basedOn w:val="a5"/>
    <w:rsid w:val="00966ADD"/>
    <w:pPr>
      <w:spacing w:before="100" w:beforeAutospacing="1" w:after="100" w:afterAutospacing="1"/>
      <w:ind w:firstLine="0"/>
      <w:jc w:val="left"/>
    </w:pPr>
    <w:rPr>
      <w:rFonts w:eastAsia="Times New Roman" w:cs="Times New Roman"/>
      <w:szCs w:val="24"/>
    </w:rPr>
  </w:style>
  <w:style w:type="paragraph" w:customStyle="1" w:styleId="p29">
    <w:name w:val="p29"/>
    <w:basedOn w:val="a5"/>
    <w:rsid w:val="00966ADD"/>
    <w:pPr>
      <w:spacing w:before="100" w:beforeAutospacing="1" w:after="100" w:afterAutospacing="1"/>
      <w:ind w:firstLine="0"/>
      <w:jc w:val="left"/>
    </w:pPr>
    <w:rPr>
      <w:rFonts w:eastAsia="Times New Roman" w:cs="Times New Roman"/>
      <w:szCs w:val="24"/>
    </w:rPr>
  </w:style>
  <w:style w:type="paragraph" w:customStyle="1" w:styleId="p30">
    <w:name w:val="p30"/>
    <w:basedOn w:val="a5"/>
    <w:rsid w:val="00966ADD"/>
    <w:pPr>
      <w:spacing w:before="100" w:beforeAutospacing="1" w:after="100" w:afterAutospacing="1"/>
      <w:ind w:firstLine="0"/>
      <w:jc w:val="left"/>
    </w:pPr>
    <w:rPr>
      <w:rFonts w:eastAsia="Times New Roman" w:cs="Times New Roman"/>
      <w:szCs w:val="24"/>
    </w:rPr>
  </w:style>
  <w:style w:type="paragraph" w:customStyle="1" w:styleId="p31">
    <w:name w:val="p31"/>
    <w:basedOn w:val="a5"/>
    <w:rsid w:val="00966ADD"/>
    <w:pPr>
      <w:spacing w:before="100" w:beforeAutospacing="1" w:after="100" w:afterAutospacing="1"/>
      <w:ind w:firstLine="0"/>
      <w:jc w:val="left"/>
    </w:pPr>
    <w:rPr>
      <w:rFonts w:eastAsia="Times New Roman" w:cs="Times New Roman"/>
      <w:szCs w:val="24"/>
    </w:rPr>
  </w:style>
  <w:style w:type="paragraph" w:customStyle="1" w:styleId="p32">
    <w:name w:val="p32"/>
    <w:basedOn w:val="a5"/>
    <w:rsid w:val="00966ADD"/>
    <w:pPr>
      <w:spacing w:before="100" w:beforeAutospacing="1" w:after="100" w:afterAutospacing="1"/>
      <w:ind w:firstLine="0"/>
      <w:jc w:val="left"/>
    </w:pPr>
    <w:rPr>
      <w:rFonts w:eastAsia="Times New Roman" w:cs="Times New Roman"/>
      <w:szCs w:val="24"/>
    </w:rPr>
  </w:style>
  <w:style w:type="paragraph" w:customStyle="1" w:styleId="p33">
    <w:name w:val="p33"/>
    <w:basedOn w:val="a5"/>
    <w:rsid w:val="00966ADD"/>
    <w:pPr>
      <w:spacing w:before="100" w:beforeAutospacing="1" w:after="100" w:afterAutospacing="1"/>
      <w:ind w:firstLine="0"/>
      <w:jc w:val="left"/>
    </w:pPr>
    <w:rPr>
      <w:rFonts w:eastAsia="Times New Roman" w:cs="Times New Roman"/>
      <w:szCs w:val="24"/>
    </w:rPr>
  </w:style>
  <w:style w:type="paragraph" w:customStyle="1" w:styleId="p34">
    <w:name w:val="p34"/>
    <w:basedOn w:val="a5"/>
    <w:rsid w:val="00966ADD"/>
    <w:pPr>
      <w:spacing w:before="100" w:beforeAutospacing="1" w:after="100" w:afterAutospacing="1"/>
      <w:ind w:firstLine="0"/>
      <w:jc w:val="left"/>
    </w:pPr>
    <w:rPr>
      <w:rFonts w:eastAsia="Times New Roman" w:cs="Times New Roman"/>
      <w:szCs w:val="24"/>
    </w:rPr>
  </w:style>
  <w:style w:type="paragraph" w:customStyle="1" w:styleId="p35">
    <w:name w:val="p35"/>
    <w:basedOn w:val="a5"/>
    <w:rsid w:val="00966ADD"/>
    <w:pPr>
      <w:spacing w:before="100" w:beforeAutospacing="1" w:after="100" w:afterAutospacing="1"/>
      <w:ind w:firstLine="0"/>
      <w:jc w:val="left"/>
    </w:pPr>
    <w:rPr>
      <w:rFonts w:eastAsia="Times New Roman" w:cs="Times New Roman"/>
      <w:szCs w:val="24"/>
    </w:rPr>
  </w:style>
  <w:style w:type="paragraph" w:customStyle="1" w:styleId="p36">
    <w:name w:val="p36"/>
    <w:basedOn w:val="a5"/>
    <w:rsid w:val="00966ADD"/>
    <w:pPr>
      <w:spacing w:before="100" w:beforeAutospacing="1" w:after="100" w:afterAutospacing="1"/>
      <w:ind w:firstLine="0"/>
      <w:jc w:val="left"/>
    </w:pPr>
    <w:rPr>
      <w:rFonts w:eastAsia="Times New Roman" w:cs="Times New Roman"/>
      <w:szCs w:val="24"/>
    </w:rPr>
  </w:style>
  <w:style w:type="paragraph" w:customStyle="1" w:styleId="p37">
    <w:name w:val="p37"/>
    <w:basedOn w:val="a5"/>
    <w:rsid w:val="00966ADD"/>
    <w:pPr>
      <w:spacing w:before="100" w:beforeAutospacing="1" w:after="100" w:afterAutospacing="1"/>
      <w:ind w:firstLine="0"/>
      <w:jc w:val="left"/>
    </w:pPr>
    <w:rPr>
      <w:rFonts w:eastAsia="Times New Roman" w:cs="Times New Roman"/>
      <w:szCs w:val="24"/>
    </w:rPr>
  </w:style>
  <w:style w:type="paragraph" w:customStyle="1" w:styleId="p38">
    <w:name w:val="p38"/>
    <w:basedOn w:val="a5"/>
    <w:rsid w:val="00966ADD"/>
    <w:pPr>
      <w:spacing w:before="100" w:beforeAutospacing="1" w:after="100" w:afterAutospacing="1"/>
      <w:ind w:firstLine="0"/>
      <w:jc w:val="left"/>
    </w:pPr>
    <w:rPr>
      <w:rFonts w:eastAsia="Times New Roman" w:cs="Times New Roman"/>
      <w:szCs w:val="24"/>
    </w:rPr>
  </w:style>
  <w:style w:type="paragraph" w:customStyle="1" w:styleId="p39">
    <w:name w:val="p39"/>
    <w:basedOn w:val="a5"/>
    <w:rsid w:val="00966ADD"/>
    <w:pPr>
      <w:spacing w:before="100" w:beforeAutospacing="1" w:after="100" w:afterAutospacing="1"/>
      <w:ind w:firstLine="0"/>
      <w:jc w:val="left"/>
    </w:pPr>
    <w:rPr>
      <w:rFonts w:eastAsia="Times New Roman" w:cs="Times New Roman"/>
      <w:szCs w:val="24"/>
    </w:rPr>
  </w:style>
  <w:style w:type="paragraph" w:customStyle="1" w:styleId="p40">
    <w:name w:val="p40"/>
    <w:basedOn w:val="a5"/>
    <w:rsid w:val="00966ADD"/>
    <w:pPr>
      <w:spacing w:before="100" w:beforeAutospacing="1" w:after="100" w:afterAutospacing="1"/>
      <w:ind w:firstLine="0"/>
      <w:jc w:val="left"/>
    </w:pPr>
    <w:rPr>
      <w:rFonts w:eastAsia="Times New Roman" w:cs="Times New Roman"/>
      <w:szCs w:val="24"/>
    </w:rPr>
  </w:style>
  <w:style w:type="paragraph" w:customStyle="1" w:styleId="p41">
    <w:name w:val="p41"/>
    <w:basedOn w:val="a5"/>
    <w:rsid w:val="00966ADD"/>
    <w:pPr>
      <w:spacing w:before="100" w:beforeAutospacing="1" w:after="100" w:afterAutospacing="1"/>
      <w:ind w:firstLine="0"/>
      <w:jc w:val="left"/>
    </w:pPr>
    <w:rPr>
      <w:rFonts w:eastAsia="Times New Roman" w:cs="Times New Roman"/>
      <w:szCs w:val="24"/>
    </w:rPr>
  </w:style>
  <w:style w:type="paragraph" w:customStyle="1" w:styleId="affffffff3">
    <w:name w:val="Прижатый влево"/>
    <w:basedOn w:val="a5"/>
    <w:next w:val="a5"/>
    <w:uiPriority w:val="99"/>
    <w:rsid w:val="00966ADD"/>
    <w:pPr>
      <w:autoSpaceDE w:val="0"/>
      <w:autoSpaceDN w:val="0"/>
      <w:adjustRightInd w:val="0"/>
      <w:ind w:firstLine="0"/>
      <w:jc w:val="left"/>
    </w:pPr>
    <w:rPr>
      <w:rFonts w:ascii="Arial" w:eastAsia="Calibri" w:hAnsi="Arial" w:cs="Arial"/>
      <w:szCs w:val="24"/>
      <w:lang w:eastAsia="en-US"/>
    </w:rPr>
  </w:style>
  <w:style w:type="character" w:customStyle="1" w:styleId="s21">
    <w:name w:val="s2"/>
    <w:rsid w:val="00966ADD"/>
  </w:style>
  <w:style w:type="character" w:customStyle="1" w:styleId="s10">
    <w:name w:val="s1"/>
    <w:rsid w:val="00966ADD"/>
  </w:style>
  <w:style w:type="character" w:customStyle="1" w:styleId="s40">
    <w:name w:val="s4"/>
    <w:rsid w:val="00966ADD"/>
  </w:style>
  <w:style w:type="character" w:customStyle="1" w:styleId="s50">
    <w:name w:val="s5"/>
    <w:rsid w:val="00966ADD"/>
  </w:style>
  <w:style w:type="character" w:customStyle="1" w:styleId="s60">
    <w:name w:val="s6"/>
    <w:rsid w:val="00966ADD"/>
  </w:style>
  <w:style w:type="character" w:customStyle="1" w:styleId="s70">
    <w:name w:val="s7"/>
    <w:rsid w:val="00966ADD"/>
  </w:style>
  <w:style w:type="character" w:customStyle="1" w:styleId="s80">
    <w:name w:val="s8"/>
    <w:rsid w:val="00966ADD"/>
  </w:style>
  <w:style w:type="character" w:customStyle="1" w:styleId="s90">
    <w:name w:val="s9"/>
    <w:rsid w:val="00966ADD"/>
  </w:style>
  <w:style w:type="character" w:customStyle="1" w:styleId="s100">
    <w:name w:val="s10"/>
    <w:rsid w:val="00966ADD"/>
  </w:style>
  <w:style w:type="character" w:customStyle="1" w:styleId="s30">
    <w:name w:val="s3"/>
    <w:rsid w:val="00966ADD"/>
  </w:style>
  <w:style w:type="character" w:customStyle="1" w:styleId="s11">
    <w:name w:val="s11"/>
    <w:rsid w:val="00966ADD"/>
  </w:style>
  <w:style w:type="character" w:customStyle="1" w:styleId="s12">
    <w:name w:val="s12"/>
    <w:rsid w:val="00966ADD"/>
  </w:style>
  <w:style w:type="character" w:customStyle="1" w:styleId="s13">
    <w:name w:val="s13"/>
    <w:rsid w:val="00966ADD"/>
  </w:style>
  <w:style w:type="character" w:customStyle="1" w:styleId="s14">
    <w:name w:val="s14"/>
    <w:rsid w:val="00966ADD"/>
  </w:style>
  <w:style w:type="character" w:customStyle="1" w:styleId="s15">
    <w:name w:val="s15"/>
    <w:rsid w:val="00966ADD"/>
  </w:style>
  <w:style w:type="character" w:customStyle="1" w:styleId="s160">
    <w:name w:val="s16"/>
    <w:rsid w:val="00966ADD"/>
  </w:style>
  <w:style w:type="character" w:customStyle="1" w:styleId="s17">
    <w:name w:val="s17"/>
    <w:rsid w:val="00966ADD"/>
  </w:style>
  <w:style w:type="character" w:customStyle="1" w:styleId="s18">
    <w:name w:val="s18"/>
    <w:rsid w:val="00966ADD"/>
  </w:style>
  <w:style w:type="character" w:customStyle="1" w:styleId="s19">
    <w:name w:val="s19"/>
    <w:rsid w:val="00966ADD"/>
  </w:style>
  <w:style w:type="character" w:customStyle="1" w:styleId="s200">
    <w:name w:val="s20"/>
    <w:rsid w:val="00966ADD"/>
  </w:style>
  <w:style w:type="character" w:customStyle="1" w:styleId="s210">
    <w:name w:val="s21"/>
    <w:rsid w:val="00966ADD"/>
  </w:style>
  <w:style w:type="character" w:customStyle="1" w:styleId="s22">
    <w:name w:val="s22"/>
    <w:rsid w:val="00966ADD"/>
  </w:style>
  <w:style w:type="character" w:customStyle="1" w:styleId="s23">
    <w:name w:val="s23"/>
    <w:rsid w:val="00966ADD"/>
  </w:style>
  <w:style w:type="character" w:customStyle="1" w:styleId="affffffff4">
    <w:name w:val="Гипертекстовая ссылка"/>
    <w:uiPriority w:val="99"/>
    <w:rsid w:val="00966ADD"/>
    <w:rPr>
      <w:color w:val="106BBE"/>
    </w:rPr>
  </w:style>
  <w:style w:type="paragraph" w:customStyle="1" w:styleId="affffffff5">
    <w:name w:val="Таблицы (моноширинный)"/>
    <w:basedOn w:val="a5"/>
    <w:next w:val="a5"/>
    <w:rsid w:val="00E4545E"/>
    <w:pPr>
      <w:autoSpaceDE w:val="0"/>
      <w:autoSpaceDN w:val="0"/>
      <w:adjustRightInd w:val="0"/>
      <w:ind w:firstLine="0"/>
    </w:pPr>
    <w:rPr>
      <w:rFonts w:ascii="Courier New" w:eastAsia="Calibri" w:hAnsi="Courier New" w:cs="Courier New"/>
      <w:szCs w:val="24"/>
    </w:rPr>
  </w:style>
  <w:style w:type="paragraph" w:customStyle="1" w:styleId="headertext">
    <w:name w:val="headertext"/>
    <w:basedOn w:val="a5"/>
    <w:rsid w:val="000156F1"/>
    <w:pPr>
      <w:spacing w:before="100" w:beforeAutospacing="1" w:after="100" w:afterAutospacing="1"/>
      <w:ind w:firstLine="0"/>
      <w:jc w:val="left"/>
    </w:pPr>
    <w:rPr>
      <w:rFonts w:eastAsia="Times New Roman" w:cs="Times New Roman"/>
      <w:szCs w:val="24"/>
    </w:rPr>
  </w:style>
  <w:style w:type="paragraph" w:customStyle="1" w:styleId="formattext0">
    <w:name w:val="formattext"/>
    <w:basedOn w:val="a5"/>
    <w:rsid w:val="000156F1"/>
    <w:pPr>
      <w:spacing w:before="100" w:beforeAutospacing="1" w:after="100" w:afterAutospacing="1"/>
      <w:ind w:firstLine="0"/>
      <w:jc w:val="left"/>
    </w:pPr>
    <w:rPr>
      <w:rFonts w:eastAsia="Times New Roman" w:cs="Times New Roman"/>
      <w:szCs w:val="24"/>
    </w:rPr>
  </w:style>
  <w:style w:type="paragraph" w:customStyle="1" w:styleId="Style6">
    <w:name w:val="Style6"/>
    <w:basedOn w:val="a5"/>
    <w:rsid w:val="00533FDA"/>
    <w:pPr>
      <w:widowControl w:val="0"/>
      <w:autoSpaceDE w:val="0"/>
      <w:autoSpaceDN w:val="0"/>
      <w:adjustRightInd w:val="0"/>
      <w:spacing w:line="670" w:lineRule="exact"/>
      <w:ind w:firstLine="1440"/>
    </w:pPr>
    <w:rPr>
      <w:rFonts w:eastAsia="Calibri" w:cs="Times New Roman"/>
      <w:szCs w:val="24"/>
    </w:rPr>
  </w:style>
  <w:style w:type="paragraph" w:customStyle="1" w:styleId="Style19">
    <w:name w:val="Style19"/>
    <w:basedOn w:val="a5"/>
    <w:rsid w:val="00533FDA"/>
    <w:pPr>
      <w:widowControl w:val="0"/>
      <w:autoSpaceDE w:val="0"/>
      <w:autoSpaceDN w:val="0"/>
      <w:adjustRightInd w:val="0"/>
      <w:spacing w:line="672" w:lineRule="exact"/>
      <w:ind w:firstLine="0"/>
    </w:pPr>
    <w:rPr>
      <w:rFonts w:eastAsia="Calibri" w:cs="Times New Roman"/>
      <w:szCs w:val="24"/>
    </w:rPr>
  </w:style>
  <w:style w:type="paragraph" w:customStyle="1" w:styleId="000">
    <w:name w:val="000"/>
    <w:basedOn w:val="a5"/>
    <w:rsid w:val="00B133E0"/>
    <w:pPr>
      <w:numPr>
        <w:numId w:val="14"/>
      </w:numPr>
      <w:tabs>
        <w:tab w:val="left" w:pos="0"/>
        <w:tab w:val="left" w:pos="1134"/>
      </w:tabs>
      <w:suppressAutoHyphens/>
      <w:autoSpaceDE w:val="0"/>
    </w:pPr>
    <w:rPr>
      <w:rFonts w:eastAsia="Arial" w:cs="Times New Roman"/>
      <w:sz w:val="28"/>
      <w:szCs w:val="28"/>
      <w:lang w:eastAsia="ar-SA"/>
    </w:rPr>
  </w:style>
  <w:style w:type="character" w:customStyle="1" w:styleId="23">
    <w:name w:val="Название объекта Знак2"/>
    <w:aliases w:val="Название объекта Знак Знак,Название объекта Знак1 Знак Знак,Название объекта Знак Знак Знак Знак,Название объекта Знак Знак Знак Знак Знак Знак Знак Знак Знак Знак,Название объекта Знак Знак Знак Знак Знак Знак1 Знак Знак Знак"/>
    <w:link w:val="afb"/>
    <w:locked/>
    <w:rsid w:val="0050545D"/>
    <w:rPr>
      <w:rFonts w:ascii="Calibri" w:eastAsia="Calibri" w:hAnsi="Calibri" w:cs="Times New Roman"/>
      <w:b/>
      <w:bCs/>
      <w:sz w:val="20"/>
      <w:szCs w:val="20"/>
      <w:lang w:eastAsia="en-US"/>
    </w:rPr>
  </w:style>
  <w:style w:type="character" w:customStyle="1" w:styleId="headeraa">
    <w:name w:val="header_aa"/>
    <w:rsid w:val="00A86A6E"/>
  </w:style>
  <w:style w:type="paragraph" w:customStyle="1" w:styleId="affffffff6">
    <w:name w:val="МОЕ"/>
    <w:basedOn w:val="a5"/>
    <w:rsid w:val="00A113F2"/>
    <w:rPr>
      <w:rFonts w:eastAsia="Times New Roman" w:cs="Times New Roman"/>
      <w:spacing w:val="10"/>
      <w:sz w:val="28"/>
      <w:szCs w:val="28"/>
    </w:rPr>
  </w:style>
  <w:style w:type="paragraph" w:customStyle="1" w:styleId="affffffff7">
    <w:name w:val="Таблица НГП"/>
    <w:basedOn w:val="a5"/>
    <w:qFormat/>
    <w:rsid w:val="00A72AB4"/>
    <w:pPr>
      <w:widowControl w:val="0"/>
      <w:autoSpaceDE w:val="0"/>
      <w:autoSpaceDN w:val="0"/>
      <w:spacing w:after="120"/>
      <w:ind w:firstLine="0"/>
      <w:jc w:val="left"/>
    </w:pPr>
    <w:rPr>
      <w:rFonts w:cs="Times New Roman"/>
      <w:sz w:val="20"/>
      <w:szCs w:val="24"/>
    </w:rPr>
  </w:style>
  <w:style w:type="character" w:customStyle="1" w:styleId="mw-headline">
    <w:name w:val="mw-headline"/>
    <w:basedOn w:val="a6"/>
    <w:rsid w:val="00C07A4B"/>
  </w:style>
  <w:style w:type="character" w:customStyle="1" w:styleId="mw-editsection">
    <w:name w:val="mw-editsection"/>
    <w:basedOn w:val="a6"/>
    <w:rsid w:val="00C07A4B"/>
  </w:style>
  <w:style w:type="character" w:customStyle="1" w:styleId="mw-editsection-bracket">
    <w:name w:val="mw-editsection-bracket"/>
    <w:basedOn w:val="a6"/>
    <w:rsid w:val="00C07A4B"/>
  </w:style>
  <w:style w:type="character" w:customStyle="1" w:styleId="mw-editsection-divider">
    <w:name w:val="mw-editsection-divider"/>
    <w:basedOn w:val="a6"/>
    <w:rsid w:val="00C07A4B"/>
  </w:style>
  <w:style w:type="paragraph" w:customStyle="1" w:styleId="affffffff8">
    <w:name w:val="Стиль"/>
    <w:rsid w:val="004E0A13"/>
    <w:pPr>
      <w:widowControl w:val="0"/>
      <w:autoSpaceDE w:val="0"/>
      <w:autoSpaceDN w:val="0"/>
      <w:adjustRightInd w:val="0"/>
      <w:spacing w:after="0" w:line="240" w:lineRule="auto"/>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0" w:defSemiHidden="1" w:defUnhideWhenUsed="1" w:defQFormat="0" w:count="267">
    <w:lsdException w:name="Normal" w:semiHidden="0" w:unhideWhenUsed="0" w:qFormat="1"/>
    <w:lsdException w:name="heading 1" w:semiHidden="0" w:uiPriority="99"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uiPriority="99"/>
    <w:lsdException w:name="index 2" w:uiPriority="99"/>
    <w:lsdException w:name="index 3" w:uiPriority="99"/>
    <w:lsdException w:name="index 4" w:uiPriority="99"/>
    <w:lsdException w:name="index 5" w:uiPriority="99"/>
    <w:lsdException w:name="index 6" w:uiPriority="99"/>
    <w:lsdException w:name="index 7" w:uiPriority="99"/>
    <w:lsdException w:name="index 8" w:uiPriority="99"/>
    <w:lsdException w:name="index 9" w:uiPriority="99"/>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footer" w:uiPriority="99"/>
    <w:lsdException w:name="index heading" w:uiPriority="99"/>
    <w:lsdException w:name="caption" w:qFormat="1"/>
    <w:lsdException w:name="table of figures" w:uiPriority="99"/>
    <w:lsdException w:name="footnote reference" w:uiPriority="99"/>
    <w:lsdException w:name="table of authorities" w:uiPriority="99"/>
    <w:lsdException w:name="macro" w:uiPriority="99"/>
    <w:lsdException w:name="Title" w:semiHidden="0" w:unhideWhenUsed="0" w:qFormat="1"/>
    <w:lsdException w:name="Default Paragraph Font" w:uiPriority="1"/>
    <w:lsdException w:name="Body Text" w:uiPriority="99"/>
    <w:lsdException w:name="Body Text Indent" w:uiPriority="99"/>
    <w:lsdException w:name="Subtitle" w:semiHidden="0" w:unhideWhenUsed="0" w:qFormat="1"/>
    <w:lsdException w:name="Body Text 2" w:uiPriority="99"/>
    <w:lsdException w:name="Hyperlink" w:uiPriority="99"/>
    <w:lsdException w:name="FollowedHyperlink" w:uiPriority="99"/>
    <w:lsdException w:name="Strong" w:semiHidden="0" w:unhideWhenUsed="0" w:qFormat="1"/>
    <w:lsdException w:name="Emphasis" w:semiHidden="0" w:unhideWhenUsed="0" w:qFormat="1"/>
    <w:lsdException w:name="Plain Text" w:uiPriority="99"/>
    <w:lsdException w:name="HTML Top of Form" w:uiPriority="99"/>
    <w:lsdException w:name="Normal (Web)" w:uiPriority="99"/>
    <w:lsdException w:name="HTML Preformatted" w:uiPriority="99"/>
    <w:lsdException w:name="Normal Table" w:uiPriority="99"/>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5">
    <w:name w:val="Normal"/>
    <w:qFormat/>
    <w:rsid w:val="00F85F23"/>
    <w:pPr>
      <w:spacing w:after="0" w:line="240" w:lineRule="auto"/>
      <w:ind w:firstLine="709"/>
      <w:jc w:val="both"/>
    </w:pPr>
    <w:rPr>
      <w:rFonts w:ascii="Times New Roman" w:hAnsi="Times New Roman"/>
      <w:sz w:val="24"/>
    </w:rPr>
  </w:style>
  <w:style w:type="paragraph" w:styleId="11">
    <w:name w:val="heading 1"/>
    <w:aliases w:val="Заголовок 1 Знак Знак,Заголовок 1 Знак Знак Знак"/>
    <w:basedOn w:val="a5"/>
    <w:next w:val="a5"/>
    <w:link w:val="12"/>
    <w:uiPriority w:val="99"/>
    <w:qFormat/>
    <w:rsid w:val="00F53D97"/>
    <w:pPr>
      <w:keepNext/>
      <w:keepLines/>
      <w:suppressAutoHyphens/>
      <w:spacing w:before="240" w:after="240"/>
      <w:ind w:firstLine="0"/>
      <w:jc w:val="center"/>
      <w:outlineLvl w:val="0"/>
    </w:pPr>
    <w:rPr>
      <w:rFonts w:eastAsiaTheme="majorEastAsia" w:cstheme="majorBidi"/>
      <w:b/>
      <w:bCs/>
      <w:caps/>
      <w:sz w:val="28"/>
      <w:szCs w:val="28"/>
    </w:rPr>
  </w:style>
  <w:style w:type="paragraph" w:styleId="20">
    <w:name w:val="heading 2"/>
    <w:aliases w:val="Заголовок 2 Знак Знак Знак Знак,Заголовок 2 Знак Знак Знак Знак Знак Знак Знак,Знак2 Знак,Знак2,Знак2 Знак Знак Знак,Знак2 Знак1,Заголовок 2 Знак1,Заголовок 2 Знак Знак,ГЛАВА"/>
    <w:basedOn w:val="a5"/>
    <w:next w:val="a5"/>
    <w:link w:val="21"/>
    <w:qFormat/>
    <w:rsid w:val="00966ADD"/>
    <w:pPr>
      <w:keepNext/>
      <w:suppressAutoHyphens/>
      <w:spacing w:before="240" w:after="240"/>
      <w:ind w:firstLine="0"/>
      <w:jc w:val="center"/>
      <w:outlineLvl w:val="1"/>
    </w:pPr>
    <w:rPr>
      <w:rFonts w:eastAsia="Times New Roman" w:cs="Arial"/>
      <w:b/>
      <w:bCs/>
      <w:i/>
      <w:iCs/>
      <w:szCs w:val="28"/>
    </w:rPr>
  </w:style>
  <w:style w:type="paragraph" w:styleId="3">
    <w:name w:val="heading 3"/>
    <w:aliases w:val="Знак3 Знак, Знак3, Знак3 Знак Знак Знак,ПодЗаголовок,Знак3,Знак3 Знак Знак Знак,OG Heading 3"/>
    <w:basedOn w:val="a5"/>
    <w:next w:val="a5"/>
    <w:link w:val="30"/>
    <w:qFormat/>
    <w:rsid w:val="00BE7CAA"/>
    <w:pPr>
      <w:keepNext/>
      <w:suppressAutoHyphens/>
      <w:spacing w:before="240" w:after="240"/>
      <w:ind w:firstLine="0"/>
      <w:jc w:val="center"/>
      <w:outlineLvl w:val="2"/>
    </w:pPr>
    <w:rPr>
      <w:rFonts w:eastAsia="Times New Roman" w:cs="Arial"/>
      <w:bCs/>
      <w:i/>
      <w:szCs w:val="26"/>
    </w:rPr>
  </w:style>
  <w:style w:type="paragraph" w:styleId="4">
    <w:name w:val="heading 4"/>
    <w:basedOn w:val="a5"/>
    <w:next w:val="a5"/>
    <w:link w:val="40"/>
    <w:unhideWhenUsed/>
    <w:qFormat/>
    <w:rsid w:val="005D0498"/>
    <w:pPr>
      <w:keepNext/>
      <w:spacing w:before="240" w:after="240"/>
      <w:ind w:firstLine="0"/>
      <w:jc w:val="center"/>
      <w:outlineLvl w:val="3"/>
    </w:pPr>
    <w:rPr>
      <w:rFonts w:eastAsia="Times New Roman" w:cs="Times New Roman"/>
      <w:bCs/>
      <w:szCs w:val="28"/>
      <w:u w:val="single"/>
    </w:rPr>
  </w:style>
  <w:style w:type="paragraph" w:styleId="5">
    <w:name w:val="heading 5"/>
    <w:basedOn w:val="a5"/>
    <w:next w:val="a5"/>
    <w:link w:val="50"/>
    <w:qFormat/>
    <w:rsid w:val="00763A8A"/>
    <w:pPr>
      <w:spacing w:before="240" w:after="60"/>
      <w:outlineLvl w:val="4"/>
    </w:pPr>
    <w:rPr>
      <w:rFonts w:ascii="Calibri" w:eastAsia="Times New Roman" w:hAnsi="Calibri" w:cs="Times New Roman"/>
      <w:b/>
      <w:bCs/>
      <w:i/>
      <w:iCs/>
      <w:sz w:val="26"/>
      <w:szCs w:val="26"/>
      <w:lang w:eastAsia="en-US"/>
    </w:rPr>
  </w:style>
  <w:style w:type="paragraph" w:styleId="6">
    <w:name w:val="heading 6"/>
    <w:basedOn w:val="a5"/>
    <w:next w:val="a5"/>
    <w:link w:val="60"/>
    <w:qFormat/>
    <w:rsid w:val="004E741E"/>
    <w:pPr>
      <w:keepNext/>
      <w:keepLines/>
      <w:spacing w:before="200"/>
      <w:outlineLvl w:val="5"/>
    </w:pPr>
    <w:rPr>
      <w:rFonts w:ascii="Cambria" w:eastAsia="Times New Roman" w:hAnsi="Cambria" w:cs="Cambria"/>
      <w:i/>
      <w:iCs/>
      <w:color w:val="243F60"/>
      <w:lang w:val="en-US" w:eastAsia="en-US"/>
    </w:rPr>
  </w:style>
  <w:style w:type="paragraph" w:styleId="7">
    <w:name w:val="heading 7"/>
    <w:aliases w:val="Заголовок x.x"/>
    <w:basedOn w:val="a5"/>
    <w:next w:val="a5"/>
    <w:link w:val="70"/>
    <w:qFormat/>
    <w:rsid w:val="00763A8A"/>
    <w:pPr>
      <w:spacing w:before="240" w:after="60"/>
      <w:outlineLvl w:val="6"/>
    </w:pPr>
    <w:rPr>
      <w:rFonts w:ascii="Calibri" w:eastAsia="Times New Roman" w:hAnsi="Calibri" w:cs="Times New Roman"/>
      <w:szCs w:val="24"/>
      <w:lang w:eastAsia="en-US"/>
    </w:rPr>
  </w:style>
  <w:style w:type="paragraph" w:styleId="8">
    <w:name w:val="heading 8"/>
    <w:basedOn w:val="a5"/>
    <w:next w:val="a5"/>
    <w:link w:val="80"/>
    <w:qFormat/>
    <w:rsid w:val="004E741E"/>
    <w:pPr>
      <w:keepNext/>
      <w:keepLines/>
      <w:spacing w:before="200"/>
      <w:outlineLvl w:val="7"/>
    </w:pPr>
    <w:rPr>
      <w:rFonts w:ascii="Cambria" w:eastAsia="Times New Roman" w:hAnsi="Cambria" w:cs="Cambria"/>
      <w:color w:val="4F81BD"/>
      <w:sz w:val="20"/>
      <w:szCs w:val="20"/>
      <w:lang w:val="en-US" w:eastAsia="en-US"/>
    </w:rPr>
  </w:style>
  <w:style w:type="paragraph" w:styleId="9">
    <w:name w:val="heading 9"/>
    <w:basedOn w:val="a5"/>
    <w:next w:val="a5"/>
    <w:link w:val="90"/>
    <w:qFormat/>
    <w:rsid w:val="004E741E"/>
    <w:pPr>
      <w:keepNext/>
      <w:keepLines/>
      <w:spacing w:before="200"/>
      <w:outlineLvl w:val="8"/>
    </w:pPr>
    <w:rPr>
      <w:rFonts w:ascii="Cambria" w:eastAsia="Times New Roman" w:hAnsi="Cambria" w:cs="Cambria"/>
      <w:i/>
      <w:iCs/>
      <w:color w:val="404040"/>
      <w:sz w:val="20"/>
      <w:szCs w:val="20"/>
      <w:lang w:val="en-US" w:eastAsia="en-US"/>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2">
    <w:name w:val="Заголовок 1 Знак"/>
    <w:aliases w:val="Заголовок 1 Знак Знак Знак1,Заголовок 1 Знак Знак Знак Знак"/>
    <w:basedOn w:val="a6"/>
    <w:link w:val="11"/>
    <w:uiPriority w:val="99"/>
    <w:rsid w:val="00F53D97"/>
    <w:rPr>
      <w:rFonts w:ascii="Times New Roman" w:eastAsiaTheme="majorEastAsia" w:hAnsi="Times New Roman" w:cstheme="majorBidi"/>
      <w:b/>
      <w:bCs/>
      <w:caps/>
      <w:sz w:val="28"/>
      <w:szCs w:val="28"/>
    </w:rPr>
  </w:style>
  <w:style w:type="character" w:customStyle="1" w:styleId="21">
    <w:name w:val="Заголовок 2 Знак"/>
    <w:aliases w:val="Заголовок 2 Знак Знак Знак Знак Знак,Заголовок 2 Знак Знак Знак Знак Знак Знак Знак Знак,Знак2 Знак Знак,Знак2 Знак2,Знак2 Знак Знак Знак Знак,Знак2 Знак1 Знак,Заголовок 2 Знак1 Знак,Заголовок 2 Знак Знак Знак,ГЛАВА Знак"/>
    <w:basedOn w:val="a6"/>
    <w:link w:val="20"/>
    <w:rsid w:val="00966ADD"/>
    <w:rPr>
      <w:rFonts w:ascii="Times New Roman" w:eastAsia="Times New Roman" w:hAnsi="Times New Roman" w:cs="Arial"/>
      <w:b/>
      <w:bCs/>
      <w:i/>
      <w:iCs/>
      <w:sz w:val="24"/>
      <w:szCs w:val="28"/>
    </w:rPr>
  </w:style>
  <w:style w:type="character" w:customStyle="1" w:styleId="30">
    <w:name w:val="Заголовок 3 Знак"/>
    <w:aliases w:val="Знак3 Знак Знак, Знак3 Знак, Знак3 Знак Знак Знак Знак,ПодЗаголовок Знак,Знак3 Знак1,Знак3 Знак Знак Знак Знак,OG Heading 3 Знак"/>
    <w:basedOn w:val="a6"/>
    <w:link w:val="3"/>
    <w:rsid w:val="00BE7CAA"/>
    <w:rPr>
      <w:rFonts w:ascii="Times New Roman" w:eastAsia="Times New Roman" w:hAnsi="Times New Roman" w:cs="Arial"/>
      <w:bCs/>
      <w:i/>
      <w:sz w:val="24"/>
      <w:szCs w:val="26"/>
    </w:rPr>
  </w:style>
  <w:style w:type="character" w:customStyle="1" w:styleId="40">
    <w:name w:val="Заголовок 4 Знак"/>
    <w:basedOn w:val="a6"/>
    <w:link w:val="4"/>
    <w:rsid w:val="005D0498"/>
    <w:rPr>
      <w:rFonts w:ascii="Times New Roman" w:eastAsia="Times New Roman" w:hAnsi="Times New Roman" w:cs="Times New Roman"/>
      <w:bCs/>
      <w:sz w:val="24"/>
      <w:szCs w:val="28"/>
      <w:u w:val="single"/>
    </w:rPr>
  </w:style>
  <w:style w:type="character" w:customStyle="1" w:styleId="50">
    <w:name w:val="Заголовок 5 Знак"/>
    <w:basedOn w:val="a6"/>
    <w:link w:val="5"/>
    <w:rsid w:val="00763A8A"/>
    <w:rPr>
      <w:rFonts w:ascii="Calibri" w:eastAsia="Times New Roman" w:hAnsi="Calibri" w:cs="Times New Roman"/>
      <w:b/>
      <w:bCs/>
      <w:i/>
      <w:iCs/>
      <w:sz w:val="26"/>
      <w:szCs w:val="26"/>
      <w:lang w:eastAsia="en-US"/>
    </w:rPr>
  </w:style>
  <w:style w:type="character" w:customStyle="1" w:styleId="70">
    <w:name w:val="Заголовок 7 Знак"/>
    <w:aliases w:val="Заголовок x.x Знак"/>
    <w:basedOn w:val="a6"/>
    <w:link w:val="7"/>
    <w:rsid w:val="00763A8A"/>
    <w:rPr>
      <w:rFonts w:ascii="Calibri" w:eastAsia="Times New Roman" w:hAnsi="Calibri" w:cs="Times New Roman"/>
      <w:sz w:val="24"/>
      <w:szCs w:val="24"/>
      <w:lang w:eastAsia="en-US"/>
    </w:rPr>
  </w:style>
  <w:style w:type="character" w:styleId="a9">
    <w:name w:val="Hyperlink"/>
    <w:basedOn w:val="a6"/>
    <w:uiPriority w:val="99"/>
    <w:unhideWhenUsed/>
    <w:rsid w:val="00406A9B"/>
    <w:rPr>
      <w:color w:val="0000FF"/>
      <w:u w:val="single"/>
    </w:rPr>
  </w:style>
  <w:style w:type="paragraph" w:customStyle="1" w:styleId="aa">
    <w:name w:val="Егор"/>
    <w:basedOn w:val="11"/>
    <w:rsid w:val="00406A9B"/>
    <w:pPr>
      <w:keepNext w:val="0"/>
      <w:keepLines w:val="0"/>
      <w:pageBreakBefore/>
      <w:spacing w:before="120" w:after="120"/>
    </w:pPr>
    <w:rPr>
      <w:rFonts w:eastAsia="Times New Roman" w:cs="Times New Roman"/>
      <w:kern w:val="36"/>
      <w:sz w:val="32"/>
      <w:szCs w:val="32"/>
    </w:rPr>
  </w:style>
  <w:style w:type="paragraph" w:customStyle="1" w:styleId="ab">
    <w:name w:val="Егор+"/>
    <w:basedOn w:val="a5"/>
    <w:qFormat/>
    <w:rsid w:val="00406A9B"/>
    <w:pPr>
      <w:spacing w:before="120" w:after="120"/>
      <w:jc w:val="center"/>
    </w:pPr>
    <w:rPr>
      <w:rFonts w:eastAsia="Calibri" w:cs="Times New Roman"/>
      <w:b/>
      <w:sz w:val="32"/>
      <w:szCs w:val="28"/>
      <w:lang w:eastAsia="en-US"/>
    </w:rPr>
  </w:style>
  <w:style w:type="paragraph" w:customStyle="1" w:styleId="13">
    <w:name w:val="Егор1+"/>
    <w:basedOn w:val="ab"/>
    <w:qFormat/>
    <w:rsid w:val="00406A9B"/>
  </w:style>
  <w:style w:type="paragraph" w:customStyle="1" w:styleId="14">
    <w:name w:val="Егор1"/>
    <w:basedOn w:val="a5"/>
    <w:link w:val="15"/>
    <w:qFormat/>
    <w:rsid w:val="00406A9B"/>
    <w:pPr>
      <w:spacing w:before="120" w:after="120"/>
      <w:jc w:val="center"/>
    </w:pPr>
    <w:rPr>
      <w:rFonts w:eastAsia="Times New Roman" w:cs="Times New Roman"/>
      <w:b/>
      <w:i/>
      <w:sz w:val="28"/>
      <w:szCs w:val="26"/>
    </w:rPr>
  </w:style>
  <w:style w:type="character" w:customStyle="1" w:styleId="15">
    <w:name w:val="Егор1 Знак"/>
    <w:basedOn w:val="a6"/>
    <w:link w:val="14"/>
    <w:rsid w:val="00406A9B"/>
    <w:rPr>
      <w:rFonts w:ascii="Times New Roman" w:eastAsia="Times New Roman" w:hAnsi="Times New Roman" w:cs="Times New Roman"/>
      <w:b/>
      <w:i/>
      <w:sz w:val="28"/>
      <w:szCs w:val="26"/>
    </w:rPr>
  </w:style>
  <w:style w:type="paragraph" w:styleId="ac">
    <w:name w:val="No Spacing"/>
    <w:basedOn w:val="a5"/>
    <w:link w:val="ad"/>
    <w:uiPriority w:val="1"/>
    <w:qFormat/>
    <w:rsid w:val="00406A9B"/>
    <w:rPr>
      <w:rFonts w:eastAsia="Calibri" w:cs="Times New Roman"/>
      <w:lang w:eastAsia="en-US"/>
    </w:rPr>
  </w:style>
  <w:style w:type="character" w:customStyle="1" w:styleId="ad">
    <w:name w:val="Без интервала Знак"/>
    <w:basedOn w:val="a6"/>
    <w:link w:val="ac"/>
    <w:uiPriority w:val="1"/>
    <w:rsid w:val="00406A9B"/>
    <w:rPr>
      <w:rFonts w:ascii="Times New Roman" w:eastAsia="Calibri" w:hAnsi="Times New Roman" w:cs="Times New Roman"/>
      <w:lang w:eastAsia="en-US"/>
    </w:rPr>
  </w:style>
  <w:style w:type="paragraph" w:styleId="ae">
    <w:name w:val="Balloon Text"/>
    <w:aliases w:val=" Знак5"/>
    <w:basedOn w:val="a5"/>
    <w:link w:val="af"/>
    <w:uiPriority w:val="99"/>
    <w:unhideWhenUsed/>
    <w:rsid w:val="00406A9B"/>
    <w:rPr>
      <w:rFonts w:ascii="Tahoma" w:hAnsi="Tahoma" w:cs="Tahoma"/>
      <w:sz w:val="16"/>
      <w:szCs w:val="16"/>
    </w:rPr>
  </w:style>
  <w:style w:type="character" w:customStyle="1" w:styleId="af">
    <w:name w:val="Текст выноски Знак"/>
    <w:aliases w:val=" Знак5 Знак"/>
    <w:basedOn w:val="a6"/>
    <w:link w:val="ae"/>
    <w:uiPriority w:val="99"/>
    <w:rsid w:val="00406A9B"/>
    <w:rPr>
      <w:rFonts w:ascii="Tahoma" w:hAnsi="Tahoma" w:cs="Tahoma"/>
      <w:sz w:val="16"/>
      <w:szCs w:val="16"/>
    </w:rPr>
  </w:style>
  <w:style w:type="paragraph" w:styleId="af0">
    <w:name w:val="Normal (Web)"/>
    <w:basedOn w:val="a5"/>
    <w:uiPriority w:val="99"/>
    <w:unhideWhenUsed/>
    <w:rsid w:val="00406A9B"/>
    <w:pPr>
      <w:spacing w:before="120" w:after="120"/>
    </w:pPr>
    <w:rPr>
      <w:rFonts w:eastAsia="Times New Roman" w:cs="Times New Roman"/>
      <w:szCs w:val="24"/>
    </w:rPr>
  </w:style>
  <w:style w:type="table" w:styleId="af1">
    <w:name w:val="Table Grid"/>
    <w:aliases w:val="Table Grid Report"/>
    <w:basedOn w:val="a7"/>
    <w:uiPriority w:val="59"/>
    <w:rsid w:val="00406A9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16">
    <w:name w:val="toc 1"/>
    <w:basedOn w:val="a5"/>
    <w:next w:val="a5"/>
    <w:autoRedefine/>
    <w:uiPriority w:val="39"/>
    <w:qFormat/>
    <w:rsid w:val="00D224A6"/>
    <w:pPr>
      <w:spacing w:before="60" w:after="60"/>
      <w:ind w:firstLine="0"/>
    </w:pPr>
    <w:rPr>
      <w:rFonts w:eastAsia="Calibri" w:cs="Times New Roman"/>
      <w:b/>
      <w:bCs/>
      <w:caps/>
      <w:szCs w:val="32"/>
      <w:lang w:eastAsia="en-US"/>
    </w:rPr>
  </w:style>
  <w:style w:type="paragraph" w:styleId="af2">
    <w:name w:val="TOC Heading"/>
    <w:basedOn w:val="11"/>
    <w:next w:val="a5"/>
    <w:uiPriority w:val="39"/>
    <w:qFormat/>
    <w:rsid w:val="00D86BA5"/>
    <w:pPr>
      <w:outlineLvl w:val="9"/>
    </w:pPr>
    <w:rPr>
      <w:rFonts w:ascii="Cambria" w:eastAsia="Times New Roman" w:hAnsi="Cambria" w:cs="Times New Roman"/>
      <w:color w:val="365F91"/>
      <w:lang w:eastAsia="en-US"/>
    </w:rPr>
  </w:style>
  <w:style w:type="paragraph" w:styleId="22">
    <w:name w:val="toc 2"/>
    <w:basedOn w:val="a5"/>
    <w:next w:val="a5"/>
    <w:autoRedefine/>
    <w:uiPriority w:val="39"/>
    <w:unhideWhenUsed/>
    <w:qFormat/>
    <w:rsid w:val="002D02C5"/>
    <w:pPr>
      <w:tabs>
        <w:tab w:val="left" w:pos="1320"/>
        <w:tab w:val="right" w:leader="dot" w:pos="9344"/>
      </w:tabs>
      <w:spacing w:before="60" w:after="60"/>
      <w:ind w:left="442" w:firstLine="0"/>
    </w:pPr>
    <w:rPr>
      <w:rFonts w:eastAsia="Calibri" w:cs="Times New Roman"/>
      <w:iCs/>
      <w:szCs w:val="20"/>
      <w:lang w:eastAsia="en-US"/>
    </w:rPr>
  </w:style>
  <w:style w:type="paragraph" w:styleId="31">
    <w:name w:val="toc 3"/>
    <w:basedOn w:val="a5"/>
    <w:next w:val="a5"/>
    <w:autoRedefine/>
    <w:uiPriority w:val="39"/>
    <w:unhideWhenUsed/>
    <w:qFormat/>
    <w:rsid w:val="00E31133"/>
    <w:pPr>
      <w:tabs>
        <w:tab w:val="left" w:pos="1560"/>
        <w:tab w:val="right" w:leader="dot" w:pos="9344"/>
      </w:tabs>
      <w:spacing w:before="60" w:after="60"/>
      <w:ind w:left="663" w:firstLine="0"/>
    </w:pPr>
    <w:rPr>
      <w:rFonts w:eastAsia="Calibri" w:cs="Times New Roman"/>
      <w:szCs w:val="20"/>
      <w:lang w:eastAsia="en-US"/>
    </w:rPr>
  </w:style>
  <w:style w:type="paragraph" w:styleId="af3">
    <w:name w:val="Body Text First Indent"/>
    <w:basedOn w:val="a5"/>
    <w:link w:val="af4"/>
    <w:unhideWhenUsed/>
    <w:rsid w:val="00E37C20"/>
    <w:pPr>
      <w:ind w:firstLine="360"/>
    </w:pPr>
  </w:style>
  <w:style w:type="character" w:customStyle="1" w:styleId="af4">
    <w:name w:val="Красная строка Знак"/>
    <w:basedOn w:val="a6"/>
    <w:link w:val="af3"/>
    <w:rsid w:val="00E37C20"/>
    <w:rPr>
      <w:rFonts w:ascii="Calibri" w:eastAsia="Calibri" w:hAnsi="Calibri" w:cs="Times New Roman"/>
      <w:lang w:eastAsia="en-US"/>
    </w:rPr>
  </w:style>
  <w:style w:type="paragraph" w:customStyle="1" w:styleId="32">
    <w:name w:val="Егор3"/>
    <w:basedOn w:val="aa"/>
    <w:qFormat/>
    <w:rsid w:val="00D43BFA"/>
    <w:pPr>
      <w:pageBreakBefore w:val="0"/>
      <w:spacing w:before="0" w:after="200" w:line="276" w:lineRule="auto"/>
      <w:ind w:firstLine="851"/>
      <w:outlineLvl w:val="9"/>
    </w:pPr>
    <w:rPr>
      <w:rFonts w:eastAsia="Calibri"/>
      <w:b w:val="0"/>
      <w:bCs w:val="0"/>
      <w:i/>
      <w:kern w:val="0"/>
      <w:sz w:val="26"/>
      <w:szCs w:val="22"/>
      <w:lang w:eastAsia="en-US"/>
    </w:rPr>
  </w:style>
  <w:style w:type="paragraph" w:styleId="af5">
    <w:name w:val="Plain Text"/>
    <w:aliases w:val="Текст1,TEXT"/>
    <w:basedOn w:val="a5"/>
    <w:link w:val="af6"/>
    <w:uiPriority w:val="99"/>
    <w:rsid w:val="00D43BFA"/>
    <w:rPr>
      <w:rFonts w:ascii="Courier New" w:eastAsia="Times New Roman" w:hAnsi="Courier New" w:cs="Times New Roman"/>
      <w:sz w:val="20"/>
      <w:szCs w:val="20"/>
    </w:rPr>
  </w:style>
  <w:style w:type="character" w:customStyle="1" w:styleId="af6">
    <w:name w:val="Текст Знак"/>
    <w:aliases w:val="Текст1 Знак,TEXT Знак"/>
    <w:basedOn w:val="a6"/>
    <w:link w:val="af5"/>
    <w:uiPriority w:val="99"/>
    <w:rsid w:val="00D43BFA"/>
    <w:rPr>
      <w:rFonts w:ascii="Courier New" w:eastAsia="Times New Roman" w:hAnsi="Courier New" w:cs="Times New Roman"/>
      <w:sz w:val="20"/>
      <w:szCs w:val="20"/>
    </w:rPr>
  </w:style>
  <w:style w:type="paragraph" w:styleId="af7">
    <w:name w:val="header"/>
    <w:aliases w:val=" Знак4, Знак8,ВерхКолонтитул"/>
    <w:basedOn w:val="a5"/>
    <w:link w:val="af8"/>
    <w:unhideWhenUsed/>
    <w:rsid w:val="004E778C"/>
    <w:pPr>
      <w:tabs>
        <w:tab w:val="center" w:pos="4677"/>
        <w:tab w:val="right" w:pos="9355"/>
      </w:tabs>
    </w:pPr>
  </w:style>
  <w:style w:type="character" w:customStyle="1" w:styleId="af8">
    <w:name w:val="Верхний колонтитул Знак"/>
    <w:aliases w:val=" Знак4 Знак, Знак8 Знак,ВерхКолонтитул Знак"/>
    <w:basedOn w:val="a6"/>
    <w:link w:val="af7"/>
    <w:rsid w:val="004E778C"/>
  </w:style>
  <w:style w:type="paragraph" w:styleId="af9">
    <w:name w:val="footer"/>
    <w:aliases w:val=" Знак, Знак6, Знак14"/>
    <w:basedOn w:val="a5"/>
    <w:link w:val="afa"/>
    <w:uiPriority w:val="99"/>
    <w:unhideWhenUsed/>
    <w:rsid w:val="00706D69"/>
    <w:pPr>
      <w:tabs>
        <w:tab w:val="center" w:pos="4677"/>
        <w:tab w:val="right" w:pos="9355"/>
      </w:tabs>
    </w:pPr>
    <w:rPr>
      <w:sz w:val="20"/>
    </w:rPr>
  </w:style>
  <w:style w:type="character" w:customStyle="1" w:styleId="afa">
    <w:name w:val="Нижний колонтитул Знак"/>
    <w:aliases w:val=" Знак Знак, Знак6 Знак, Знак14 Знак"/>
    <w:basedOn w:val="a6"/>
    <w:link w:val="af9"/>
    <w:uiPriority w:val="99"/>
    <w:rsid w:val="00706D69"/>
    <w:rPr>
      <w:rFonts w:ascii="Times New Roman" w:hAnsi="Times New Roman"/>
      <w:sz w:val="20"/>
    </w:rPr>
  </w:style>
  <w:style w:type="paragraph" w:styleId="afb">
    <w:name w:val="caption"/>
    <w:aliases w:val="Название объекта Знак,Название объекта Знак1 Знак,Название объекта Знак Знак Знак,Название объекта Знак Знак Знак Знак Знак Знак Знак Знак Знак,Название объекта Знак Знак Знак Знак Знак Знак1 Знак Знак,Название объекта Знак1"/>
    <w:basedOn w:val="a5"/>
    <w:next w:val="a5"/>
    <w:link w:val="23"/>
    <w:qFormat/>
    <w:rsid w:val="00763A8A"/>
    <w:pPr>
      <w:spacing w:before="120" w:after="120"/>
      <w:ind w:left="709"/>
      <w:jc w:val="center"/>
    </w:pPr>
    <w:rPr>
      <w:rFonts w:ascii="Calibri" w:eastAsia="Calibri" w:hAnsi="Calibri" w:cs="Times New Roman"/>
      <w:b/>
      <w:bCs/>
      <w:sz w:val="20"/>
      <w:szCs w:val="20"/>
      <w:lang w:eastAsia="en-US"/>
    </w:rPr>
  </w:style>
  <w:style w:type="character" w:customStyle="1" w:styleId="afc">
    <w:name w:val="Схема документа Знак"/>
    <w:link w:val="afd"/>
    <w:rsid w:val="00763A8A"/>
    <w:rPr>
      <w:rFonts w:ascii="Tahoma" w:eastAsia="Calibri" w:hAnsi="Tahoma" w:cs="Tahoma"/>
      <w:sz w:val="20"/>
      <w:szCs w:val="20"/>
      <w:shd w:val="clear" w:color="auto" w:fill="000080"/>
      <w:lang w:eastAsia="en-US"/>
    </w:rPr>
  </w:style>
  <w:style w:type="paragraph" w:styleId="afd">
    <w:name w:val="Document Map"/>
    <w:basedOn w:val="a5"/>
    <w:link w:val="afc"/>
    <w:rsid w:val="00763A8A"/>
    <w:pPr>
      <w:shd w:val="clear" w:color="auto" w:fill="000080"/>
    </w:pPr>
    <w:rPr>
      <w:rFonts w:ascii="Tahoma" w:eastAsia="Calibri" w:hAnsi="Tahoma" w:cs="Tahoma"/>
      <w:sz w:val="20"/>
      <w:szCs w:val="20"/>
      <w:lang w:eastAsia="en-US"/>
    </w:rPr>
  </w:style>
  <w:style w:type="character" w:customStyle="1" w:styleId="17">
    <w:name w:val="Схема документа Знак1"/>
    <w:basedOn w:val="a6"/>
    <w:uiPriority w:val="99"/>
    <w:semiHidden/>
    <w:rsid w:val="00763A8A"/>
    <w:rPr>
      <w:rFonts w:ascii="Tahoma" w:hAnsi="Tahoma" w:cs="Tahoma"/>
      <w:sz w:val="16"/>
      <w:szCs w:val="16"/>
    </w:rPr>
  </w:style>
  <w:style w:type="paragraph" w:styleId="24">
    <w:name w:val="Quote"/>
    <w:basedOn w:val="a5"/>
    <w:next w:val="a5"/>
    <w:link w:val="25"/>
    <w:uiPriority w:val="29"/>
    <w:qFormat/>
    <w:rsid w:val="00763A8A"/>
    <w:rPr>
      <w:rFonts w:ascii="Calibri" w:eastAsia="Calibri" w:hAnsi="Calibri" w:cs="Times New Roman"/>
      <w:i/>
      <w:iCs/>
      <w:color w:val="000000"/>
      <w:lang w:eastAsia="en-US"/>
    </w:rPr>
  </w:style>
  <w:style w:type="character" w:customStyle="1" w:styleId="25">
    <w:name w:val="Цитата 2 Знак"/>
    <w:basedOn w:val="a6"/>
    <w:link w:val="24"/>
    <w:uiPriority w:val="29"/>
    <w:rsid w:val="00763A8A"/>
    <w:rPr>
      <w:rFonts w:ascii="Calibri" w:eastAsia="Calibri" w:hAnsi="Calibri" w:cs="Times New Roman"/>
      <w:i/>
      <w:iCs/>
      <w:color w:val="000000"/>
      <w:lang w:eastAsia="en-US"/>
    </w:rPr>
  </w:style>
  <w:style w:type="paragraph" w:customStyle="1" w:styleId="afe">
    <w:name w:val="ПодзаголовокКАТЯ"/>
    <w:basedOn w:val="a5"/>
    <w:qFormat/>
    <w:rsid w:val="005F21EA"/>
    <w:pPr>
      <w:spacing w:after="60"/>
      <w:jc w:val="center"/>
      <w:outlineLvl w:val="1"/>
    </w:pPr>
    <w:rPr>
      <w:rFonts w:eastAsia="Times New Roman" w:cs="Times New Roman"/>
      <w:i/>
      <w:sz w:val="26"/>
      <w:szCs w:val="26"/>
      <w:lang w:eastAsia="en-US"/>
    </w:rPr>
  </w:style>
  <w:style w:type="paragraph" w:styleId="41">
    <w:name w:val="toc 4"/>
    <w:basedOn w:val="a5"/>
    <w:next w:val="a5"/>
    <w:autoRedefine/>
    <w:uiPriority w:val="39"/>
    <w:unhideWhenUsed/>
    <w:rsid w:val="00763A8A"/>
    <w:pPr>
      <w:ind w:left="660"/>
    </w:pPr>
    <w:rPr>
      <w:rFonts w:ascii="Calibri" w:eastAsia="Calibri" w:hAnsi="Calibri" w:cs="Times New Roman"/>
      <w:sz w:val="20"/>
      <w:szCs w:val="20"/>
      <w:lang w:eastAsia="en-US"/>
    </w:rPr>
  </w:style>
  <w:style w:type="paragraph" w:styleId="51">
    <w:name w:val="toc 5"/>
    <w:basedOn w:val="a5"/>
    <w:next w:val="a5"/>
    <w:autoRedefine/>
    <w:uiPriority w:val="39"/>
    <w:unhideWhenUsed/>
    <w:rsid w:val="00763A8A"/>
    <w:pPr>
      <w:ind w:left="880"/>
    </w:pPr>
    <w:rPr>
      <w:rFonts w:ascii="Calibri" w:eastAsia="Calibri" w:hAnsi="Calibri" w:cs="Times New Roman"/>
      <w:sz w:val="20"/>
      <w:szCs w:val="20"/>
      <w:lang w:eastAsia="en-US"/>
    </w:rPr>
  </w:style>
  <w:style w:type="paragraph" w:styleId="61">
    <w:name w:val="toc 6"/>
    <w:basedOn w:val="a5"/>
    <w:next w:val="a5"/>
    <w:autoRedefine/>
    <w:uiPriority w:val="39"/>
    <w:unhideWhenUsed/>
    <w:rsid w:val="00763A8A"/>
    <w:pPr>
      <w:ind w:left="1100"/>
    </w:pPr>
    <w:rPr>
      <w:rFonts w:ascii="Calibri" w:eastAsia="Calibri" w:hAnsi="Calibri" w:cs="Times New Roman"/>
      <w:sz w:val="20"/>
      <w:szCs w:val="20"/>
      <w:lang w:eastAsia="en-US"/>
    </w:rPr>
  </w:style>
  <w:style w:type="paragraph" w:styleId="71">
    <w:name w:val="toc 7"/>
    <w:basedOn w:val="a5"/>
    <w:next w:val="a5"/>
    <w:autoRedefine/>
    <w:uiPriority w:val="39"/>
    <w:unhideWhenUsed/>
    <w:rsid w:val="00763A8A"/>
    <w:pPr>
      <w:ind w:left="1320"/>
    </w:pPr>
    <w:rPr>
      <w:rFonts w:ascii="Calibri" w:eastAsia="Calibri" w:hAnsi="Calibri" w:cs="Times New Roman"/>
      <w:sz w:val="20"/>
      <w:szCs w:val="20"/>
      <w:lang w:eastAsia="en-US"/>
    </w:rPr>
  </w:style>
  <w:style w:type="paragraph" w:styleId="81">
    <w:name w:val="toc 8"/>
    <w:basedOn w:val="a5"/>
    <w:next w:val="a5"/>
    <w:autoRedefine/>
    <w:uiPriority w:val="39"/>
    <w:unhideWhenUsed/>
    <w:rsid w:val="00763A8A"/>
    <w:pPr>
      <w:ind w:left="1540"/>
    </w:pPr>
    <w:rPr>
      <w:rFonts w:ascii="Calibri" w:eastAsia="Calibri" w:hAnsi="Calibri" w:cs="Times New Roman"/>
      <w:sz w:val="20"/>
      <w:szCs w:val="20"/>
      <w:lang w:eastAsia="en-US"/>
    </w:rPr>
  </w:style>
  <w:style w:type="paragraph" w:styleId="91">
    <w:name w:val="toc 9"/>
    <w:basedOn w:val="a5"/>
    <w:next w:val="a5"/>
    <w:autoRedefine/>
    <w:uiPriority w:val="39"/>
    <w:unhideWhenUsed/>
    <w:rsid w:val="00763A8A"/>
    <w:pPr>
      <w:ind w:left="1760"/>
    </w:pPr>
    <w:rPr>
      <w:rFonts w:ascii="Calibri" w:eastAsia="Calibri" w:hAnsi="Calibri" w:cs="Times New Roman"/>
      <w:sz w:val="20"/>
      <w:szCs w:val="20"/>
      <w:lang w:eastAsia="en-US"/>
    </w:rPr>
  </w:style>
  <w:style w:type="character" w:styleId="aff">
    <w:name w:val="page number"/>
    <w:basedOn w:val="a6"/>
    <w:rsid w:val="00763A8A"/>
  </w:style>
  <w:style w:type="character" w:customStyle="1" w:styleId="aff0">
    <w:name w:val="Текст концевой сноски Знак"/>
    <w:link w:val="aff1"/>
    <w:rsid w:val="00763A8A"/>
    <w:rPr>
      <w:rFonts w:ascii="Calibri" w:eastAsia="Calibri" w:hAnsi="Calibri" w:cs="Times New Roman"/>
      <w:sz w:val="20"/>
      <w:szCs w:val="20"/>
      <w:lang w:eastAsia="en-US"/>
    </w:rPr>
  </w:style>
  <w:style w:type="paragraph" w:styleId="aff1">
    <w:name w:val="endnote text"/>
    <w:basedOn w:val="a5"/>
    <w:link w:val="aff0"/>
    <w:unhideWhenUsed/>
    <w:rsid w:val="00763A8A"/>
    <w:rPr>
      <w:rFonts w:ascii="Calibri" w:eastAsia="Calibri" w:hAnsi="Calibri" w:cs="Times New Roman"/>
      <w:sz w:val="20"/>
      <w:szCs w:val="20"/>
      <w:lang w:eastAsia="en-US"/>
    </w:rPr>
  </w:style>
  <w:style w:type="character" w:customStyle="1" w:styleId="18">
    <w:name w:val="Текст концевой сноски Знак1"/>
    <w:basedOn w:val="a6"/>
    <w:uiPriority w:val="99"/>
    <w:semiHidden/>
    <w:rsid w:val="00763A8A"/>
    <w:rPr>
      <w:sz w:val="20"/>
      <w:szCs w:val="20"/>
    </w:rPr>
  </w:style>
  <w:style w:type="paragraph" w:styleId="aff2">
    <w:name w:val="footnote text"/>
    <w:aliases w:val="Текст сноски Знак Знак Знак Знак,Текст сноски Знак Знак Знак,Текст сноски Знак Знак,Текст сноски Знак Знак Знак Знак Знак Знак Знак,Текст сноски Знак Знак Знак Знак Знак Знак"/>
    <w:basedOn w:val="a5"/>
    <w:link w:val="aff3"/>
    <w:uiPriority w:val="99"/>
    <w:unhideWhenUsed/>
    <w:rsid w:val="00763A8A"/>
    <w:rPr>
      <w:rFonts w:ascii="Calibri" w:eastAsia="Calibri" w:hAnsi="Calibri" w:cs="Times New Roman"/>
      <w:sz w:val="20"/>
      <w:szCs w:val="20"/>
      <w:lang w:eastAsia="en-US"/>
    </w:rPr>
  </w:style>
  <w:style w:type="character" w:customStyle="1" w:styleId="aff3">
    <w:name w:val="Текст сноски Знак"/>
    <w:aliases w:val="Текст сноски Знак Знак Знак Знак Знак,Текст сноски Знак Знак Знак Знак1,Текст сноски Знак Знак Знак1,Текст сноски Знак Знак Знак Знак Знак Знак Знак Знак,Текст сноски Знак Знак Знак Знак Знак Знак Знак1"/>
    <w:basedOn w:val="a6"/>
    <w:link w:val="aff2"/>
    <w:uiPriority w:val="99"/>
    <w:rsid w:val="00763A8A"/>
    <w:rPr>
      <w:rFonts w:ascii="Calibri" w:eastAsia="Calibri" w:hAnsi="Calibri" w:cs="Times New Roman"/>
      <w:sz w:val="20"/>
      <w:szCs w:val="20"/>
      <w:lang w:eastAsia="en-US"/>
    </w:rPr>
  </w:style>
  <w:style w:type="paragraph" w:customStyle="1" w:styleId="19">
    <w:name w:val="Подзаголовок1катя"/>
    <w:basedOn w:val="a5"/>
    <w:qFormat/>
    <w:rsid w:val="005F21EA"/>
    <w:pPr>
      <w:spacing w:before="120" w:after="120"/>
      <w:jc w:val="center"/>
      <w:outlineLvl w:val="1"/>
    </w:pPr>
    <w:rPr>
      <w:rFonts w:eastAsia="Times New Roman" w:cs="Times New Roman"/>
      <w:sz w:val="26"/>
      <w:szCs w:val="26"/>
      <w:u w:val="single"/>
    </w:rPr>
  </w:style>
  <w:style w:type="paragraph" w:customStyle="1" w:styleId="26">
    <w:name w:val="Егор2"/>
    <w:basedOn w:val="3"/>
    <w:link w:val="27"/>
    <w:qFormat/>
    <w:rsid w:val="00763A8A"/>
    <w:pPr>
      <w:keepLines/>
      <w:spacing w:before="120" w:after="120"/>
      <w:ind w:left="1430" w:hanging="720"/>
    </w:pPr>
    <w:rPr>
      <w:rFonts w:cs="Times New Roman"/>
      <w:lang w:eastAsia="en-US"/>
    </w:rPr>
  </w:style>
  <w:style w:type="character" w:customStyle="1" w:styleId="27">
    <w:name w:val="Егор2 Знак"/>
    <w:link w:val="26"/>
    <w:rsid w:val="00763A8A"/>
    <w:rPr>
      <w:rFonts w:ascii="Times New Roman" w:eastAsia="Times New Roman" w:hAnsi="Times New Roman" w:cs="Times New Roman"/>
      <w:bCs/>
      <w:i/>
      <w:sz w:val="26"/>
      <w:szCs w:val="26"/>
      <w:lang w:eastAsia="en-US"/>
    </w:rPr>
  </w:style>
  <w:style w:type="paragraph" w:styleId="aff4">
    <w:name w:val="Title"/>
    <w:basedOn w:val="a5"/>
    <w:next w:val="a5"/>
    <w:link w:val="aff5"/>
    <w:qFormat/>
    <w:rsid w:val="00B320D2"/>
    <w:pPr>
      <w:spacing w:before="240" w:after="60"/>
      <w:jc w:val="center"/>
      <w:outlineLvl w:val="0"/>
    </w:pPr>
    <w:rPr>
      <w:rFonts w:ascii="Cambria" w:eastAsia="Times New Roman" w:hAnsi="Cambria" w:cs="Times New Roman"/>
      <w:b/>
      <w:bCs/>
      <w:kern w:val="28"/>
      <w:sz w:val="32"/>
      <w:szCs w:val="32"/>
      <w:lang w:eastAsia="en-US"/>
    </w:rPr>
  </w:style>
  <w:style w:type="character" w:customStyle="1" w:styleId="aff5">
    <w:name w:val="Название Знак"/>
    <w:basedOn w:val="a6"/>
    <w:link w:val="aff4"/>
    <w:rsid w:val="00B320D2"/>
    <w:rPr>
      <w:rFonts w:ascii="Cambria" w:eastAsia="Times New Roman" w:hAnsi="Cambria" w:cs="Times New Roman"/>
      <w:b/>
      <w:bCs/>
      <w:kern w:val="28"/>
      <w:sz w:val="32"/>
      <w:szCs w:val="32"/>
      <w:lang w:eastAsia="en-US"/>
    </w:rPr>
  </w:style>
  <w:style w:type="paragraph" w:customStyle="1" w:styleId="S0">
    <w:name w:val="S_Маркированный"/>
    <w:basedOn w:val="a5"/>
    <w:link w:val="S5"/>
    <w:autoRedefine/>
    <w:qFormat/>
    <w:rsid w:val="00E37C20"/>
    <w:pPr>
      <w:ind w:left="1429" w:hanging="360"/>
    </w:pPr>
    <w:rPr>
      <w:rFonts w:eastAsia="Calibri" w:cs="Times New Roman"/>
      <w:color w:val="FF0000"/>
      <w:sz w:val="26"/>
      <w:szCs w:val="26"/>
    </w:rPr>
  </w:style>
  <w:style w:type="character" w:customStyle="1" w:styleId="S5">
    <w:name w:val="S_Маркированный Знак"/>
    <w:basedOn w:val="a6"/>
    <w:link w:val="S0"/>
    <w:rsid w:val="00B320D2"/>
    <w:rPr>
      <w:rFonts w:ascii="Times New Roman" w:eastAsia="Calibri" w:hAnsi="Times New Roman" w:cs="Times New Roman"/>
      <w:color w:val="FF0000"/>
      <w:sz w:val="26"/>
      <w:szCs w:val="26"/>
    </w:rPr>
  </w:style>
  <w:style w:type="paragraph" w:customStyle="1" w:styleId="1a">
    <w:name w:val="Абзац списка1"/>
    <w:basedOn w:val="a5"/>
    <w:qFormat/>
    <w:rsid w:val="00197B9B"/>
    <w:pPr>
      <w:spacing w:before="100" w:beforeAutospacing="1" w:after="100" w:afterAutospacing="1"/>
      <w:contextualSpacing/>
    </w:pPr>
    <w:rPr>
      <w:rFonts w:ascii="Arial Narrow" w:eastAsia="Calibri" w:hAnsi="Arial Narrow" w:cs="Times New Roman"/>
      <w:sz w:val="28"/>
      <w:lang w:eastAsia="en-US"/>
    </w:rPr>
  </w:style>
  <w:style w:type="paragraph" w:customStyle="1" w:styleId="Tabl">
    <w:name w:val="Tabl"/>
    <w:basedOn w:val="a5"/>
    <w:rsid w:val="00DE3F3F"/>
    <w:pPr>
      <w:keepNext/>
      <w:spacing w:before="120"/>
      <w:jc w:val="right"/>
    </w:pPr>
    <w:rPr>
      <w:rFonts w:ascii="Trebuchet MS" w:eastAsia="Times New Roman" w:hAnsi="Trebuchet MS" w:cs="Times New Roman"/>
      <w:i/>
      <w:szCs w:val="24"/>
    </w:rPr>
  </w:style>
  <w:style w:type="paragraph" w:customStyle="1" w:styleId="Tabn">
    <w:name w:val="Tab_n"/>
    <w:basedOn w:val="a5"/>
    <w:link w:val="Tabn2"/>
    <w:autoRedefine/>
    <w:rsid w:val="00E37C20"/>
    <w:pPr>
      <w:keepNext/>
      <w:jc w:val="center"/>
    </w:pPr>
    <w:rPr>
      <w:rFonts w:ascii="Trebuchet MS" w:eastAsia="Times New Roman" w:hAnsi="Trebuchet MS" w:cs="Times New Roman"/>
      <w:i/>
      <w:w w:val="103"/>
      <w:szCs w:val="24"/>
      <w:lang w:eastAsia="en-US"/>
    </w:rPr>
  </w:style>
  <w:style w:type="character" w:customStyle="1" w:styleId="Tabn2">
    <w:name w:val="Tab_n Знак2"/>
    <w:link w:val="Tabn"/>
    <w:rsid w:val="00DE3F3F"/>
    <w:rPr>
      <w:rFonts w:ascii="Trebuchet MS" w:eastAsia="Times New Roman" w:hAnsi="Trebuchet MS" w:cs="Times New Roman"/>
      <w:i/>
      <w:w w:val="103"/>
      <w:sz w:val="24"/>
      <w:szCs w:val="24"/>
      <w:lang w:eastAsia="en-US"/>
    </w:rPr>
  </w:style>
  <w:style w:type="character" w:customStyle="1" w:styleId="FontStyle80">
    <w:name w:val="Font Style80"/>
    <w:rsid w:val="008A3DEC"/>
    <w:rPr>
      <w:rFonts w:ascii="Times New Roman" w:hAnsi="Times New Roman" w:cs="Times New Roman"/>
      <w:b/>
      <w:bCs/>
      <w:sz w:val="26"/>
      <w:szCs w:val="26"/>
    </w:rPr>
  </w:style>
  <w:style w:type="paragraph" w:customStyle="1" w:styleId="oblasttxt">
    <w:name w:val="oblasttxt"/>
    <w:basedOn w:val="a5"/>
    <w:rsid w:val="00792508"/>
    <w:pPr>
      <w:spacing w:before="100" w:beforeAutospacing="1" w:after="100" w:afterAutospacing="1"/>
    </w:pPr>
    <w:rPr>
      <w:rFonts w:eastAsia="Times New Roman" w:cs="Times New Roman"/>
      <w:szCs w:val="24"/>
    </w:rPr>
  </w:style>
  <w:style w:type="paragraph" w:customStyle="1" w:styleId="aff6">
    <w:name w:val="Обычный текст"/>
    <w:basedOn w:val="a5"/>
    <w:qFormat/>
    <w:rsid w:val="00E37C20"/>
    <w:rPr>
      <w:rFonts w:eastAsia="Times New Roman" w:cs="Times New Roman"/>
      <w:szCs w:val="24"/>
      <w:lang w:val="en-US" w:eastAsia="ar-SA" w:bidi="en-US"/>
    </w:rPr>
  </w:style>
  <w:style w:type="paragraph" w:customStyle="1" w:styleId="Style4">
    <w:name w:val="Style4"/>
    <w:basedOn w:val="a5"/>
    <w:rsid w:val="00A95C15"/>
    <w:pPr>
      <w:widowControl w:val="0"/>
      <w:autoSpaceDE w:val="0"/>
      <w:autoSpaceDN w:val="0"/>
      <w:adjustRightInd w:val="0"/>
      <w:spacing w:line="334" w:lineRule="exact"/>
      <w:ind w:firstLine="746"/>
    </w:pPr>
    <w:rPr>
      <w:rFonts w:eastAsia="Times New Roman" w:cs="Times New Roman"/>
      <w:szCs w:val="24"/>
    </w:rPr>
  </w:style>
  <w:style w:type="character" w:styleId="aff7">
    <w:name w:val="footnote reference"/>
    <w:aliases w:val="Знак сноски-FN,Знак сноски 1,Ciae niinee-FN,Referencia nota al pie,Ссылка на сноску 45,Appel note de bas de page"/>
    <w:basedOn w:val="a6"/>
    <w:uiPriority w:val="99"/>
    <w:rsid w:val="00B75638"/>
    <w:rPr>
      <w:vertAlign w:val="superscript"/>
    </w:rPr>
  </w:style>
  <w:style w:type="paragraph" w:customStyle="1" w:styleId="Style14">
    <w:name w:val="Style14"/>
    <w:basedOn w:val="a5"/>
    <w:rsid w:val="00B75638"/>
    <w:pPr>
      <w:widowControl w:val="0"/>
      <w:autoSpaceDE w:val="0"/>
      <w:autoSpaceDN w:val="0"/>
      <w:adjustRightInd w:val="0"/>
      <w:spacing w:line="331" w:lineRule="exact"/>
    </w:pPr>
    <w:rPr>
      <w:rFonts w:eastAsia="Times New Roman" w:cs="Times New Roman"/>
      <w:szCs w:val="24"/>
    </w:rPr>
  </w:style>
  <w:style w:type="character" w:customStyle="1" w:styleId="FontStyle33">
    <w:name w:val="Font Style33"/>
    <w:basedOn w:val="a6"/>
    <w:rsid w:val="00B75638"/>
    <w:rPr>
      <w:rFonts w:ascii="Times New Roman" w:hAnsi="Times New Roman" w:cs="Times New Roman"/>
      <w:sz w:val="26"/>
      <w:szCs w:val="26"/>
    </w:rPr>
  </w:style>
  <w:style w:type="paragraph" w:customStyle="1" w:styleId="Normal">
    <w:name w:val="Normal Знак Знак"/>
    <w:rsid w:val="00B75638"/>
    <w:pPr>
      <w:suppressAutoHyphens/>
      <w:spacing w:before="100" w:after="100" w:line="240" w:lineRule="auto"/>
      <w:jc w:val="both"/>
    </w:pPr>
    <w:rPr>
      <w:rFonts w:ascii="Times New Roman" w:eastAsia="Times New Roman" w:hAnsi="Times New Roman" w:cs="Times New Roman"/>
      <w:sz w:val="24"/>
      <w:szCs w:val="20"/>
      <w:lang w:eastAsia="ar-SA"/>
    </w:rPr>
  </w:style>
  <w:style w:type="character" w:styleId="aff8">
    <w:name w:val="Subtle Emphasis"/>
    <w:basedOn w:val="a6"/>
    <w:uiPriority w:val="19"/>
    <w:qFormat/>
    <w:rsid w:val="00B75638"/>
    <w:rPr>
      <w:i/>
      <w:iCs/>
      <w:color w:val="808080"/>
    </w:rPr>
  </w:style>
  <w:style w:type="paragraph" w:customStyle="1" w:styleId="aff9">
    <w:name w:val="Знак"/>
    <w:basedOn w:val="a5"/>
    <w:rsid w:val="00B75638"/>
    <w:rPr>
      <w:rFonts w:ascii="Verdana" w:eastAsia="Times New Roman" w:hAnsi="Verdana" w:cs="Verdana"/>
      <w:sz w:val="20"/>
      <w:szCs w:val="20"/>
      <w:lang w:val="en-US" w:eastAsia="en-US"/>
    </w:rPr>
  </w:style>
  <w:style w:type="character" w:styleId="affa">
    <w:name w:val="Book Title"/>
    <w:uiPriority w:val="33"/>
    <w:qFormat/>
    <w:rsid w:val="00B75638"/>
    <w:rPr>
      <w:rFonts w:ascii="Cambria" w:eastAsia="Times New Roman" w:hAnsi="Cambria" w:cs="Times New Roman"/>
      <w:b/>
      <w:bCs/>
      <w:i/>
      <w:iCs/>
      <w:smallCaps/>
      <w:color w:val="943634"/>
      <w:u w:val="single"/>
    </w:rPr>
  </w:style>
  <w:style w:type="paragraph" w:customStyle="1" w:styleId="28">
    <w:name w:val="Текст2"/>
    <w:basedOn w:val="a5"/>
    <w:rsid w:val="00107ED0"/>
    <w:rPr>
      <w:rFonts w:ascii="Courier New" w:eastAsia="Times New Roman" w:hAnsi="Courier New" w:cs="Times New Roman"/>
      <w:sz w:val="20"/>
      <w:szCs w:val="20"/>
    </w:rPr>
  </w:style>
  <w:style w:type="paragraph" w:customStyle="1" w:styleId="S6">
    <w:name w:val="S_Таблица"/>
    <w:basedOn w:val="a5"/>
    <w:rsid w:val="00107ED0"/>
    <w:pPr>
      <w:tabs>
        <w:tab w:val="num" w:pos="720"/>
      </w:tabs>
      <w:suppressAutoHyphens/>
      <w:spacing w:line="360" w:lineRule="auto"/>
      <w:jc w:val="right"/>
    </w:pPr>
    <w:rPr>
      <w:rFonts w:eastAsia="Times New Roman" w:cs="Calibri"/>
      <w:szCs w:val="24"/>
      <w:lang w:eastAsia="ar-SA"/>
    </w:rPr>
  </w:style>
  <w:style w:type="character" w:customStyle="1" w:styleId="FontStyle22">
    <w:name w:val="Font Style22"/>
    <w:basedOn w:val="a6"/>
    <w:rsid w:val="00E1625F"/>
    <w:rPr>
      <w:rFonts w:ascii="Trebuchet MS" w:hAnsi="Trebuchet MS" w:cs="Trebuchet MS"/>
      <w:b/>
      <w:bCs/>
      <w:sz w:val="22"/>
      <w:szCs w:val="22"/>
    </w:rPr>
  </w:style>
  <w:style w:type="paragraph" w:styleId="affb">
    <w:name w:val="List Paragraph"/>
    <w:basedOn w:val="a5"/>
    <w:link w:val="affc"/>
    <w:uiPriority w:val="34"/>
    <w:qFormat/>
    <w:rsid w:val="00881100"/>
    <w:pPr>
      <w:ind w:left="720"/>
      <w:contextualSpacing/>
    </w:pPr>
  </w:style>
  <w:style w:type="paragraph" w:customStyle="1" w:styleId="s16">
    <w:name w:val="s_16"/>
    <w:basedOn w:val="a5"/>
    <w:rsid w:val="00DF09D4"/>
    <w:pPr>
      <w:spacing w:before="100" w:beforeAutospacing="1" w:after="100" w:afterAutospacing="1"/>
    </w:pPr>
    <w:rPr>
      <w:rFonts w:eastAsia="Times New Roman" w:cs="Times New Roman"/>
      <w:szCs w:val="24"/>
    </w:rPr>
  </w:style>
  <w:style w:type="paragraph" w:customStyle="1" w:styleId="S7">
    <w:name w:val="S_Обычный"/>
    <w:basedOn w:val="a5"/>
    <w:link w:val="S8"/>
    <w:qFormat/>
    <w:rsid w:val="00DD2F24"/>
    <w:pPr>
      <w:tabs>
        <w:tab w:val="num" w:pos="1080"/>
      </w:tabs>
      <w:spacing w:line="360" w:lineRule="auto"/>
      <w:ind w:firstLine="720"/>
    </w:pPr>
    <w:rPr>
      <w:rFonts w:eastAsia="Times New Roman" w:cs="Times New Roman"/>
      <w:w w:val="109"/>
      <w:szCs w:val="24"/>
    </w:rPr>
  </w:style>
  <w:style w:type="character" w:customStyle="1" w:styleId="S8">
    <w:name w:val="S_Обычный Знак"/>
    <w:basedOn w:val="a6"/>
    <w:link w:val="S7"/>
    <w:rsid w:val="00DD2F24"/>
    <w:rPr>
      <w:rFonts w:ascii="Times New Roman" w:eastAsia="Times New Roman" w:hAnsi="Times New Roman" w:cs="Times New Roman"/>
      <w:w w:val="109"/>
      <w:sz w:val="24"/>
      <w:szCs w:val="24"/>
    </w:rPr>
  </w:style>
  <w:style w:type="paragraph" w:customStyle="1" w:styleId="affd">
    <w:name w:val="Мария"/>
    <w:basedOn w:val="a5"/>
    <w:uiPriority w:val="99"/>
    <w:rsid w:val="00AA7E70"/>
    <w:pPr>
      <w:spacing w:before="240" w:after="120"/>
    </w:pPr>
    <w:rPr>
      <w:rFonts w:eastAsia="Times New Roman" w:cs="Times New Roman"/>
      <w:sz w:val="26"/>
      <w:szCs w:val="26"/>
    </w:rPr>
  </w:style>
  <w:style w:type="character" w:customStyle="1" w:styleId="apple-converted-space">
    <w:name w:val="apple-converted-space"/>
    <w:basedOn w:val="a6"/>
    <w:rsid w:val="00A94569"/>
  </w:style>
  <w:style w:type="paragraph" w:customStyle="1" w:styleId="210">
    <w:name w:val="Цитата 21"/>
    <w:basedOn w:val="a5"/>
    <w:next w:val="a5"/>
    <w:link w:val="QuoteChar"/>
    <w:uiPriority w:val="99"/>
    <w:qFormat/>
    <w:rsid w:val="00F5410B"/>
    <w:rPr>
      <w:rFonts w:ascii="Calibri" w:eastAsia="Times New Roman" w:hAnsi="Calibri" w:cs="Times New Roman"/>
      <w:i/>
      <w:iCs/>
      <w:color w:val="000000"/>
      <w:lang w:eastAsia="en-US"/>
    </w:rPr>
  </w:style>
  <w:style w:type="character" w:customStyle="1" w:styleId="QuoteChar">
    <w:name w:val="Quote Char"/>
    <w:basedOn w:val="a6"/>
    <w:link w:val="210"/>
    <w:uiPriority w:val="99"/>
    <w:locked/>
    <w:rsid w:val="00F5410B"/>
    <w:rPr>
      <w:rFonts w:ascii="Calibri" w:eastAsia="Times New Roman" w:hAnsi="Calibri" w:cs="Times New Roman"/>
      <w:i/>
      <w:iCs/>
      <w:color w:val="000000"/>
      <w:lang w:eastAsia="en-US"/>
    </w:rPr>
  </w:style>
  <w:style w:type="paragraph" w:styleId="29">
    <w:name w:val="Body Text Indent 2"/>
    <w:basedOn w:val="a5"/>
    <w:link w:val="2a"/>
    <w:unhideWhenUsed/>
    <w:rsid w:val="00014E73"/>
    <w:pPr>
      <w:spacing w:after="120" w:line="480" w:lineRule="auto"/>
      <w:ind w:left="283"/>
    </w:pPr>
  </w:style>
  <w:style w:type="character" w:customStyle="1" w:styleId="2a">
    <w:name w:val="Основной текст с отступом 2 Знак"/>
    <w:basedOn w:val="a6"/>
    <w:link w:val="29"/>
    <w:rsid w:val="00014E73"/>
  </w:style>
  <w:style w:type="paragraph" w:customStyle="1" w:styleId="Standard">
    <w:name w:val="Standard"/>
    <w:rsid w:val="00014E73"/>
    <w:pPr>
      <w:suppressAutoHyphens/>
      <w:spacing w:after="0" w:line="240" w:lineRule="auto"/>
      <w:textAlignment w:val="baseline"/>
    </w:pPr>
    <w:rPr>
      <w:rFonts w:ascii="Times New Roman" w:eastAsia="Times New Roman" w:hAnsi="Times New Roman" w:cs="Times New Roman"/>
      <w:kern w:val="1"/>
      <w:sz w:val="24"/>
      <w:szCs w:val="24"/>
      <w:lang w:eastAsia="ar-SA"/>
    </w:rPr>
  </w:style>
  <w:style w:type="character" w:customStyle="1" w:styleId="60">
    <w:name w:val="Заголовок 6 Знак"/>
    <w:basedOn w:val="a6"/>
    <w:link w:val="6"/>
    <w:rsid w:val="004E741E"/>
    <w:rPr>
      <w:rFonts w:ascii="Cambria" w:eastAsia="Times New Roman" w:hAnsi="Cambria" w:cs="Cambria"/>
      <w:i/>
      <w:iCs/>
      <w:color w:val="243F60"/>
      <w:lang w:val="en-US" w:eastAsia="en-US"/>
    </w:rPr>
  </w:style>
  <w:style w:type="character" w:customStyle="1" w:styleId="80">
    <w:name w:val="Заголовок 8 Знак"/>
    <w:basedOn w:val="a6"/>
    <w:link w:val="8"/>
    <w:rsid w:val="004E741E"/>
    <w:rPr>
      <w:rFonts w:ascii="Cambria" w:eastAsia="Times New Roman" w:hAnsi="Cambria" w:cs="Cambria"/>
      <w:color w:val="4F81BD"/>
      <w:sz w:val="20"/>
      <w:szCs w:val="20"/>
      <w:lang w:val="en-US" w:eastAsia="en-US"/>
    </w:rPr>
  </w:style>
  <w:style w:type="character" w:customStyle="1" w:styleId="90">
    <w:name w:val="Заголовок 9 Знак"/>
    <w:basedOn w:val="a6"/>
    <w:link w:val="9"/>
    <w:rsid w:val="004E741E"/>
    <w:rPr>
      <w:rFonts w:ascii="Cambria" w:eastAsia="Times New Roman" w:hAnsi="Cambria" w:cs="Cambria"/>
      <w:i/>
      <w:iCs/>
      <w:color w:val="404040"/>
      <w:sz w:val="20"/>
      <w:szCs w:val="20"/>
      <w:lang w:val="en-US" w:eastAsia="en-US"/>
    </w:rPr>
  </w:style>
  <w:style w:type="paragraph" w:customStyle="1" w:styleId="-">
    <w:name w:val="диссер-текст"/>
    <w:basedOn w:val="a5"/>
    <w:link w:val="-0"/>
    <w:semiHidden/>
    <w:rsid w:val="004E741E"/>
    <w:pPr>
      <w:spacing w:line="238" w:lineRule="auto"/>
      <w:ind w:firstLine="567"/>
    </w:pPr>
    <w:rPr>
      <w:rFonts w:eastAsia="Times New Roman" w:cs="Times New Roman"/>
      <w:sz w:val="28"/>
      <w:lang w:val="en-US"/>
    </w:rPr>
  </w:style>
  <w:style w:type="character" w:customStyle="1" w:styleId="-0">
    <w:name w:val="диссер-текст Знак"/>
    <w:basedOn w:val="a6"/>
    <w:link w:val="-"/>
    <w:semiHidden/>
    <w:locked/>
    <w:rsid w:val="004E741E"/>
    <w:rPr>
      <w:rFonts w:ascii="Times New Roman" w:eastAsia="Times New Roman" w:hAnsi="Times New Roman" w:cs="Times New Roman"/>
      <w:sz w:val="28"/>
      <w:lang w:val="en-US"/>
    </w:rPr>
  </w:style>
  <w:style w:type="character" w:customStyle="1" w:styleId="33">
    <w:name w:val="Основной текст с отступом 3 Знак"/>
    <w:basedOn w:val="a6"/>
    <w:link w:val="34"/>
    <w:rsid w:val="004E741E"/>
    <w:rPr>
      <w:rFonts w:ascii="Times New Roman" w:eastAsia="Times New Roman" w:hAnsi="Times New Roman" w:cs="Times New Roman"/>
      <w:sz w:val="16"/>
      <w:szCs w:val="16"/>
    </w:rPr>
  </w:style>
  <w:style w:type="paragraph" w:styleId="34">
    <w:name w:val="Body Text Indent 3"/>
    <w:basedOn w:val="a5"/>
    <w:link w:val="33"/>
    <w:rsid w:val="004E741E"/>
    <w:pPr>
      <w:widowControl w:val="0"/>
      <w:autoSpaceDE w:val="0"/>
      <w:autoSpaceDN w:val="0"/>
      <w:adjustRightInd w:val="0"/>
      <w:spacing w:after="120"/>
      <w:ind w:left="283"/>
    </w:pPr>
    <w:rPr>
      <w:rFonts w:eastAsia="Times New Roman" w:cs="Times New Roman"/>
      <w:sz w:val="16"/>
      <w:szCs w:val="16"/>
    </w:rPr>
  </w:style>
  <w:style w:type="character" w:customStyle="1" w:styleId="310">
    <w:name w:val="Основной текст с отступом 3 Знак1"/>
    <w:basedOn w:val="a6"/>
    <w:semiHidden/>
    <w:rsid w:val="004E741E"/>
    <w:rPr>
      <w:sz w:val="16"/>
      <w:szCs w:val="16"/>
    </w:rPr>
  </w:style>
  <w:style w:type="paragraph" w:styleId="z-">
    <w:name w:val="HTML Bottom of Form"/>
    <w:basedOn w:val="a5"/>
    <w:next w:val="a5"/>
    <w:link w:val="z-0"/>
    <w:hidden/>
    <w:rsid w:val="004E741E"/>
    <w:pPr>
      <w:pBdr>
        <w:top w:val="single" w:sz="6" w:space="1" w:color="auto"/>
      </w:pBdr>
      <w:jc w:val="center"/>
    </w:pPr>
    <w:rPr>
      <w:rFonts w:ascii="Arial" w:eastAsia="Times New Roman" w:hAnsi="Arial" w:cs="Arial"/>
      <w:vanish/>
      <w:color w:val="FFFFFF"/>
      <w:sz w:val="16"/>
      <w:szCs w:val="16"/>
    </w:rPr>
  </w:style>
  <w:style w:type="character" w:customStyle="1" w:styleId="z-0">
    <w:name w:val="z-Конец формы Знак"/>
    <w:basedOn w:val="a6"/>
    <w:link w:val="z-"/>
    <w:rsid w:val="004E741E"/>
    <w:rPr>
      <w:rFonts w:ascii="Arial" w:eastAsia="Times New Roman" w:hAnsi="Arial" w:cs="Arial"/>
      <w:vanish/>
      <w:color w:val="FFFFFF"/>
      <w:sz w:val="16"/>
      <w:szCs w:val="16"/>
    </w:rPr>
  </w:style>
  <w:style w:type="character" w:customStyle="1" w:styleId="HTML">
    <w:name w:val="Стандартный HTML Знак"/>
    <w:basedOn w:val="a6"/>
    <w:link w:val="HTML0"/>
    <w:uiPriority w:val="99"/>
    <w:rsid w:val="004E741E"/>
    <w:rPr>
      <w:rFonts w:ascii="Courier New" w:eastAsia="Times New Roman" w:hAnsi="Courier New" w:cs="Courier New"/>
      <w:sz w:val="20"/>
      <w:szCs w:val="20"/>
    </w:rPr>
  </w:style>
  <w:style w:type="paragraph" w:styleId="HTML0">
    <w:name w:val="HTML Preformatted"/>
    <w:basedOn w:val="a5"/>
    <w:link w:val="HTML"/>
    <w:uiPriority w:val="99"/>
    <w:rsid w:val="004E74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rPr>
  </w:style>
  <w:style w:type="character" w:customStyle="1" w:styleId="HTML1">
    <w:name w:val="Стандартный HTML Знак1"/>
    <w:basedOn w:val="a6"/>
    <w:uiPriority w:val="99"/>
    <w:semiHidden/>
    <w:rsid w:val="004E741E"/>
    <w:rPr>
      <w:rFonts w:ascii="Consolas" w:hAnsi="Consolas" w:cs="Consolas"/>
      <w:sz w:val="20"/>
      <w:szCs w:val="20"/>
    </w:rPr>
  </w:style>
  <w:style w:type="character" w:customStyle="1" w:styleId="2b">
    <w:name w:val="Основной текст 2 Знак"/>
    <w:aliases w:val=" Знак1 Знак1"/>
    <w:basedOn w:val="a6"/>
    <w:link w:val="2c"/>
    <w:uiPriority w:val="99"/>
    <w:rsid w:val="004E741E"/>
    <w:rPr>
      <w:rFonts w:ascii="Times New Roman" w:eastAsia="Times New Roman" w:hAnsi="Times New Roman" w:cs="Times New Roman"/>
      <w:sz w:val="20"/>
      <w:szCs w:val="20"/>
    </w:rPr>
  </w:style>
  <w:style w:type="paragraph" w:styleId="2c">
    <w:name w:val="Body Text 2"/>
    <w:aliases w:val=" Знак1"/>
    <w:basedOn w:val="a5"/>
    <w:link w:val="2b"/>
    <w:uiPriority w:val="99"/>
    <w:rsid w:val="004E741E"/>
    <w:pPr>
      <w:widowControl w:val="0"/>
      <w:autoSpaceDE w:val="0"/>
      <w:autoSpaceDN w:val="0"/>
      <w:adjustRightInd w:val="0"/>
      <w:spacing w:after="120" w:line="480" w:lineRule="auto"/>
    </w:pPr>
    <w:rPr>
      <w:rFonts w:eastAsia="Times New Roman" w:cs="Times New Roman"/>
      <w:sz w:val="20"/>
      <w:szCs w:val="20"/>
    </w:rPr>
  </w:style>
  <w:style w:type="character" w:customStyle="1" w:styleId="211">
    <w:name w:val="Основной текст 2 Знак1"/>
    <w:basedOn w:val="a6"/>
    <w:semiHidden/>
    <w:rsid w:val="004E741E"/>
  </w:style>
  <w:style w:type="character" w:customStyle="1" w:styleId="affe">
    <w:name w:val="Основной текст с отступом Знак"/>
    <w:aliases w:val="Основной текст 1 Знак,Основной текст 11 Знак"/>
    <w:basedOn w:val="a6"/>
    <w:link w:val="afff"/>
    <w:uiPriority w:val="99"/>
    <w:rsid w:val="004E741E"/>
    <w:rPr>
      <w:rFonts w:ascii="Calibri" w:eastAsia="Times New Roman" w:hAnsi="Calibri" w:cs="Calibri"/>
      <w:lang w:val="en-US" w:eastAsia="en-US"/>
    </w:rPr>
  </w:style>
  <w:style w:type="paragraph" w:styleId="afff">
    <w:name w:val="Body Text Indent"/>
    <w:aliases w:val="Основной текст 1,Основной текст 11"/>
    <w:basedOn w:val="a5"/>
    <w:link w:val="affe"/>
    <w:uiPriority w:val="99"/>
    <w:rsid w:val="004E741E"/>
    <w:pPr>
      <w:spacing w:after="120"/>
      <w:ind w:left="283"/>
    </w:pPr>
    <w:rPr>
      <w:rFonts w:ascii="Calibri" w:eastAsia="Times New Roman" w:hAnsi="Calibri" w:cs="Calibri"/>
      <w:lang w:val="en-US" w:eastAsia="en-US"/>
    </w:rPr>
  </w:style>
  <w:style w:type="character" w:customStyle="1" w:styleId="1b">
    <w:name w:val="Основной текст с отступом Знак1"/>
    <w:basedOn w:val="a6"/>
    <w:semiHidden/>
    <w:rsid w:val="004E741E"/>
  </w:style>
  <w:style w:type="character" w:customStyle="1" w:styleId="afff0">
    <w:name w:val="Основной текст Знак"/>
    <w:aliases w:val=" Знак1 Знак Знак Знак Знак Знак, Знак1 Знак Знак Знак Знак1, Знак1 Знак Знак,bt Знак Знак,Основной текст Знак Знак Знак,bt Знак1,Îñíîâíîé òåêñò Çíàê Çíàê Знак,Iniiaiie oaeno Ciae Ciae Знак,Body Text Char Знак,Òàáë òåêñò Знак"/>
    <w:basedOn w:val="a6"/>
    <w:link w:val="afff1"/>
    <w:uiPriority w:val="99"/>
    <w:rsid w:val="004E741E"/>
    <w:rPr>
      <w:rFonts w:ascii="Calibri" w:eastAsia="Times New Roman" w:hAnsi="Calibri" w:cs="Calibri"/>
      <w:lang w:val="en-US" w:eastAsia="en-US"/>
    </w:rPr>
  </w:style>
  <w:style w:type="paragraph" w:styleId="afff1">
    <w:name w:val="Body Text"/>
    <w:aliases w:val=" Знак1 Знак Знак Знак Знак, Знак1 Знак Знак Знак, Знак1 Знак,bt Знак,Основной текст Знак Знак,bt,Îñíîâíîé òåêñò Çíàê Çíàê,Iniiaiie oaeno Ciae Ciae,Body Text Char,Òàáë òåêñò,Body Text Char2 Char,Body Text Char1 Char Char"/>
    <w:basedOn w:val="a5"/>
    <w:link w:val="afff0"/>
    <w:uiPriority w:val="99"/>
    <w:rsid w:val="004E741E"/>
    <w:pPr>
      <w:spacing w:after="120"/>
    </w:pPr>
    <w:rPr>
      <w:rFonts w:ascii="Calibri" w:eastAsia="Times New Roman" w:hAnsi="Calibri" w:cs="Calibri"/>
      <w:lang w:val="en-US" w:eastAsia="en-US"/>
    </w:rPr>
  </w:style>
  <w:style w:type="character" w:customStyle="1" w:styleId="1c">
    <w:name w:val="Основной текст Знак1"/>
    <w:basedOn w:val="a6"/>
    <w:semiHidden/>
    <w:rsid w:val="004E741E"/>
  </w:style>
  <w:style w:type="paragraph" w:styleId="afff2">
    <w:name w:val="Subtitle"/>
    <w:basedOn w:val="a5"/>
    <w:next w:val="a5"/>
    <w:link w:val="afff3"/>
    <w:qFormat/>
    <w:rsid w:val="004E741E"/>
    <w:pPr>
      <w:numPr>
        <w:ilvl w:val="1"/>
      </w:numPr>
      <w:ind w:firstLine="709"/>
    </w:pPr>
    <w:rPr>
      <w:rFonts w:ascii="Cambria" w:eastAsia="Times New Roman" w:hAnsi="Cambria" w:cs="Cambria"/>
      <w:i/>
      <w:iCs/>
      <w:color w:val="4F81BD"/>
      <w:spacing w:val="15"/>
      <w:szCs w:val="24"/>
      <w:lang w:val="en-US" w:eastAsia="en-US"/>
    </w:rPr>
  </w:style>
  <w:style w:type="character" w:customStyle="1" w:styleId="afff3">
    <w:name w:val="Подзаголовок Знак"/>
    <w:basedOn w:val="a6"/>
    <w:link w:val="afff2"/>
    <w:rsid w:val="004E741E"/>
    <w:rPr>
      <w:rFonts w:ascii="Cambria" w:eastAsia="Times New Roman" w:hAnsi="Cambria" w:cs="Cambria"/>
      <w:i/>
      <w:iCs/>
      <w:color w:val="4F81BD"/>
      <w:spacing w:val="15"/>
      <w:sz w:val="24"/>
      <w:szCs w:val="24"/>
      <w:lang w:val="en-US" w:eastAsia="en-US"/>
    </w:rPr>
  </w:style>
  <w:style w:type="character" w:styleId="afff4">
    <w:name w:val="Strong"/>
    <w:basedOn w:val="a6"/>
    <w:qFormat/>
    <w:rsid w:val="004E741E"/>
    <w:rPr>
      <w:rFonts w:cs="Times New Roman"/>
      <w:b/>
      <w:bCs/>
    </w:rPr>
  </w:style>
  <w:style w:type="character" w:styleId="afff5">
    <w:name w:val="Emphasis"/>
    <w:basedOn w:val="a6"/>
    <w:qFormat/>
    <w:rsid w:val="004E741E"/>
    <w:rPr>
      <w:rFonts w:cs="Times New Roman"/>
      <w:i/>
      <w:iCs/>
    </w:rPr>
  </w:style>
  <w:style w:type="paragraph" w:customStyle="1" w:styleId="1d">
    <w:name w:val="Выделенная цитата1"/>
    <w:basedOn w:val="a5"/>
    <w:next w:val="a5"/>
    <w:link w:val="IntenseQuoteChar"/>
    <w:semiHidden/>
    <w:rsid w:val="004E741E"/>
    <w:pPr>
      <w:pBdr>
        <w:bottom w:val="single" w:sz="4" w:space="4" w:color="4F81BD"/>
      </w:pBdr>
      <w:spacing w:before="200" w:after="280"/>
      <w:ind w:left="936" w:right="936"/>
    </w:pPr>
    <w:rPr>
      <w:rFonts w:ascii="Calibri" w:eastAsia="Times New Roman" w:hAnsi="Calibri" w:cs="Calibri"/>
      <w:b/>
      <w:bCs/>
      <w:i/>
      <w:iCs/>
      <w:color w:val="4F81BD"/>
      <w:lang w:val="en-US" w:eastAsia="en-US"/>
    </w:rPr>
  </w:style>
  <w:style w:type="character" w:customStyle="1" w:styleId="IntenseQuoteChar">
    <w:name w:val="Intense Quote Char"/>
    <w:basedOn w:val="a6"/>
    <w:link w:val="1d"/>
    <w:semiHidden/>
    <w:locked/>
    <w:rsid w:val="004E741E"/>
    <w:rPr>
      <w:rFonts w:ascii="Calibri" w:eastAsia="Times New Roman" w:hAnsi="Calibri" w:cs="Calibri"/>
      <w:b/>
      <w:bCs/>
      <w:i/>
      <w:iCs/>
      <w:color w:val="4F81BD"/>
      <w:lang w:val="en-US" w:eastAsia="en-US"/>
    </w:rPr>
  </w:style>
  <w:style w:type="paragraph" w:styleId="2">
    <w:name w:val="List Bullet 2"/>
    <w:basedOn w:val="a5"/>
    <w:rsid w:val="004E741E"/>
    <w:pPr>
      <w:widowControl w:val="0"/>
      <w:numPr>
        <w:numId w:val="1"/>
      </w:numPr>
      <w:tabs>
        <w:tab w:val="num" w:pos="360"/>
      </w:tabs>
      <w:autoSpaceDE w:val="0"/>
      <w:autoSpaceDN w:val="0"/>
      <w:adjustRightInd w:val="0"/>
      <w:ind w:left="0" w:firstLine="0"/>
    </w:pPr>
    <w:rPr>
      <w:rFonts w:eastAsia="Times New Roman" w:cs="Times New Roman"/>
      <w:sz w:val="20"/>
      <w:szCs w:val="20"/>
    </w:rPr>
  </w:style>
  <w:style w:type="table" w:customStyle="1" w:styleId="afff6">
    <w:name w:val="Ч_таблица"/>
    <w:basedOn w:val="a7"/>
    <w:rsid w:val="004E741E"/>
    <w:pPr>
      <w:spacing w:after="0" w:line="240" w:lineRule="auto"/>
      <w:jc w:val="center"/>
    </w:pPr>
    <w:rPr>
      <w:rFonts w:ascii="Times New Roman" w:eastAsia="Times New Roman" w:hAnsi="Times New Roman" w:cs="Times New Roman"/>
      <w:sz w:val="24"/>
      <w:szCs w:val="20"/>
    </w:rPr>
    <w:tblPr>
      <w:tblInd w:w="0"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CellMar>
        <w:top w:w="0" w:type="dxa"/>
        <w:left w:w="108" w:type="dxa"/>
        <w:bottom w:w="0" w:type="dxa"/>
        <w:right w:w="108" w:type="dxa"/>
      </w:tblCellMar>
    </w:tblPr>
    <w:tcPr>
      <w:vAlign w:val="center"/>
    </w:tcPr>
  </w:style>
  <w:style w:type="paragraph" w:customStyle="1" w:styleId="afff7">
    <w:name w:val="Ч_текст"/>
    <w:basedOn w:val="a5"/>
    <w:link w:val="afff8"/>
    <w:autoRedefine/>
    <w:rsid w:val="004E741E"/>
    <w:pPr>
      <w:widowControl w:val="0"/>
      <w:autoSpaceDE w:val="0"/>
      <w:autoSpaceDN w:val="0"/>
      <w:adjustRightInd w:val="0"/>
      <w:spacing w:line="360" w:lineRule="auto"/>
      <w:jc w:val="center"/>
    </w:pPr>
    <w:rPr>
      <w:rFonts w:eastAsia="Times New Roman" w:cs="Times New Roman"/>
      <w:b/>
      <w:sz w:val="28"/>
      <w:szCs w:val="28"/>
    </w:rPr>
  </w:style>
  <w:style w:type="character" w:customStyle="1" w:styleId="afff8">
    <w:name w:val="Ч_текст Знак"/>
    <w:basedOn w:val="a6"/>
    <w:link w:val="afff7"/>
    <w:rsid w:val="004E741E"/>
    <w:rPr>
      <w:rFonts w:ascii="Times New Roman" w:eastAsia="Times New Roman" w:hAnsi="Times New Roman" w:cs="Times New Roman"/>
      <w:b/>
      <w:sz w:val="28"/>
      <w:szCs w:val="28"/>
    </w:rPr>
  </w:style>
  <w:style w:type="paragraph" w:customStyle="1" w:styleId="afff9">
    <w:name w:val="Обычный (ПЗ)"/>
    <w:basedOn w:val="a5"/>
    <w:link w:val="afffa"/>
    <w:rsid w:val="004E741E"/>
    <w:pPr>
      <w:ind w:firstLine="720"/>
    </w:pPr>
    <w:rPr>
      <w:rFonts w:eastAsia="Times New Roman" w:cs="Times New Roman"/>
      <w:szCs w:val="24"/>
    </w:rPr>
  </w:style>
  <w:style w:type="character" w:customStyle="1" w:styleId="afffa">
    <w:name w:val="Обычный (ПЗ) Знак"/>
    <w:basedOn w:val="a6"/>
    <w:link w:val="afff9"/>
    <w:rsid w:val="004E741E"/>
    <w:rPr>
      <w:rFonts w:ascii="Times New Roman" w:eastAsia="Times New Roman" w:hAnsi="Times New Roman" w:cs="Times New Roman"/>
      <w:sz w:val="24"/>
      <w:szCs w:val="24"/>
    </w:rPr>
  </w:style>
  <w:style w:type="paragraph" w:customStyle="1" w:styleId="afffb">
    <w:name w:val="Основной стиль записки"/>
    <w:basedOn w:val="a5"/>
    <w:qFormat/>
    <w:rsid w:val="004E741E"/>
    <w:rPr>
      <w:rFonts w:eastAsia="Times New Roman" w:cs="Times New Roman"/>
      <w:szCs w:val="24"/>
    </w:rPr>
  </w:style>
  <w:style w:type="paragraph" w:customStyle="1" w:styleId="afffc">
    <w:name w:val="Знак Знак Знак Знак Знак Знак Знак Знак Знак Знак"/>
    <w:basedOn w:val="a5"/>
    <w:rsid w:val="004E741E"/>
    <w:rPr>
      <w:rFonts w:ascii="Verdana" w:eastAsia="Times New Roman" w:hAnsi="Verdana" w:cs="Verdana"/>
      <w:sz w:val="20"/>
      <w:szCs w:val="20"/>
      <w:lang w:val="en-US" w:eastAsia="en-US"/>
    </w:rPr>
  </w:style>
  <w:style w:type="paragraph" w:customStyle="1" w:styleId="1e">
    <w:name w:val="Обычный1"/>
    <w:link w:val="Normal0"/>
    <w:rsid w:val="00C81E80"/>
    <w:pPr>
      <w:snapToGrid w:val="0"/>
      <w:spacing w:after="0" w:line="240" w:lineRule="auto"/>
    </w:pPr>
    <w:rPr>
      <w:rFonts w:ascii="Times New Roman" w:eastAsia="Times New Roman" w:hAnsi="Times New Roman" w:cs="Times New Roman"/>
      <w:szCs w:val="20"/>
    </w:rPr>
  </w:style>
  <w:style w:type="character" w:customStyle="1" w:styleId="Normal0">
    <w:name w:val="Normal Знак"/>
    <w:basedOn w:val="a6"/>
    <w:link w:val="1e"/>
    <w:rsid w:val="00C81E80"/>
    <w:rPr>
      <w:rFonts w:ascii="Times New Roman" w:eastAsia="Times New Roman" w:hAnsi="Times New Roman" w:cs="Times New Roman"/>
      <w:szCs w:val="20"/>
    </w:rPr>
  </w:style>
  <w:style w:type="paragraph" w:customStyle="1" w:styleId="Normal10-02">
    <w:name w:val="Normal + 10 пт полужирный По центру Слева:  -02 см Справ..."/>
    <w:basedOn w:val="a5"/>
    <w:link w:val="Normal10-020"/>
    <w:rsid w:val="00C81E80"/>
    <w:pPr>
      <w:ind w:left="-113" w:right="-113"/>
      <w:jc w:val="center"/>
    </w:pPr>
    <w:rPr>
      <w:rFonts w:eastAsia="Times New Roman" w:cs="Times New Roman"/>
      <w:b/>
      <w:bCs/>
      <w:sz w:val="20"/>
      <w:szCs w:val="20"/>
    </w:rPr>
  </w:style>
  <w:style w:type="character" w:customStyle="1" w:styleId="Normal10-020">
    <w:name w:val="Normal + 10 пт полужирный По центру Слева:  -02 см Справ... Знак"/>
    <w:basedOn w:val="a6"/>
    <w:link w:val="Normal10-02"/>
    <w:rsid w:val="00C81E80"/>
    <w:rPr>
      <w:rFonts w:ascii="Times New Roman" w:eastAsia="Times New Roman" w:hAnsi="Times New Roman" w:cs="Times New Roman"/>
      <w:b/>
      <w:bCs/>
      <w:sz w:val="20"/>
      <w:szCs w:val="20"/>
    </w:rPr>
  </w:style>
  <w:style w:type="paragraph" w:customStyle="1" w:styleId="CharChar">
    <w:name w:val="Char Char"/>
    <w:basedOn w:val="a5"/>
    <w:rsid w:val="00C81E80"/>
    <w:pPr>
      <w:spacing w:after="160" w:line="240" w:lineRule="exact"/>
    </w:pPr>
    <w:rPr>
      <w:rFonts w:ascii="Verdana" w:eastAsia="Times New Roman" w:hAnsi="Verdana" w:cs="Times New Roman"/>
      <w:sz w:val="20"/>
      <w:szCs w:val="20"/>
      <w:lang w:val="en-US" w:eastAsia="en-US"/>
    </w:rPr>
  </w:style>
  <w:style w:type="paragraph" w:customStyle="1" w:styleId="Default">
    <w:name w:val="Default"/>
    <w:rsid w:val="00D00E6C"/>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blk">
    <w:name w:val="blk"/>
    <w:basedOn w:val="a6"/>
    <w:rsid w:val="00F53D97"/>
  </w:style>
  <w:style w:type="paragraph" w:customStyle="1" w:styleId="ConsPlusNormal">
    <w:name w:val="ConsPlusNormal"/>
    <w:link w:val="ConsPlusNormal0"/>
    <w:rsid w:val="001D3A48"/>
    <w:pPr>
      <w:widowControl w:val="0"/>
      <w:autoSpaceDE w:val="0"/>
      <w:autoSpaceDN w:val="0"/>
      <w:adjustRightInd w:val="0"/>
      <w:spacing w:after="0" w:line="240" w:lineRule="auto"/>
    </w:pPr>
    <w:rPr>
      <w:rFonts w:ascii="Arial" w:eastAsia="Times New Roman" w:hAnsi="Arial" w:cs="Arial"/>
    </w:rPr>
  </w:style>
  <w:style w:type="paragraph" w:customStyle="1" w:styleId="100">
    <w:name w:val="Табличный_слева_10"/>
    <w:basedOn w:val="a5"/>
    <w:qFormat/>
    <w:rsid w:val="00966ADD"/>
    <w:pPr>
      <w:ind w:firstLine="0"/>
      <w:jc w:val="left"/>
    </w:pPr>
    <w:rPr>
      <w:rFonts w:eastAsia="Times New Roman" w:cs="Times New Roman"/>
      <w:sz w:val="20"/>
      <w:szCs w:val="24"/>
    </w:rPr>
  </w:style>
  <w:style w:type="paragraph" w:customStyle="1" w:styleId="101">
    <w:name w:val="Табличный_по ширине_10"/>
    <w:basedOn w:val="a5"/>
    <w:qFormat/>
    <w:rsid w:val="00966ADD"/>
    <w:pPr>
      <w:ind w:firstLine="0"/>
    </w:pPr>
    <w:rPr>
      <w:rFonts w:eastAsia="Times New Roman" w:cs="Times New Roman"/>
      <w:sz w:val="20"/>
      <w:szCs w:val="24"/>
    </w:rPr>
  </w:style>
  <w:style w:type="paragraph" w:customStyle="1" w:styleId="afffd">
    <w:name w:val="Абзац"/>
    <w:basedOn w:val="a5"/>
    <w:link w:val="afffe"/>
    <w:qFormat/>
    <w:rsid w:val="00966ADD"/>
    <w:pPr>
      <w:spacing w:before="120" w:after="60"/>
      <w:ind w:firstLine="567"/>
    </w:pPr>
    <w:rPr>
      <w:rFonts w:eastAsia="Times New Roman" w:cs="Times New Roman"/>
      <w:szCs w:val="24"/>
    </w:rPr>
  </w:style>
  <w:style w:type="character" w:customStyle="1" w:styleId="afffe">
    <w:name w:val="Абзац Знак"/>
    <w:link w:val="afffd"/>
    <w:rsid w:val="00966ADD"/>
    <w:rPr>
      <w:rFonts w:ascii="Times New Roman" w:eastAsia="Times New Roman" w:hAnsi="Times New Roman" w:cs="Times New Roman"/>
      <w:sz w:val="24"/>
      <w:szCs w:val="24"/>
    </w:rPr>
  </w:style>
  <w:style w:type="paragraph" w:styleId="a3">
    <w:name w:val="List"/>
    <w:basedOn w:val="a5"/>
    <w:link w:val="affff"/>
    <w:rsid w:val="00966ADD"/>
    <w:pPr>
      <w:numPr>
        <w:numId w:val="6"/>
      </w:numPr>
      <w:spacing w:after="60"/>
    </w:pPr>
    <w:rPr>
      <w:rFonts w:eastAsia="Times New Roman" w:cs="Times New Roman"/>
      <w:snapToGrid w:val="0"/>
      <w:szCs w:val="24"/>
    </w:rPr>
  </w:style>
  <w:style w:type="character" w:customStyle="1" w:styleId="affff">
    <w:name w:val="Список Знак"/>
    <w:link w:val="a3"/>
    <w:rsid w:val="00966ADD"/>
    <w:rPr>
      <w:rFonts w:ascii="Times New Roman" w:eastAsia="Times New Roman" w:hAnsi="Times New Roman" w:cs="Times New Roman"/>
      <w:snapToGrid w:val="0"/>
      <w:sz w:val="24"/>
      <w:szCs w:val="24"/>
    </w:rPr>
  </w:style>
  <w:style w:type="paragraph" w:customStyle="1" w:styleId="a">
    <w:name w:val="Список нумерованный"/>
    <w:basedOn w:val="a5"/>
    <w:rsid w:val="00966ADD"/>
    <w:pPr>
      <w:numPr>
        <w:numId w:val="7"/>
      </w:numPr>
      <w:spacing w:before="120"/>
    </w:pPr>
    <w:rPr>
      <w:rFonts w:eastAsia="Times New Roman" w:cs="Times New Roman"/>
      <w:szCs w:val="24"/>
    </w:rPr>
  </w:style>
  <w:style w:type="paragraph" w:customStyle="1" w:styleId="affff0">
    <w:name w:val="Табличный"/>
    <w:basedOn w:val="a5"/>
    <w:rsid w:val="00966ADD"/>
    <w:pPr>
      <w:keepNext/>
      <w:widowControl w:val="0"/>
      <w:spacing w:before="60" w:after="60"/>
      <w:ind w:firstLine="0"/>
      <w:jc w:val="center"/>
    </w:pPr>
    <w:rPr>
      <w:rFonts w:eastAsia="Times New Roman" w:cs="Times New Roman"/>
      <w:b/>
      <w:sz w:val="22"/>
      <w:szCs w:val="20"/>
    </w:rPr>
  </w:style>
  <w:style w:type="paragraph" w:customStyle="1" w:styleId="affff1">
    <w:name w:val="Содержание"/>
    <w:basedOn w:val="a5"/>
    <w:rsid w:val="00966ADD"/>
    <w:pPr>
      <w:widowControl w:val="0"/>
      <w:spacing w:before="240" w:after="240"/>
      <w:ind w:firstLine="0"/>
      <w:jc w:val="center"/>
    </w:pPr>
    <w:rPr>
      <w:rFonts w:eastAsia="Times New Roman" w:cs="Times New Roman"/>
      <w:b/>
      <w:caps/>
      <w:szCs w:val="20"/>
    </w:rPr>
  </w:style>
  <w:style w:type="paragraph" w:customStyle="1" w:styleId="affff2">
    <w:name w:val="Название таблицы"/>
    <w:basedOn w:val="afb"/>
    <w:rsid w:val="00966ADD"/>
    <w:pPr>
      <w:keepNext/>
      <w:spacing w:after="0"/>
      <w:ind w:left="0" w:firstLine="0"/>
      <w:jc w:val="left"/>
    </w:pPr>
    <w:rPr>
      <w:rFonts w:ascii="Times New Roman" w:eastAsia="Times New Roman" w:hAnsi="Times New Roman"/>
      <w:sz w:val="22"/>
      <w:szCs w:val="22"/>
      <w:lang w:eastAsia="ru-RU"/>
    </w:rPr>
  </w:style>
  <w:style w:type="paragraph" w:customStyle="1" w:styleId="affff3">
    <w:name w:val="Табличный_заголовки"/>
    <w:basedOn w:val="a5"/>
    <w:rsid w:val="00966ADD"/>
    <w:pPr>
      <w:keepNext/>
      <w:keepLines/>
      <w:ind w:firstLine="0"/>
      <w:jc w:val="center"/>
    </w:pPr>
    <w:rPr>
      <w:rFonts w:eastAsia="Times New Roman" w:cs="Times New Roman"/>
      <w:b/>
      <w:sz w:val="22"/>
    </w:rPr>
  </w:style>
  <w:style w:type="paragraph" w:customStyle="1" w:styleId="affff4">
    <w:name w:val="Табличный_центр"/>
    <w:basedOn w:val="a5"/>
    <w:rsid w:val="00966ADD"/>
    <w:pPr>
      <w:ind w:firstLine="0"/>
      <w:jc w:val="center"/>
    </w:pPr>
    <w:rPr>
      <w:rFonts w:eastAsia="Times New Roman" w:cs="Times New Roman"/>
      <w:sz w:val="22"/>
    </w:rPr>
  </w:style>
  <w:style w:type="paragraph" w:customStyle="1" w:styleId="1">
    <w:name w:val="Список 1)"/>
    <w:basedOn w:val="a5"/>
    <w:rsid w:val="00966ADD"/>
    <w:pPr>
      <w:numPr>
        <w:numId w:val="4"/>
      </w:numPr>
      <w:spacing w:after="60"/>
    </w:pPr>
    <w:rPr>
      <w:rFonts w:eastAsia="Times New Roman" w:cs="Times New Roman"/>
      <w:szCs w:val="24"/>
    </w:rPr>
  </w:style>
  <w:style w:type="paragraph" w:customStyle="1" w:styleId="a1">
    <w:name w:val="Табличный_нумерованный"/>
    <w:basedOn w:val="a5"/>
    <w:link w:val="affff5"/>
    <w:rsid w:val="00966ADD"/>
    <w:pPr>
      <w:numPr>
        <w:numId w:val="3"/>
      </w:numPr>
      <w:jc w:val="left"/>
    </w:pPr>
    <w:rPr>
      <w:rFonts w:eastAsia="Times New Roman" w:cs="Times New Roman"/>
      <w:sz w:val="20"/>
      <w:szCs w:val="20"/>
    </w:rPr>
  </w:style>
  <w:style w:type="character" w:customStyle="1" w:styleId="affff5">
    <w:name w:val="Табличный_нумерованный Знак"/>
    <w:link w:val="a1"/>
    <w:rsid w:val="00966ADD"/>
    <w:rPr>
      <w:rFonts w:ascii="Times New Roman" w:eastAsia="Times New Roman" w:hAnsi="Times New Roman" w:cs="Times New Roman"/>
      <w:sz w:val="20"/>
      <w:szCs w:val="20"/>
    </w:rPr>
  </w:style>
  <w:style w:type="paragraph" w:styleId="affff6">
    <w:name w:val="toa heading"/>
    <w:basedOn w:val="a5"/>
    <w:next w:val="a5"/>
    <w:semiHidden/>
    <w:rsid w:val="00966ADD"/>
    <w:pPr>
      <w:spacing w:before="40" w:after="20"/>
      <w:ind w:firstLine="0"/>
      <w:jc w:val="center"/>
    </w:pPr>
    <w:rPr>
      <w:rFonts w:eastAsia="Times New Roman" w:cs="Times New Roman"/>
      <w:b/>
      <w:sz w:val="22"/>
      <w:szCs w:val="20"/>
    </w:rPr>
  </w:style>
  <w:style w:type="paragraph" w:styleId="affff7">
    <w:name w:val="annotation text"/>
    <w:basedOn w:val="a5"/>
    <w:link w:val="affff8"/>
    <w:semiHidden/>
    <w:rsid w:val="00966ADD"/>
    <w:pPr>
      <w:ind w:firstLine="0"/>
      <w:jc w:val="left"/>
    </w:pPr>
    <w:rPr>
      <w:rFonts w:eastAsia="Times New Roman" w:cs="Times New Roman"/>
      <w:sz w:val="20"/>
      <w:szCs w:val="20"/>
    </w:rPr>
  </w:style>
  <w:style w:type="character" w:customStyle="1" w:styleId="affff8">
    <w:name w:val="Текст примечания Знак"/>
    <w:basedOn w:val="a6"/>
    <w:link w:val="affff7"/>
    <w:semiHidden/>
    <w:rsid w:val="00966ADD"/>
    <w:rPr>
      <w:rFonts w:ascii="Times New Roman" w:eastAsia="Times New Roman" w:hAnsi="Times New Roman" w:cs="Times New Roman"/>
      <w:sz w:val="20"/>
      <w:szCs w:val="20"/>
    </w:rPr>
  </w:style>
  <w:style w:type="paragraph" w:styleId="affff9">
    <w:name w:val="annotation subject"/>
    <w:basedOn w:val="affff7"/>
    <w:next w:val="affff7"/>
    <w:link w:val="affffa"/>
    <w:semiHidden/>
    <w:rsid w:val="00966ADD"/>
    <w:pPr>
      <w:ind w:firstLine="284"/>
      <w:jc w:val="both"/>
    </w:pPr>
    <w:rPr>
      <w:b/>
      <w:bCs/>
    </w:rPr>
  </w:style>
  <w:style w:type="character" w:customStyle="1" w:styleId="affffa">
    <w:name w:val="Тема примечания Знак"/>
    <w:basedOn w:val="affff8"/>
    <w:link w:val="affff9"/>
    <w:semiHidden/>
    <w:rsid w:val="00966ADD"/>
    <w:rPr>
      <w:rFonts w:ascii="Times New Roman" w:eastAsia="Times New Roman" w:hAnsi="Times New Roman" w:cs="Times New Roman"/>
      <w:b/>
      <w:bCs/>
      <w:sz w:val="20"/>
      <w:szCs w:val="20"/>
    </w:rPr>
  </w:style>
  <w:style w:type="paragraph" w:customStyle="1" w:styleId="a4">
    <w:name w:val="Требования"/>
    <w:basedOn w:val="a5"/>
    <w:rsid w:val="00966ADD"/>
    <w:pPr>
      <w:numPr>
        <w:ilvl w:val="1"/>
        <w:numId w:val="5"/>
      </w:numPr>
      <w:spacing w:before="120" w:after="60"/>
      <w:ind w:left="0" w:firstLine="567"/>
      <w:outlineLvl w:val="1"/>
    </w:pPr>
    <w:rPr>
      <w:rFonts w:eastAsia="Times New Roman" w:cs="Times New Roman"/>
      <w:bCs/>
      <w:i/>
      <w:iCs/>
      <w:szCs w:val="24"/>
    </w:rPr>
  </w:style>
  <w:style w:type="paragraph" w:customStyle="1" w:styleId="a0">
    <w:name w:val="Список а)"/>
    <w:basedOn w:val="a3"/>
    <w:rsid w:val="00966ADD"/>
    <w:pPr>
      <w:numPr>
        <w:numId w:val="2"/>
      </w:numPr>
      <w:ind w:left="720" w:hanging="360"/>
    </w:pPr>
  </w:style>
  <w:style w:type="character" w:styleId="affffb">
    <w:name w:val="annotation reference"/>
    <w:semiHidden/>
    <w:rsid w:val="00966ADD"/>
    <w:rPr>
      <w:sz w:val="16"/>
      <w:szCs w:val="16"/>
    </w:rPr>
  </w:style>
  <w:style w:type="paragraph" w:customStyle="1" w:styleId="affffc">
    <w:name w:val="Табличный_слева"/>
    <w:basedOn w:val="a5"/>
    <w:rsid w:val="00966ADD"/>
    <w:pPr>
      <w:ind w:firstLine="0"/>
      <w:jc w:val="left"/>
    </w:pPr>
    <w:rPr>
      <w:rFonts w:eastAsia="Times New Roman" w:cs="Times New Roman"/>
      <w:sz w:val="22"/>
    </w:rPr>
  </w:style>
  <w:style w:type="paragraph" w:customStyle="1" w:styleId="1f">
    <w:name w:val="Обычный 1"/>
    <w:basedOn w:val="a5"/>
    <w:next w:val="a5"/>
    <w:semiHidden/>
    <w:rsid w:val="00966ADD"/>
    <w:pPr>
      <w:tabs>
        <w:tab w:val="num" w:pos="360"/>
      </w:tabs>
      <w:spacing w:before="120"/>
      <w:ind w:left="360" w:hanging="360"/>
    </w:pPr>
    <w:rPr>
      <w:rFonts w:eastAsia="Times New Roman" w:cs="Times New Roman"/>
      <w:szCs w:val="20"/>
    </w:rPr>
  </w:style>
  <w:style w:type="paragraph" w:customStyle="1" w:styleId="affffd">
    <w:name w:val="Обычный влево"/>
    <w:basedOn w:val="1f"/>
    <w:rsid w:val="00966ADD"/>
    <w:pPr>
      <w:tabs>
        <w:tab w:val="clear" w:pos="360"/>
      </w:tabs>
      <w:spacing w:before="0"/>
      <w:ind w:left="0" w:firstLine="0"/>
      <w:jc w:val="left"/>
    </w:pPr>
  </w:style>
  <w:style w:type="paragraph" w:customStyle="1" w:styleId="affffe">
    <w:name w:val="Табличный_по ширине"/>
    <w:basedOn w:val="affffc"/>
    <w:rsid w:val="00966ADD"/>
    <w:pPr>
      <w:jc w:val="both"/>
    </w:pPr>
  </w:style>
  <w:style w:type="paragraph" w:customStyle="1" w:styleId="102">
    <w:name w:val="Табличный_центр_10"/>
    <w:basedOn w:val="a5"/>
    <w:qFormat/>
    <w:rsid w:val="00966ADD"/>
    <w:pPr>
      <w:ind w:firstLine="0"/>
      <w:jc w:val="center"/>
    </w:pPr>
    <w:rPr>
      <w:rFonts w:eastAsia="Times New Roman" w:cs="Times New Roman"/>
      <w:sz w:val="20"/>
      <w:szCs w:val="24"/>
    </w:rPr>
  </w:style>
  <w:style w:type="paragraph" w:customStyle="1" w:styleId="10">
    <w:name w:val="Табличный_нумерованный_10"/>
    <w:basedOn w:val="a5"/>
    <w:qFormat/>
    <w:rsid w:val="00966ADD"/>
    <w:pPr>
      <w:numPr>
        <w:numId w:val="8"/>
      </w:numPr>
      <w:jc w:val="left"/>
    </w:pPr>
    <w:rPr>
      <w:rFonts w:eastAsia="Times New Roman" w:cs="Times New Roman"/>
      <w:sz w:val="20"/>
      <w:szCs w:val="24"/>
    </w:rPr>
  </w:style>
  <w:style w:type="paragraph" w:customStyle="1" w:styleId="103">
    <w:name w:val="Табличный_заголовки_10"/>
    <w:basedOn w:val="afffd"/>
    <w:qFormat/>
    <w:rsid w:val="00966ADD"/>
    <w:pPr>
      <w:jc w:val="center"/>
    </w:pPr>
    <w:rPr>
      <w:b/>
      <w:sz w:val="20"/>
    </w:rPr>
  </w:style>
  <w:style w:type="paragraph" w:customStyle="1" w:styleId="1f0">
    <w:name w:val="1"/>
    <w:basedOn w:val="a5"/>
    <w:next w:val="a5"/>
    <w:uiPriority w:val="10"/>
    <w:qFormat/>
    <w:rsid w:val="00966ADD"/>
    <w:pPr>
      <w:pBdr>
        <w:top w:val="single" w:sz="8" w:space="10" w:color="A7BFDE"/>
        <w:bottom w:val="single" w:sz="24" w:space="15" w:color="9BBB59"/>
      </w:pBdr>
      <w:spacing w:line="360" w:lineRule="auto"/>
      <w:ind w:firstLine="680"/>
      <w:jc w:val="center"/>
    </w:pPr>
    <w:rPr>
      <w:rFonts w:ascii="Cambria" w:eastAsia="Times New Roman" w:hAnsi="Cambria" w:cs="Times New Roman"/>
      <w:i/>
      <w:iCs/>
      <w:color w:val="243F60"/>
      <w:sz w:val="60"/>
      <w:szCs w:val="60"/>
    </w:rPr>
  </w:style>
  <w:style w:type="character" w:customStyle="1" w:styleId="afffff">
    <w:name w:val="Заголовок Знак"/>
    <w:uiPriority w:val="10"/>
    <w:rsid w:val="00966ADD"/>
    <w:rPr>
      <w:rFonts w:ascii="Cambria" w:eastAsia="Times New Roman" w:hAnsi="Cambria" w:cs="Times New Roman"/>
      <w:i/>
      <w:iCs/>
      <w:color w:val="243F60"/>
      <w:sz w:val="60"/>
      <w:szCs w:val="60"/>
    </w:rPr>
  </w:style>
  <w:style w:type="paragraph" w:styleId="afffff0">
    <w:name w:val="Intense Quote"/>
    <w:basedOn w:val="a5"/>
    <w:next w:val="a5"/>
    <w:link w:val="afffff1"/>
    <w:uiPriority w:val="30"/>
    <w:qFormat/>
    <w:rsid w:val="00966ADD"/>
    <w:pPr>
      <w:pBdr>
        <w:top w:val="single" w:sz="12" w:space="10" w:color="B8CCE4"/>
        <w:left w:val="single" w:sz="36" w:space="4" w:color="4F81BD"/>
        <w:bottom w:val="single" w:sz="24" w:space="10" w:color="9BBB59"/>
        <w:right w:val="single" w:sz="36" w:space="4" w:color="4F81BD"/>
      </w:pBdr>
      <w:shd w:val="clear" w:color="auto" w:fill="4F81BD"/>
      <w:spacing w:before="320" w:after="320" w:line="300" w:lineRule="auto"/>
      <w:ind w:left="1440" w:right="1440" w:firstLine="680"/>
    </w:pPr>
    <w:rPr>
      <w:rFonts w:ascii="Cambria" w:eastAsia="Times New Roman" w:hAnsi="Cambria" w:cs="Times New Roman"/>
      <w:i/>
      <w:iCs/>
      <w:color w:val="F4F4F4"/>
      <w:szCs w:val="24"/>
    </w:rPr>
  </w:style>
  <w:style w:type="character" w:customStyle="1" w:styleId="afffff1">
    <w:name w:val="Выделенная цитата Знак"/>
    <w:basedOn w:val="a6"/>
    <w:link w:val="afffff0"/>
    <w:uiPriority w:val="30"/>
    <w:rsid w:val="00966ADD"/>
    <w:rPr>
      <w:rFonts w:ascii="Cambria" w:eastAsia="Times New Roman" w:hAnsi="Cambria" w:cs="Times New Roman"/>
      <w:i/>
      <w:iCs/>
      <w:color w:val="F4F4F4"/>
      <w:sz w:val="24"/>
      <w:szCs w:val="24"/>
      <w:shd w:val="clear" w:color="auto" w:fill="4F81BD"/>
    </w:rPr>
  </w:style>
  <w:style w:type="character" w:styleId="afffff2">
    <w:name w:val="Intense Emphasis"/>
    <w:uiPriority w:val="21"/>
    <w:qFormat/>
    <w:rsid w:val="00966ADD"/>
    <w:rPr>
      <w:b/>
      <w:bCs/>
      <w:i/>
      <w:iCs/>
      <w:color w:val="4F81BD"/>
      <w:sz w:val="22"/>
      <w:szCs w:val="22"/>
    </w:rPr>
  </w:style>
  <w:style w:type="character" w:styleId="afffff3">
    <w:name w:val="Subtle Reference"/>
    <w:uiPriority w:val="31"/>
    <w:qFormat/>
    <w:rsid w:val="00966ADD"/>
    <w:rPr>
      <w:color w:val="auto"/>
      <w:u w:val="single" w:color="9BBB59"/>
    </w:rPr>
  </w:style>
  <w:style w:type="character" w:styleId="afffff4">
    <w:name w:val="Intense Reference"/>
    <w:uiPriority w:val="32"/>
    <w:qFormat/>
    <w:rsid w:val="00966ADD"/>
    <w:rPr>
      <w:b/>
      <w:bCs/>
      <w:color w:val="76923C"/>
      <w:u w:val="single" w:color="9BBB59"/>
    </w:rPr>
  </w:style>
  <w:style w:type="paragraph" w:styleId="afffff5">
    <w:name w:val="List Bullet"/>
    <w:basedOn w:val="a5"/>
    <w:unhideWhenUsed/>
    <w:rsid w:val="00966ADD"/>
    <w:pPr>
      <w:spacing w:line="360" w:lineRule="auto"/>
      <w:ind w:left="1571" w:hanging="360"/>
      <w:contextualSpacing/>
    </w:pPr>
    <w:rPr>
      <w:rFonts w:eastAsia="Times New Roman" w:cs="Times New Roman"/>
      <w:szCs w:val="24"/>
    </w:rPr>
  </w:style>
  <w:style w:type="character" w:styleId="afffff6">
    <w:name w:val="FollowedHyperlink"/>
    <w:uiPriority w:val="99"/>
    <w:unhideWhenUsed/>
    <w:rsid w:val="00966ADD"/>
    <w:rPr>
      <w:color w:val="800080"/>
      <w:u w:val="single"/>
    </w:rPr>
  </w:style>
  <w:style w:type="numbering" w:styleId="111111">
    <w:name w:val="Outline List 2"/>
    <w:basedOn w:val="a8"/>
    <w:rsid w:val="00966ADD"/>
    <w:pPr>
      <w:numPr>
        <w:numId w:val="9"/>
      </w:numPr>
    </w:pPr>
  </w:style>
  <w:style w:type="numbering" w:styleId="1ai">
    <w:name w:val="Outline List 1"/>
    <w:basedOn w:val="a8"/>
    <w:rsid w:val="00966ADD"/>
    <w:pPr>
      <w:numPr>
        <w:numId w:val="10"/>
      </w:numPr>
    </w:pPr>
  </w:style>
  <w:style w:type="paragraph" w:styleId="35">
    <w:name w:val="Body Text 3"/>
    <w:basedOn w:val="a5"/>
    <w:link w:val="36"/>
    <w:rsid w:val="00966ADD"/>
    <w:pPr>
      <w:spacing w:after="120" w:line="360" w:lineRule="auto"/>
      <w:ind w:firstLine="680"/>
    </w:pPr>
    <w:rPr>
      <w:rFonts w:eastAsia="Times New Roman" w:cs="Times New Roman"/>
      <w:sz w:val="16"/>
      <w:szCs w:val="16"/>
    </w:rPr>
  </w:style>
  <w:style w:type="character" w:customStyle="1" w:styleId="36">
    <w:name w:val="Основной текст 3 Знак"/>
    <w:basedOn w:val="a6"/>
    <w:link w:val="35"/>
    <w:rsid w:val="00966ADD"/>
    <w:rPr>
      <w:rFonts w:ascii="Times New Roman" w:eastAsia="Times New Roman" w:hAnsi="Times New Roman" w:cs="Times New Roman"/>
      <w:sz w:val="16"/>
      <w:szCs w:val="16"/>
    </w:rPr>
  </w:style>
  <w:style w:type="paragraph" w:styleId="afffff7">
    <w:name w:val="Block Text"/>
    <w:basedOn w:val="a5"/>
    <w:rsid w:val="00966ADD"/>
    <w:pPr>
      <w:spacing w:line="360" w:lineRule="auto"/>
      <w:ind w:left="526" w:right="43"/>
    </w:pPr>
    <w:rPr>
      <w:rFonts w:eastAsia="Times New Roman" w:cs="Times New Roman"/>
      <w:sz w:val="28"/>
      <w:szCs w:val="28"/>
    </w:rPr>
  </w:style>
  <w:style w:type="character" w:styleId="afffff8">
    <w:name w:val="line number"/>
    <w:rsid w:val="00966ADD"/>
    <w:rPr>
      <w:sz w:val="18"/>
      <w:szCs w:val="18"/>
    </w:rPr>
  </w:style>
  <w:style w:type="paragraph" w:styleId="2d">
    <w:name w:val="List 2"/>
    <w:basedOn w:val="a3"/>
    <w:rsid w:val="00966ADD"/>
    <w:pPr>
      <w:numPr>
        <w:numId w:val="0"/>
      </w:numPr>
      <w:spacing w:after="240" w:line="240" w:lineRule="atLeast"/>
      <w:ind w:left="1800" w:hanging="360"/>
    </w:pPr>
    <w:rPr>
      <w:rFonts w:ascii="Arial" w:hAnsi="Arial" w:cs="Arial"/>
      <w:snapToGrid/>
      <w:spacing w:val="-5"/>
      <w:sz w:val="20"/>
      <w:szCs w:val="20"/>
      <w:lang w:eastAsia="en-US"/>
    </w:rPr>
  </w:style>
  <w:style w:type="paragraph" w:styleId="37">
    <w:name w:val="List 3"/>
    <w:basedOn w:val="a3"/>
    <w:rsid w:val="00966ADD"/>
    <w:pPr>
      <w:numPr>
        <w:numId w:val="0"/>
      </w:numPr>
      <w:spacing w:after="240" w:line="240" w:lineRule="atLeast"/>
      <w:ind w:left="2160" w:hanging="360"/>
    </w:pPr>
    <w:rPr>
      <w:rFonts w:ascii="Arial" w:hAnsi="Arial" w:cs="Arial"/>
      <w:snapToGrid/>
      <w:spacing w:val="-5"/>
      <w:sz w:val="20"/>
      <w:szCs w:val="20"/>
      <w:lang w:eastAsia="en-US"/>
    </w:rPr>
  </w:style>
  <w:style w:type="paragraph" w:styleId="42">
    <w:name w:val="List 4"/>
    <w:basedOn w:val="a3"/>
    <w:rsid w:val="00966ADD"/>
    <w:pPr>
      <w:numPr>
        <w:numId w:val="0"/>
      </w:numPr>
      <w:spacing w:after="240" w:line="240" w:lineRule="atLeast"/>
      <w:ind w:left="2520" w:hanging="360"/>
    </w:pPr>
    <w:rPr>
      <w:rFonts w:ascii="Arial" w:hAnsi="Arial" w:cs="Arial"/>
      <w:snapToGrid/>
      <w:spacing w:val="-5"/>
      <w:sz w:val="20"/>
      <w:szCs w:val="20"/>
      <w:lang w:eastAsia="en-US"/>
    </w:rPr>
  </w:style>
  <w:style w:type="paragraph" w:styleId="52">
    <w:name w:val="List 5"/>
    <w:basedOn w:val="a3"/>
    <w:rsid w:val="00966ADD"/>
    <w:pPr>
      <w:numPr>
        <w:numId w:val="0"/>
      </w:numPr>
      <w:spacing w:after="240" w:line="240" w:lineRule="atLeast"/>
      <w:ind w:left="2880" w:hanging="360"/>
    </w:pPr>
    <w:rPr>
      <w:rFonts w:ascii="Arial" w:hAnsi="Arial" w:cs="Arial"/>
      <w:snapToGrid/>
      <w:spacing w:val="-5"/>
      <w:sz w:val="20"/>
      <w:szCs w:val="20"/>
      <w:lang w:eastAsia="en-US"/>
    </w:rPr>
  </w:style>
  <w:style w:type="paragraph" w:styleId="38">
    <w:name w:val="List Bullet 3"/>
    <w:basedOn w:val="afffff5"/>
    <w:autoRedefine/>
    <w:rsid w:val="00966ADD"/>
    <w:pPr>
      <w:tabs>
        <w:tab w:val="num" w:pos="360"/>
      </w:tabs>
      <w:spacing w:after="240" w:line="240" w:lineRule="atLeast"/>
      <w:ind w:left="2160"/>
      <w:contextualSpacing w:val="0"/>
    </w:pPr>
    <w:rPr>
      <w:rFonts w:ascii="Arial" w:hAnsi="Arial" w:cs="Arial"/>
      <w:spacing w:val="-5"/>
      <w:sz w:val="20"/>
      <w:szCs w:val="20"/>
      <w:lang w:eastAsia="en-US"/>
    </w:rPr>
  </w:style>
  <w:style w:type="paragraph" w:styleId="43">
    <w:name w:val="List Bullet 4"/>
    <w:basedOn w:val="afffff5"/>
    <w:autoRedefine/>
    <w:rsid w:val="00966ADD"/>
    <w:pPr>
      <w:tabs>
        <w:tab w:val="num" w:pos="360"/>
      </w:tabs>
      <w:spacing w:after="240" w:line="240" w:lineRule="atLeast"/>
      <w:ind w:left="2520"/>
      <w:contextualSpacing w:val="0"/>
    </w:pPr>
    <w:rPr>
      <w:rFonts w:ascii="Arial" w:hAnsi="Arial" w:cs="Arial"/>
      <w:spacing w:val="-5"/>
      <w:sz w:val="20"/>
      <w:szCs w:val="20"/>
      <w:lang w:eastAsia="en-US"/>
    </w:rPr>
  </w:style>
  <w:style w:type="paragraph" w:styleId="53">
    <w:name w:val="List Bullet 5"/>
    <w:basedOn w:val="afffff5"/>
    <w:autoRedefine/>
    <w:rsid w:val="00966ADD"/>
    <w:pPr>
      <w:tabs>
        <w:tab w:val="num" w:pos="360"/>
      </w:tabs>
      <w:spacing w:after="240" w:line="240" w:lineRule="atLeast"/>
      <w:ind w:left="2880"/>
      <w:contextualSpacing w:val="0"/>
    </w:pPr>
    <w:rPr>
      <w:rFonts w:ascii="Arial" w:hAnsi="Arial" w:cs="Arial"/>
      <w:spacing w:val="-5"/>
      <w:sz w:val="20"/>
      <w:szCs w:val="20"/>
      <w:lang w:eastAsia="en-US"/>
    </w:rPr>
  </w:style>
  <w:style w:type="paragraph" w:styleId="afffff9">
    <w:name w:val="List Continue"/>
    <w:basedOn w:val="a3"/>
    <w:rsid w:val="00966ADD"/>
    <w:pPr>
      <w:numPr>
        <w:numId w:val="0"/>
      </w:numPr>
      <w:spacing w:after="240" w:line="240" w:lineRule="atLeast"/>
      <w:ind w:left="1440"/>
    </w:pPr>
    <w:rPr>
      <w:rFonts w:ascii="Arial" w:hAnsi="Arial" w:cs="Arial"/>
      <w:snapToGrid/>
      <w:spacing w:val="-5"/>
      <w:sz w:val="20"/>
      <w:szCs w:val="20"/>
      <w:lang w:eastAsia="en-US"/>
    </w:rPr>
  </w:style>
  <w:style w:type="paragraph" w:styleId="2e">
    <w:name w:val="List Continue 2"/>
    <w:basedOn w:val="afffff9"/>
    <w:rsid w:val="00966ADD"/>
    <w:pPr>
      <w:ind w:left="2160"/>
    </w:pPr>
  </w:style>
  <w:style w:type="paragraph" w:styleId="39">
    <w:name w:val="List Continue 3"/>
    <w:basedOn w:val="afffff9"/>
    <w:rsid w:val="00966ADD"/>
    <w:pPr>
      <w:ind w:left="2520"/>
    </w:pPr>
  </w:style>
  <w:style w:type="paragraph" w:styleId="44">
    <w:name w:val="List Continue 4"/>
    <w:basedOn w:val="afffff9"/>
    <w:rsid w:val="00966ADD"/>
    <w:pPr>
      <w:ind w:left="2880"/>
    </w:pPr>
  </w:style>
  <w:style w:type="paragraph" w:styleId="54">
    <w:name w:val="List Continue 5"/>
    <w:basedOn w:val="afffff9"/>
    <w:rsid w:val="00966ADD"/>
    <w:pPr>
      <w:ind w:left="3240"/>
    </w:pPr>
  </w:style>
  <w:style w:type="paragraph" w:styleId="afffffa">
    <w:name w:val="List Number"/>
    <w:basedOn w:val="a5"/>
    <w:rsid w:val="00966ADD"/>
    <w:pPr>
      <w:spacing w:before="100" w:beforeAutospacing="1" w:after="100" w:afterAutospacing="1" w:line="360" w:lineRule="auto"/>
    </w:pPr>
    <w:rPr>
      <w:rFonts w:eastAsia="Times New Roman" w:cs="Times New Roman"/>
      <w:sz w:val="28"/>
      <w:szCs w:val="28"/>
    </w:rPr>
  </w:style>
  <w:style w:type="paragraph" w:styleId="2f">
    <w:name w:val="List Number 2"/>
    <w:basedOn w:val="afffffa"/>
    <w:rsid w:val="00966ADD"/>
    <w:pPr>
      <w:spacing w:before="0" w:beforeAutospacing="0" w:after="240" w:afterAutospacing="0" w:line="240" w:lineRule="atLeast"/>
      <w:ind w:left="1800" w:hanging="360"/>
    </w:pPr>
    <w:rPr>
      <w:rFonts w:ascii="Arial" w:hAnsi="Arial" w:cs="Arial"/>
      <w:spacing w:val="-5"/>
      <w:sz w:val="20"/>
      <w:szCs w:val="20"/>
      <w:lang w:eastAsia="en-US"/>
    </w:rPr>
  </w:style>
  <w:style w:type="paragraph" w:styleId="3a">
    <w:name w:val="List Number 3"/>
    <w:basedOn w:val="afffffa"/>
    <w:rsid w:val="00966ADD"/>
    <w:pPr>
      <w:tabs>
        <w:tab w:val="num" w:pos="720"/>
      </w:tabs>
      <w:spacing w:before="0" w:beforeAutospacing="0" w:after="240" w:afterAutospacing="0" w:line="240" w:lineRule="atLeast"/>
      <w:ind w:left="2160"/>
    </w:pPr>
    <w:rPr>
      <w:rFonts w:ascii="Arial" w:hAnsi="Arial" w:cs="Arial"/>
      <w:spacing w:val="-5"/>
      <w:sz w:val="20"/>
      <w:szCs w:val="20"/>
      <w:lang w:eastAsia="en-US"/>
    </w:rPr>
  </w:style>
  <w:style w:type="paragraph" w:styleId="45">
    <w:name w:val="List Number 4"/>
    <w:basedOn w:val="afffffa"/>
    <w:rsid w:val="00966ADD"/>
    <w:pPr>
      <w:spacing w:before="0" w:beforeAutospacing="0" w:after="240" w:afterAutospacing="0" w:line="240" w:lineRule="atLeast"/>
      <w:ind w:left="2520" w:hanging="360"/>
    </w:pPr>
    <w:rPr>
      <w:rFonts w:ascii="Arial" w:hAnsi="Arial" w:cs="Arial"/>
      <w:spacing w:val="-5"/>
      <w:sz w:val="20"/>
      <w:szCs w:val="20"/>
      <w:lang w:eastAsia="en-US"/>
    </w:rPr>
  </w:style>
  <w:style w:type="paragraph" w:styleId="55">
    <w:name w:val="List Number 5"/>
    <w:basedOn w:val="afffffa"/>
    <w:rsid w:val="00966ADD"/>
    <w:pPr>
      <w:spacing w:before="0" w:beforeAutospacing="0" w:after="240" w:afterAutospacing="0" w:line="240" w:lineRule="atLeast"/>
      <w:ind w:left="2880" w:hanging="360"/>
    </w:pPr>
    <w:rPr>
      <w:rFonts w:ascii="Arial" w:hAnsi="Arial" w:cs="Arial"/>
      <w:spacing w:val="-5"/>
      <w:sz w:val="20"/>
      <w:szCs w:val="20"/>
      <w:lang w:eastAsia="en-US"/>
    </w:rPr>
  </w:style>
  <w:style w:type="paragraph" w:styleId="afffffb">
    <w:name w:val="Message Header"/>
    <w:basedOn w:val="afff1"/>
    <w:link w:val="afffffc"/>
    <w:rsid w:val="00966ADD"/>
    <w:pPr>
      <w:keepLines/>
      <w:tabs>
        <w:tab w:val="left" w:pos="3600"/>
        <w:tab w:val="left" w:pos="4680"/>
      </w:tabs>
      <w:spacing w:line="280" w:lineRule="exact"/>
      <w:ind w:left="1080" w:right="2160" w:hanging="1080"/>
    </w:pPr>
    <w:rPr>
      <w:rFonts w:ascii="Arial" w:hAnsi="Arial" w:cs="Times New Roman"/>
      <w:sz w:val="20"/>
      <w:szCs w:val="20"/>
    </w:rPr>
  </w:style>
  <w:style w:type="character" w:customStyle="1" w:styleId="afffffc">
    <w:name w:val="Шапка Знак"/>
    <w:basedOn w:val="a6"/>
    <w:link w:val="afffffb"/>
    <w:rsid w:val="00966ADD"/>
    <w:rPr>
      <w:rFonts w:ascii="Arial" w:eastAsia="Times New Roman" w:hAnsi="Arial" w:cs="Times New Roman"/>
      <w:sz w:val="20"/>
      <w:szCs w:val="20"/>
    </w:rPr>
  </w:style>
  <w:style w:type="paragraph" w:styleId="afffffd">
    <w:name w:val="Normal Indent"/>
    <w:basedOn w:val="a5"/>
    <w:rsid w:val="00966ADD"/>
    <w:pPr>
      <w:spacing w:line="360" w:lineRule="auto"/>
      <w:ind w:left="1440"/>
    </w:pPr>
    <w:rPr>
      <w:rFonts w:ascii="Arial" w:eastAsia="Times New Roman" w:hAnsi="Arial" w:cs="Arial"/>
      <w:spacing w:val="-5"/>
      <w:sz w:val="20"/>
      <w:szCs w:val="20"/>
      <w:lang w:eastAsia="en-US"/>
    </w:rPr>
  </w:style>
  <w:style w:type="paragraph" w:styleId="HTML2">
    <w:name w:val="HTML Address"/>
    <w:basedOn w:val="a5"/>
    <w:link w:val="HTML3"/>
    <w:rsid w:val="00966ADD"/>
    <w:pPr>
      <w:spacing w:line="360" w:lineRule="auto"/>
      <w:ind w:left="1080"/>
    </w:pPr>
    <w:rPr>
      <w:rFonts w:ascii="Arial" w:eastAsia="Times New Roman" w:hAnsi="Arial" w:cs="Times New Roman"/>
      <w:i/>
      <w:iCs/>
      <w:spacing w:val="-5"/>
      <w:sz w:val="20"/>
      <w:szCs w:val="20"/>
    </w:rPr>
  </w:style>
  <w:style w:type="character" w:customStyle="1" w:styleId="HTML3">
    <w:name w:val="Адрес HTML Знак"/>
    <w:basedOn w:val="a6"/>
    <w:link w:val="HTML2"/>
    <w:rsid w:val="00966ADD"/>
    <w:rPr>
      <w:rFonts w:ascii="Arial" w:eastAsia="Times New Roman" w:hAnsi="Arial" w:cs="Times New Roman"/>
      <w:i/>
      <w:iCs/>
      <w:spacing w:val="-5"/>
      <w:sz w:val="20"/>
      <w:szCs w:val="20"/>
    </w:rPr>
  </w:style>
  <w:style w:type="paragraph" w:styleId="afffffe">
    <w:name w:val="envelope address"/>
    <w:basedOn w:val="a5"/>
    <w:rsid w:val="00966ADD"/>
    <w:pPr>
      <w:framePr w:w="7920" w:h="1980" w:hRule="exact" w:hSpace="180" w:wrap="auto" w:hAnchor="page" w:xAlign="center" w:yAlign="bottom"/>
      <w:spacing w:line="360" w:lineRule="auto"/>
      <w:ind w:left="2880"/>
    </w:pPr>
    <w:rPr>
      <w:rFonts w:ascii="Arial" w:eastAsia="Times New Roman" w:hAnsi="Arial" w:cs="Arial"/>
      <w:spacing w:val="-5"/>
      <w:sz w:val="28"/>
      <w:szCs w:val="28"/>
      <w:lang w:eastAsia="en-US"/>
    </w:rPr>
  </w:style>
  <w:style w:type="character" w:styleId="HTML4">
    <w:name w:val="HTML Acronym"/>
    <w:rsid w:val="00966ADD"/>
    <w:rPr>
      <w:lang w:val="ru-RU"/>
    </w:rPr>
  </w:style>
  <w:style w:type="paragraph" w:styleId="affffff">
    <w:name w:val="Date"/>
    <w:basedOn w:val="a5"/>
    <w:next w:val="a5"/>
    <w:link w:val="affffff0"/>
    <w:rsid w:val="00966ADD"/>
    <w:pPr>
      <w:spacing w:line="360" w:lineRule="auto"/>
      <w:ind w:left="1080"/>
    </w:pPr>
    <w:rPr>
      <w:rFonts w:ascii="Arial" w:eastAsia="Times New Roman" w:hAnsi="Arial" w:cs="Times New Roman"/>
      <w:spacing w:val="-5"/>
      <w:sz w:val="20"/>
      <w:szCs w:val="20"/>
    </w:rPr>
  </w:style>
  <w:style w:type="character" w:customStyle="1" w:styleId="affffff0">
    <w:name w:val="Дата Знак"/>
    <w:basedOn w:val="a6"/>
    <w:link w:val="affffff"/>
    <w:rsid w:val="00966ADD"/>
    <w:rPr>
      <w:rFonts w:ascii="Arial" w:eastAsia="Times New Roman" w:hAnsi="Arial" w:cs="Times New Roman"/>
      <w:spacing w:val="-5"/>
      <w:sz w:val="20"/>
      <w:szCs w:val="20"/>
    </w:rPr>
  </w:style>
  <w:style w:type="paragraph" w:styleId="affffff1">
    <w:name w:val="Note Heading"/>
    <w:basedOn w:val="a5"/>
    <w:next w:val="a5"/>
    <w:link w:val="affffff2"/>
    <w:rsid w:val="00966ADD"/>
    <w:pPr>
      <w:spacing w:line="360" w:lineRule="auto"/>
      <w:ind w:left="1080"/>
    </w:pPr>
    <w:rPr>
      <w:rFonts w:ascii="Arial" w:eastAsia="Times New Roman" w:hAnsi="Arial" w:cs="Times New Roman"/>
      <w:spacing w:val="-5"/>
      <w:sz w:val="20"/>
      <w:szCs w:val="20"/>
    </w:rPr>
  </w:style>
  <w:style w:type="character" w:customStyle="1" w:styleId="affffff2">
    <w:name w:val="Заголовок записки Знак"/>
    <w:basedOn w:val="a6"/>
    <w:link w:val="affffff1"/>
    <w:rsid w:val="00966ADD"/>
    <w:rPr>
      <w:rFonts w:ascii="Arial" w:eastAsia="Times New Roman" w:hAnsi="Arial" w:cs="Times New Roman"/>
      <w:spacing w:val="-5"/>
      <w:sz w:val="20"/>
      <w:szCs w:val="20"/>
    </w:rPr>
  </w:style>
  <w:style w:type="character" w:styleId="HTML5">
    <w:name w:val="HTML Keyboard"/>
    <w:rsid w:val="00966ADD"/>
    <w:rPr>
      <w:rFonts w:ascii="Courier New" w:hAnsi="Courier New" w:cs="Courier New"/>
      <w:sz w:val="20"/>
      <w:szCs w:val="20"/>
      <w:lang w:val="ru-RU"/>
    </w:rPr>
  </w:style>
  <w:style w:type="character" w:styleId="HTML6">
    <w:name w:val="HTML Code"/>
    <w:rsid w:val="00966ADD"/>
    <w:rPr>
      <w:rFonts w:ascii="Courier New" w:hAnsi="Courier New" w:cs="Courier New"/>
      <w:sz w:val="20"/>
      <w:szCs w:val="20"/>
      <w:lang w:val="ru-RU"/>
    </w:rPr>
  </w:style>
  <w:style w:type="paragraph" w:styleId="2f0">
    <w:name w:val="Body Text First Indent 2"/>
    <w:basedOn w:val="afff"/>
    <w:link w:val="2f1"/>
    <w:rsid w:val="00966ADD"/>
    <w:pPr>
      <w:spacing w:line="360" w:lineRule="auto"/>
      <w:ind w:firstLine="210"/>
      <w:jc w:val="left"/>
    </w:pPr>
    <w:rPr>
      <w:rFonts w:ascii="Arial" w:hAnsi="Arial" w:cs="Times New Roman"/>
      <w:spacing w:val="-5"/>
      <w:szCs w:val="24"/>
    </w:rPr>
  </w:style>
  <w:style w:type="character" w:customStyle="1" w:styleId="2f1">
    <w:name w:val="Красная строка 2 Знак"/>
    <w:basedOn w:val="affe"/>
    <w:link w:val="2f0"/>
    <w:rsid w:val="00966ADD"/>
    <w:rPr>
      <w:rFonts w:ascii="Arial" w:eastAsia="Times New Roman" w:hAnsi="Arial" w:cs="Times New Roman"/>
      <w:spacing w:val="-5"/>
      <w:sz w:val="24"/>
      <w:szCs w:val="24"/>
      <w:lang w:val="en-US" w:eastAsia="en-US"/>
    </w:rPr>
  </w:style>
  <w:style w:type="character" w:styleId="HTML7">
    <w:name w:val="HTML Sample"/>
    <w:rsid w:val="00966ADD"/>
    <w:rPr>
      <w:rFonts w:ascii="Courier New" w:hAnsi="Courier New" w:cs="Courier New"/>
      <w:lang w:val="ru-RU"/>
    </w:rPr>
  </w:style>
  <w:style w:type="paragraph" w:styleId="2f2">
    <w:name w:val="envelope return"/>
    <w:basedOn w:val="a5"/>
    <w:rsid w:val="00966ADD"/>
    <w:pPr>
      <w:spacing w:line="360" w:lineRule="auto"/>
      <w:ind w:left="1080"/>
    </w:pPr>
    <w:rPr>
      <w:rFonts w:ascii="Arial" w:eastAsia="Times New Roman" w:hAnsi="Arial" w:cs="Arial"/>
      <w:spacing w:val="-5"/>
      <w:sz w:val="20"/>
      <w:szCs w:val="20"/>
      <w:lang w:eastAsia="en-US"/>
    </w:rPr>
  </w:style>
  <w:style w:type="character" w:styleId="HTML8">
    <w:name w:val="HTML Definition"/>
    <w:rsid w:val="00966ADD"/>
    <w:rPr>
      <w:i/>
      <w:iCs/>
      <w:lang w:val="ru-RU"/>
    </w:rPr>
  </w:style>
  <w:style w:type="character" w:styleId="HTML9">
    <w:name w:val="HTML Variable"/>
    <w:rsid w:val="00966ADD"/>
    <w:rPr>
      <w:i/>
      <w:iCs/>
      <w:lang w:val="ru-RU"/>
    </w:rPr>
  </w:style>
  <w:style w:type="character" w:styleId="HTMLa">
    <w:name w:val="HTML Typewriter"/>
    <w:rsid w:val="00966ADD"/>
    <w:rPr>
      <w:rFonts w:ascii="Courier New" w:hAnsi="Courier New" w:cs="Courier New"/>
      <w:sz w:val="20"/>
      <w:szCs w:val="20"/>
      <w:lang w:val="ru-RU"/>
    </w:rPr>
  </w:style>
  <w:style w:type="paragraph" w:styleId="affffff3">
    <w:name w:val="Signature"/>
    <w:basedOn w:val="a5"/>
    <w:link w:val="affffff4"/>
    <w:rsid w:val="00966ADD"/>
    <w:pPr>
      <w:spacing w:line="360" w:lineRule="auto"/>
      <w:ind w:left="4252"/>
    </w:pPr>
    <w:rPr>
      <w:rFonts w:ascii="Arial" w:eastAsia="Times New Roman" w:hAnsi="Arial" w:cs="Times New Roman"/>
      <w:spacing w:val="-5"/>
      <w:sz w:val="20"/>
      <w:szCs w:val="20"/>
    </w:rPr>
  </w:style>
  <w:style w:type="character" w:customStyle="1" w:styleId="affffff4">
    <w:name w:val="Подпись Знак"/>
    <w:basedOn w:val="a6"/>
    <w:link w:val="affffff3"/>
    <w:rsid w:val="00966ADD"/>
    <w:rPr>
      <w:rFonts w:ascii="Arial" w:eastAsia="Times New Roman" w:hAnsi="Arial" w:cs="Times New Roman"/>
      <w:spacing w:val="-5"/>
      <w:sz w:val="20"/>
      <w:szCs w:val="20"/>
    </w:rPr>
  </w:style>
  <w:style w:type="paragraph" w:styleId="affffff5">
    <w:name w:val="Salutation"/>
    <w:basedOn w:val="a5"/>
    <w:next w:val="a5"/>
    <w:link w:val="affffff6"/>
    <w:rsid w:val="00966ADD"/>
    <w:pPr>
      <w:spacing w:line="360" w:lineRule="auto"/>
      <w:ind w:left="1080"/>
    </w:pPr>
    <w:rPr>
      <w:rFonts w:ascii="Arial" w:eastAsia="Times New Roman" w:hAnsi="Arial" w:cs="Times New Roman"/>
      <w:spacing w:val="-5"/>
      <w:sz w:val="20"/>
      <w:szCs w:val="20"/>
    </w:rPr>
  </w:style>
  <w:style w:type="character" w:customStyle="1" w:styleId="affffff6">
    <w:name w:val="Приветствие Знак"/>
    <w:basedOn w:val="a6"/>
    <w:link w:val="affffff5"/>
    <w:rsid w:val="00966ADD"/>
    <w:rPr>
      <w:rFonts w:ascii="Arial" w:eastAsia="Times New Roman" w:hAnsi="Arial" w:cs="Times New Roman"/>
      <w:spacing w:val="-5"/>
      <w:sz w:val="20"/>
      <w:szCs w:val="20"/>
    </w:rPr>
  </w:style>
  <w:style w:type="paragraph" w:styleId="affffff7">
    <w:name w:val="Closing"/>
    <w:basedOn w:val="a5"/>
    <w:link w:val="affffff8"/>
    <w:rsid w:val="00966ADD"/>
    <w:pPr>
      <w:spacing w:line="360" w:lineRule="auto"/>
      <w:ind w:left="4252"/>
    </w:pPr>
    <w:rPr>
      <w:rFonts w:ascii="Arial" w:eastAsia="Times New Roman" w:hAnsi="Arial" w:cs="Times New Roman"/>
      <w:spacing w:val="-5"/>
      <w:sz w:val="20"/>
      <w:szCs w:val="20"/>
    </w:rPr>
  </w:style>
  <w:style w:type="character" w:customStyle="1" w:styleId="affffff8">
    <w:name w:val="Прощание Знак"/>
    <w:basedOn w:val="a6"/>
    <w:link w:val="affffff7"/>
    <w:rsid w:val="00966ADD"/>
    <w:rPr>
      <w:rFonts w:ascii="Arial" w:eastAsia="Times New Roman" w:hAnsi="Arial" w:cs="Times New Roman"/>
      <w:spacing w:val="-5"/>
      <w:sz w:val="20"/>
      <w:szCs w:val="20"/>
    </w:rPr>
  </w:style>
  <w:style w:type="character" w:styleId="HTMLb">
    <w:name w:val="HTML Cite"/>
    <w:rsid w:val="00966ADD"/>
    <w:rPr>
      <w:i/>
      <w:iCs/>
      <w:lang w:val="ru-RU"/>
    </w:rPr>
  </w:style>
  <w:style w:type="paragraph" w:styleId="affffff9">
    <w:name w:val="E-mail Signature"/>
    <w:basedOn w:val="a5"/>
    <w:link w:val="affffffa"/>
    <w:rsid w:val="00966ADD"/>
    <w:pPr>
      <w:spacing w:line="360" w:lineRule="auto"/>
      <w:ind w:left="1080"/>
    </w:pPr>
    <w:rPr>
      <w:rFonts w:ascii="Arial" w:eastAsia="Times New Roman" w:hAnsi="Arial" w:cs="Times New Roman"/>
      <w:spacing w:val="-5"/>
      <w:sz w:val="20"/>
      <w:szCs w:val="20"/>
    </w:rPr>
  </w:style>
  <w:style w:type="character" w:customStyle="1" w:styleId="affffffa">
    <w:name w:val="Электронная подпись Знак"/>
    <w:basedOn w:val="a6"/>
    <w:link w:val="affffff9"/>
    <w:rsid w:val="00966ADD"/>
    <w:rPr>
      <w:rFonts w:ascii="Arial" w:eastAsia="Times New Roman" w:hAnsi="Arial" w:cs="Times New Roman"/>
      <w:spacing w:val="-5"/>
      <w:sz w:val="20"/>
      <w:szCs w:val="20"/>
    </w:rPr>
  </w:style>
  <w:style w:type="table" w:styleId="-1">
    <w:name w:val="Table Web 1"/>
    <w:basedOn w:val="a7"/>
    <w:rsid w:val="00966ADD"/>
    <w:pPr>
      <w:spacing w:after="0" w:line="240" w:lineRule="auto"/>
    </w:pPr>
    <w:rPr>
      <w:rFonts w:ascii="Times New Roman" w:eastAsia="Times New Roman" w:hAnsi="Times New Roman" w:cs="Times New Roman"/>
      <w:sz w:val="20"/>
      <w:szCs w:val="20"/>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
    <w:name w:val="Table Web 2"/>
    <w:basedOn w:val="a7"/>
    <w:rsid w:val="00966ADD"/>
    <w:pPr>
      <w:spacing w:after="0" w:line="240" w:lineRule="auto"/>
    </w:pPr>
    <w:rPr>
      <w:rFonts w:ascii="Times New Roman" w:eastAsia="Times New Roman" w:hAnsi="Times New Roman" w:cs="Times New Roman"/>
      <w:sz w:val="20"/>
      <w:szCs w:val="20"/>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7"/>
    <w:rsid w:val="00966ADD"/>
    <w:pPr>
      <w:spacing w:after="0" w:line="240" w:lineRule="auto"/>
    </w:pPr>
    <w:rPr>
      <w:rFonts w:ascii="Times New Roman" w:eastAsia="Times New Roman" w:hAnsi="Times New Roman" w:cs="Times New Roman"/>
      <w:sz w:val="20"/>
      <w:szCs w:val="20"/>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affffffb">
    <w:name w:val="Table Elegant"/>
    <w:basedOn w:val="a7"/>
    <w:rsid w:val="00966ADD"/>
    <w:pPr>
      <w:spacing w:after="0" w:line="240" w:lineRule="auto"/>
    </w:pPr>
    <w:rPr>
      <w:rFonts w:ascii="Times New Roman" w:eastAsia="Times New Roman" w:hAnsi="Times New Roman" w:cs="Times New Roman"/>
      <w:sz w:val="20"/>
      <w:szCs w:val="20"/>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1f1">
    <w:name w:val="Table Subtle 1"/>
    <w:basedOn w:val="a7"/>
    <w:rsid w:val="00966ADD"/>
    <w:pPr>
      <w:spacing w:after="0" w:line="240" w:lineRule="auto"/>
    </w:pPr>
    <w:rPr>
      <w:rFonts w:ascii="Times New Roman" w:eastAsia="Times New Roman" w:hAnsi="Times New Roman" w:cs="Times New Roman"/>
      <w:sz w:val="20"/>
      <w:szCs w:val="20"/>
    </w:r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3">
    <w:name w:val="Table Subtle 2"/>
    <w:basedOn w:val="a7"/>
    <w:rsid w:val="00966ADD"/>
    <w:pPr>
      <w:spacing w:after="0" w:line="240" w:lineRule="auto"/>
    </w:pPr>
    <w:rPr>
      <w:rFonts w:ascii="Times New Roman" w:eastAsia="Times New Roman" w:hAnsi="Times New Roman" w:cs="Times New Roman"/>
      <w:sz w:val="20"/>
      <w:szCs w:val="20"/>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f2">
    <w:name w:val="Table Classic 1"/>
    <w:basedOn w:val="a7"/>
    <w:rsid w:val="00966ADD"/>
    <w:pPr>
      <w:spacing w:after="0" w:line="240" w:lineRule="auto"/>
    </w:pPr>
    <w:rPr>
      <w:rFonts w:ascii="Times New Roman" w:eastAsia="Times New Roman" w:hAnsi="Times New Roman" w:cs="Times New Roman"/>
      <w:sz w:val="20"/>
      <w:szCs w:val="20"/>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4">
    <w:name w:val="Table Classic 2"/>
    <w:basedOn w:val="a7"/>
    <w:rsid w:val="00966ADD"/>
    <w:pPr>
      <w:spacing w:after="0" w:line="240" w:lineRule="auto"/>
    </w:pPr>
    <w:rPr>
      <w:rFonts w:ascii="Times New Roman" w:eastAsia="Times New Roman" w:hAnsi="Times New Roman" w:cs="Times New Roman"/>
      <w:sz w:val="20"/>
      <w:szCs w:val="20"/>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b">
    <w:name w:val="Table Classic 3"/>
    <w:basedOn w:val="a7"/>
    <w:rsid w:val="00966ADD"/>
    <w:pPr>
      <w:spacing w:after="0" w:line="240" w:lineRule="auto"/>
    </w:pPr>
    <w:rPr>
      <w:rFonts w:ascii="Times New Roman" w:eastAsia="Times New Roman" w:hAnsi="Times New Roman" w:cs="Times New Roman"/>
      <w:color w:val="000080"/>
      <w:sz w:val="20"/>
      <w:szCs w:val="2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6">
    <w:name w:val="Table Classic 4"/>
    <w:basedOn w:val="a7"/>
    <w:rsid w:val="00966ADD"/>
    <w:pPr>
      <w:spacing w:after="0" w:line="240" w:lineRule="auto"/>
    </w:pPr>
    <w:rPr>
      <w:rFonts w:ascii="Times New Roman" w:eastAsia="Times New Roman" w:hAnsi="Times New Roman" w:cs="Times New Roman"/>
      <w:sz w:val="20"/>
      <w:szCs w:val="20"/>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1f3">
    <w:name w:val="Table 3D effects 1"/>
    <w:basedOn w:val="a7"/>
    <w:rsid w:val="00966ADD"/>
    <w:pPr>
      <w:spacing w:after="0" w:line="240" w:lineRule="auto"/>
    </w:pPr>
    <w:rPr>
      <w:rFonts w:ascii="Times New Roman" w:eastAsia="Times New Roman" w:hAnsi="Times New Roman" w:cs="Times New Roman"/>
      <w:sz w:val="20"/>
      <w:szCs w:val="20"/>
    </w:r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2f5">
    <w:name w:val="Table 3D effects 2"/>
    <w:basedOn w:val="a7"/>
    <w:rsid w:val="00966ADD"/>
    <w:pPr>
      <w:spacing w:after="0" w:line="240" w:lineRule="auto"/>
    </w:pPr>
    <w:rPr>
      <w:rFonts w:ascii="Times New Roman" w:eastAsia="Times New Roman" w:hAnsi="Times New Roman" w:cs="Times New Roman"/>
      <w:sz w:val="20"/>
      <w:szCs w:val="20"/>
    </w:r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c">
    <w:name w:val="Table 3D effects 3"/>
    <w:basedOn w:val="a7"/>
    <w:rsid w:val="00966ADD"/>
    <w:pPr>
      <w:spacing w:after="0" w:line="240" w:lineRule="auto"/>
    </w:pPr>
    <w:rPr>
      <w:rFonts w:ascii="Times New Roman" w:eastAsia="Times New Roman" w:hAnsi="Times New Roman" w:cs="Times New Roman"/>
      <w:sz w:val="20"/>
      <w:szCs w:val="20"/>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f4">
    <w:name w:val="Table Simple 1"/>
    <w:basedOn w:val="a7"/>
    <w:rsid w:val="00966ADD"/>
    <w:pPr>
      <w:spacing w:after="0" w:line="240" w:lineRule="auto"/>
    </w:pPr>
    <w:rPr>
      <w:rFonts w:ascii="Times New Roman" w:eastAsia="Times New Roman" w:hAnsi="Times New Roman" w:cs="Times New Roman"/>
      <w:sz w:val="20"/>
      <w:szCs w:val="20"/>
    </w:r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f6">
    <w:name w:val="Table Simple 2"/>
    <w:basedOn w:val="a7"/>
    <w:rsid w:val="00966ADD"/>
    <w:pPr>
      <w:spacing w:after="0" w:line="240" w:lineRule="auto"/>
    </w:pPr>
    <w:rPr>
      <w:rFonts w:ascii="Times New Roman" w:eastAsia="Times New Roman" w:hAnsi="Times New Roman" w:cs="Times New Roman"/>
      <w:sz w:val="20"/>
      <w:szCs w:val="20"/>
    </w:r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d">
    <w:name w:val="Table Simple 3"/>
    <w:basedOn w:val="a7"/>
    <w:rsid w:val="00966ADD"/>
    <w:pPr>
      <w:spacing w:after="0" w:line="240" w:lineRule="auto"/>
    </w:pPr>
    <w:rPr>
      <w:rFonts w:ascii="Times New Roman" w:eastAsia="Times New Roman" w:hAnsi="Times New Roman" w:cs="Times New Roman"/>
      <w:sz w:val="20"/>
      <w:szCs w:val="2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1f5">
    <w:name w:val="Table Grid 1"/>
    <w:basedOn w:val="a7"/>
    <w:rsid w:val="00966ADD"/>
    <w:pPr>
      <w:spacing w:after="0" w:line="240" w:lineRule="auto"/>
    </w:pPr>
    <w:rPr>
      <w:rFonts w:ascii="Times New Roman" w:eastAsia="Times New Roman" w:hAnsi="Times New Roman" w:cs="Times New Roman"/>
      <w:sz w:val="20"/>
      <w:szCs w:val="20"/>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2f7">
    <w:name w:val="Table Grid 2"/>
    <w:basedOn w:val="a7"/>
    <w:rsid w:val="00966ADD"/>
    <w:pPr>
      <w:spacing w:after="0" w:line="240" w:lineRule="auto"/>
    </w:pPr>
    <w:rPr>
      <w:rFonts w:ascii="Times New Roman" w:eastAsia="Times New Roman" w:hAnsi="Times New Roman" w:cs="Times New Roman"/>
      <w:sz w:val="20"/>
      <w:szCs w:val="20"/>
    </w:r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e">
    <w:name w:val="Table Grid 3"/>
    <w:basedOn w:val="a7"/>
    <w:rsid w:val="00966ADD"/>
    <w:pPr>
      <w:spacing w:after="0" w:line="240" w:lineRule="auto"/>
    </w:pPr>
    <w:rPr>
      <w:rFonts w:ascii="Times New Roman" w:eastAsia="Times New Roman" w:hAnsi="Times New Roman" w:cs="Times New Roman"/>
      <w:sz w:val="20"/>
      <w:szCs w:val="20"/>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7">
    <w:name w:val="Table Grid 4"/>
    <w:basedOn w:val="a7"/>
    <w:rsid w:val="00966ADD"/>
    <w:pPr>
      <w:spacing w:after="0" w:line="240" w:lineRule="auto"/>
    </w:pPr>
    <w:rPr>
      <w:rFonts w:ascii="Times New Roman" w:eastAsia="Times New Roman" w:hAnsi="Times New Roman" w:cs="Times New Roman"/>
      <w:sz w:val="20"/>
      <w:szCs w:val="20"/>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56">
    <w:name w:val="Table Grid 5"/>
    <w:basedOn w:val="a7"/>
    <w:rsid w:val="00966ADD"/>
    <w:pPr>
      <w:spacing w:after="0" w:line="240" w:lineRule="auto"/>
    </w:pPr>
    <w:rPr>
      <w:rFonts w:ascii="Times New Roman" w:eastAsia="Times New Roman" w:hAnsi="Times New Roman" w:cs="Times New Roman"/>
      <w:sz w:val="20"/>
      <w:szCs w:val="20"/>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62">
    <w:name w:val="Table Grid 6"/>
    <w:basedOn w:val="a7"/>
    <w:rsid w:val="00966ADD"/>
    <w:pPr>
      <w:spacing w:after="0" w:line="240" w:lineRule="auto"/>
    </w:pPr>
    <w:rPr>
      <w:rFonts w:ascii="Times New Roman" w:eastAsia="Times New Roman" w:hAnsi="Times New Roman" w:cs="Times New Roman"/>
      <w:sz w:val="20"/>
      <w:szCs w:val="20"/>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2">
    <w:name w:val="Table Grid 7"/>
    <w:basedOn w:val="a7"/>
    <w:rsid w:val="00966ADD"/>
    <w:pPr>
      <w:spacing w:after="0" w:line="240" w:lineRule="auto"/>
    </w:pPr>
    <w:rPr>
      <w:rFonts w:ascii="Times New Roman" w:eastAsia="Times New Roman" w:hAnsi="Times New Roman" w:cs="Times New Roman"/>
      <w:b/>
      <w:bCs/>
      <w:sz w:val="20"/>
      <w:szCs w:val="20"/>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2">
    <w:name w:val="Table Grid 8"/>
    <w:basedOn w:val="a7"/>
    <w:rsid w:val="00966ADD"/>
    <w:pPr>
      <w:spacing w:after="0" w:line="240" w:lineRule="auto"/>
    </w:pPr>
    <w:rPr>
      <w:rFonts w:ascii="Times New Roman" w:eastAsia="Times New Roman" w:hAnsi="Times New Roman" w:cs="Times New Roman"/>
      <w:sz w:val="20"/>
      <w:szCs w:val="20"/>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affffffc">
    <w:name w:val="Table Contemporary"/>
    <w:basedOn w:val="a7"/>
    <w:rsid w:val="00966ADD"/>
    <w:pPr>
      <w:spacing w:after="0" w:line="240" w:lineRule="auto"/>
    </w:pPr>
    <w:rPr>
      <w:rFonts w:ascii="Times New Roman" w:eastAsia="Times New Roman" w:hAnsi="Times New Roman" w:cs="Times New Roman"/>
      <w:sz w:val="20"/>
      <w:szCs w:val="20"/>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affffffd">
    <w:name w:val="Table Professional"/>
    <w:basedOn w:val="a7"/>
    <w:rsid w:val="00966ADD"/>
    <w:pPr>
      <w:spacing w:after="0" w:line="240" w:lineRule="auto"/>
    </w:pPr>
    <w:rPr>
      <w:rFonts w:ascii="Times New Roman" w:eastAsia="Times New Roman" w:hAnsi="Times New Roman" w:cs="Times New Roman"/>
      <w:sz w:val="20"/>
      <w:szCs w:val="20"/>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styleId="affffffe">
    <w:name w:val="Outline List 3"/>
    <w:basedOn w:val="a8"/>
    <w:rsid w:val="00966ADD"/>
  </w:style>
  <w:style w:type="table" w:styleId="1f6">
    <w:name w:val="Table Columns 1"/>
    <w:basedOn w:val="a7"/>
    <w:rsid w:val="00966ADD"/>
    <w:pPr>
      <w:spacing w:after="0" w:line="240" w:lineRule="auto"/>
    </w:pPr>
    <w:rPr>
      <w:rFonts w:ascii="Times New Roman" w:eastAsia="Times New Roman" w:hAnsi="Times New Roman" w:cs="Times New Roman"/>
      <w:b/>
      <w:bCs/>
      <w:sz w:val="20"/>
      <w:szCs w:val="20"/>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8">
    <w:name w:val="Table Columns 2"/>
    <w:basedOn w:val="a7"/>
    <w:rsid w:val="00966ADD"/>
    <w:pPr>
      <w:spacing w:after="0" w:line="240" w:lineRule="auto"/>
    </w:pPr>
    <w:rPr>
      <w:rFonts w:ascii="Times New Roman" w:eastAsia="Times New Roman" w:hAnsi="Times New Roman" w:cs="Times New Roman"/>
      <w:b/>
      <w:bCs/>
      <w:sz w:val="20"/>
      <w:szCs w:val="20"/>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f">
    <w:name w:val="Table Columns 3"/>
    <w:basedOn w:val="a7"/>
    <w:rsid w:val="00966ADD"/>
    <w:pPr>
      <w:spacing w:after="0" w:line="240" w:lineRule="auto"/>
    </w:pPr>
    <w:rPr>
      <w:rFonts w:ascii="Times New Roman" w:eastAsia="Times New Roman" w:hAnsi="Times New Roman" w:cs="Times New Roman"/>
      <w:b/>
      <w:bCs/>
      <w:sz w:val="20"/>
      <w:szCs w:val="20"/>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8">
    <w:name w:val="Table Columns 4"/>
    <w:basedOn w:val="a7"/>
    <w:rsid w:val="00966ADD"/>
    <w:pPr>
      <w:spacing w:after="0" w:line="240" w:lineRule="auto"/>
    </w:pPr>
    <w:rPr>
      <w:rFonts w:ascii="Times New Roman" w:eastAsia="Times New Roman" w:hAnsi="Times New Roman" w:cs="Times New Roman"/>
      <w:sz w:val="20"/>
      <w:szCs w:val="20"/>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7">
    <w:name w:val="Table Columns 5"/>
    <w:basedOn w:val="a7"/>
    <w:rsid w:val="00966ADD"/>
    <w:pPr>
      <w:spacing w:after="0" w:line="240" w:lineRule="auto"/>
    </w:pPr>
    <w:rPr>
      <w:rFonts w:ascii="Times New Roman" w:eastAsia="Times New Roman" w:hAnsi="Times New Roman" w:cs="Times New Roman"/>
      <w:sz w:val="20"/>
      <w:szCs w:val="20"/>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10">
    <w:name w:val="Table List 1"/>
    <w:basedOn w:val="a7"/>
    <w:rsid w:val="00966ADD"/>
    <w:pPr>
      <w:spacing w:after="0" w:line="240" w:lineRule="auto"/>
    </w:pPr>
    <w:rPr>
      <w:rFonts w:ascii="Times New Roman" w:eastAsia="Times New Roman" w:hAnsi="Times New Roman" w:cs="Times New Roman"/>
      <w:sz w:val="20"/>
      <w:szCs w:val="20"/>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0">
    <w:name w:val="Table List 2"/>
    <w:basedOn w:val="a7"/>
    <w:rsid w:val="00966ADD"/>
    <w:pPr>
      <w:spacing w:after="0" w:line="240" w:lineRule="auto"/>
    </w:pPr>
    <w:rPr>
      <w:rFonts w:ascii="Times New Roman" w:eastAsia="Times New Roman" w:hAnsi="Times New Roman" w:cs="Times New Roman"/>
      <w:sz w:val="20"/>
      <w:szCs w:val="20"/>
    </w:r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0">
    <w:name w:val="Table List 3"/>
    <w:basedOn w:val="a7"/>
    <w:rsid w:val="00966ADD"/>
    <w:pPr>
      <w:spacing w:after="0" w:line="240" w:lineRule="auto"/>
    </w:pPr>
    <w:rPr>
      <w:rFonts w:ascii="Times New Roman" w:eastAsia="Times New Roman" w:hAnsi="Times New Roman" w:cs="Times New Roman"/>
      <w:sz w:val="20"/>
      <w:szCs w:val="20"/>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
    <w:name w:val="Table List 4"/>
    <w:basedOn w:val="a7"/>
    <w:rsid w:val="00966ADD"/>
    <w:pPr>
      <w:spacing w:after="0" w:line="240" w:lineRule="auto"/>
    </w:pPr>
    <w:rPr>
      <w:rFonts w:ascii="Times New Roman" w:eastAsia="Times New Roman" w:hAnsi="Times New Roman" w:cs="Times New Roman"/>
      <w:sz w:val="20"/>
      <w:szCs w:val="20"/>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
    <w:name w:val="Table List 5"/>
    <w:basedOn w:val="a7"/>
    <w:rsid w:val="00966ADD"/>
    <w:pPr>
      <w:spacing w:after="0" w:line="240" w:lineRule="auto"/>
    </w:pPr>
    <w:rPr>
      <w:rFonts w:ascii="Times New Roman" w:eastAsia="Times New Roman" w:hAnsi="Times New Roman" w:cs="Times New Roman"/>
      <w:sz w:val="20"/>
      <w:szCs w:val="20"/>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
    <w:name w:val="Table List 6"/>
    <w:basedOn w:val="a7"/>
    <w:rsid w:val="00966ADD"/>
    <w:pPr>
      <w:spacing w:after="0" w:line="240" w:lineRule="auto"/>
    </w:pPr>
    <w:rPr>
      <w:rFonts w:ascii="Times New Roman" w:eastAsia="Times New Roman" w:hAnsi="Times New Roman" w:cs="Times New Roman"/>
      <w:sz w:val="20"/>
      <w:szCs w:val="20"/>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
    <w:name w:val="Table List 7"/>
    <w:basedOn w:val="a7"/>
    <w:rsid w:val="00966ADD"/>
    <w:pPr>
      <w:spacing w:after="0" w:line="240" w:lineRule="auto"/>
    </w:pPr>
    <w:rPr>
      <w:rFonts w:ascii="Times New Roman" w:eastAsia="Times New Roman" w:hAnsi="Times New Roman" w:cs="Times New Roman"/>
      <w:sz w:val="20"/>
      <w:szCs w:val="20"/>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
    <w:name w:val="Table List 8"/>
    <w:basedOn w:val="a7"/>
    <w:rsid w:val="00966ADD"/>
    <w:pPr>
      <w:spacing w:after="0" w:line="240" w:lineRule="auto"/>
    </w:pPr>
    <w:rPr>
      <w:rFonts w:ascii="Times New Roman" w:eastAsia="Times New Roman" w:hAnsi="Times New Roman" w:cs="Times New Roman"/>
      <w:sz w:val="20"/>
      <w:szCs w:val="20"/>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afffffff">
    <w:name w:val="Table Theme"/>
    <w:basedOn w:val="a7"/>
    <w:rsid w:val="00966ADD"/>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1f7">
    <w:name w:val="Table Colorful 1"/>
    <w:basedOn w:val="a7"/>
    <w:rsid w:val="00966ADD"/>
    <w:pPr>
      <w:spacing w:after="0" w:line="240" w:lineRule="auto"/>
    </w:pPr>
    <w:rPr>
      <w:rFonts w:ascii="Times New Roman" w:eastAsia="Times New Roman" w:hAnsi="Times New Roman" w:cs="Times New Roman"/>
      <w:color w:val="FFFFFF"/>
      <w:sz w:val="20"/>
      <w:szCs w:val="20"/>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f9">
    <w:name w:val="Table Colorful 2"/>
    <w:basedOn w:val="a7"/>
    <w:rsid w:val="00966ADD"/>
    <w:pPr>
      <w:spacing w:after="0" w:line="240" w:lineRule="auto"/>
    </w:pPr>
    <w:rPr>
      <w:rFonts w:ascii="Times New Roman" w:eastAsia="Times New Roman" w:hAnsi="Times New Roman" w:cs="Times New Roman"/>
      <w:sz w:val="20"/>
      <w:szCs w:val="20"/>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f0">
    <w:name w:val="Table Colorful 3"/>
    <w:basedOn w:val="a7"/>
    <w:rsid w:val="00966ADD"/>
    <w:pPr>
      <w:spacing w:after="0" w:line="240" w:lineRule="auto"/>
    </w:pPr>
    <w:rPr>
      <w:rFonts w:ascii="Times New Roman" w:eastAsia="Times New Roman" w:hAnsi="Times New Roman" w:cs="Times New Roman"/>
      <w:sz w:val="20"/>
      <w:szCs w:val="20"/>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character" w:styleId="afffffff0">
    <w:name w:val="endnote reference"/>
    <w:rsid w:val="00966ADD"/>
    <w:rPr>
      <w:vertAlign w:val="superscript"/>
    </w:rPr>
  </w:style>
  <w:style w:type="table" w:styleId="2-5">
    <w:name w:val="Medium Shading 2 Accent 5"/>
    <w:basedOn w:val="a7"/>
    <w:uiPriority w:val="64"/>
    <w:rsid w:val="00966ADD"/>
    <w:pPr>
      <w:spacing w:after="0" w:line="240" w:lineRule="auto"/>
    </w:pPr>
    <w:rPr>
      <w:rFonts w:ascii="Calibri" w:eastAsia="Times New Roman" w:hAnsi="Calibri" w:cs="Times New Roman"/>
      <w:sz w:val="20"/>
      <w:szCs w:val="20"/>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4F4F4"/>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tblPr/>
      <w:tcPr>
        <w:tcBorders>
          <w:top w:val="double" w:sz="6" w:space="0" w:color="auto"/>
          <w:left w:val="nil"/>
          <w:bottom w:val="single" w:sz="18" w:space="0" w:color="auto"/>
          <w:right w:val="nil"/>
          <w:insideH w:val="nil"/>
          <w:insideV w:val="nil"/>
        </w:tcBorders>
        <w:shd w:val="clear" w:color="auto" w:fill="F4F4F4"/>
      </w:tcPr>
    </w:tblStylePr>
    <w:tblStylePr w:type="firstCol">
      <w:rPr>
        <w:b/>
        <w:bCs/>
        <w:color w:val="F4F4F4"/>
      </w:rPr>
      <w:tblPr/>
      <w:tcPr>
        <w:tcBorders>
          <w:top w:val="nil"/>
          <w:left w:val="nil"/>
          <w:bottom w:val="single" w:sz="18" w:space="0" w:color="auto"/>
          <w:right w:val="nil"/>
          <w:insideH w:val="nil"/>
          <w:insideV w:val="nil"/>
        </w:tcBorders>
        <w:shd w:val="clear" w:color="auto" w:fill="4BACC6"/>
      </w:tcPr>
    </w:tblStylePr>
    <w:tblStylePr w:type="lastCol">
      <w:rPr>
        <w:b/>
        <w:bCs/>
        <w:color w:val="F4F4F4"/>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CECECE"/>
      </w:tcPr>
    </w:tblStylePr>
    <w:tblStylePr w:type="band1Horz">
      <w:tblPr/>
      <w:tcPr>
        <w:shd w:val="clear" w:color="auto" w:fill="CECECE"/>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4F4F4"/>
      </w:rPr>
      <w:tblPr/>
      <w:tcPr>
        <w:tcBorders>
          <w:top w:val="single" w:sz="18" w:space="0" w:color="auto"/>
          <w:left w:val="nil"/>
          <w:bottom w:val="single" w:sz="18" w:space="0" w:color="auto"/>
          <w:right w:val="nil"/>
          <w:insideH w:val="nil"/>
          <w:insideV w:val="nil"/>
        </w:tcBorders>
      </w:tcPr>
    </w:tblStylePr>
  </w:style>
  <w:style w:type="paragraph" w:customStyle="1" w:styleId="afffffff1">
    <w:name w:val="Îáû÷íûé"/>
    <w:rsid w:val="00966ADD"/>
    <w:pPr>
      <w:spacing w:after="0" w:line="240" w:lineRule="auto"/>
    </w:pPr>
    <w:rPr>
      <w:rFonts w:ascii="Times New Roman" w:eastAsia="Times New Roman" w:hAnsi="Times New Roman" w:cs="Times New Roman"/>
      <w:sz w:val="28"/>
      <w:szCs w:val="20"/>
    </w:rPr>
  </w:style>
  <w:style w:type="paragraph" w:customStyle="1" w:styleId="S9">
    <w:name w:val="S_Титульный"/>
    <w:basedOn w:val="a5"/>
    <w:rsid w:val="00966ADD"/>
    <w:pPr>
      <w:spacing w:line="360" w:lineRule="auto"/>
      <w:ind w:left="3240" w:firstLine="0"/>
      <w:jc w:val="right"/>
    </w:pPr>
    <w:rPr>
      <w:rFonts w:eastAsia="Times New Roman" w:cs="Times New Roman"/>
      <w:b/>
      <w:sz w:val="32"/>
      <w:szCs w:val="32"/>
    </w:rPr>
  </w:style>
  <w:style w:type="paragraph" w:customStyle="1" w:styleId="afffffff2">
    <w:name w:val="ТЕКСТ ГРАД"/>
    <w:basedOn w:val="a5"/>
    <w:link w:val="afffffff3"/>
    <w:qFormat/>
    <w:rsid w:val="00966ADD"/>
    <w:pPr>
      <w:spacing w:line="360" w:lineRule="auto"/>
    </w:pPr>
    <w:rPr>
      <w:rFonts w:eastAsia="Times New Roman" w:cs="Times New Roman"/>
      <w:szCs w:val="24"/>
    </w:rPr>
  </w:style>
  <w:style w:type="character" w:customStyle="1" w:styleId="afffffff3">
    <w:name w:val="ТЕКСТ ГРАД Знак"/>
    <w:link w:val="afffffff2"/>
    <w:rsid w:val="00966ADD"/>
    <w:rPr>
      <w:rFonts w:ascii="Times New Roman" w:eastAsia="Times New Roman" w:hAnsi="Times New Roman" w:cs="Times New Roman"/>
      <w:sz w:val="24"/>
      <w:szCs w:val="24"/>
    </w:rPr>
  </w:style>
  <w:style w:type="paragraph" w:customStyle="1" w:styleId="afffffff4">
    <w:name w:val="ООО  «Институт Территориального Планирования"/>
    <w:basedOn w:val="a5"/>
    <w:link w:val="afffffff5"/>
    <w:qFormat/>
    <w:rsid w:val="00966ADD"/>
    <w:pPr>
      <w:spacing w:line="360" w:lineRule="auto"/>
      <w:ind w:left="709" w:firstLine="0"/>
      <w:jc w:val="right"/>
    </w:pPr>
    <w:rPr>
      <w:rFonts w:eastAsia="Times New Roman" w:cs="Times New Roman"/>
      <w:szCs w:val="24"/>
    </w:rPr>
  </w:style>
  <w:style w:type="character" w:customStyle="1" w:styleId="afffffff5">
    <w:name w:val="ООО  «Институт Территориального Планирования Знак"/>
    <w:link w:val="afffffff4"/>
    <w:rsid w:val="00966ADD"/>
    <w:rPr>
      <w:rFonts w:ascii="Times New Roman" w:eastAsia="Times New Roman" w:hAnsi="Times New Roman" w:cs="Times New Roman"/>
      <w:sz w:val="24"/>
      <w:szCs w:val="24"/>
    </w:rPr>
  </w:style>
  <w:style w:type="paragraph" w:customStyle="1" w:styleId="Sa">
    <w:name w:val="S_Обычный в таблице"/>
    <w:basedOn w:val="a5"/>
    <w:link w:val="Sb"/>
    <w:rsid w:val="00966ADD"/>
    <w:pPr>
      <w:spacing w:line="360" w:lineRule="auto"/>
      <w:ind w:firstLine="0"/>
      <w:jc w:val="center"/>
    </w:pPr>
    <w:rPr>
      <w:rFonts w:eastAsia="Times New Roman" w:cs="Times New Roman"/>
      <w:szCs w:val="24"/>
    </w:rPr>
  </w:style>
  <w:style w:type="character" w:customStyle="1" w:styleId="Sb">
    <w:name w:val="S_Обычный в таблице Знак"/>
    <w:link w:val="Sa"/>
    <w:rsid w:val="00966ADD"/>
    <w:rPr>
      <w:rFonts w:ascii="Times New Roman" w:eastAsia="Times New Roman" w:hAnsi="Times New Roman" w:cs="Times New Roman"/>
      <w:sz w:val="24"/>
      <w:szCs w:val="24"/>
    </w:rPr>
  </w:style>
  <w:style w:type="character" w:styleId="afffffff6">
    <w:name w:val="Placeholder Text"/>
    <w:uiPriority w:val="99"/>
    <w:semiHidden/>
    <w:rsid w:val="00966ADD"/>
    <w:rPr>
      <w:color w:val="808080"/>
    </w:rPr>
  </w:style>
  <w:style w:type="paragraph" w:styleId="afffffff7">
    <w:name w:val="Revision"/>
    <w:hidden/>
    <w:uiPriority w:val="99"/>
    <w:semiHidden/>
    <w:rsid w:val="00966ADD"/>
    <w:pPr>
      <w:spacing w:after="0" w:line="240" w:lineRule="auto"/>
    </w:pPr>
    <w:rPr>
      <w:rFonts w:ascii="Times New Roman" w:eastAsia="Times New Roman" w:hAnsi="Times New Roman" w:cs="Times New Roman"/>
      <w:sz w:val="24"/>
      <w:szCs w:val="24"/>
    </w:rPr>
  </w:style>
  <w:style w:type="paragraph" w:customStyle="1" w:styleId="Sc">
    <w:name w:val="S_Обложка_проект"/>
    <w:basedOn w:val="a5"/>
    <w:rsid w:val="00966ADD"/>
    <w:pPr>
      <w:spacing w:line="360" w:lineRule="auto"/>
      <w:ind w:left="3240" w:firstLine="0"/>
      <w:jc w:val="right"/>
    </w:pPr>
    <w:rPr>
      <w:rFonts w:eastAsia="Times New Roman" w:cs="Times New Roman"/>
      <w:caps/>
      <w:szCs w:val="24"/>
    </w:rPr>
  </w:style>
  <w:style w:type="paragraph" w:customStyle="1" w:styleId="S20">
    <w:name w:val="S_Титульный 2"/>
    <w:basedOn w:val="a5"/>
    <w:rsid w:val="00966ADD"/>
    <w:pPr>
      <w:shd w:val="clear" w:color="auto" w:fill="FFFFFF"/>
      <w:snapToGrid w:val="0"/>
      <w:ind w:firstLine="0"/>
      <w:jc w:val="center"/>
    </w:pPr>
    <w:rPr>
      <w:rFonts w:eastAsia="Calibri" w:cs="Times New Roman"/>
      <w:szCs w:val="24"/>
      <w:lang w:eastAsia="ar-SA"/>
    </w:rPr>
  </w:style>
  <w:style w:type="paragraph" w:customStyle="1" w:styleId="S2">
    <w:name w:val="S_Заголовок 2"/>
    <w:basedOn w:val="20"/>
    <w:autoRedefine/>
    <w:rsid w:val="00966ADD"/>
    <w:pPr>
      <w:keepNext w:val="0"/>
      <w:numPr>
        <w:ilvl w:val="1"/>
        <w:numId w:val="11"/>
      </w:numPr>
      <w:suppressAutoHyphens w:val="0"/>
      <w:spacing w:before="0" w:after="0" w:line="360" w:lineRule="auto"/>
      <w:jc w:val="both"/>
    </w:pPr>
    <w:rPr>
      <w:rFonts w:cs="Times New Roman"/>
      <w:b w:val="0"/>
      <w:bCs w:val="0"/>
      <w:i w:val="0"/>
      <w:iCs w:val="0"/>
      <w:szCs w:val="24"/>
    </w:rPr>
  </w:style>
  <w:style w:type="paragraph" w:customStyle="1" w:styleId="S3">
    <w:name w:val="S_Заголовок 3"/>
    <w:basedOn w:val="3"/>
    <w:rsid w:val="00966ADD"/>
    <w:pPr>
      <w:keepNext w:val="0"/>
      <w:numPr>
        <w:ilvl w:val="2"/>
        <w:numId w:val="11"/>
      </w:numPr>
      <w:suppressAutoHyphens w:val="0"/>
      <w:spacing w:before="0" w:after="0" w:line="360" w:lineRule="auto"/>
    </w:pPr>
    <w:rPr>
      <w:rFonts w:cs="Times New Roman"/>
      <w:b/>
      <w:bCs w:val="0"/>
      <w:i w:val="0"/>
      <w:szCs w:val="24"/>
      <w:u w:val="single"/>
    </w:rPr>
  </w:style>
  <w:style w:type="paragraph" w:customStyle="1" w:styleId="S4">
    <w:name w:val="S_Заголовок 4"/>
    <w:basedOn w:val="4"/>
    <w:rsid w:val="00966ADD"/>
    <w:pPr>
      <w:keepNext w:val="0"/>
      <w:numPr>
        <w:ilvl w:val="3"/>
        <w:numId w:val="11"/>
      </w:numPr>
      <w:spacing w:before="0" w:after="0"/>
      <w:jc w:val="left"/>
    </w:pPr>
    <w:rPr>
      <w:bCs w:val="0"/>
      <w:i/>
      <w:szCs w:val="24"/>
      <w:u w:val="none"/>
    </w:rPr>
  </w:style>
  <w:style w:type="paragraph" w:customStyle="1" w:styleId="S1">
    <w:name w:val="S_Заголовок 1"/>
    <w:basedOn w:val="a5"/>
    <w:qFormat/>
    <w:rsid w:val="00966ADD"/>
    <w:pPr>
      <w:numPr>
        <w:numId w:val="11"/>
      </w:numPr>
      <w:jc w:val="center"/>
    </w:pPr>
    <w:rPr>
      <w:rFonts w:eastAsia="Times New Roman" w:cs="Times New Roman"/>
      <w:b/>
      <w:caps/>
      <w:szCs w:val="24"/>
    </w:rPr>
  </w:style>
  <w:style w:type="paragraph" w:customStyle="1" w:styleId="afffffff8">
    <w:name w:val="ГРАД Основной текст"/>
    <w:basedOn w:val="a5"/>
    <w:link w:val="afffffff9"/>
    <w:autoRedefine/>
    <w:rsid w:val="00966ADD"/>
    <w:pPr>
      <w:tabs>
        <w:tab w:val="left" w:pos="540"/>
        <w:tab w:val="left" w:pos="1260"/>
        <w:tab w:val="left" w:pos="1620"/>
      </w:tabs>
    </w:pPr>
    <w:rPr>
      <w:rFonts w:eastAsia="Calibri" w:cs="Times New Roman"/>
      <w:bCs/>
      <w:spacing w:val="4"/>
      <w:w w:val="109"/>
      <w:szCs w:val="28"/>
      <w:lang w:bidi="en-US"/>
    </w:rPr>
  </w:style>
  <w:style w:type="character" w:customStyle="1" w:styleId="afffffff9">
    <w:name w:val="ГРАД Основной текст Знак Знак"/>
    <w:link w:val="afffffff8"/>
    <w:rsid w:val="00966ADD"/>
    <w:rPr>
      <w:rFonts w:ascii="Times New Roman" w:eastAsia="Calibri" w:hAnsi="Times New Roman" w:cs="Times New Roman"/>
      <w:bCs/>
      <w:spacing w:val="4"/>
      <w:w w:val="109"/>
      <w:sz w:val="24"/>
      <w:szCs w:val="28"/>
      <w:lang w:bidi="en-US"/>
    </w:rPr>
  </w:style>
  <w:style w:type="paragraph" w:customStyle="1" w:styleId="afffffffa">
    <w:name w:val="ГРАД Список маркированный"/>
    <w:basedOn w:val="afffff5"/>
    <w:autoRedefine/>
    <w:rsid w:val="00966ADD"/>
    <w:pPr>
      <w:tabs>
        <w:tab w:val="left" w:pos="900"/>
        <w:tab w:val="num" w:pos="1135"/>
      </w:tabs>
      <w:spacing w:line="240" w:lineRule="auto"/>
      <w:ind w:left="0" w:firstLine="709"/>
      <w:contextualSpacing w:val="0"/>
    </w:pPr>
    <w:rPr>
      <w:rFonts w:eastAsia="Calibri"/>
      <w:spacing w:val="-1"/>
      <w:w w:val="109"/>
      <w:lang w:eastAsia="en-US" w:bidi="en-US"/>
    </w:rPr>
  </w:style>
  <w:style w:type="paragraph" w:customStyle="1" w:styleId="S">
    <w:name w:val="S_Нумерованный"/>
    <w:basedOn w:val="a5"/>
    <w:link w:val="Sd"/>
    <w:autoRedefine/>
    <w:rsid w:val="00966ADD"/>
    <w:pPr>
      <w:numPr>
        <w:numId w:val="12"/>
      </w:numPr>
      <w:tabs>
        <w:tab w:val="left" w:pos="992"/>
      </w:tabs>
      <w:spacing w:line="360" w:lineRule="auto"/>
      <w:ind w:left="0" w:firstLine="709"/>
    </w:pPr>
    <w:rPr>
      <w:rFonts w:eastAsia="Times New Roman" w:cs="Times New Roman"/>
      <w:szCs w:val="24"/>
    </w:rPr>
  </w:style>
  <w:style w:type="paragraph" w:customStyle="1" w:styleId="ConsNormal">
    <w:name w:val="ConsNormal"/>
    <w:link w:val="ConsNormal0"/>
    <w:uiPriority w:val="99"/>
    <w:rsid w:val="00966ADD"/>
    <w:pPr>
      <w:snapToGrid w:val="0"/>
      <w:spacing w:after="0" w:line="240" w:lineRule="auto"/>
      <w:ind w:firstLine="720"/>
      <w:jc w:val="both"/>
    </w:pPr>
    <w:rPr>
      <w:rFonts w:ascii="Arial" w:eastAsia="Times New Roman" w:hAnsi="Arial" w:cs="Times New Roman"/>
      <w:sz w:val="20"/>
      <w:szCs w:val="20"/>
    </w:rPr>
  </w:style>
  <w:style w:type="character" w:customStyle="1" w:styleId="apple-style-span">
    <w:name w:val="apple-style-span"/>
    <w:rsid w:val="00966ADD"/>
  </w:style>
  <w:style w:type="paragraph" w:customStyle="1" w:styleId="ConsPlusTitle">
    <w:name w:val="ConsPlusTitle"/>
    <w:rsid w:val="00966ADD"/>
    <w:pPr>
      <w:widowControl w:val="0"/>
      <w:autoSpaceDE w:val="0"/>
      <w:autoSpaceDN w:val="0"/>
      <w:adjustRightInd w:val="0"/>
      <w:spacing w:after="0" w:line="240" w:lineRule="auto"/>
    </w:pPr>
    <w:rPr>
      <w:rFonts w:ascii="Calibri" w:eastAsia="Times New Roman" w:hAnsi="Calibri" w:cs="Calibri"/>
      <w:b/>
      <w:bCs/>
    </w:rPr>
  </w:style>
  <w:style w:type="character" w:customStyle="1" w:styleId="Sd">
    <w:name w:val="S_Нумерованный Знак Знак"/>
    <w:link w:val="S"/>
    <w:locked/>
    <w:rsid w:val="00966ADD"/>
    <w:rPr>
      <w:rFonts w:ascii="Times New Roman" w:eastAsia="Times New Roman" w:hAnsi="Times New Roman" w:cs="Times New Roman"/>
      <w:sz w:val="24"/>
      <w:szCs w:val="24"/>
    </w:rPr>
  </w:style>
  <w:style w:type="character" w:customStyle="1" w:styleId="FontStyle20">
    <w:name w:val="Font Style20"/>
    <w:rsid w:val="00966ADD"/>
    <w:rPr>
      <w:rFonts w:ascii="Times New Roman" w:hAnsi="Times New Roman" w:cs="Times New Roman"/>
      <w:sz w:val="22"/>
      <w:szCs w:val="22"/>
    </w:rPr>
  </w:style>
  <w:style w:type="character" w:customStyle="1" w:styleId="afffffffb">
    <w:name w:val="Символ сноски"/>
    <w:rsid w:val="00966ADD"/>
  </w:style>
  <w:style w:type="paragraph" w:customStyle="1" w:styleId="afffffffc">
    <w:name w:val="Раздел МНГП"/>
    <w:basedOn w:val="11"/>
    <w:qFormat/>
    <w:rsid w:val="00966ADD"/>
    <w:pPr>
      <w:suppressAutoHyphens w:val="0"/>
      <w:spacing w:before="480" w:after="0"/>
    </w:pPr>
    <w:rPr>
      <w:rFonts w:eastAsia="Times New Roman" w:cs="Times New Roman"/>
      <w:sz w:val="24"/>
      <w:lang w:eastAsia="en-US"/>
    </w:rPr>
  </w:style>
  <w:style w:type="paragraph" w:customStyle="1" w:styleId="afffffffd">
    <w:name w:val="раздел МНГП"/>
    <w:basedOn w:val="11"/>
    <w:qFormat/>
    <w:rsid w:val="00966ADD"/>
    <w:pPr>
      <w:suppressAutoHyphens w:val="0"/>
      <w:spacing w:before="480" w:after="0"/>
    </w:pPr>
    <w:rPr>
      <w:rFonts w:eastAsia="Times New Roman" w:cs="Times New Roman"/>
      <w:color w:val="000000"/>
      <w:sz w:val="24"/>
      <w:lang w:eastAsia="en-US"/>
    </w:rPr>
  </w:style>
  <w:style w:type="paragraph" w:customStyle="1" w:styleId="a2">
    <w:name w:val="глава МНГП"/>
    <w:basedOn w:val="20"/>
    <w:qFormat/>
    <w:rsid w:val="00966ADD"/>
    <w:pPr>
      <w:keepLines/>
      <w:numPr>
        <w:ilvl w:val="1"/>
        <w:numId w:val="13"/>
      </w:numPr>
      <w:suppressAutoHyphens w:val="0"/>
      <w:spacing w:before="200" w:after="0" w:line="276" w:lineRule="auto"/>
      <w:jc w:val="both"/>
    </w:pPr>
    <w:rPr>
      <w:rFonts w:cs="Times New Roman"/>
      <w:i w:val="0"/>
      <w:iCs w:val="0"/>
      <w:szCs w:val="24"/>
      <w:lang w:eastAsia="en-US"/>
    </w:rPr>
  </w:style>
  <w:style w:type="paragraph" w:customStyle="1" w:styleId="ConsPlusNonformat">
    <w:name w:val="ConsPlusNonformat"/>
    <w:uiPriority w:val="99"/>
    <w:rsid w:val="00966ADD"/>
    <w:pPr>
      <w:autoSpaceDE w:val="0"/>
      <w:autoSpaceDN w:val="0"/>
      <w:adjustRightInd w:val="0"/>
      <w:spacing w:after="0" w:line="240" w:lineRule="auto"/>
    </w:pPr>
    <w:rPr>
      <w:rFonts w:ascii="Courier New" w:eastAsia="Times New Roman" w:hAnsi="Courier New" w:cs="Courier New"/>
      <w:sz w:val="20"/>
      <w:szCs w:val="20"/>
    </w:rPr>
  </w:style>
  <w:style w:type="paragraph" w:customStyle="1" w:styleId="xl65">
    <w:name w:val="xl65"/>
    <w:basedOn w:val="a5"/>
    <w:rsid w:val="00966ADD"/>
    <w:pPr>
      <w:spacing w:before="100" w:beforeAutospacing="1" w:after="100" w:afterAutospacing="1"/>
      <w:ind w:firstLine="0"/>
      <w:jc w:val="left"/>
    </w:pPr>
    <w:rPr>
      <w:rFonts w:eastAsia="Times New Roman" w:cs="Times New Roman"/>
      <w:szCs w:val="24"/>
    </w:rPr>
  </w:style>
  <w:style w:type="paragraph" w:customStyle="1" w:styleId="xl66">
    <w:name w:val="xl66"/>
    <w:basedOn w:val="a5"/>
    <w:rsid w:val="00966ADD"/>
    <w:pPr>
      <w:pBdr>
        <w:top w:val="single" w:sz="4" w:space="0" w:color="000000"/>
        <w:left w:val="single" w:sz="4" w:space="0" w:color="000000"/>
      </w:pBdr>
      <w:spacing w:before="100" w:beforeAutospacing="1" w:after="100" w:afterAutospacing="1"/>
      <w:ind w:firstLine="0"/>
      <w:jc w:val="center"/>
    </w:pPr>
    <w:rPr>
      <w:rFonts w:eastAsia="Times New Roman" w:cs="Times New Roman"/>
      <w:szCs w:val="24"/>
    </w:rPr>
  </w:style>
  <w:style w:type="paragraph" w:customStyle="1" w:styleId="xl67">
    <w:name w:val="xl67"/>
    <w:basedOn w:val="a5"/>
    <w:rsid w:val="00966ADD"/>
    <w:pPr>
      <w:pBdr>
        <w:top w:val="single" w:sz="4" w:space="0" w:color="000000"/>
        <w:left w:val="single" w:sz="4" w:space="0" w:color="000000"/>
      </w:pBdr>
      <w:spacing w:before="100" w:beforeAutospacing="1" w:after="100" w:afterAutospacing="1"/>
      <w:ind w:firstLine="0"/>
      <w:jc w:val="center"/>
    </w:pPr>
    <w:rPr>
      <w:rFonts w:eastAsia="Times New Roman" w:cs="Times New Roman"/>
      <w:szCs w:val="24"/>
    </w:rPr>
  </w:style>
  <w:style w:type="paragraph" w:customStyle="1" w:styleId="xl68">
    <w:name w:val="xl68"/>
    <w:basedOn w:val="a5"/>
    <w:rsid w:val="00966ADD"/>
    <w:pPr>
      <w:pBdr>
        <w:top w:val="single" w:sz="4" w:space="0" w:color="000000"/>
        <w:left w:val="single" w:sz="4" w:space="0" w:color="000000"/>
      </w:pBdr>
      <w:spacing w:before="100" w:beforeAutospacing="1" w:after="100" w:afterAutospacing="1"/>
      <w:ind w:firstLine="0"/>
      <w:jc w:val="left"/>
    </w:pPr>
    <w:rPr>
      <w:rFonts w:eastAsia="Times New Roman" w:cs="Times New Roman"/>
      <w:szCs w:val="24"/>
    </w:rPr>
  </w:style>
  <w:style w:type="paragraph" w:customStyle="1" w:styleId="xl69">
    <w:name w:val="xl69"/>
    <w:basedOn w:val="a5"/>
    <w:rsid w:val="00966ADD"/>
    <w:pPr>
      <w:pBdr>
        <w:top w:val="single" w:sz="4" w:space="0" w:color="000000"/>
        <w:left w:val="single" w:sz="4" w:space="0" w:color="000000"/>
        <w:right w:val="single" w:sz="4" w:space="0" w:color="auto"/>
      </w:pBdr>
      <w:spacing w:before="100" w:beforeAutospacing="1" w:after="100" w:afterAutospacing="1"/>
      <w:ind w:firstLine="0"/>
      <w:jc w:val="left"/>
    </w:pPr>
    <w:rPr>
      <w:rFonts w:eastAsia="Times New Roman" w:cs="Times New Roman"/>
      <w:szCs w:val="24"/>
    </w:rPr>
  </w:style>
  <w:style w:type="paragraph" w:customStyle="1" w:styleId="xl70">
    <w:name w:val="xl70"/>
    <w:basedOn w:val="a5"/>
    <w:rsid w:val="00966ADD"/>
    <w:pPr>
      <w:pBdr>
        <w:left w:val="single" w:sz="4" w:space="0" w:color="000000"/>
      </w:pBdr>
      <w:spacing w:before="100" w:beforeAutospacing="1" w:after="100" w:afterAutospacing="1"/>
      <w:ind w:firstLine="0"/>
      <w:jc w:val="left"/>
    </w:pPr>
    <w:rPr>
      <w:rFonts w:eastAsia="Times New Roman" w:cs="Times New Roman"/>
      <w:szCs w:val="24"/>
    </w:rPr>
  </w:style>
  <w:style w:type="paragraph" w:customStyle="1" w:styleId="xl71">
    <w:name w:val="xl71"/>
    <w:basedOn w:val="a5"/>
    <w:rsid w:val="00966ADD"/>
    <w:pPr>
      <w:pBdr>
        <w:top w:val="single" w:sz="4" w:space="0" w:color="000000"/>
        <w:left w:val="single" w:sz="4" w:space="0" w:color="000000"/>
        <w:bottom w:val="single" w:sz="4" w:space="0" w:color="000000"/>
        <w:right w:val="single" w:sz="4" w:space="0" w:color="auto"/>
      </w:pBdr>
      <w:spacing w:before="100" w:beforeAutospacing="1" w:after="100" w:afterAutospacing="1"/>
      <w:ind w:firstLine="0"/>
      <w:jc w:val="left"/>
    </w:pPr>
    <w:rPr>
      <w:rFonts w:eastAsia="Times New Roman" w:cs="Times New Roman"/>
      <w:szCs w:val="24"/>
    </w:rPr>
  </w:style>
  <w:style w:type="paragraph" w:customStyle="1" w:styleId="xl72">
    <w:name w:val="xl72"/>
    <w:basedOn w:val="a5"/>
    <w:rsid w:val="00966ADD"/>
    <w:pPr>
      <w:pBdr>
        <w:top w:val="single" w:sz="4" w:space="0" w:color="000000"/>
        <w:left w:val="single" w:sz="4" w:space="0" w:color="000000"/>
      </w:pBdr>
      <w:spacing w:before="100" w:beforeAutospacing="1" w:after="100" w:afterAutospacing="1"/>
      <w:ind w:firstLine="0"/>
      <w:jc w:val="center"/>
    </w:pPr>
    <w:rPr>
      <w:rFonts w:eastAsia="Times New Roman" w:cs="Times New Roman"/>
      <w:b/>
      <w:bCs/>
      <w:szCs w:val="24"/>
    </w:rPr>
  </w:style>
  <w:style w:type="paragraph" w:customStyle="1" w:styleId="xl73">
    <w:name w:val="xl73"/>
    <w:basedOn w:val="a5"/>
    <w:rsid w:val="00966ADD"/>
    <w:pPr>
      <w:pBdr>
        <w:top w:val="single" w:sz="4" w:space="0" w:color="000000"/>
        <w:left w:val="single" w:sz="4" w:space="0" w:color="000000"/>
      </w:pBdr>
      <w:spacing w:before="100" w:beforeAutospacing="1" w:after="100" w:afterAutospacing="1"/>
      <w:ind w:firstLine="0"/>
      <w:jc w:val="center"/>
    </w:pPr>
    <w:rPr>
      <w:rFonts w:eastAsia="Times New Roman" w:cs="Times New Roman"/>
      <w:b/>
      <w:bCs/>
      <w:szCs w:val="24"/>
    </w:rPr>
  </w:style>
  <w:style w:type="paragraph" w:customStyle="1" w:styleId="xl74">
    <w:name w:val="xl74"/>
    <w:basedOn w:val="a5"/>
    <w:rsid w:val="00966ADD"/>
    <w:pPr>
      <w:pBdr>
        <w:top w:val="single" w:sz="4" w:space="0" w:color="000000"/>
        <w:left w:val="single" w:sz="4" w:space="0" w:color="000000"/>
        <w:right w:val="single" w:sz="4" w:space="0" w:color="auto"/>
      </w:pBdr>
      <w:spacing w:before="100" w:beforeAutospacing="1" w:after="100" w:afterAutospacing="1"/>
      <w:ind w:firstLine="0"/>
      <w:jc w:val="center"/>
    </w:pPr>
    <w:rPr>
      <w:rFonts w:eastAsia="Times New Roman" w:cs="Times New Roman"/>
      <w:b/>
      <w:bCs/>
      <w:szCs w:val="24"/>
    </w:rPr>
  </w:style>
  <w:style w:type="paragraph" w:customStyle="1" w:styleId="xl75">
    <w:name w:val="xl75"/>
    <w:basedOn w:val="a5"/>
    <w:rsid w:val="00966ADD"/>
    <w:pPr>
      <w:pBdr>
        <w:left w:val="single" w:sz="4" w:space="0" w:color="000000"/>
      </w:pBdr>
      <w:spacing w:before="100" w:beforeAutospacing="1" w:after="100" w:afterAutospacing="1"/>
      <w:ind w:firstLine="0"/>
      <w:jc w:val="center"/>
    </w:pPr>
    <w:rPr>
      <w:rFonts w:eastAsia="Times New Roman" w:cs="Times New Roman"/>
      <w:szCs w:val="24"/>
    </w:rPr>
  </w:style>
  <w:style w:type="paragraph" w:customStyle="1" w:styleId="xl76">
    <w:name w:val="xl76"/>
    <w:basedOn w:val="a5"/>
    <w:rsid w:val="00966ADD"/>
    <w:pPr>
      <w:spacing w:before="100" w:beforeAutospacing="1" w:after="100" w:afterAutospacing="1"/>
      <w:ind w:firstLine="0"/>
      <w:jc w:val="center"/>
    </w:pPr>
    <w:rPr>
      <w:rFonts w:eastAsia="Times New Roman" w:cs="Times New Roman"/>
      <w:szCs w:val="24"/>
    </w:rPr>
  </w:style>
  <w:style w:type="paragraph" w:customStyle="1" w:styleId="xl77">
    <w:name w:val="xl77"/>
    <w:basedOn w:val="a5"/>
    <w:rsid w:val="00966ADD"/>
    <w:pPr>
      <w:pBdr>
        <w:left w:val="single" w:sz="4" w:space="0" w:color="000000"/>
      </w:pBdr>
      <w:spacing w:before="100" w:beforeAutospacing="1" w:after="100" w:afterAutospacing="1"/>
      <w:ind w:firstLine="0"/>
      <w:jc w:val="center"/>
    </w:pPr>
    <w:rPr>
      <w:rFonts w:eastAsia="Times New Roman" w:cs="Times New Roman"/>
      <w:szCs w:val="24"/>
    </w:rPr>
  </w:style>
  <w:style w:type="paragraph" w:customStyle="1" w:styleId="xl78">
    <w:name w:val="xl78"/>
    <w:basedOn w:val="a5"/>
    <w:rsid w:val="00966ADD"/>
    <w:pPr>
      <w:pBdr>
        <w:left w:val="single" w:sz="4" w:space="0" w:color="auto"/>
        <w:right w:val="single" w:sz="4" w:space="0" w:color="auto"/>
      </w:pBdr>
      <w:spacing w:before="100" w:beforeAutospacing="1" w:after="100" w:afterAutospacing="1"/>
      <w:ind w:firstLine="0"/>
      <w:jc w:val="left"/>
    </w:pPr>
    <w:rPr>
      <w:rFonts w:eastAsia="Times New Roman" w:cs="Times New Roman"/>
      <w:szCs w:val="24"/>
    </w:rPr>
  </w:style>
  <w:style w:type="paragraph" w:customStyle="1" w:styleId="xl79">
    <w:name w:val="xl79"/>
    <w:basedOn w:val="a5"/>
    <w:rsid w:val="00966ADD"/>
    <w:pPr>
      <w:pBdr>
        <w:top w:val="single" w:sz="4" w:space="0" w:color="000000"/>
        <w:left w:val="single" w:sz="4" w:space="0" w:color="auto"/>
        <w:bottom w:val="single" w:sz="4" w:space="0" w:color="auto"/>
        <w:right w:val="single" w:sz="4" w:space="0" w:color="auto"/>
      </w:pBdr>
      <w:spacing w:before="100" w:beforeAutospacing="1" w:after="100" w:afterAutospacing="1"/>
      <w:ind w:firstLine="0"/>
      <w:jc w:val="left"/>
    </w:pPr>
    <w:rPr>
      <w:rFonts w:eastAsia="Times New Roman" w:cs="Times New Roman"/>
      <w:szCs w:val="24"/>
    </w:rPr>
  </w:style>
  <w:style w:type="paragraph" w:customStyle="1" w:styleId="xl80">
    <w:name w:val="xl80"/>
    <w:basedOn w:val="a5"/>
    <w:rsid w:val="00966ADD"/>
    <w:pPr>
      <w:pBdr>
        <w:top w:val="single" w:sz="4" w:space="0" w:color="auto"/>
        <w:left w:val="single" w:sz="4" w:space="0" w:color="auto"/>
        <w:right w:val="single" w:sz="4" w:space="0" w:color="auto"/>
      </w:pBdr>
      <w:spacing w:before="100" w:beforeAutospacing="1" w:after="100" w:afterAutospacing="1"/>
      <w:ind w:firstLine="0"/>
      <w:jc w:val="center"/>
    </w:pPr>
    <w:rPr>
      <w:rFonts w:eastAsia="Times New Roman" w:cs="Times New Roman"/>
      <w:b/>
      <w:bCs/>
      <w:szCs w:val="24"/>
    </w:rPr>
  </w:style>
  <w:style w:type="paragraph" w:customStyle="1" w:styleId="2fa">
    <w:name w:val="Стиль2"/>
    <w:basedOn w:val="6"/>
    <w:qFormat/>
    <w:rsid w:val="00966ADD"/>
    <w:pPr>
      <w:keepNext w:val="0"/>
      <w:keepLines w:val="0"/>
      <w:spacing w:before="240" w:after="60" w:line="276" w:lineRule="auto"/>
      <w:ind w:left="714" w:hanging="357"/>
      <w:jc w:val="left"/>
    </w:pPr>
    <w:rPr>
      <w:rFonts w:ascii="Times New Roman" w:hAnsi="Times New Roman" w:cs="Times New Roman"/>
      <w:b/>
      <w:bCs/>
      <w:i w:val="0"/>
      <w:iCs w:val="0"/>
      <w:color w:val="auto"/>
      <w:szCs w:val="20"/>
    </w:rPr>
  </w:style>
  <w:style w:type="numbering" w:customStyle="1" w:styleId="1f8">
    <w:name w:val="Нет списка1"/>
    <w:next w:val="a8"/>
    <w:semiHidden/>
    <w:unhideWhenUsed/>
    <w:rsid w:val="00966ADD"/>
  </w:style>
  <w:style w:type="numbering" w:customStyle="1" w:styleId="2fb">
    <w:name w:val="Нет списка2"/>
    <w:next w:val="a8"/>
    <w:semiHidden/>
    <w:unhideWhenUsed/>
    <w:rsid w:val="00966ADD"/>
  </w:style>
  <w:style w:type="character" w:customStyle="1" w:styleId="ConsPlusNormal0">
    <w:name w:val="ConsPlusNormal Знак"/>
    <w:link w:val="ConsPlusNormal"/>
    <w:locked/>
    <w:rsid w:val="00966ADD"/>
    <w:rPr>
      <w:rFonts w:ascii="Arial" w:eastAsia="Times New Roman" w:hAnsi="Arial" w:cs="Arial"/>
    </w:rPr>
  </w:style>
  <w:style w:type="paragraph" w:customStyle="1" w:styleId="1466">
    <w:name w:val="1466"/>
    <w:basedOn w:val="a5"/>
    <w:rsid w:val="00966ADD"/>
    <w:pPr>
      <w:autoSpaceDE w:val="0"/>
      <w:autoSpaceDN w:val="0"/>
      <w:spacing w:before="120" w:after="120"/>
      <w:ind w:firstLine="0"/>
      <w:jc w:val="center"/>
    </w:pPr>
    <w:rPr>
      <w:rFonts w:eastAsia="Times New Roman" w:cs="Times New Roman"/>
      <w:b/>
      <w:bCs/>
      <w:sz w:val="28"/>
      <w:szCs w:val="28"/>
    </w:rPr>
  </w:style>
  <w:style w:type="paragraph" w:customStyle="1" w:styleId="ConsPlusCell">
    <w:name w:val="ConsPlusCell"/>
    <w:uiPriority w:val="99"/>
    <w:rsid w:val="00966ADD"/>
    <w:pPr>
      <w:widowControl w:val="0"/>
      <w:autoSpaceDE w:val="0"/>
      <w:autoSpaceDN w:val="0"/>
      <w:adjustRightInd w:val="0"/>
      <w:spacing w:after="0" w:line="240" w:lineRule="auto"/>
    </w:pPr>
    <w:rPr>
      <w:rFonts w:ascii="Calibri" w:eastAsia="Times New Roman" w:hAnsi="Calibri" w:cs="Calibri"/>
    </w:rPr>
  </w:style>
  <w:style w:type="paragraph" w:customStyle="1" w:styleId="FORMATTEXT">
    <w:name w:val=".FORMATTEXT"/>
    <w:rsid w:val="00966ADD"/>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character" w:customStyle="1" w:styleId="submenu-table">
    <w:name w:val="submenu-table"/>
    <w:rsid w:val="00966ADD"/>
  </w:style>
  <w:style w:type="character" w:customStyle="1" w:styleId="afffffffe">
    <w:name w:val="Основной текст_"/>
    <w:link w:val="2fc"/>
    <w:rsid w:val="00966ADD"/>
    <w:rPr>
      <w:shd w:val="clear" w:color="auto" w:fill="FFFFFF"/>
    </w:rPr>
  </w:style>
  <w:style w:type="paragraph" w:customStyle="1" w:styleId="2fc">
    <w:name w:val="Основной текст2"/>
    <w:basedOn w:val="a5"/>
    <w:link w:val="afffffffe"/>
    <w:rsid w:val="00966ADD"/>
    <w:pPr>
      <w:shd w:val="clear" w:color="auto" w:fill="FFFFFF"/>
      <w:spacing w:before="360" w:after="60" w:line="274" w:lineRule="exact"/>
      <w:ind w:firstLine="0"/>
    </w:pPr>
    <w:rPr>
      <w:rFonts w:asciiTheme="minorHAnsi" w:hAnsiTheme="minorHAnsi"/>
      <w:sz w:val="22"/>
    </w:rPr>
  </w:style>
  <w:style w:type="character" w:customStyle="1" w:styleId="130">
    <w:name w:val="Основной текст (13)_"/>
    <w:link w:val="131"/>
    <w:rsid w:val="00966ADD"/>
    <w:rPr>
      <w:sz w:val="17"/>
      <w:szCs w:val="17"/>
      <w:shd w:val="clear" w:color="auto" w:fill="FFFFFF"/>
    </w:rPr>
  </w:style>
  <w:style w:type="paragraph" w:customStyle="1" w:styleId="131">
    <w:name w:val="Основной текст (13)"/>
    <w:basedOn w:val="a5"/>
    <w:link w:val="130"/>
    <w:rsid w:val="00966ADD"/>
    <w:pPr>
      <w:shd w:val="clear" w:color="auto" w:fill="FFFFFF"/>
      <w:spacing w:after="120" w:line="206" w:lineRule="exact"/>
      <w:ind w:hanging="260"/>
    </w:pPr>
    <w:rPr>
      <w:rFonts w:asciiTheme="minorHAnsi" w:hAnsiTheme="minorHAnsi"/>
      <w:sz w:val="17"/>
      <w:szCs w:val="17"/>
    </w:rPr>
  </w:style>
  <w:style w:type="character" w:customStyle="1" w:styleId="150">
    <w:name w:val="Основной текст (15)_"/>
    <w:link w:val="151"/>
    <w:rsid w:val="00966ADD"/>
    <w:rPr>
      <w:sz w:val="19"/>
      <w:szCs w:val="19"/>
      <w:shd w:val="clear" w:color="auto" w:fill="FFFFFF"/>
    </w:rPr>
  </w:style>
  <w:style w:type="character" w:customStyle="1" w:styleId="affffffff">
    <w:name w:val="Оглавление_"/>
    <w:link w:val="affffffff0"/>
    <w:rsid w:val="00966ADD"/>
    <w:rPr>
      <w:sz w:val="19"/>
      <w:szCs w:val="19"/>
      <w:shd w:val="clear" w:color="auto" w:fill="FFFFFF"/>
    </w:rPr>
  </w:style>
  <w:style w:type="paragraph" w:customStyle="1" w:styleId="151">
    <w:name w:val="Основной текст (15)"/>
    <w:basedOn w:val="a5"/>
    <w:link w:val="150"/>
    <w:rsid w:val="00966ADD"/>
    <w:pPr>
      <w:shd w:val="clear" w:color="auto" w:fill="FFFFFF"/>
      <w:spacing w:line="0" w:lineRule="atLeast"/>
      <w:ind w:hanging="520"/>
      <w:jc w:val="left"/>
    </w:pPr>
    <w:rPr>
      <w:rFonts w:asciiTheme="minorHAnsi" w:hAnsiTheme="minorHAnsi"/>
      <w:sz w:val="19"/>
      <w:szCs w:val="19"/>
    </w:rPr>
  </w:style>
  <w:style w:type="paragraph" w:customStyle="1" w:styleId="affffffff0">
    <w:name w:val="Оглавление"/>
    <w:basedOn w:val="a5"/>
    <w:link w:val="affffffff"/>
    <w:rsid w:val="00966ADD"/>
    <w:pPr>
      <w:shd w:val="clear" w:color="auto" w:fill="FFFFFF"/>
      <w:spacing w:before="120" w:line="230" w:lineRule="exact"/>
      <w:ind w:firstLine="0"/>
      <w:jc w:val="left"/>
    </w:pPr>
    <w:rPr>
      <w:rFonts w:asciiTheme="minorHAnsi" w:hAnsiTheme="minorHAnsi"/>
      <w:sz w:val="19"/>
      <w:szCs w:val="19"/>
    </w:rPr>
  </w:style>
  <w:style w:type="paragraph" w:customStyle="1" w:styleId="Se">
    <w:name w:val="S_Отступ"/>
    <w:basedOn w:val="a5"/>
    <w:rsid w:val="00966ADD"/>
    <w:pPr>
      <w:spacing w:line="360" w:lineRule="auto"/>
    </w:pPr>
    <w:rPr>
      <w:rFonts w:eastAsia="Times New Roman" w:cs="Times New Roman"/>
      <w:bCs/>
      <w:szCs w:val="32"/>
      <w:lang w:eastAsia="ar-SA"/>
    </w:rPr>
  </w:style>
  <w:style w:type="paragraph" w:customStyle="1" w:styleId="ConsNonformat">
    <w:name w:val="ConsNonformat"/>
    <w:link w:val="ConsNonformat0"/>
    <w:rsid w:val="00966ADD"/>
    <w:pPr>
      <w:widowControl w:val="0"/>
      <w:suppressAutoHyphens/>
      <w:spacing w:after="0" w:line="240" w:lineRule="auto"/>
    </w:pPr>
    <w:rPr>
      <w:rFonts w:ascii="Courier New" w:eastAsia="Arial" w:hAnsi="Courier New" w:cs="Times New Roman"/>
      <w:sz w:val="20"/>
      <w:szCs w:val="20"/>
      <w:lang w:eastAsia="ar-SA"/>
    </w:rPr>
  </w:style>
  <w:style w:type="character" w:customStyle="1" w:styleId="ConsNonformat0">
    <w:name w:val="ConsNonformat Знак"/>
    <w:link w:val="ConsNonformat"/>
    <w:locked/>
    <w:rsid w:val="00966ADD"/>
    <w:rPr>
      <w:rFonts w:ascii="Courier New" w:eastAsia="Arial" w:hAnsi="Courier New" w:cs="Times New Roman"/>
      <w:sz w:val="20"/>
      <w:szCs w:val="20"/>
      <w:lang w:eastAsia="ar-SA"/>
    </w:rPr>
  </w:style>
  <w:style w:type="paragraph" w:customStyle="1" w:styleId="BinomialTheorem">
    <w:name w:val="Binomial Theorem"/>
    <w:rsid w:val="00966ADD"/>
    <w:rPr>
      <w:rFonts w:ascii="Calibri" w:eastAsia="Times New Roman" w:hAnsi="Calibri" w:cs="Times New Roman"/>
    </w:rPr>
  </w:style>
  <w:style w:type="paragraph" w:customStyle="1" w:styleId="font5">
    <w:name w:val="font5"/>
    <w:basedOn w:val="a5"/>
    <w:rsid w:val="00966ADD"/>
    <w:pPr>
      <w:spacing w:before="100" w:beforeAutospacing="1" w:after="100" w:afterAutospacing="1"/>
      <w:ind w:firstLine="0"/>
      <w:jc w:val="left"/>
    </w:pPr>
    <w:rPr>
      <w:rFonts w:eastAsia="Times New Roman" w:cs="Times New Roman"/>
      <w:color w:val="000000"/>
      <w:szCs w:val="24"/>
    </w:rPr>
  </w:style>
  <w:style w:type="paragraph" w:customStyle="1" w:styleId="xl63">
    <w:name w:val="xl63"/>
    <w:basedOn w:val="a5"/>
    <w:rsid w:val="00966ADD"/>
    <w:pPr>
      <w:pBdr>
        <w:top w:val="single" w:sz="4" w:space="0" w:color="auto"/>
        <w:left w:val="single" w:sz="8" w:space="0" w:color="auto"/>
        <w:bottom w:val="single" w:sz="4" w:space="0" w:color="auto"/>
        <w:right w:val="single" w:sz="4" w:space="0" w:color="auto"/>
      </w:pBdr>
      <w:spacing w:before="100" w:beforeAutospacing="1" w:after="100" w:afterAutospacing="1"/>
      <w:ind w:firstLine="0"/>
      <w:jc w:val="left"/>
    </w:pPr>
    <w:rPr>
      <w:rFonts w:eastAsia="Times New Roman" w:cs="Times New Roman"/>
      <w:szCs w:val="24"/>
    </w:rPr>
  </w:style>
  <w:style w:type="paragraph" w:customStyle="1" w:styleId="xl64">
    <w:name w:val="xl64"/>
    <w:basedOn w:val="a5"/>
    <w:rsid w:val="00966ADD"/>
    <w:pPr>
      <w:pBdr>
        <w:top w:val="single" w:sz="4" w:space="0" w:color="auto"/>
        <w:left w:val="single" w:sz="4" w:space="0" w:color="auto"/>
        <w:bottom w:val="single" w:sz="4" w:space="0" w:color="auto"/>
        <w:right w:val="single" w:sz="8" w:space="0" w:color="auto"/>
      </w:pBdr>
      <w:spacing w:before="100" w:beforeAutospacing="1" w:after="100" w:afterAutospacing="1"/>
      <w:ind w:firstLine="0"/>
      <w:jc w:val="left"/>
    </w:pPr>
    <w:rPr>
      <w:rFonts w:eastAsia="Times New Roman" w:cs="Times New Roman"/>
      <w:szCs w:val="24"/>
    </w:rPr>
  </w:style>
  <w:style w:type="paragraph" w:customStyle="1" w:styleId="xl81">
    <w:name w:val="xl81"/>
    <w:basedOn w:val="a5"/>
    <w:rsid w:val="00966ADD"/>
    <w:pPr>
      <w:pBdr>
        <w:top w:val="single" w:sz="4" w:space="0" w:color="auto"/>
        <w:left w:val="single" w:sz="8" w:space="0" w:color="auto"/>
        <w:bottom w:val="single" w:sz="4" w:space="0" w:color="auto"/>
      </w:pBdr>
      <w:spacing w:before="100" w:beforeAutospacing="1" w:after="100" w:afterAutospacing="1"/>
      <w:ind w:firstLine="0"/>
      <w:jc w:val="left"/>
    </w:pPr>
    <w:rPr>
      <w:rFonts w:eastAsia="Times New Roman" w:cs="Times New Roman"/>
      <w:color w:val="000000"/>
      <w:sz w:val="20"/>
      <w:szCs w:val="20"/>
    </w:rPr>
  </w:style>
  <w:style w:type="paragraph" w:customStyle="1" w:styleId="xl82">
    <w:name w:val="xl82"/>
    <w:basedOn w:val="a5"/>
    <w:rsid w:val="00966ADD"/>
    <w:pPr>
      <w:pBdr>
        <w:top w:val="single" w:sz="4" w:space="0" w:color="auto"/>
        <w:left w:val="single" w:sz="8" w:space="0" w:color="auto"/>
        <w:bottom w:val="single" w:sz="8" w:space="0" w:color="auto"/>
      </w:pBdr>
      <w:spacing w:before="100" w:beforeAutospacing="1" w:after="100" w:afterAutospacing="1"/>
      <w:ind w:firstLine="0"/>
      <w:jc w:val="left"/>
    </w:pPr>
    <w:rPr>
      <w:rFonts w:eastAsia="Times New Roman" w:cs="Times New Roman"/>
      <w:szCs w:val="24"/>
    </w:rPr>
  </w:style>
  <w:style w:type="paragraph" w:customStyle="1" w:styleId="xl83">
    <w:name w:val="xl83"/>
    <w:basedOn w:val="a5"/>
    <w:rsid w:val="00966ADD"/>
    <w:pPr>
      <w:pBdr>
        <w:top w:val="single" w:sz="4" w:space="0" w:color="auto"/>
        <w:left w:val="single" w:sz="8" w:space="0" w:color="auto"/>
      </w:pBdr>
      <w:spacing w:before="100" w:beforeAutospacing="1" w:after="100" w:afterAutospacing="1"/>
      <w:ind w:firstLine="0"/>
      <w:jc w:val="left"/>
    </w:pPr>
    <w:rPr>
      <w:rFonts w:eastAsia="Times New Roman" w:cs="Times New Roman"/>
      <w:szCs w:val="24"/>
    </w:rPr>
  </w:style>
  <w:style w:type="paragraph" w:customStyle="1" w:styleId="xl84">
    <w:name w:val="xl84"/>
    <w:basedOn w:val="a5"/>
    <w:rsid w:val="00966ADD"/>
    <w:pPr>
      <w:pBdr>
        <w:top w:val="single" w:sz="4" w:space="0" w:color="auto"/>
        <w:left w:val="single" w:sz="8" w:space="0" w:color="auto"/>
        <w:bottom w:val="single" w:sz="4" w:space="0" w:color="auto"/>
      </w:pBdr>
      <w:spacing w:before="100" w:beforeAutospacing="1" w:after="100" w:afterAutospacing="1"/>
      <w:ind w:firstLine="0"/>
      <w:jc w:val="left"/>
    </w:pPr>
    <w:rPr>
      <w:rFonts w:eastAsia="Times New Roman" w:cs="Times New Roman"/>
      <w:i/>
      <w:iCs/>
      <w:color w:val="000000"/>
      <w:sz w:val="20"/>
      <w:szCs w:val="20"/>
    </w:rPr>
  </w:style>
  <w:style w:type="paragraph" w:customStyle="1" w:styleId="xl85">
    <w:name w:val="xl85"/>
    <w:basedOn w:val="a5"/>
    <w:rsid w:val="00966ADD"/>
    <w:pPr>
      <w:pBdr>
        <w:top w:val="single" w:sz="8" w:space="0" w:color="auto"/>
        <w:left w:val="single" w:sz="8" w:space="0" w:color="auto"/>
        <w:bottom w:val="single" w:sz="8" w:space="0" w:color="auto"/>
      </w:pBdr>
      <w:spacing w:before="100" w:beforeAutospacing="1" w:after="100" w:afterAutospacing="1"/>
      <w:ind w:firstLine="0"/>
      <w:jc w:val="left"/>
      <w:textAlignment w:val="center"/>
    </w:pPr>
    <w:rPr>
      <w:rFonts w:eastAsia="Times New Roman" w:cs="Times New Roman"/>
      <w:b/>
      <w:bCs/>
      <w:sz w:val="16"/>
      <w:szCs w:val="16"/>
    </w:rPr>
  </w:style>
  <w:style w:type="paragraph" w:customStyle="1" w:styleId="xl86">
    <w:name w:val="xl86"/>
    <w:basedOn w:val="a5"/>
    <w:rsid w:val="00966ADD"/>
    <w:pPr>
      <w:pBdr>
        <w:top w:val="single" w:sz="8" w:space="0" w:color="auto"/>
        <w:left w:val="single" w:sz="8" w:space="0" w:color="auto"/>
        <w:bottom w:val="single" w:sz="8" w:space="0" w:color="auto"/>
        <w:right w:val="single" w:sz="4" w:space="0" w:color="auto"/>
      </w:pBdr>
      <w:spacing w:before="100" w:beforeAutospacing="1" w:after="100" w:afterAutospacing="1"/>
      <w:ind w:firstLine="0"/>
      <w:jc w:val="left"/>
      <w:textAlignment w:val="center"/>
    </w:pPr>
    <w:rPr>
      <w:rFonts w:eastAsia="Times New Roman" w:cs="Times New Roman"/>
      <w:sz w:val="16"/>
      <w:szCs w:val="16"/>
    </w:rPr>
  </w:style>
  <w:style w:type="paragraph" w:customStyle="1" w:styleId="xl87">
    <w:name w:val="xl87"/>
    <w:basedOn w:val="a5"/>
    <w:rsid w:val="00966ADD"/>
    <w:pPr>
      <w:pBdr>
        <w:top w:val="single" w:sz="8" w:space="0" w:color="auto"/>
        <w:left w:val="single" w:sz="4" w:space="0" w:color="auto"/>
        <w:bottom w:val="single" w:sz="8" w:space="0" w:color="auto"/>
        <w:right w:val="single" w:sz="4" w:space="0" w:color="auto"/>
      </w:pBdr>
      <w:spacing w:before="100" w:beforeAutospacing="1" w:after="100" w:afterAutospacing="1"/>
      <w:ind w:firstLine="0"/>
      <w:jc w:val="left"/>
      <w:textAlignment w:val="center"/>
    </w:pPr>
    <w:rPr>
      <w:rFonts w:eastAsia="Times New Roman" w:cs="Times New Roman"/>
      <w:sz w:val="16"/>
      <w:szCs w:val="16"/>
    </w:rPr>
  </w:style>
  <w:style w:type="paragraph" w:customStyle="1" w:styleId="xl88">
    <w:name w:val="xl88"/>
    <w:basedOn w:val="a5"/>
    <w:rsid w:val="00966ADD"/>
    <w:pPr>
      <w:pBdr>
        <w:top w:val="single" w:sz="8" w:space="0" w:color="auto"/>
        <w:left w:val="single" w:sz="4" w:space="0" w:color="auto"/>
        <w:bottom w:val="single" w:sz="8" w:space="0" w:color="auto"/>
        <w:right w:val="single" w:sz="8" w:space="0" w:color="auto"/>
      </w:pBdr>
      <w:spacing w:before="100" w:beforeAutospacing="1" w:after="100" w:afterAutospacing="1"/>
      <w:ind w:firstLine="0"/>
      <w:jc w:val="left"/>
      <w:textAlignment w:val="center"/>
    </w:pPr>
    <w:rPr>
      <w:rFonts w:eastAsia="Times New Roman" w:cs="Times New Roman"/>
      <w:sz w:val="16"/>
      <w:szCs w:val="16"/>
    </w:rPr>
  </w:style>
  <w:style w:type="paragraph" w:customStyle="1" w:styleId="HeaderOdd">
    <w:name w:val="Header Odd"/>
    <w:basedOn w:val="ac"/>
    <w:qFormat/>
    <w:rsid w:val="00966ADD"/>
    <w:pPr>
      <w:pBdr>
        <w:bottom w:val="single" w:sz="4" w:space="1" w:color="4F81BD"/>
      </w:pBdr>
      <w:ind w:firstLine="0"/>
      <w:jc w:val="right"/>
    </w:pPr>
    <w:rPr>
      <w:rFonts w:ascii="Calibri" w:eastAsia="Times New Roman" w:hAnsi="Calibri"/>
      <w:b/>
      <w:bCs/>
      <w:color w:val="1F497D"/>
      <w:sz w:val="20"/>
      <w:szCs w:val="23"/>
      <w:lang w:eastAsia="ja-JP"/>
    </w:rPr>
  </w:style>
  <w:style w:type="paragraph" w:customStyle="1" w:styleId="FooterOdd">
    <w:name w:val="Footer Odd"/>
    <w:basedOn w:val="a5"/>
    <w:qFormat/>
    <w:rsid w:val="00966ADD"/>
    <w:pPr>
      <w:pBdr>
        <w:top w:val="single" w:sz="4" w:space="1" w:color="4F81BD"/>
      </w:pBdr>
      <w:spacing w:after="180" w:line="264" w:lineRule="auto"/>
      <w:ind w:firstLine="0"/>
      <w:jc w:val="right"/>
    </w:pPr>
    <w:rPr>
      <w:rFonts w:ascii="Calibri" w:eastAsia="Times New Roman" w:hAnsi="Calibri" w:cs="Times New Roman"/>
      <w:color w:val="1F497D"/>
      <w:sz w:val="20"/>
      <w:szCs w:val="23"/>
      <w:lang w:eastAsia="ja-JP"/>
    </w:rPr>
  </w:style>
  <w:style w:type="character" w:customStyle="1" w:styleId="ConsNormal0">
    <w:name w:val="ConsNormal Знак"/>
    <w:link w:val="ConsNormal"/>
    <w:locked/>
    <w:rsid w:val="00966ADD"/>
    <w:rPr>
      <w:rFonts w:ascii="Arial" w:eastAsia="Times New Roman" w:hAnsi="Arial" w:cs="Times New Roman"/>
      <w:sz w:val="20"/>
      <w:szCs w:val="20"/>
    </w:rPr>
  </w:style>
  <w:style w:type="paragraph" w:customStyle="1" w:styleId="Sf">
    <w:name w:val="S_Список литературы"/>
    <w:basedOn w:val="S7"/>
    <w:autoRedefine/>
    <w:rsid w:val="00966ADD"/>
    <w:pPr>
      <w:tabs>
        <w:tab w:val="clear" w:pos="1080"/>
      </w:tabs>
      <w:spacing w:line="240" w:lineRule="auto"/>
      <w:ind w:left="1418" w:firstLine="0"/>
    </w:pPr>
    <w:rPr>
      <w:rFonts w:eastAsia="Calibri" w:cs="Arial"/>
      <w:w w:val="100"/>
      <w:sz w:val="20"/>
      <w:lang w:eastAsia="en-US"/>
    </w:rPr>
  </w:style>
  <w:style w:type="table" w:customStyle="1" w:styleId="1f9">
    <w:name w:val="Сетка таблицы1"/>
    <w:basedOn w:val="a7"/>
    <w:next w:val="af1"/>
    <w:uiPriority w:val="59"/>
    <w:rsid w:val="00966ADD"/>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ffffff1">
    <w:name w:val="_абзац"/>
    <w:basedOn w:val="a5"/>
    <w:link w:val="affffffff2"/>
    <w:qFormat/>
    <w:rsid w:val="00966ADD"/>
    <w:pPr>
      <w:spacing w:line="276" w:lineRule="auto"/>
    </w:pPr>
    <w:rPr>
      <w:rFonts w:eastAsia="Times New Roman" w:cs="Times New Roman"/>
      <w:szCs w:val="24"/>
    </w:rPr>
  </w:style>
  <w:style w:type="character" w:customStyle="1" w:styleId="affffffff2">
    <w:name w:val="_абзац Знак"/>
    <w:link w:val="affffffff1"/>
    <w:rsid w:val="00966ADD"/>
    <w:rPr>
      <w:rFonts w:ascii="Times New Roman" w:eastAsia="Times New Roman" w:hAnsi="Times New Roman" w:cs="Times New Roman"/>
      <w:sz w:val="24"/>
      <w:szCs w:val="24"/>
    </w:rPr>
  </w:style>
  <w:style w:type="character" w:customStyle="1" w:styleId="affc">
    <w:name w:val="Абзац списка Знак"/>
    <w:link w:val="affb"/>
    <w:uiPriority w:val="34"/>
    <w:locked/>
    <w:rsid w:val="00966ADD"/>
    <w:rPr>
      <w:rFonts w:ascii="Times New Roman" w:hAnsi="Times New Roman"/>
      <w:sz w:val="24"/>
    </w:rPr>
  </w:style>
  <w:style w:type="paragraph" w:customStyle="1" w:styleId="p2">
    <w:name w:val="p2"/>
    <w:basedOn w:val="a5"/>
    <w:rsid w:val="00966ADD"/>
    <w:pPr>
      <w:spacing w:before="100" w:beforeAutospacing="1" w:after="100" w:afterAutospacing="1"/>
      <w:ind w:firstLine="0"/>
      <w:jc w:val="left"/>
    </w:pPr>
    <w:rPr>
      <w:rFonts w:eastAsia="Times New Roman" w:cs="Times New Roman"/>
      <w:szCs w:val="24"/>
    </w:rPr>
  </w:style>
  <w:style w:type="paragraph" w:customStyle="1" w:styleId="p8">
    <w:name w:val="p8"/>
    <w:basedOn w:val="a5"/>
    <w:rsid w:val="00966ADD"/>
    <w:pPr>
      <w:spacing w:before="100" w:beforeAutospacing="1" w:after="100" w:afterAutospacing="1"/>
      <w:ind w:firstLine="0"/>
      <w:jc w:val="left"/>
    </w:pPr>
    <w:rPr>
      <w:rFonts w:eastAsia="Times New Roman" w:cs="Times New Roman"/>
      <w:szCs w:val="24"/>
    </w:rPr>
  </w:style>
  <w:style w:type="paragraph" w:customStyle="1" w:styleId="p9">
    <w:name w:val="p9"/>
    <w:basedOn w:val="a5"/>
    <w:rsid w:val="00966ADD"/>
    <w:pPr>
      <w:spacing w:before="100" w:beforeAutospacing="1" w:after="100" w:afterAutospacing="1"/>
      <w:ind w:firstLine="0"/>
      <w:jc w:val="left"/>
    </w:pPr>
    <w:rPr>
      <w:rFonts w:eastAsia="Times New Roman" w:cs="Times New Roman"/>
      <w:szCs w:val="24"/>
    </w:rPr>
  </w:style>
  <w:style w:type="paragraph" w:customStyle="1" w:styleId="p10">
    <w:name w:val="p10"/>
    <w:basedOn w:val="a5"/>
    <w:rsid w:val="00966ADD"/>
    <w:pPr>
      <w:spacing w:before="100" w:beforeAutospacing="1" w:after="100" w:afterAutospacing="1"/>
      <w:ind w:firstLine="0"/>
      <w:jc w:val="left"/>
    </w:pPr>
    <w:rPr>
      <w:rFonts w:eastAsia="Times New Roman" w:cs="Times New Roman"/>
      <w:szCs w:val="24"/>
    </w:rPr>
  </w:style>
  <w:style w:type="paragraph" w:customStyle="1" w:styleId="p11">
    <w:name w:val="p11"/>
    <w:basedOn w:val="a5"/>
    <w:rsid w:val="00966ADD"/>
    <w:pPr>
      <w:spacing w:before="100" w:beforeAutospacing="1" w:after="100" w:afterAutospacing="1"/>
      <w:ind w:firstLine="0"/>
      <w:jc w:val="left"/>
    </w:pPr>
    <w:rPr>
      <w:rFonts w:eastAsia="Times New Roman" w:cs="Times New Roman"/>
      <w:szCs w:val="24"/>
    </w:rPr>
  </w:style>
  <w:style w:type="paragraph" w:customStyle="1" w:styleId="p12">
    <w:name w:val="p12"/>
    <w:basedOn w:val="a5"/>
    <w:rsid w:val="00966ADD"/>
    <w:pPr>
      <w:spacing w:before="100" w:beforeAutospacing="1" w:after="100" w:afterAutospacing="1"/>
      <w:ind w:firstLine="0"/>
      <w:jc w:val="left"/>
    </w:pPr>
    <w:rPr>
      <w:rFonts w:eastAsia="Times New Roman" w:cs="Times New Roman"/>
      <w:szCs w:val="24"/>
    </w:rPr>
  </w:style>
  <w:style w:type="paragraph" w:customStyle="1" w:styleId="p13">
    <w:name w:val="p13"/>
    <w:basedOn w:val="a5"/>
    <w:rsid w:val="00966ADD"/>
    <w:pPr>
      <w:spacing w:before="100" w:beforeAutospacing="1" w:after="100" w:afterAutospacing="1"/>
      <w:ind w:firstLine="0"/>
      <w:jc w:val="left"/>
    </w:pPr>
    <w:rPr>
      <w:rFonts w:eastAsia="Times New Roman" w:cs="Times New Roman"/>
      <w:szCs w:val="24"/>
    </w:rPr>
  </w:style>
  <w:style w:type="paragraph" w:customStyle="1" w:styleId="p7">
    <w:name w:val="p7"/>
    <w:basedOn w:val="a5"/>
    <w:rsid w:val="00966ADD"/>
    <w:pPr>
      <w:spacing w:before="100" w:beforeAutospacing="1" w:after="100" w:afterAutospacing="1"/>
      <w:ind w:firstLine="0"/>
      <w:jc w:val="left"/>
    </w:pPr>
    <w:rPr>
      <w:rFonts w:eastAsia="Times New Roman" w:cs="Times New Roman"/>
      <w:szCs w:val="24"/>
    </w:rPr>
  </w:style>
  <w:style w:type="paragraph" w:customStyle="1" w:styleId="p14">
    <w:name w:val="p14"/>
    <w:basedOn w:val="a5"/>
    <w:rsid w:val="00966ADD"/>
    <w:pPr>
      <w:spacing w:before="100" w:beforeAutospacing="1" w:after="100" w:afterAutospacing="1"/>
      <w:ind w:firstLine="0"/>
      <w:jc w:val="left"/>
    </w:pPr>
    <w:rPr>
      <w:rFonts w:eastAsia="Times New Roman" w:cs="Times New Roman"/>
      <w:szCs w:val="24"/>
    </w:rPr>
  </w:style>
  <w:style w:type="paragraph" w:customStyle="1" w:styleId="p5">
    <w:name w:val="p5"/>
    <w:basedOn w:val="a5"/>
    <w:rsid w:val="00966ADD"/>
    <w:pPr>
      <w:spacing w:before="100" w:beforeAutospacing="1" w:after="100" w:afterAutospacing="1"/>
      <w:ind w:firstLine="0"/>
      <w:jc w:val="left"/>
    </w:pPr>
    <w:rPr>
      <w:rFonts w:eastAsia="Times New Roman" w:cs="Times New Roman"/>
      <w:szCs w:val="24"/>
    </w:rPr>
  </w:style>
  <w:style w:type="paragraph" w:customStyle="1" w:styleId="p15">
    <w:name w:val="p15"/>
    <w:basedOn w:val="a5"/>
    <w:rsid w:val="00966ADD"/>
    <w:pPr>
      <w:spacing w:before="100" w:beforeAutospacing="1" w:after="100" w:afterAutospacing="1"/>
      <w:ind w:firstLine="0"/>
      <w:jc w:val="left"/>
    </w:pPr>
    <w:rPr>
      <w:rFonts w:eastAsia="Times New Roman" w:cs="Times New Roman"/>
      <w:szCs w:val="24"/>
    </w:rPr>
  </w:style>
  <w:style w:type="paragraph" w:customStyle="1" w:styleId="p4">
    <w:name w:val="p4"/>
    <w:basedOn w:val="a5"/>
    <w:rsid w:val="00966ADD"/>
    <w:pPr>
      <w:spacing w:before="100" w:beforeAutospacing="1" w:after="100" w:afterAutospacing="1"/>
      <w:ind w:firstLine="0"/>
      <w:jc w:val="left"/>
    </w:pPr>
    <w:rPr>
      <w:rFonts w:eastAsia="Times New Roman" w:cs="Times New Roman"/>
      <w:szCs w:val="24"/>
    </w:rPr>
  </w:style>
  <w:style w:type="paragraph" w:customStyle="1" w:styleId="p16">
    <w:name w:val="p16"/>
    <w:basedOn w:val="a5"/>
    <w:rsid w:val="00966ADD"/>
    <w:pPr>
      <w:spacing w:before="100" w:beforeAutospacing="1" w:after="100" w:afterAutospacing="1"/>
      <w:ind w:firstLine="0"/>
      <w:jc w:val="left"/>
    </w:pPr>
    <w:rPr>
      <w:rFonts w:eastAsia="Times New Roman" w:cs="Times New Roman"/>
      <w:szCs w:val="24"/>
    </w:rPr>
  </w:style>
  <w:style w:type="paragraph" w:customStyle="1" w:styleId="p17">
    <w:name w:val="p17"/>
    <w:basedOn w:val="a5"/>
    <w:rsid w:val="00966ADD"/>
    <w:pPr>
      <w:spacing w:before="100" w:beforeAutospacing="1" w:after="100" w:afterAutospacing="1"/>
      <w:ind w:firstLine="0"/>
      <w:jc w:val="left"/>
    </w:pPr>
    <w:rPr>
      <w:rFonts w:eastAsia="Times New Roman" w:cs="Times New Roman"/>
      <w:szCs w:val="24"/>
    </w:rPr>
  </w:style>
  <w:style w:type="paragraph" w:customStyle="1" w:styleId="p18">
    <w:name w:val="p18"/>
    <w:basedOn w:val="a5"/>
    <w:rsid w:val="00966ADD"/>
    <w:pPr>
      <w:spacing w:before="100" w:beforeAutospacing="1" w:after="100" w:afterAutospacing="1"/>
      <w:ind w:firstLine="0"/>
      <w:jc w:val="left"/>
    </w:pPr>
    <w:rPr>
      <w:rFonts w:eastAsia="Times New Roman" w:cs="Times New Roman"/>
      <w:szCs w:val="24"/>
    </w:rPr>
  </w:style>
  <w:style w:type="paragraph" w:customStyle="1" w:styleId="p19">
    <w:name w:val="p19"/>
    <w:basedOn w:val="a5"/>
    <w:rsid w:val="00966ADD"/>
    <w:pPr>
      <w:spacing w:before="100" w:beforeAutospacing="1" w:after="100" w:afterAutospacing="1"/>
      <w:ind w:firstLine="0"/>
      <w:jc w:val="left"/>
    </w:pPr>
    <w:rPr>
      <w:rFonts w:eastAsia="Times New Roman" w:cs="Times New Roman"/>
      <w:szCs w:val="24"/>
    </w:rPr>
  </w:style>
  <w:style w:type="paragraph" w:customStyle="1" w:styleId="p20">
    <w:name w:val="p20"/>
    <w:basedOn w:val="a5"/>
    <w:rsid w:val="00966ADD"/>
    <w:pPr>
      <w:spacing w:before="100" w:beforeAutospacing="1" w:after="100" w:afterAutospacing="1"/>
      <w:ind w:firstLine="0"/>
      <w:jc w:val="left"/>
    </w:pPr>
    <w:rPr>
      <w:rFonts w:eastAsia="Times New Roman" w:cs="Times New Roman"/>
      <w:szCs w:val="24"/>
    </w:rPr>
  </w:style>
  <w:style w:type="paragraph" w:customStyle="1" w:styleId="p21">
    <w:name w:val="p21"/>
    <w:basedOn w:val="a5"/>
    <w:rsid w:val="00966ADD"/>
    <w:pPr>
      <w:spacing w:before="100" w:beforeAutospacing="1" w:after="100" w:afterAutospacing="1"/>
      <w:ind w:firstLine="0"/>
      <w:jc w:val="left"/>
    </w:pPr>
    <w:rPr>
      <w:rFonts w:eastAsia="Times New Roman" w:cs="Times New Roman"/>
      <w:szCs w:val="24"/>
    </w:rPr>
  </w:style>
  <w:style w:type="paragraph" w:customStyle="1" w:styleId="p22">
    <w:name w:val="p22"/>
    <w:basedOn w:val="a5"/>
    <w:rsid w:val="00966ADD"/>
    <w:pPr>
      <w:spacing w:before="100" w:beforeAutospacing="1" w:after="100" w:afterAutospacing="1"/>
      <w:ind w:firstLine="0"/>
      <w:jc w:val="left"/>
    </w:pPr>
    <w:rPr>
      <w:rFonts w:eastAsia="Times New Roman" w:cs="Times New Roman"/>
      <w:szCs w:val="24"/>
    </w:rPr>
  </w:style>
  <w:style w:type="paragraph" w:customStyle="1" w:styleId="p23">
    <w:name w:val="p23"/>
    <w:basedOn w:val="a5"/>
    <w:rsid w:val="00966ADD"/>
    <w:pPr>
      <w:spacing w:before="100" w:beforeAutospacing="1" w:after="100" w:afterAutospacing="1"/>
      <w:ind w:firstLine="0"/>
      <w:jc w:val="left"/>
    </w:pPr>
    <w:rPr>
      <w:rFonts w:eastAsia="Times New Roman" w:cs="Times New Roman"/>
      <w:szCs w:val="24"/>
    </w:rPr>
  </w:style>
  <w:style w:type="paragraph" w:customStyle="1" w:styleId="p24">
    <w:name w:val="p24"/>
    <w:basedOn w:val="a5"/>
    <w:rsid w:val="00966ADD"/>
    <w:pPr>
      <w:spacing w:before="100" w:beforeAutospacing="1" w:after="100" w:afterAutospacing="1"/>
      <w:ind w:firstLine="0"/>
      <w:jc w:val="left"/>
    </w:pPr>
    <w:rPr>
      <w:rFonts w:eastAsia="Times New Roman" w:cs="Times New Roman"/>
      <w:szCs w:val="24"/>
    </w:rPr>
  </w:style>
  <w:style w:type="paragraph" w:customStyle="1" w:styleId="p25">
    <w:name w:val="p25"/>
    <w:basedOn w:val="a5"/>
    <w:rsid w:val="00966ADD"/>
    <w:pPr>
      <w:spacing w:before="100" w:beforeAutospacing="1" w:after="100" w:afterAutospacing="1"/>
      <w:ind w:firstLine="0"/>
      <w:jc w:val="left"/>
    </w:pPr>
    <w:rPr>
      <w:rFonts w:eastAsia="Times New Roman" w:cs="Times New Roman"/>
      <w:szCs w:val="24"/>
    </w:rPr>
  </w:style>
  <w:style w:type="paragraph" w:customStyle="1" w:styleId="p26">
    <w:name w:val="p26"/>
    <w:basedOn w:val="a5"/>
    <w:rsid w:val="00966ADD"/>
    <w:pPr>
      <w:spacing w:before="100" w:beforeAutospacing="1" w:after="100" w:afterAutospacing="1"/>
      <w:ind w:firstLine="0"/>
      <w:jc w:val="left"/>
    </w:pPr>
    <w:rPr>
      <w:rFonts w:eastAsia="Times New Roman" w:cs="Times New Roman"/>
      <w:szCs w:val="24"/>
    </w:rPr>
  </w:style>
  <w:style w:type="paragraph" w:customStyle="1" w:styleId="p27">
    <w:name w:val="p27"/>
    <w:basedOn w:val="a5"/>
    <w:rsid w:val="00966ADD"/>
    <w:pPr>
      <w:spacing w:before="100" w:beforeAutospacing="1" w:after="100" w:afterAutospacing="1"/>
      <w:ind w:firstLine="0"/>
      <w:jc w:val="left"/>
    </w:pPr>
    <w:rPr>
      <w:rFonts w:eastAsia="Times New Roman" w:cs="Times New Roman"/>
      <w:szCs w:val="24"/>
    </w:rPr>
  </w:style>
  <w:style w:type="paragraph" w:customStyle="1" w:styleId="p28">
    <w:name w:val="p28"/>
    <w:basedOn w:val="a5"/>
    <w:rsid w:val="00966ADD"/>
    <w:pPr>
      <w:spacing w:before="100" w:beforeAutospacing="1" w:after="100" w:afterAutospacing="1"/>
      <w:ind w:firstLine="0"/>
      <w:jc w:val="left"/>
    </w:pPr>
    <w:rPr>
      <w:rFonts w:eastAsia="Times New Roman" w:cs="Times New Roman"/>
      <w:szCs w:val="24"/>
    </w:rPr>
  </w:style>
  <w:style w:type="paragraph" w:customStyle="1" w:styleId="p29">
    <w:name w:val="p29"/>
    <w:basedOn w:val="a5"/>
    <w:rsid w:val="00966ADD"/>
    <w:pPr>
      <w:spacing w:before="100" w:beforeAutospacing="1" w:after="100" w:afterAutospacing="1"/>
      <w:ind w:firstLine="0"/>
      <w:jc w:val="left"/>
    </w:pPr>
    <w:rPr>
      <w:rFonts w:eastAsia="Times New Roman" w:cs="Times New Roman"/>
      <w:szCs w:val="24"/>
    </w:rPr>
  </w:style>
  <w:style w:type="paragraph" w:customStyle="1" w:styleId="p30">
    <w:name w:val="p30"/>
    <w:basedOn w:val="a5"/>
    <w:rsid w:val="00966ADD"/>
    <w:pPr>
      <w:spacing w:before="100" w:beforeAutospacing="1" w:after="100" w:afterAutospacing="1"/>
      <w:ind w:firstLine="0"/>
      <w:jc w:val="left"/>
    </w:pPr>
    <w:rPr>
      <w:rFonts w:eastAsia="Times New Roman" w:cs="Times New Roman"/>
      <w:szCs w:val="24"/>
    </w:rPr>
  </w:style>
  <w:style w:type="paragraph" w:customStyle="1" w:styleId="p31">
    <w:name w:val="p31"/>
    <w:basedOn w:val="a5"/>
    <w:rsid w:val="00966ADD"/>
    <w:pPr>
      <w:spacing w:before="100" w:beforeAutospacing="1" w:after="100" w:afterAutospacing="1"/>
      <w:ind w:firstLine="0"/>
      <w:jc w:val="left"/>
    </w:pPr>
    <w:rPr>
      <w:rFonts w:eastAsia="Times New Roman" w:cs="Times New Roman"/>
      <w:szCs w:val="24"/>
    </w:rPr>
  </w:style>
  <w:style w:type="paragraph" w:customStyle="1" w:styleId="p32">
    <w:name w:val="p32"/>
    <w:basedOn w:val="a5"/>
    <w:rsid w:val="00966ADD"/>
    <w:pPr>
      <w:spacing w:before="100" w:beforeAutospacing="1" w:after="100" w:afterAutospacing="1"/>
      <w:ind w:firstLine="0"/>
      <w:jc w:val="left"/>
    </w:pPr>
    <w:rPr>
      <w:rFonts w:eastAsia="Times New Roman" w:cs="Times New Roman"/>
      <w:szCs w:val="24"/>
    </w:rPr>
  </w:style>
  <w:style w:type="paragraph" w:customStyle="1" w:styleId="p33">
    <w:name w:val="p33"/>
    <w:basedOn w:val="a5"/>
    <w:rsid w:val="00966ADD"/>
    <w:pPr>
      <w:spacing w:before="100" w:beforeAutospacing="1" w:after="100" w:afterAutospacing="1"/>
      <w:ind w:firstLine="0"/>
      <w:jc w:val="left"/>
    </w:pPr>
    <w:rPr>
      <w:rFonts w:eastAsia="Times New Roman" w:cs="Times New Roman"/>
      <w:szCs w:val="24"/>
    </w:rPr>
  </w:style>
  <w:style w:type="paragraph" w:customStyle="1" w:styleId="p34">
    <w:name w:val="p34"/>
    <w:basedOn w:val="a5"/>
    <w:rsid w:val="00966ADD"/>
    <w:pPr>
      <w:spacing w:before="100" w:beforeAutospacing="1" w:after="100" w:afterAutospacing="1"/>
      <w:ind w:firstLine="0"/>
      <w:jc w:val="left"/>
    </w:pPr>
    <w:rPr>
      <w:rFonts w:eastAsia="Times New Roman" w:cs="Times New Roman"/>
      <w:szCs w:val="24"/>
    </w:rPr>
  </w:style>
  <w:style w:type="paragraph" w:customStyle="1" w:styleId="p35">
    <w:name w:val="p35"/>
    <w:basedOn w:val="a5"/>
    <w:rsid w:val="00966ADD"/>
    <w:pPr>
      <w:spacing w:before="100" w:beforeAutospacing="1" w:after="100" w:afterAutospacing="1"/>
      <w:ind w:firstLine="0"/>
      <w:jc w:val="left"/>
    </w:pPr>
    <w:rPr>
      <w:rFonts w:eastAsia="Times New Roman" w:cs="Times New Roman"/>
      <w:szCs w:val="24"/>
    </w:rPr>
  </w:style>
  <w:style w:type="paragraph" w:customStyle="1" w:styleId="p36">
    <w:name w:val="p36"/>
    <w:basedOn w:val="a5"/>
    <w:rsid w:val="00966ADD"/>
    <w:pPr>
      <w:spacing w:before="100" w:beforeAutospacing="1" w:after="100" w:afterAutospacing="1"/>
      <w:ind w:firstLine="0"/>
      <w:jc w:val="left"/>
    </w:pPr>
    <w:rPr>
      <w:rFonts w:eastAsia="Times New Roman" w:cs="Times New Roman"/>
      <w:szCs w:val="24"/>
    </w:rPr>
  </w:style>
  <w:style w:type="paragraph" w:customStyle="1" w:styleId="p37">
    <w:name w:val="p37"/>
    <w:basedOn w:val="a5"/>
    <w:rsid w:val="00966ADD"/>
    <w:pPr>
      <w:spacing w:before="100" w:beforeAutospacing="1" w:after="100" w:afterAutospacing="1"/>
      <w:ind w:firstLine="0"/>
      <w:jc w:val="left"/>
    </w:pPr>
    <w:rPr>
      <w:rFonts w:eastAsia="Times New Roman" w:cs="Times New Roman"/>
      <w:szCs w:val="24"/>
    </w:rPr>
  </w:style>
  <w:style w:type="paragraph" w:customStyle="1" w:styleId="p38">
    <w:name w:val="p38"/>
    <w:basedOn w:val="a5"/>
    <w:rsid w:val="00966ADD"/>
    <w:pPr>
      <w:spacing w:before="100" w:beforeAutospacing="1" w:after="100" w:afterAutospacing="1"/>
      <w:ind w:firstLine="0"/>
      <w:jc w:val="left"/>
    </w:pPr>
    <w:rPr>
      <w:rFonts w:eastAsia="Times New Roman" w:cs="Times New Roman"/>
      <w:szCs w:val="24"/>
    </w:rPr>
  </w:style>
  <w:style w:type="paragraph" w:customStyle="1" w:styleId="p39">
    <w:name w:val="p39"/>
    <w:basedOn w:val="a5"/>
    <w:rsid w:val="00966ADD"/>
    <w:pPr>
      <w:spacing w:before="100" w:beforeAutospacing="1" w:after="100" w:afterAutospacing="1"/>
      <w:ind w:firstLine="0"/>
      <w:jc w:val="left"/>
    </w:pPr>
    <w:rPr>
      <w:rFonts w:eastAsia="Times New Roman" w:cs="Times New Roman"/>
      <w:szCs w:val="24"/>
    </w:rPr>
  </w:style>
  <w:style w:type="paragraph" w:customStyle="1" w:styleId="p40">
    <w:name w:val="p40"/>
    <w:basedOn w:val="a5"/>
    <w:rsid w:val="00966ADD"/>
    <w:pPr>
      <w:spacing w:before="100" w:beforeAutospacing="1" w:after="100" w:afterAutospacing="1"/>
      <w:ind w:firstLine="0"/>
      <w:jc w:val="left"/>
    </w:pPr>
    <w:rPr>
      <w:rFonts w:eastAsia="Times New Roman" w:cs="Times New Roman"/>
      <w:szCs w:val="24"/>
    </w:rPr>
  </w:style>
  <w:style w:type="paragraph" w:customStyle="1" w:styleId="p41">
    <w:name w:val="p41"/>
    <w:basedOn w:val="a5"/>
    <w:rsid w:val="00966ADD"/>
    <w:pPr>
      <w:spacing w:before="100" w:beforeAutospacing="1" w:after="100" w:afterAutospacing="1"/>
      <w:ind w:firstLine="0"/>
      <w:jc w:val="left"/>
    </w:pPr>
    <w:rPr>
      <w:rFonts w:eastAsia="Times New Roman" w:cs="Times New Roman"/>
      <w:szCs w:val="24"/>
    </w:rPr>
  </w:style>
  <w:style w:type="paragraph" w:customStyle="1" w:styleId="affffffff3">
    <w:name w:val="Прижатый влево"/>
    <w:basedOn w:val="a5"/>
    <w:next w:val="a5"/>
    <w:uiPriority w:val="99"/>
    <w:rsid w:val="00966ADD"/>
    <w:pPr>
      <w:autoSpaceDE w:val="0"/>
      <w:autoSpaceDN w:val="0"/>
      <w:adjustRightInd w:val="0"/>
      <w:ind w:firstLine="0"/>
      <w:jc w:val="left"/>
    </w:pPr>
    <w:rPr>
      <w:rFonts w:ascii="Arial" w:eastAsia="Calibri" w:hAnsi="Arial" w:cs="Arial"/>
      <w:szCs w:val="24"/>
      <w:lang w:eastAsia="en-US"/>
    </w:rPr>
  </w:style>
  <w:style w:type="character" w:customStyle="1" w:styleId="s21">
    <w:name w:val="s2"/>
    <w:rsid w:val="00966ADD"/>
  </w:style>
  <w:style w:type="character" w:customStyle="1" w:styleId="s10">
    <w:name w:val="s1"/>
    <w:rsid w:val="00966ADD"/>
  </w:style>
  <w:style w:type="character" w:customStyle="1" w:styleId="s40">
    <w:name w:val="s4"/>
    <w:rsid w:val="00966ADD"/>
  </w:style>
  <w:style w:type="character" w:customStyle="1" w:styleId="s50">
    <w:name w:val="s5"/>
    <w:rsid w:val="00966ADD"/>
  </w:style>
  <w:style w:type="character" w:customStyle="1" w:styleId="s60">
    <w:name w:val="s6"/>
    <w:rsid w:val="00966ADD"/>
  </w:style>
  <w:style w:type="character" w:customStyle="1" w:styleId="s70">
    <w:name w:val="s7"/>
    <w:rsid w:val="00966ADD"/>
  </w:style>
  <w:style w:type="character" w:customStyle="1" w:styleId="s80">
    <w:name w:val="s8"/>
    <w:rsid w:val="00966ADD"/>
  </w:style>
  <w:style w:type="character" w:customStyle="1" w:styleId="s90">
    <w:name w:val="s9"/>
    <w:rsid w:val="00966ADD"/>
  </w:style>
  <w:style w:type="character" w:customStyle="1" w:styleId="s100">
    <w:name w:val="s10"/>
    <w:rsid w:val="00966ADD"/>
  </w:style>
  <w:style w:type="character" w:customStyle="1" w:styleId="s30">
    <w:name w:val="s3"/>
    <w:rsid w:val="00966ADD"/>
  </w:style>
  <w:style w:type="character" w:customStyle="1" w:styleId="s11">
    <w:name w:val="s11"/>
    <w:rsid w:val="00966ADD"/>
  </w:style>
  <w:style w:type="character" w:customStyle="1" w:styleId="s12">
    <w:name w:val="s12"/>
    <w:rsid w:val="00966ADD"/>
  </w:style>
  <w:style w:type="character" w:customStyle="1" w:styleId="s13">
    <w:name w:val="s13"/>
    <w:rsid w:val="00966ADD"/>
  </w:style>
  <w:style w:type="character" w:customStyle="1" w:styleId="s14">
    <w:name w:val="s14"/>
    <w:rsid w:val="00966ADD"/>
  </w:style>
  <w:style w:type="character" w:customStyle="1" w:styleId="s15">
    <w:name w:val="s15"/>
    <w:rsid w:val="00966ADD"/>
  </w:style>
  <w:style w:type="character" w:customStyle="1" w:styleId="s160">
    <w:name w:val="s16"/>
    <w:rsid w:val="00966ADD"/>
  </w:style>
  <w:style w:type="character" w:customStyle="1" w:styleId="s17">
    <w:name w:val="s17"/>
    <w:rsid w:val="00966ADD"/>
  </w:style>
  <w:style w:type="character" w:customStyle="1" w:styleId="s18">
    <w:name w:val="s18"/>
    <w:rsid w:val="00966ADD"/>
  </w:style>
  <w:style w:type="character" w:customStyle="1" w:styleId="s19">
    <w:name w:val="s19"/>
    <w:rsid w:val="00966ADD"/>
  </w:style>
  <w:style w:type="character" w:customStyle="1" w:styleId="s200">
    <w:name w:val="s20"/>
    <w:rsid w:val="00966ADD"/>
  </w:style>
  <w:style w:type="character" w:customStyle="1" w:styleId="s210">
    <w:name w:val="s21"/>
    <w:rsid w:val="00966ADD"/>
  </w:style>
  <w:style w:type="character" w:customStyle="1" w:styleId="s22">
    <w:name w:val="s22"/>
    <w:rsid w:val="00966ADD"/>
  </w:style>
  <w:style w:type="character" w:customStyle="1" w:styleId="s23">
    <w:name w:val="s23"/>
    <w:rsid w:val="00966ADD"/>
  </w:style>
  <w:style w:type="character" w:customStyle="1" w:styleId="affffffff4">
    <w:name w:val="Гипертекстовая ссылка"/>
    <w:uiPriority w:val="99"/>
    <w:rsid w:val="00966ADD"/>
    <w:rPr>
      <w:color w:val="106BBE"/>
    </w:rPr>
  </w:style>
  <w:style w:type="paragraph" w:customStyle="1" w:styleId="affffffff5">
    <w:name w:val="Таблицы (моноширинный)"/>
    <w:basedOn w:val="a5"/>
    <w:next w:val="a5"/>
    <w:rsid w:val="00E4545E"/>
    <w:pPr>
      <w:autoSpaceDE w:val="0"/>
      <w:autoSpaceDN w:val="0"/>
      <w:adjustRightInd w:val="0"/>
      <w:ind w:firstLine="0"/>
    </w:pPr>
    <w:rPr>
      <w:rFonts w:ascii="Courier New" w:eastAsia="Calibri" w:hAnsi="Courier New" w:cs="Courier New"/>
      <w:szCs w:val="24"/>
    </w:rPr>
  </w:style>
  <w:style w:type="paragraph" w:customStyle="1" w:styleId="headertext">
    <w:name w:val="headertext"/>
    <w:basedOn w:val="a5"/>
    <w:rsid w:val="000156F1"/>
    <w:pPr>
      <w:spacing w:before="100" w:beforeAutospacing="1" w:after="100" w:afterAutospacing="1"/>
      <w:ind w:firstLine="0"/>
      <w:jc w:val="left"/>
    </w:pPr>
    <w:rPr>
      <w:rFonts w:eastAsia="Times New Roman" w:cs="Times New Roman"/>
      <w:szCs w:val="24"/>
    </w:rPr>
  </w:style>
  <w:style w:type="paragraph" w:customStyle="1" w:styleId="formattext0">
    <w:name w:val="formattext"/>
    <w:basedOn w:val="a5"/>
    <w:rsid w:val="000156F1"/>
    <w:pPr>
      <w:spacing w:before="100" w:beforeAutospacing="1" w:after="100" w:afterAutospacing="1"/>
      <w:ind w:firstLine="0"/>
      <w:jc w:val="left"/>
    </w:pPr>
    <w:rPr>
      <w:rFonts w:eastAsia="Times New Roman" w:cs="Times New Roman"/>
      <w:szCs w:val="24"/>
    </w:rPr>
  </w:style>
  <w:style w:type="paragraph" w:customStyle="1" w:styleId="Style6">
    <w:name w:val="Style6"/>
    <w:basedOn w:val="a5"/>
    <w:rsid w:val="00533FDA"/>
    <w:pPr>
      <w:widowControl w:val="0"/>
      <w:autoSpaceDE w:val="0"/>
      <w:autoSpaceDN w:val="0"/>
      <w:adjustRightInd w:val="0"/>
      <w:spacing w:line="670" w:lineRule="exact"/>
      <w:ind w:firstLine="1440"/>
    </w:pPr>
    <w:rPr>
      <w:rFonts w:eastAsia="Calibri" w:cs="Times New Roman"/>
      <w:szCs w:val="24"/>
    </w:rPr>
  </w:style>
  <w:style w:type="paragraph" w:customStyle="1" w:styleId="Style19">
    <w:name w:val="Style19"/>
    <w:basedOn w:val="a5"/>
    <w:rsid w:val="00533FDA"/>
    <w:pPr>
      <w:widowControl w:val="0"/>
      <w:autoSpaceDE w:val="0"/>
      <w:autoSpaceDN w:val="0"/>
      <w:adjustRightInd w:val="0"/>
      <w:spacing w:line="672" w:lineRule="exact"/>
      <w:ind w:firstLine="0"/>
    </w:pPr>
    <w:rPr>
      <w:rFonts w:eastAsia="Calibri" w:cs="Times New Roman"/>
      <w:szCs w:val="24"/>
    </w:rPr>
  </w:style>
  <w:style w:type="paragraph" w:customStyle="1" w:styleId="000">
    <w:name w:val="000"/>
    <w:basedOn w:val="a5"/>
    <w:rsid w:val="00B133E0"/>
    <w:pPr>
      <w:numPr>
        <w:numId w:val="14"/>
      </w:numPr>
      <w:tabs>
        <w:tab w:val="left" w:pos="0"/>
        <w:tab w:val="left" w:pos="1134"/>
      </w:tabs>
      <w:suppressAutoHyphens/>
      <w:autoSpaceDE w:val="0"/>
    </w:pPr>
    <w:rPr>
      <w:rFonts w:eastAsia="Arial" w:cs="Times New Roman"/>
      <w:sz w:val="28"/>
      <w:szCs w:val="28"/>
      <w:lang w:eastAsia="ar-SA"/>
    </w:rPr>
  </w:style>
  <w:style w:type="character" w:customStyle="1" w:styleId="23">
    <w:name w:val="Название объекта Знак2"/>
    <w:aliases w:val="Название объекта Знак Знак,Название объекта Знак1 Знак Знак,Название объекта Знак Знак Знак Знак,Название объекта Знак Знак Знак Знак Знак Знак Знак Знак Знак Знак,Название объекта Знак Знак Знак Знак Знак Знак1 Знак Знак Знак"/>
    <w:link w:val="afb"/>
    <w:locked/>
    <w:rsid w:val="0050545D"/>
    <w:rPr>
      <w:rFonts w:ascii="Calibri" w:eastAsia="Calibri" w:hAnsi="Calibri" w:cs="Times New Roman"/>
      <w:b/>
      <w:bCs/>
      <w:sz w:val="20"/>
      <w:szCs w:val="20"/>
      <w:lang w:eastAsia="en-US"/>
    </w:rPr>
  </w:style>
  <w:style w:type="character" w:customStyle="1" w:styleId="headeraa">
    <w:name w:val="header_aa"/>
    <w:rsid w:val="00A86A6E"/>
  </w:style>
  <w:style w:type="paragraph" w:customStyle="1" w:styleId="affffffff6">
    <w:name w:val="МОЕ"/>
    <w:basedOn w:val="a5"/>
    <w:rsid w:val="00A113F2"/>
    <w:rPr>
      <w:rFonts w:eastAsia="Times New Roman" w:cs="Times New Roman"/>
      <w:spacing w:val="10"/>
      <w:sz w:val="28"/>
      <w:szCs w:val="28"/>
    </w:rPr>
  </w:style>
  <w:style w:type="paragraph" w:customStyle="1" w:styleId="affffffff7">
    <w:name w:val="Таблица НГП"/>
    <w:basedOn w:val="a5"/>
    <w:qFormat/>
    <w:rsid w:val="00A72AB4"/>
    <w:pPr>
      <w:widowControl w:val="0"/>
      <w:autoSpaceDE w:val="0"/>
      <w:autoSpaceDN w:val="0"/>
      <w:spacing w:after="120"/>
      <w:ind w:firstLine="0"/>
      <w:jc w:val="left"/>
    </w:pPr>
    <w:rPr>
      <w:rFonts w:cs="Times New Roman"/>
      <w:sz w:val="20"/>
      <w:szCs w:val="24"/>
    </w:rPr>
  </w:style>
  <w:style w:type="character" w:customStyle="1" w:styleId="mw-headline">
    <w:name w:val="mw-headline"/>
    <w:basedOn w:val="a6"/>
    <w:rsid w:val="00C07A4B"/>
  </w:style>
  <w:style w:type="character" w:customStyle="1" w:styleId="mw-editsection">
    <w:name w:val="mw-editsection"/>
    <w:basedOn w:val="a6"/>
    <w:rsid w:val="00C07A4B"/>
  </w:style>
  <w:style w:type="character" w:customStyle="1" w:styleId="mw-editsection-bracket">
    <w:name w:val="mw-editsection-bracket"/>
    <w:basedOn w:val="a6"/>
    <w:rsid w:val="00C07A4B"/>
  </w:style>
  <w:style w:type="character" w:customStyle="1" w:styleId="mw-editsection-divider">
    <w:name w:val="mw-editsection-divider"/>
    <w:basedOn w:val="a6"/>
    <w:rsid w:val="00C07A4B"/>
  </w:style>
  <w:style w:type="paragraph" w:customStyle="1" w:styleId="affffffff8">
    <w:name w:val="Стиль"/>
    <w:rsid w:val="004E0A13"/>
    <w:pPr>
      <w:widowControl w:val="0"/>
      <w:autoSpaceDE w:val="0"/>
      <w:autoSpaceDN w:val="0"/>
      <w:adjustRightInd w:val="0"/>
      <w:spacing w:after="0"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25643750">
      <w:bodyDiv w:val="1"/>
      <w:marLeft w:val="0"/>
      <w:marRight w:val="0"/>
      <w:marTop w:val="0"/>
      <w:marBottom w:val="0"/>
      <w:divBdr>
        <w:top w:val="none" w:sz="0" w:space="0" w:color="auto"/>
        <w:left w:val="none" w:sz="0" w:space="0" w:color="auto"/>
        <w:bottom w:val="none" w:sz="0" w:space="0" w:color="auto"/>
        <w:right w:val="none" w:sz="0" w:space="0" w:color="auto"/>
      </w:divBdr>
    </w:div>
    <w:div w:id="44303376">
      <w:bodyDiv w:val="1"/>
      <w:marLeft w:val="0"/>
      <w:marRight w:val="0"/>
      <w:marTop w:val="0"/>
      <w:marBottom w:val="0"/>
      <w:divBdr>
        <w:top w:val="none" w:sz="0" w:space="0" w:color="auto"/>
        <w:left w:val="none" w:sz="0" w:space="0" w:color="auto"/>
        <w:bottom w:val="none" w:sz="0" w:space="0" w:color="auto"/>
        <w:right w:val="none" w:sz="0" w:space="0" w:color="auto"/>
      </w:divBdr>
    </w:div>
    <w:div w:id="66467460">
      <w:bodyDiv w:val="1"/>
      <w:marLeft w:val="0"/>
      <w:marRight w:val="0"/>
      <w:marTop w:val="0"/>
      <w:marBottom w:val="0"/>
      <w:divBdr>
        <w:top w:val="none" w:sz="0" w:space="0" w:color="auto"/>
        <w:left w:val="none" w:sz="0" w:space="0" w:color="auto"/>
        <w:bottom w:val="none" w:sz="0" w:space="0" w:color="auto"/>
        <w:right w:val="none" w:sz="0" w:space="0" w:color="auto"/>
      </w:divBdr>
    </w:div>
    <w:div w:id="130877105">
      <w:bodyDiv w:val="1"/>
      <w:marLeft w:val="0"/>
      <w:marRight w:val="0"/>
      <w:marTop w:val="0"/>
      <w:marBottom w:val="0"/>
      <w:divBdr>
        <w:top w:val="none" w:sz="0" w:space="0" w:color="auto"/>
        <w:left w:val="none" w:sz="0" w:space="0" w:color="auto"/>
        <w:bottom w:val="none" w:sz="0" w:space="0" w:color="auto"/>
        <w:right w:val="none" w:sz="0" w:space="0" w:color="auto"/>
      </w:divBdr>
    </w:div>
    <w:div w:id="150219303">
      <w:bodyDiv w:val="1"/>
      <w:marLeft w:val="0"/>
      <w:marRight w:val="0"/>
      <w:marTop w:val="0"/>
      <w:marBottom w:val="0"/>
      <w:divBdr>
        <w:top w:val="none" w:sz="0" w:space="0" w:color="auto"/>
        <w:left w:val="none" w:sz="0" w:space="0" w:color="auto"/>
        <w:bottom w:val="none" w:sz="0" w:space="0" w:color="auto"/>
        <w:right w:val="none" w:sz="0" w:space="0" w:color="auto"/>
      </w:divBdr>
      <w:divsChild>
        <w:div w:id="914123906">
          <w:marLeft w:val="60"/>
          <w:marRight w:val="60"/>
          <w:marTop w:val="100"/>
          <w:marBottom w:val="100"/>
          <w:divBdr>
            <w:top w:val="none" w:sz="0" w:space="0" w:color="auto"/>
            <w:left w:val="none" w:sz="0" w:space="0" w:color="auto"/>
            <w:bottom w:val="none" w:sz="0" w:space="0" w:color="auto"/>
            <w:right w:val="none" w:sz="0" w:space="0" w:color="auto"/>
          </w:divBdr>
        </w:div>
      </w:divsChild>
    </w:div>
    <w:div w:id="158236106">
      <w:bodyDiv w:val="1"/>
      <w:marLeft w:val="0"/>
      <w:marRight w:val="0"/>
      <w:marTop w:val="0"/>
      <w:marBottom w:val="0"/>
      <w:divBdr>
        <w:top w:val="none" w:sz="0" w:space="0" w:color="auto"/>
        <w:left w:val="none" w:sz="0" w:space="0" w:color="auto"/>
        <w:bottom w:val="none" w:sz="0" w:space="0" w:color="auto"/>
        <w:right w:val="none" w:sz="0" w:space="0" w:color="auto"/>
      </w:divBdr>
    </w:div>
    <w:div w:id="159122504">
      <w:bodyDiv w:val="1"/>
      <w:marLeft w:val="0"/>
      <w:marRight w:val="0"/>
      <w:marTop w:val="0"/>
      <w:marBottom w:val="0"/>
      <w:divBdr>
        <w:top w:val="none" w:sz="0" w:space="0" w:color="auto"/>
        <w:left w:val="none" w:sz="0" w:space="0" w:color="auto"/>
        <w:bottom w:val="none" w:sz="0" w:space="0" w:color="auto"/>
        <w:right w:val="none" w:sz="0" w:space="0" w:color="auto"/>
      </w:divBdr>
    </w:div>
    <w:div w:id="178854146">
      <w:bodyDiv w:val="1"/>
      <w:marLeft w:val="0"/>
      <w:marRight w:val="0"/>
      <w:marTop w:val="0"/>
      <w:marBottom w:val="0"/>
      <w:divBdr>
        <w:top w:val="none" w:sz="0" w:space="0" w:color="auto"/>
        <w:left w:val="none" w:sz="0" w:space="0" w:color="auto"/>
        <w:bottom w:val="none" w:sz="0" w:space="0" w:color="auto"/>
        <w:right w:val="none" w:sz="0" w:space="0" w:color="auto"/>
      </w:divBdr>
    </w:div>
    <w:div w:id="190649806">
      <w:bodyDiv w:val="1"/>
      <w:marLeft w:val="0"/>
      <w:marRight w:val="0"/>
      <w:marTop w:val="0"/>
      <w:marBottom w:val="0"/>
      <w:divBdr>
        <w:top w:val="none" w:sz="0" w:space="0" w:color="auto"/>
        <w:left w:val="none" w:sz="0" w:space="0" w:color="auto"/>
        <w:bottom w:val="none" w:sz="0" w:space="0" w:color="auto"/>
        <w:right w:val="none" w:sz="0" w:space="0" w:color="auto"/>
      </w:divBdr>
    </w:div>
    <w:div w:id="197865020">
      <w:bodyDiv w:val="1"/>
      <w:marLeft w:val="0"/>
      <w:marRight w:val="0"/>
      <w:marTop w:val="0"/>
      <w:marBottom w:val="0"/>
      <w:divBdr>
        <w:top w:val="none" w:sz="0" w:space="0" w:color="auto"/>
        <w:left w:val="none" w:sz="0" w:space="0" w:color="auto"/>
        <w:bottom w:val="none" w:sz="0" w:space="0" w:color="auto"/>
        <w:right w:val="none" w:sz="0" w:space="0" w:color="auto"/>
      </w:divBdr>
    </w:div>
    <w:div w:id="211766971">
      <w:bodyDiv w:val="1"/>
      <w:marLeft w:val="0"/>
      <w:marRight w:val="0"/>
      <w:marTop w:val="0"/>
      <w:marBottom w:val="0"/>
      <w:divBdr>
        <w:top w:val="none" w:sz="0" w:space="0" w:color="auto"/>
        <w:left w:val="none" w:sz="0" w:space="0" w:color="auto"/>
        <w:bottom w:val="none" w:sz="0" w:space="0" w:color="auto"/>
        <w:right w:val="none" w:sz="0" w:space="0" w:color="auto"/>
      </w:divBdr>
    </w:div>
    <w:div w:id="227501415">
      <w:bodyDiv w:val="1"/>
      <w:marLeft w:val="0"/>
      <w:marRight w:val="0"/>
      <w:marTop w:val="0"/>
      <w:marBottom w:val="0"/>
      <w:divBdr>
        <w:top w:val="none" w:sz="0" w:space="0" w:color="auto"/>
        <w:left w:val="none" w:sz="0" w:space="0" w:color="auto"/>
        <w:bottom w:val="none" w:sz="0" w:space="0" w:color="auto"/>
        <w:right w:val="none" w:sz="0" w:space="0" w:color="auto"/>
      </w:divBdr>
    </w:div>
    <w:div w:id="236941416">
      <w:bodyDiv w:val="1"/>
      <w:marLeft w:val="0"/>
      <w:marRight w:val="0"/>
      <w:marTop w:val="0"/>
      <w:marBottom w:val="0"/>
      <w:divBdr>
        <w:top w:val="none" w:sz="0" w:space="0" w:color="auto"/>
        <w:left w:val="none" w:sz="0" w:space="0" w:color="auto"/>
        <w:bottom w:val="none" w:sz="0" w:space="0" w:color="auto"/>
        <w:right w:val="none" w:sz="0" w:space="0" w:color="auto"/>
      </w:divBdr>
    </w:div>
    <w:div w:id="257831103">
      <w:bodyDiv w:val="1"/>
      <w:marLeft w:val="0"/>
      <w:marRight w:val="0"/>
      <w:marTop w:val="0"/>
      <w:marBottom w:val="0"/>
      <w:divBdr>
        <w:top w:val="none" w:sz="0" w:space="0" w:color="auto"/>
        <w:left w:val="none" w:sz="0" w:space="0" w:color="auto"/>
        <w:bottom w:val="none" w:sz="0" w:space="0" w:color="auto"/>
        <w:right w:val="none" w:sz="0" w:space="0" w:color="auto"/>
      </w:divBdr>
      <w:divsChild>
        <w:div w:id="2087415993">
          <w:marLeft w:val="0"/>
          <w:marRight w:val="0"/>
          <w:marTop w:val="0"/>
          <w:marBottom w:val="0"/>
          <w:divBdr>
            <w:top w:val="none" w:sz="0" w:space="0" w:color="auto"/>
            <w:left w:val="none" w:sz="0" w:space="0" w:color="auto"/>
            <w:bottom w:val="none" w:sz="0" w:space="0" w:color="auto"/>
            <w:right w:val="none" w:sz="0" w:space="0" w:color="auto"/>
          </w:divBdr>
        </w:div>
      </w:divsChild>
    </w:div>
    <w:div w:id="281111991">
      <w:bodyDiv w:val="1"/>
      <w:marLeft w:val="0"/>
      <w:marRight w:val="0"/>
      <w:marTop w:val="0"/>
      <w:marBottom w:val="0"/>
      <w:divBdr>
        <w:top w:val="none" w:sz="0" w:space="0" w:color="auto"/>
        <w:left w:val="none" w:sz="0" w:space="0" w:color="auto"/>
        <w:bottom w:val="none" w:sz="0" w:space="0" w:color="auto"/>
        <w:right w:val="none" w:sz="0" w:space="0" w:color="auto"/>
      </w:divBdr>
    </w:div>
    <w:div w:id="281303479">
      <w:bodyDiv w:val="1"/>
      <w:marLeft w:val="0"/>
      <w:marRight w:val="0"/>
      <w:marTop w:val="0"/>
      <w:marBottom w:val="0"/>
      <w:divBdr>
        <w:top w:val="none" w:sz="0" w:space="0" w:color="auto"/>
        <w:left w:val="none" w:sz="0" w:space="0" w:color="auto"/>
        <w:bottom w:val="none" w:sz="0" w:space="0" w:color="auto"/>
        <w:right w:val="none" w:sz="0" w:space="0" w:color="auto"/>
      </w:divBdr>
    </w:div>
    <w:div w:id="282008024">
      <w:bodyDiv w:val="1"/>
      <w:marLeft w:val="0"/>
      <w:marRight w:val="0"/>
      <w:marTop w:val="0"/>
      <w:marBottom w:val="0"/>
      <w:divBdr>
        <w:top w:val="none" w:sz="0" w:space="0" w:color="auto"/>
        <w:left w:val="none" w:sz="0" w:space="0" w:color="auto"/>
        <w:bottom w:val="none" w:sz="0" w:space="0" w:color="auto"/>
        <w:right w:val="none" w:sz="0" w:space="0" w:color="auto"/>
      </w:divBdr>
    </w:div>
    <w:div w:id="302540764">
      <w:bodyDiv w:val="1"/>
      <w:marLeft w:val="0"/>
      <w:marRight w:val="0"/>
      <w:marTop w:val="0"/>
      <w:marBottom w:val="0"/>
      <w:divBdr>
        <w:top w:val="none" w:sz="0" w:space="0" w:color="auto"/>
        <w:left w:val="none" w:sz="0" w:space="0" w:color="auto"/>
        <w:bottom w:val="none" w:sz="0" w:space="0" w:color="auto"/>
        <w:right w:val="none" w:sz="0" w:space="0" w:color="auto"/>
      </w:divBdr>
      <w:divsChild>
        <w:div w:id="268122205">
          <w:marLeft w:val="60"/>
          <w:marRight w:val="60"/>
          <w:marTop w:val="100"/>
          <w:marBottom w:val="100"/>
          <w:divBdr>
            <w:top w:val="none" w:sz="0" w:space="0" w:color="auto"/>
            <w:left w:val="none" w:sz="0" w:space="0" w:color="auto"/>
            <w:bottom w:val="none" w:sz="0" w:space="0" w:color="auto"/>
            <w:right w:val="none" w:sz="0" w:space="0" w:color="auto"/>
          </w:divBdr>
          <w:divsChild>
            <w:div w:id="9167937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6397381">
      <w:bodyDiv w:val="1"/>
      <w:marLeft w:val="0"/>
      <w:marRight w:val="0"/>
      <w:marTop w:val="0"/>
      <w:marBottom w:val="0"/>
      <w:divBdr>
        <w:top w:val="none" w:sz="0" w:space="0" w:color="auto"/>
        <w:left w:val="none" w:sz="0" w:space="0" w:color="auto"/>
        <w:bottom w:val="none" w:sz="0" w:space="0" w:color="auto"/>
        <w:right w:val="none" w:sz="0" w:space="0" w:color="auto"/>
      </w:divBdr>
    </w:div>
    <w:div w:id="333413072">
      <w:bodyDiv w:val="1"/>
      <w:marLeft w:val="0"/>
      <w:marRight w:val="0"/>
      <w:marTop w:val="0"/>
      <w:marBottom w:val="0"/>
      <w:divBdr>
        <w:top w:val="none" w:sz="0" w:space="0" w:color="auto"/>
        <w:left w:val="none" w:sz="0" w:space="0" w:color="auto"/>
        <w:bottom w:val="none" w:sz="0" w:space="0" w:color="auto"/>
        <w:right w:val="none" w:sz="0" w:space="0" w:color="auto"/>
      </w:divBdr>
    </w:div>
    <w:div w:id="350689259">
      <w:bodyDiv w:val="1"/>
      <w:marLeft w:val="0"/>
      <w:marRight w:val="0"/>
      <w:marTop w:val="0"/>
      <w:marBottom w:val="0"/>
      <w:divBdr>
        <w:top w:val="none" w:sz="0" w:space="0" w:color="auto"/>
        <w:left w:val="none" w:sz="0" w:space="0" w:color="auto"/>
        <w:bottom w:val="none" w:sz="0" w:space="0" w:color="auto"/>
        <w:right w:val="none" w:sz="0" w:space="0" w:color="auto"/>
      </w:divBdr>
    </w:div>
    <w:div w:id="358167076">
      <w:bodyDiv w:val="1"/>
      <w:marLeft w:val="0"/>
      <w:marRight w:val="0"/>
      <w:marTop w:val="0"/>
      <w:marBottom w:val="0"/>
      <w:divBdr>
        <w:top w:val="none" w:sz="0" w:space="0" w:color="auto"/>
        <w:left w:val="none" w:sz="0" w:space="0" w:color="auto"/>
        <w:bottom w:val="none" w:sz="0" w:space="0" w:color="auto"/>
        <w:right w:val="none" w:sz="0" w:space="0" w:color="auto"/>
      </w:divBdr>
    </w:div>
    <w:div w:id="418798415">
      <w:bodyDiv w:val="1"/>
      <w:marLeft w:val="0"/>
      <w:marRight w:val="0"/>
      <w:marTop w:val="0"/>
      <w:marBottom w:val="0"/>
      <w:divBdr>
        <w:top w:val="none" w:sz="0" w:space="0" w:color="auto"/>
        <w:left w:val="none" w:sz="0" w:space="0" w:color="auto"/>
        <w:bottom w:val="none" w:sz="0" w:space="0" w:color="auto"/>
        <w:right w:val="none" w:sz="0" w:space="0" w:color="auto"/>
      </w:divBdr>
      <w:divsChild>
        <w:div w:id="9257938">
          <w:marLeft w:val="60"/>
          <w:marRight w:val="60"/>
          <w:marTop w:val="100"/>
          <w:marBottom w:val="100"/>
          <w:divBdr>
            <w:top w:val="none" w:sz="0" w:space="0" w:color="auto"/>
            <w:left w:val="none" w:sz="0" w:space="0" w:color="auto"/>
            <w:bottom w:val="none" w:sz="0" w:space="0" w:color="auto"/>
            <w:right w:val="none" w:sz="0" w:space="0" w:color="auto"/>
          </w:divBdr>
        </w:div>
        <w:div w:id="459154764">
          <w:marLeft w:val="60"/>
          <w:marRight w:val="60"/>
          <w:marTop w:val="100"/>
          <w:marBottom w:val="100"/>
          <w:divBdr>
            <w:top w:val="none" w:sz="0" w:space="0" w:color="auto"/>
            <w:left w:val="none" w:sz="0" w:space="0" w:color="auto"/>
            <w:bottom w:val="none" w:sz="0" w:space="0" w:color="auto"/>
            <w:right w:val="none" w:sz="0" w:space="0" w:color="auto"/>
          </w:divBdr>
        </w:div>
        <w:div w:id="809976092">
          <w:marLeft w:val="60"/>
          <w:marRight w:val="60"/>
          <w:marTop w:val="100"/>
          <w:marBottom w:val="100"/>
          <w:divBdr>
            <w:top w:val="none" w:sz="0" w:space="0" w:color="auto"/>
            <w:left w:val="none" w:sz="0" w:space="0" w:color="auto"/>
            <w:bottom w:val="none" w:sz="0" w:space="0" w:color="auto"/>
            <w:right w:val="none" w:sz="0" w:space="0" w:color="auto"/>
          </w:divBdr>
        </w:div>
        <w:div w:id="899946022">
          <w:marLeft w:val="60"/>
          <w:marRight w:val="60"/>
          <w:marTop w:val="100"/>
          <w:marBottom w:val="100"/>
          <w:divBdr>
            <w:top w:val="none" w:sz="0" w:space="0" w:color="auto"/>
            <w:left w:val="none" w:sz="0" w:space="0" w:color="auto"/>
            <w:bottom w:val="none" w:sz="0" w:space="0" w:color="auto"/>
            <w:right w:val="none" w:sz="0" w:space="0" w:color="auto"/>
          </w:divBdr>
        </w:div>
        <w:div w:id="946809426">
          <w:marLeft w:val="60"/>
          <w:marRight w:val="60"/>
          <w:marTop w:val="100"/>
          <w:marBottom w:val="100"/>
          <w:divBdr>
            <w:top w:val="none" w:sz="0" w:space="0" w:color="auto"/>
            <w:left w:val="none" w:sz="0" w:space="0" w:color="auto"/>
            <w:bottom w:val="none" w:sz="0" w:space="0" w:color="auto"/>
            <w:right w:val="none" w:sz="0" w:space="0" w:color="auto"/>
          </w:divBdr>
        </w:div>
        <w:div w:id="1263297275">
          <w:marLeft w:val="60"/>
          <w:marRight w:val="60"/>
          <w:marTop w:val="100"/>
          <w:marBottom w:val="100"/>
          <w:divBdr>
            <w:top w:val="none" w:sz="0" w:space="0" w:color="auto"/>
            <w:left w:val="none" w:sz="0" w:space="0" w:color="auto"/>
            <w:bottom w:val="none" w:sz="0" w:space="0" w:color="auto"/>
            <w:right w:val="none" w:sz="0" w:space="0" w:color="auto"/>
          </w:divBdr>
        </w:div>
        <w:div w:id="1554197824">
          <w:marLeft w:val="60"/>
          <w:marRight w:val="60"/>
          <w:marTop w:val="100"/>
          <w:marBottom w:val="100"/>
          <w:divBdr>
            <w:top w:val="none" w:sz="0" w:space="0" w:color="auto"/>
            <w:left w:val="none" w:sz="0" w:space="0" w:color="auto"/>
            <w:bottom w:val="none" w:sz="0" w:space="0" w:color="auto"/>
            <w:right w:val="none" w:sz="0" w:space="0" w:color="auto"/>
          </w:divBdr>
        </w:div>
        <w:div w:id="1835993253">
          <w:marLeft w:val="60"/>
          <w:marRight w:val="60"/>
          <w:marTop w:val="100"/>
          <w:marBottom w:val="100"/>
          <w:divBdr>
            <w:top w:val="none" w:sz="0" w:space="0" w:color="auto"/>
            <w:left w:val="none" w:sz="0" w:space="0" w:color="auto"/>
            <w:bottom w:val="none" w:sz="0" w:space="0" w:color="auto"/>
            <w:right w:val="none" w:sz="0" w:space="0" w:color="auto"/>
          </w:divBdr>
        </w:div>
        <w:div w:id="1858544440">
          <w:marLeft w:val="60"/>
          <w:marRight w:val="60"/>
          <w:marTop w:val="100"/>
          <w:marBottom w:val="100"/>
          <w:divBdr>
            <w:top w:val="none" w:sz="0" w:space="0" w:color="auto"/>
            <w:left w:val="none" w:sz="0" w:space="0" w:color="auto"/>
            <w:bottom w:val="none" w:sz="0" w:space="0" w:color="auto"/>
            <w:right w:val="none" w:sz="0" w:space="0" w:color="auto"/>
          </w:divBdr>
        </w:div>
        <w:div w:id="1882325354">
          <w:marLeft w:val="60"/>
          <w:marRight w:val="60"/>
          <w:marTop w:val="100"/>
          <w:marBottom w:val="100"/>
          <w:divBdr>
            <w:top w:val="none" w:sz="0" w:space="0" w:color="auto"/>
            <w:left w:val="none" w:sz="0" w:space="0" w:color="auto"/>
            <w:bottom w:val="none" w:sz="0" w:space="0" w:color="auto"/>
            <w:right w:val="none" w:sz="0" w:space="0" w:color="auto"/>
          </w:divBdr>
        </w:div>
      </w:divsChild>
    </w:div>
    <w:div w:id="427392334">
      <w:bodyDiv w:val="1"/>
      <w:marLeft w:val="0"/>
      <w:marRight w:val="0"/>
      <w:marTop w:val="0"/>
      <w:marBottom w:val="0"/>
      <w:divBdr>
        <w:top w:val="none" w:sz="0" w:space="0" w:color="auto"/>
        <w:left w:val="none" w:sz="0" w:space="0" w:color="auto"/>
        <w:bottom w:val="none" w:sz="0" w:space="0" w:color="auto"/>
        <w:right w:val="none" w:sz="0" w:space="0" w:color="auto"/>
      </w:divBdr>
      <w:divsChild>
        <w:div w:id="797993825">
          <w:marLeft w:val="0"/>
          <w:marRight w:val="0"/>
          <w:marTop w:val="0"/>
          <w:marBottom w:val="0"/>
          <w:divBdr>
            <w:top w:val="none" w:sz="0" w:space="0" w:color="auto"/>
            <w:left w:val="none" w:sz="0" w:space="0" w:color="auto"/>
            <w:bottom w:val="none" w:sz="0" w:space="0" w:color="auto"/>
            <w:right w:val="none" w:sz="0" w:space="0" w:color="auto"/>
          </w:divBdr>
        </w:div>
      </w:divsChild>
    </w:div>
    <w:div w:id="431247444">
      <w:bodyDiv w:val="1"/>
      <w:marLeft w:val="0"/>
      <w:marRight w:val="0"/>
      <w:marTop w:val="0"/>
      <w:marBottom w:val="0"/>
      <w:divBdr>
        <w:top w:val="none" w:sz="0" w:space="0" w:color="auto"/>
        <w:left w:val="none" w:sz="0" w:space="0" w:color="auto"/>
        <w:bottom w:val="none" w:sz="0" w:space="0" w:color="auto"/>
        <w:right w:val="none" w:sz="0" w:space="0" w:color="auto"/>
      </w:divBdr>
      <w:divsChild>
        <w:div w:id="1608733493">
          <w:marLeft w:val="60"/>
          <w:marRight w:val="60"/>
          <w:marTop w:val="100"/>
          <w:marBottom w:val="100"/>
          <w:divBdr>
            <w:top w:val="none" w:sz="0" w:space="0" w:color="auto"/>
            <w:left w:val="none" w:sz="0" w:space="0" w:color="auto"/>
            <w:bottom w:val="none" w:sz="0" w:space="0" w:color="auto"/>
            <w:right w:val="none" w:sz="0" w:space="0" w:color="auto"/>
          </w:divBdr>
          <w:divsChild>
            <w:div w:id="9921023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8110963">
      <w:bodyDiv w:val="1"/>
      <w:marLeft w:val="0"/>
      <w:marRight w:val="0"/>
      <w:marTop w:val="0"/>
      <w:marBottom w:val="0"/>
      <w:divBdr>
        <w:top w:val="none" w:sz="0" w:space="0" w:color="auto"/>
        <w:left w:val="none" w:sz="0" w:space="0" w:color="auto"/>
        <w:bottom w:val="none" w:sz="0" w:space="0" w:color="auto"/>
        <w:right w:val="none" w:sz="0" w:space="0" w:color="auto"/>
      </w:divBdr>
    </w:div>
    <w:div w:id="461386707">
      <w:bodyDiv w:val="1"/>
      <w:marLeft w:val="0"/>
      <w:marRight w:val="0"/>
      <w:marTop w:val="0"/>
      <w:marBottom w:val="0"/>
      <w:divBdr>
        <w:top w:val="none" w:sz="0" w:space="0" w:color="auto"/>
        <w:left w:val="none" w:sz="0" w:space="0" w:color="auto"/>
        <w:bottom w:val="none" w:sz="0" w:space="0" w:color="auto"/>
        <w:right w:val="none" w:sz="0" w:space="0" w:color="auto"/>
      </w:divBdr>
    </w:div>
    <w:div w:id="486362464">
      <w:bodyDiv w:val="1"/>
      <w:marLeft w:val="0"/>
      <w:marRight w:val="0"/>
      <w:marTop w:val="0"/>
      <w:marBottom w:val="0"/>
      <w:divBdr>
        <w:top w:val="none" w:sz="0" w:space="0" w:color="auto"/>
        <w:left w:val="none" w:sz="0" w:space="0" w:color="auto"/>
        <w:bottom w:val="none" w:sz="0" w:space="0" w:color="auto"/>
        <w:right w:val="none" w:sz="0" w:space="0" w:color="auto"/>
      </w:divBdr>
    </w:div>
    <w:div w:id="499321799">
      <w:bodyDiv w:val="1"/>
      <w:marLeft w:val="0"/>
      <w:marRight w:val="0"/>
      <w:marTop w:val="0"/>
      <w:marBottom w:val="0"/>
      <w:divBdr>
        <w:top w:val="none" w:sz="0" w:space="0" w:color="auto"/>
        <w:left w:val="none" w:sz="0" w:space="0" w:color="auto"/>
        <w:bottom w:val="none" w:sz="0" w:space="0" w:color="auto"/>
        <w:right w:val="none" w:sz="0" w:space="0" w:color="auto"/>
      </w:divBdr>
    </w:div>
    <w:div w:id="507519874">
      <w:bodyDiv w:val="1"/>
      <w:marLeft w:val="0"/>
      <w:marRight w:val="0"/>
      <w:marTop w:val="0"/>
      <w:marBottom w:val="0"/>
      <w:divBdr>
        <w:top w:val="none" w:sz="0" w:space="0" w:color="auto"/>
        <w:left w:val="none" w:sz="0" w:space="0" w:color="auto"/>
        <w:bottom w:val="none" w:sz="0" w:space="0" w:color="auto"/>
        <w:right w:val="none" w:sz="0" w:space="0" w:color="auto"/>
      </w:divBdr>
      <w:divsChild>
        <w:div w:id="1250575039">
          <w:marLeft w:val="60"/>
          <w:marRight w:val="60"/>
          <w:marTop w:val="100"/>
          <w:marBottom w:val="100"/>
          <w:divBdr>
            <w:top w:val="none" w:sz="0" w:space="0" w:color="auto"/>
            <w:left w:val="none" w:sz="0" w:space="0" w:color="auto"/>
            <w:bottom w:val="none" w:sz="0" w:space="0" w:color="auto"/>
            <w:right w:val="none" w:sz="0" w:space="0" w:color="auto"/>
          </w:divBdr>
        </w:div>
      </w:divsChild>
    </w:div>
    <w:div w:id="507983218">
      <w:bodyDiv w:val="1"/>
      <w:marLeft w:val="0"/>
      <w:marRight w:val="0"/>
      <w:marTop w:val="0"/>
      <w:marBottom w:val="0"/>
      <w:divBdr>
        <w:top w:val="none" w:sz="0" w:space="0" w:color="auto"/>
        <w:left w:val="none" w:sz="0" w:space="0" w:color="auto"/>
        <w:bottom w:val="none" w:sz="0" w:space="0" w:color="auto"/>
        <w:right w:val="none" w:sz="0" w:space="0" w:color="auto"/>
      </w:divBdr>
    </w:div>
    <w:div w:id="518813123">
      <w:bodyDiv w:val="1"/>
      <w:marLeft w:val="0"/>
      <w:marRight w:val="0"/>
      <w:marTop w:val="0"/>
      <w:marBottom w:val="0"/>
      <w:divBdr>
        <w:top w:val="none" w:sz="0" w:space="0" w:color="auto"/>
        <w:left w:val="none" w:sz="0" w:space="0" w:color="auto"/>
        <w:bottom w:val="none" w:sz="0" w:space="0" w:color="auto"/>
        <w:right w:val="none" w:sz="0" w:space="0" w:color="auto"/>
      </w:divBdr>
      <w:divsChild>
        <w:div w:id="580675949">
          <w:marLeft w:val="60"/>
          <w:marRight w:val="60"/>
          <w:marTop w:val="100"/>
          <w:marBottom w:val="100"/>
          <w:divBdr>
            <w:top w:val="none" w:sz="0" w:space="0" w:color="auto"/>
            <w:left w:val="none" w:sz="0" w:space="0" w:color="auto"/>
            <w:bottom w:val="none" w:sz="0" w:space="0" w:color="auto"/>
            <w:right w:val="none" w:sz="0" w:space="0" w:color="auto"/>
          </w:divBdr>
        </w:div>
        <w:div w:id="735398454">
          <w:marLeft w:val="60"/>
          <w:marRight w:val="60"/>
          <w:marTop w:val="100"/>
          <w:marBottom w:val="100"/>
          <w:divBdr>
            <w:top w:val="none" w:sz="0" w:space="0" w:color="auto"/>
            <w:left w:val="none" w:sz="0" w:space="0" w:color="auto"/>
            <w:bottom w:val="none" w:sz="0" w:space="0" w:color="auto"/>
            <w:right w:val="none" w:sz="0" w:space="0" w:color="auto"/>
          </w:divBdr>
        </w:div>
        <w:div w:id="1411267951">
          <w:marLeft w:val="60"/>
          <w:marRight w:val="60"/>
          <w:marTop w:val="100"/>
          <w:marBottom w:val="100"/>
          <w:divBdr>
            <w:top w:val="none" w:sz="0" w:space="0" w:color="auto"/>
            <w:left w:val="none" w:sz="0" w:space="0" w:color="auto"/>
            <w:bottom w:val="none" w:sz="0" w:space="0" w:color="auto"/>
            <w:right w:val="none" w:sz="0" w:space="0" w:color="auto"/>
          </w:divBdr>
        </w:div>
        <w:div w:id="1833138459">
          <w:marLeft w:val="60"/>
          <w:marRight w:val="60"/>
          <w:marTop w:val="100"/>
          <w:marBottom w:val="100"/>
          <w:divBdr>
            <w:top w:val="none" w:sz="0" w:space="0" w:color="auto"/>
            <w:left w:val="none" w:sz="0" w:space="0" w:color="auto"/>
            <w:bottom w:val="none" w:sz="0" w:space="0" w:color="auto"/>
            <w:right w:val="none" w:sz="0" w:space="0" w:color="auto"/>
          </w:divBdr>
        </w:div>
      </w:divsChild>
    </w:div>
    <w:div w:id="525949112">
      <w:bodyDiv w:val="1"/>
      <w:marLeft w:val="0"/>
      <w:marRight w:val="0"/>
      <w:marTop w:val="0"/>
      <w:marBottom w:val="0"/>
      <w:divBdr>
        <w:top w:val="none" w:sz="0" w:space="0" w:color="auto"/>
        <w:left w:val="none" w:sz="0" w:space="0" w:color="auto"/>
        <w:bottom w:val="none" w:sz="0" w:space="0" w:color="auto"/>
        <w:right w:val="none" w:sz="0" w:space="0" w:color="auto"/>
      </w:divBdr>
      <w:divsChild>
        <w:div w:id="503012726">
          <w:marLeft w:val="60"/>
          <w:marRight w:val="60"/>
          <w:marTop w:val="100"/>
          <w:marBottom w:val="100"/>
          <w:divBdr>
            <w:top w:val="none" w:sz="0" w:space="0" w:color="auto"/>
            <w:left w:val="none" w:sz="0" w:space="0" w:color="auto"/>
            <w:bottom w:val="none" w:sz="0" w:space="0" w:color="auto"/>
            <w:right w:val="none" w:sz="0" w:space="0" w:color="auto"/>
          </w:divBdr>
        </w:div>
      </w:divsChild>
    </w:div>
    <w:div w:id="559176135">
      <w:bodyDiv w:val="1"/>
      <w:marLeft w:val="0"/>
      <w:marRight w:val="0"/>
      <w:marTop w:val="0"/>
      <w:marBottom w:val="0"/>
      <w:divBdr>
        <w:top w:val="none" w:sz="0" w:space="0" w:color="auto"/>
        <w:left w:val="none" w:sz="0" w:space="0" w:color="auto"/>
        <w:bottom w:val="none" w:sz="0" w:space="0" w:color="auto"/>
        <w:right w:val="none" w:sz="0" w:space="0" w:color="auto"/>
      </w:divBdr>
    </w:div>
    <w:div w:id="570818603">
      <w:bodyDiv w:val="1"/>
      <w:marLeft w:val="0"/>
      <w:marRight w:val="0"/>
      <w:marTop w:val="0"/>
      <w:marBottom w:val="0"/>
      <w:divBdr>
        <w:top w:val="none" w:sz="0" w:space="0" w:color="auto"/>
        <w:left w:val="none" w:sz="0" w:space="0" w:color="auto"/>
        <w:bottom w:val="none" w:sz="0" w:space="0" w:color="auto"/>
        <w:right w:val="none" w:sz="0" w:space="0" w:color="auto"/>
      </w:divBdr>
    </w:div>
    <w:div w:id="587277069">
      <w:bodyDiv w:val="1"/>
      <w:marLeft w:val="0"/>
      <w:marRight w:val="0"/>
      <w:marTop w:val="0"/>
      <w:marBottom w:val="0"/>
      <w:divBdr>
        <w:top w:val="none" w:sz="0" w:space="0" w:color="auto"/>
        <w:left w:val="none" w:sz="0" w:space="0" w:color="auto"/>
        <w:bottom w:val="none" w:sz="0" w:space="0" w:color="auto"/>
        <w:right w:val="none" w:sz="0" w:space="0" w:color="auto"/>
      </w:divBdr>
    </w:div>
    <w:div w:id="589461225">
      <w:bodyDiv w:val="1"/>
      <w:marLeft w:val="0"/>
      <w:marRight w:val="0"/>
      <w:marTop w:val="0"/>
      <w:marBottom w:val="0"/>
      <w:divBdr>
        <w:top w:val="none" w:sz="0" w:space="0" w:color="auto"/>
        <w:left w:val="none" w:sz="0" w:space="0" w:color="auto"/>
        <w:bottom w:val="none" w:sz="0" w:space="0" w:color="auto"/>
        <w:right w:val="none" w:sz="0" w:space="0" w:color="auto"/>
      </w:divBdr>
    </w:div>
    <w:div w:id="591351171">
      <w:bodyDiv w:val="1"/>
      <w:marLeft w:val="0"/>
      <w:marRight w:val="0"/>
      <w:marTop w:val="0"/>
      <w:marBottom w:val="0"/>
      <w:divBdr>
        <w:top w:val="none" w:sz="0" w:space="0" w:color="auto"/>
        <w:left w:val="none" w:sz="0" w:space="0" w:color="auto"/>
        <w:bottom w:val="none" w:sz="0" w:space="0" w:color="auto"/>
        <w:right w:val="none" w:sz="0" w:space="0" w:color="auto"/>
      </w:divBdr>
    </w:div>
    <w:div w:id="613487922">
      <w:bodyDiv w:val="1"/>
      <w:marLeft w:val="0"/>
      <w:marRight w:val="0"/>
      <w:marTop w:val="0"/>
      <w:marBottom w:val="0"/>
      <w:divBdr>
        <w:top w:val="none" w:sz="0" w:space="0" w:color="auto"/>
        <w:left w:val="none" w:sz="0" w:space="0" w:color="auto"/>
        <w:bottom w:val="none" w:sz="0" w:space="0" w:color="auto"/>
        <w:right w:val="none" w:sz="0" w:space="0" w:color="auto"/>
      </w:divBdr>
    </w:div>
    <w:div w:id="614294741">
      <w:bodyDiv w:val="1"/>
      <w:marLeft w:val="0"/>
      <w:marRight w:val="0"/>
      <w:marTop w:val="0"/>
      <w:marBottom w:val="0"/>
      <w:divBdr>
        <w:top w:val="none" w:sz="0" w:space="0" w:color="auto"/>
        <w:left w:val="none" w:sz="0" w:space="0" w:color="auto"/>
        <w:bottom w:val="none" w:sz="0" w:space="0" w:color="auto"/>
        <w:right w:val="none" w:sz="0" w:space="0" w:color="auto"/>
      </w:divBdr>
    </w:div>
    <w:div w:id="622734120">
      <w:bodyDiv w:val="1"/>
      <w:marLeft w:val="0"/>
      <w:marRight w:val="0"/>
      <w:marTop w:val="0"/>
      <w:marBottom w:val="0"/>
      <w:divBdr>
        <w:top w:val="none" w:sz="0" w:space="0" w:color="auto"/>
        <w:left w:val="none" w:sz="0" w:space="0" w:color="auto"/>
        <w:bottom w:val="none" w:sz="0" w:space="0" w:color="auto"/>
        <w:right w:val="none" w:sz="0" w:space="0" w:color="auto"/>
      </w:divBdr>
    </w:div>
    <w:div w:id="633634804">
      <w:bodyDiv w:val="1"/>
      <w:marLeft w:val="0"/>
      <w:marRight w:val="0"/>
      <w:marTop w:val="0"/>
      <w:marBottom w:val="0"/>
      <w:divBdr>
        <w:top w:val="none" w:sz="0" w:space="0" w:color="auto"/>
        <w:left w:val="none" w:sz="0" w:space="0" w:color="auto"/>
        <w:bottom w:val="none" w:sz="0" w:space="0" w:color="auto"/>
        <w:right w:val="none" w:sz="0" w:space="0" w:color="auto"/>
      </w:divBdr>
    </w:div>
    <w:div w:id="641425235">
      <w:bodyDiv w:val="1"/>
      <w:marLeft w:val="0"/>
      <w:marRight w:val="0"/>
      <w:marTop w:val="0"/>
      <w:marBottom w:val="0"/>
      <w:divBdr>
        <w:top w:val="none" w:sz="0" w:space="0" w:color="auto"/>
        <w:left w:val="none" w:sz="0" w:space="0" w:color="auto"/>
        <w:bottom w:val="none" w:sz="0" w:space="0" w:color="auto"/>
        <w:right w:val="none" w:sz="0" w:space="0" w:color="auto"/>
      </w:divBdr>
    </w:div>
    <w:div w:id="707531487">
      <w:bodyDiv w:val="1"/>
      <w:marLeft w:val="0"/>
      <w:marRight w:val="0"/>
      <w:marTop w:val="0"/>
      <w:marBottom w:val="0"/>
      <w:divBdr>
        <w:top w:val="none" w:sz="0" w:space="0" w:color="auto"/>
        <w:left w:val="none" w:sz="0" w:space="0" w:color="auto"/>
        <w:bottom w:val="none" w:sz="0" w:space="0" w:color="auto"/>
        <w:right w:val="none" w:sz="0" w:space="0" w:color="auto"/>
      </w:divBdr>
    </w:div>
    <w:div w:id="713389571">
      <w:bodyDiv w:val="1"/>
      <w:marLeft w:val="0"/>
      <w:marRight w:val="0"/>
      <w:marTop w:val="0"/>
      <w:marBottom w:val="0"/>
      <w:divBdr>
        <w:top w:val="none" w:sz="0" w:space="0" w:color="auto"/>
        <w:left w:val="none" w:sz="0" w:space="0" w:color="auto"/>
        <w:bottom w:val="none" w:sz="0" w:space="0" w:color="auto"/>
        <w:right w:val="none" w:sz="0" w:space="0" w:color="auto"/>
      </w:divBdr>
    </w:div>
    <w:div w:id="714696802">
      <w:bodyDiv w:val="1"/>
      <w:marLeft w:val="0"/>
      <w:marRight w:val="0"/>
      <w:marTop w:val="0"/>
      <w:marBottom w:val="0"/>
      <w:divBdr>
        <w:top w:val="none" w:sz="0" w:space="0" w:color="auto"/>
        <w:left w:val="none" w:sz="0" w:space="0" w:color="auto"/>
        <w:bottom w:val="none" w:sz="0" w:space="0" w:color="auto"/>
        <w:right w:val="none" w:sz="0" w:space="0" w:color="auto"/>
      </w:divBdr>
    </w:div>
    <w:div w:id="736131412">
      <w:bodyDiv w:val="1"/>
      <w:marLeft w:val="0"/>
      <w:marRight w:val="0"/>
      <w:marTop w:val="0"/>
      <w:marBottom w:val="0"/>
      <w:divBdr>
        <w:top w:val="none" w:sz="0" w:space="0" w:color="auto"/>
        <w:left w:val="none" w:sz="0" w:space="0" w:color="auto"/>
        <w:bottom w:val="none" w:sz="0" w:space="0" w:color="auto"/>
        <w:right w:val="none" w:sz="0" w:space="0" w:color="auto"/>
      </w:divBdr>
    </w:div>
    <w:div w:id="761726477">
      <w:bodyDiv w:val="1"/>
      <w:marLeft w:val="0"/>
      <w:marRight w:val="0"/>
      <w:marTop w:val="0"/>
      <w:marBottom w:val="0"/>
      <w:divBdr>
        <w:top w:val="none" w:sz="0" w:space="0" w:color="auto"/>
        <w:left w:val="none" w:sz="0" w:space="0" w:color="auto"/>
        <w:bottom w:val="none" w:sz="0" w:space="0" w:color="auto"/>
        <w:right w:val="none" w:sz="0" w:space="0" w:color="auto"/>
      </w:divBdr>
    </w:div>
    <w:div w:id="777605181">
      <w:bodyDiv w:val="1"/>
      <w:marLeft w:val="0"/>
      <w:marRight w:val="0"/>
      <w:marTop w:val="0"/>
      <w:marBottom w:val="0"/>
      <w:divBdr>
        <w:top w:val="none" w:sz="0" w:space="0" w:color="auto"/>
        <w:left w:val="none" w:sz="0" w:space="0" w:color="auto"/>
        <w:bottom w:val="none" w:sz="0" w:space="0" w:color="auto"/>
        <w:right w:val="none" w:sz="0" w:space="0" w:color="auto"/>
      </w:divBdr>
    </w:div>
    <w:div w:id="814496162">
      <w:bodyDiv w:val="1"/>
      <w:marLeft w:val="0"/>
      <w:marRight w:val="0"/>
      <w:marTop w:val="0"/>
      <w:marBottom w:val="0"/>
      <w:divBdr>
        <w:top w:val="none" w:sz="0" w:space="0" w:color="auto"/>
        <w:left w:val="none" w:sz="0" w:space="0" w:color="auto"/>
        <w:bottom w:val="none" w:sz="0" w:space="0" w:color="auto"/>
        <w:right w:val="none" w:sz="0" w:space="0" w:color="auto"/>
      </w:divBdr>
    </w:div>
    <w:div w:id="859900308">
      <w:bodyDiv w:val="1"/>
      <w:marLeft w:val="0"/>
      <w:marRight w:val="0"/>
      <w:marTop w:val="0"/>
      <w:marBottom w:val="0"/>
      <w:divBdr>
        <w:top w:val="none" w:sz="0" w:space="0" w:color="auto"/>
        <w:left w:val="none" w:sz="0" w:space="0" w:color="auto"/>
        <w:bottom w:val="none" w:sz="0" w:space="0" w:color="auto"/>
        <w:right w:val="none" w:sz="0" w:space="0" w:color="auto"/>
      </w:divBdr>
    </w:div>
    <w:div w:id="890962453">
      <w:bodyDiv w:val="1"/>
      <w:marLeft w:val="0"/>
      <w:marRight w:val="0"/>
      <w:marTop w:val="0"/>
      <w:marBottom w:val="0"/>
      <w:divBdr>
        <w:top w:val="none" w:sz="0" w:space="0" w:color="auto"/>
        <w:left w:val="none" w:sz="0" w:space="0" w:color="auto"/>
        <w:bottom w:val="none" w:sz="0" w:space="0" w:color="auto"/>
        <w:right w:val="none" w:sz="0" w:space="0" w:color="auto"/>
      </w:divBdr>
    </w:div>
    <w:div w:id="900793453">
      <w:bodyDiv w:val="1"/>
      <w:marLeft w:val="0"/>
      <w:marRight w:val="0"/>
      <w:marTop w:val="0"/>
      <w:marBottom w:val="0"/>
      <w:divBdr>
        <w:top w:val="none" w:sz="0" w:space="0" w:color="auto"/>
        <w:left w:val="none" w:sz="0" w:space="0" w:color="auto"/>
        <w:bottom w:val="none" w:sz="0" w:space="0" w:color="auto"/>
        <w:right w:val="none" w:sz="0" w:space="0" w:color="auto"/>
      </w:divBdr>
    </w:div>
    <w:div w:id="906837013">
      <w:bodyDiv w:val="1"/>
      <w:marLeft w:val="0"/>
      <w:marRight w:val="0"/>
      <w:marTop w:val="0"/>
      <w:marBottom w:val="0"/>
      <w:divBdr>
        <w:top w:val="none" w:sz="0" w:space="0" w:color="auto"/>
        <w:left w:val="none" w:sz="0" w:space="0" w:color="auto"/>
        <w:bottom w:val="none" w:sz="0" w:space="0" w:color="auto"/>
        <w:right w:val="none" w:sz="0" w:space="0" w:color="auto"/>
      </w:divBdr>
    </w:div>
    <w:div w:id="911355104">
      <w:bodyDiv w:val="1"/>
      <w:marLeft w:val="0"/>
      <w:marRight w:val="0"/>
      <w:marTop w:val="0"/>
      <w:marBottom w:val="0"/>
      <w:divBdr>
        <w:top w:val="none" w:sz="0" w:space="0" w:color="auto"/>
        <w:left w:val="none" w:sz="0" w:space="0" w:color="auto"/>
        <w:bottom w:val="none" w:sz="0" w:space="0" w:color="auto"/>
        <w:right w:val="none" w:sz="0" w:space="0" w:color="auto"/>
      </w:divBdr>
    </w:div>
    <w:div w:id="936211716">
      <w:bodyDiv w:val="1"/>
      <w:marLeft w:val="0"/>
      <w:marRight w:val="0"/>
      <w:marTop w:val="0"/>
      <w:marBottom w:val="0"/>
      <w:divBdr>
        <w:top w:val="none" w:sz="0" w:space="0" w:color="auto"/>
        <w:left w:val="none" w:sz="0" w:space="0" w:color="auto"/>
        <w:bottom w:val="none" w:sz="0" w:space="0" w:color="auto"/>
        <w:right w:val="none" w:sz="0" w:space="0" w:color="auto"/>
      </w:divBdr>
    </w:div>
    <w:div w:id="946154751">
      <w:bodyDiv w:val="1"/>
      <w:marLeft w:val="0"/>
      <w:marRight w:val="0"/>
      <w:marTop w:val="0"/>
      <w:marBottom w:val="0"/>
      <w:divBdr>
        <w:top w:val="none" w:sz="0" w:space="0" w:color="auto"/>
        <w:left w:val="none" w:sz="0" w:space="0" w:color="auto"/>
        <w:bottom w:val="none" w:sz="0" w:space="0" w:color="auto"/>
        <w:right w:val="none" w:sz="0" w:space="0" w:color="auto"/>
      </w:divBdr>
    </w:div>
    <w:div w:id="964234138">
      <w:bodyDiv w:val="1"/>
      <w:marLeft w:val="0"/>
      <w:marRight w:val="0"/>
      <w:marTop w:val="0"/>
      <w:marBottom w:val="0"/>
      <w:divBdr>
        <w:top w:val="none" w:sz="0" w:space="0" w:color="auto"/>
        <w:left w:val="none" w:sz="0" w:space="0" w:color="auto"/>
        <w:bottom w:val="none" w:sz="0" w:space="0" w:color="auto"/>
        <w:right w:val="none" w:sz="0" w:space="0" w:color="auto"/>
      </w:divBdr>
    </w:div>
    <w:div w:id="974026951">
      <w:bodyDiv w:val="1"/>
      <w:marLeft w:val="0"/>
      <w:marRight w:val="0"/>
      <w:marTop w:val="0"/>
      <w:marBottom w:val="0"/>
      <w:divBdr>
        <w:top w:val="none" w:sz="0" w:space="0" w:color="auto"/>
        <w:left w:val="none" w:sz="0" w:space="0" w:color="auto"/>
        <w:bottom w:val="none" w:sz="0" w:space="0" w:color="auto"/>
        <w:right w:val="none" w:sz="0" w:space="0" w:color="auto"/>
      </w:divBdr>
    </w:div>
    <w:div w:id="992182259">
      <w:bodyDiv w:val="1"/>
      <w:marLeft w:val="0"/>
      <w:marRight w:val="0"/>
      <w:marTop w:val="0"/>
      <w:marBottom w:val="0"/>
      <w:divBdr>
        <w:top w:val="none" w:sz="0" w:space="0" w:color="auto"/>
        <w:left w:val="none" w:sz="0" w:space="0" w:color="auto"/>
        <w:bottom w:val="none" w:sz="0" w:space="0" w:color="auto"/>
        <w:right w:val="none" w:sz="0" w:space="0" w:color="auto"/>
      </w:divBdr>
    </w:div>
    <w:div w:id="997657180">
      <w:bodyDiv w:val="1"/>
      <w:marLeft w:val="0"/>
      <w:marRight w:val="0"/>
      <w:marTop w:val="0"/>
      <w:marBottom w:val="0"/>
      <w:divBdr>
        <w:top w:val="none" w:sz="0" w:space="0" w:color="auto"/>
        <w:left w:val="none" w:sz="0" w:space="0" w:color="auto"/>
        <w:bottom w:val="none" w:sz="0" w:space="0" w:color="auto"/>
        <w:right w:val="none" w:sz="0" w:space="0" w:color="auto"/>
      </w:divBdr>
    </w:div>
    <w:div w:id="1022823941">
      <w:bodyDiv w:val="1"/>
      <w:marLeft w:val="0"/>
      <w:marRight w:val="0"/>
      <w:marTop w:val="0"/>
      <w:marBottom w:val="0"/>
      <w:divBdr>
        <w:top w:val="none" w:sz="0" w:space="0" w:color="auto"/>
        <w:left w:val="none" w:sz="0" w:space="0" w:color="auto"/>
        <w:bottom w:val="none" w:sz="0" w:space="0" w:color="auto"/>
        <w:right w:val="none" w:sz="0" w:space="0" w:color="auto"/>
      </w:divBdr>
    </w:div>
    <w:div w:id="1026562882">
      <w:bodyDiv w:val="1"/>
      <w:marLeft w:val="0"/>
      <w:marRight w:val="0"/>
      <w:marTop w:val="0"/>
      <w:marBottom w:val="0"/>
      <w:divBdr>
        <w:top w:val="none" w:sz="0" w:space="0" w:color="auto"/>
        <w:left w:val="none" w:sz="0" w:space="0" w:color="auto"/>
        <w:bottom w:val="none" w:sz="0" w:space="0" w:color="auto"/>
        <w:right w:val="none" w:sz="0" w:space="0" w:color="auto"/>
      </w:divBdr>
      <w:divsChild>
        <w:div w:id="895505903">
          <w:marLeft w:val="60"/>
          <w:marRight w:val="60"/>
          <w:marTop w:val="100"/>
          <w:marBottom w:val="100"/>
          <w:divBdr>
            <w:top w:val="none" w:sz="0" w:space="0" w:color="auto"/>
            <w:left w:val="none" w:sz="0" w:space="0" w:color="auto"/>
            <w:bottom w:val="none" w:sz="0" w:space="0" w:color="auto"/>
            <w:right w:val="none" w:sz="0" w:space="0" w:color="auto"/>
          </w:divBdr>
        </w:div>
      </w:divsChild>
    </w:div>
    <w:div w:id="1042294158">
      <w:bodyDiv w:val="1"/>
      <w:marLeft w:val="0"/>
      <w:marRight w:val="0"/>
      <w:marTop w:val="0"/>
      <w:marBottom w:val="0"/>
      <w:divBdr>
        <w:top w:val="none" w:sz="0" w:space="0" w:color="auto"/>
        <w:left w:val="none" w:sz="0" w:space="0" w:color="auto"/>
        <w:bottom w:val="none" w:sz="0" w:space="0" w:color="auto"/>
        <w:right w:val="none" w:sz="0" w:space="0" w:color="auto"/>
      </w:divBdr>
    </w:div>
    <w:div w:id="1055003450">
      <w:bodyDiv w:val="1"/>
      <w:marLeft w:val="0"/>
      <w:marRight w:val="0"/>
      <w:marTop w:val="0"/>
      <w:marBottom w:val="0"/>
      <w:divBdr>
        <w:top w:val="none" w:sz="0" w:space="0" w:color="auto"/>
        <w:left w:val="none" w:sz="0" w:space="0" w:color="auto"/>
        <w:bottom w:val="none" w:sz="0" w:space="0" w:color="auto"/>
        <w:right w:val="none" w:sz="0" w:space="0" w:color="auto"/>
      </w:divBdr>
      <w:divsChild>
        <w:div w:id="58753010">
          <w:marLeft w:val="60"/>
          <w:marRight w:val="60"/>
          <w:marTop w:val="100"/>
          <w:marBottom w:val="100"/>
          <w:divBdr>
            <w:top w:val="none" w:sz="0" w:space="0" w:color="auto"/>
            <w:left w:val="none" w:sz="0" w:space="0" w:color="auto"/>
            <w:bottom w:val="none" w:sz="0" w:space="0" w:color="auto"/>
            <w:right w:val="none" w:sz="0" w:space="0" w:color="auto"/>
          </w:divBdr>
        </w:div>
        <w:div w:id="191916447">
          <w:marLeft w:val="60"/>
          <w:marRight w:val="60"/>
          <w:marTop w:val="100"/>
          <w:marBottom w:val="100"/>
          <w:divBdr>
            <w:top w:val="none" w:sz="0" w:space="0" w:color="auto"/>
            <w:left w:val="none" w:sz="0" w:space="0" w:color="auto"/>
            <w:bottom w:val="none" w:sz="0" w:space="0" w:color="auto"/>
            <w:right w:val="none" w:sz="0" w:space="0" w:color="auto"/>
          </w:divBdr>
        </w:div>
        <w:div w:id="605768023">
          <w:marLeft w:val="60"/>
          <w:marRight w:val="60"/>
          <w:marTop w:val="100"/>
          <w:marBottom w:val="100"/>
          <w:divBdr>
            <w:top w:val="none" w:sz="0" w:space="0" w:color="auto"/>
            <w:left w:val="none" w:sz="0" w:space="0" w:color="auto"/>
            <w:bottom w:val="none" w:sz="0" w:space="0" w:color="auto"/>
            <w:right w:val="none" w:sz="0" w:space="0" w:color="auto"/>
          </w:divBdr>
        </w:div>
        <w:div w:id="706954512">
          <w:marLeft w:val="60"/>
          <w:marRight w:val="60"/>
          <w:marTop w:val="100"/>
          <w:marBottom w:val="100"/>
          <w:divBdr>
            <w:top w:val="none" w:sz="0" w:space="0" w:color="auto"/>
            <w:left w:val="none" w:sz="0" w:space="0" w:color="auto"/>
            <w:bottom w:val="none" w:sz="0" w:space="0" w:color="auto"/>
            <w:right w:val="none" w:sz="0" w:space="0" w:color="auto"/>
          </w:divBdr>
        </w:div>
        <w:div w:id="743451057">
          <w:marLeft w:val="60"/>
          <w:marRight w:val="60"/>
          <w:marTop w:val="100"/>
          <w:marBottom w:val="100"/>
          <w:divBdr>
            <w:top w:val="none" w:sz="0" w:space="0" w:color="auto"/>
            <w:left w:val="none" w:sz="0" w:space="0" w:color="auto"/>
            <w:bottom w:val="none" w:sz="0" w:space="0" w:color="auto"/>
            <w:right w:val="none" w:sz="0" w:space="0" w:color="auto"/>
          </w:divBdr>
        </w:div>
        <w:div w:id="776750744">
          <w:marLeft w:val="60"/>
          <w:marRight w:val="60"/>
          <w:marTop w:val="100"/>
          <w:marBottom w:val="100"/>
          <w:divBdr>
            <w:top w:val="none" w:sz="0" w:space="0" w:color="auto"/>
            <w:left w:val="none" w:sz="0" w:space="0" w:color="auto"/>
            <w:bottom w:val="none" w:sz="0" w:space="0" w:color="auto"/>
            <w:right w:val="none" w:sz="0" w:space="0" w:color="auto"/>
          </w:divBdr>
        </w:div>
        <w:div w:id="1073822120">
          <w:marLeft w:val="60"/>
          <w:marRight w:val="60"/>
          <w:marTop w:val="100"/>
          <w:marBottom w:val="100"/>
          <w:divBdr>
            <w:top w:val="none" w:sz="0" w:space="0" w:color="auto"/>
            <w:left w:val="none" w:sz="0" w:space="0" w:color="auto"/>
            <w:bottom w:val="none" w:sz="0" w:space="0" w:color="auto"/>
            <w:right w:val="none" w:sz="0" w:space="0" w:color="auto"/>
          </w:divBdr>
        </w:div>
        <w:div w:id="1309432911">
          <w:marLeft w:val="60"/>
          <w:marRight w:val="60"/>
          <w:marTop w:val="100"/>
          <w:marBottom w:val="100"/>
          <w:divBdr>
            <w:top w:val="none" w:sz="0" w:space="0" w:color="auto"/>
            <w:left w:val="none" w:sz="0" w:space="0" w:color="auto"/>
            <w:bottom w:val="none" w:sz="0" w:space="0" w:color="auto"/>
            <w:right w:val="none" w:sz="0" w:space="0" w:color="auto"/>
          </w:divBdr>
        </w:div>
        <w:div w:id="1313366636">
          <w:marLeft w:val="60"/>
          <w:marRight w:val="60"/>
          <w:marTop w:val="100"/>
          <w:marBottom w:val="100"/>
          <w:divBdr>
            <w:top w:val="none" w:sz="0" w:space="0" w:color="auto"/>
            <w:left w:val="none" w:sz="0" w:space="0" w:color="auto"/>
            <w:bottom w:val="none" w:sz="0" w:space="0" w:color="auto"/>
            <w:right w:val="none" w:sz="0" w:space="0" w:color="auto"/>
          </w:divBdr>
        </w:div>
        <w:div w:id="1586375653">
          <w:marLeft w:val="60"/>
          <w:marRight w:val="60"/>
          <w:marTop w:val="100"/>
          <w:marBottom w:val="100"/>
          <w:divBdr>
            <w:top w:val="none" w:sz="0" w:space="0" w:color="auto"/>
            <w:left w:val="none" w:sz="0" w:space="0" w:color="auto"/>
            <w:bottom w:val="none" w:sz="0" w:space="0" w:color="auto"/>
            <w:right w:val="none" w:sz="0" w:space="0" w:color="auto"/>
          </w:divBdr>
        </w:div>
        <w:div w:id="1625186103">
          <w:marLeft w:val="60"/>
          <w:marRight w:val="60"/>
          <w:marTop w:val="100"/>
          <w:marBottom w:val="100"/>
          <w:divBdr>
            <w:top w:val="none" w:sz="0" w:space="0" w:color="auto"/>
            <w:left w:val="none" w:sz="0" w:space="0" w:color="auto"/>
            <w:bottom w:val="none" w:sz="0" w:space="0" w:color="auto"/>
            <w:right w:val="none" w:sz="0" w:space="0" w:color="auto"/>
          </w:divBdr>
        </w:div>
        <w:div w:id="1626816708">
          <w:marLeft w:val="60"/>
          <w:marRight w:val="60"/>
          <w:marTop w:val="100"/>
          <w:marBottom w:val="100"/>
          <w:divBdr>
            <w:top w:val="none" w:sz="0" w:space="0" w:color="auto"/>
            <w:left w:val="none" w:sz="0" w:space="0" w:color="auto"/>
            <w:bottom w:val="none" w:sz="0" w:space="0" w:color="auto"/>
            <w:right w:val="none" w:sz="0" w:space="0" w:color="auto"/>
          </w:divBdr>
        </w:div>
        <w:div w:id="1955477631">
          <w:marLeft w:val="60"/>
          <w:marRight w:val="60"/>
          <w:marTop w:val="100"/>
          <w:marBottom w:val="100"/>
          <w:divBdr>
            <w:top w:val="none" w:sz="0" w:space="0" w:color="auto"/>
            <w:left w:val="none" w:sz="0" w:space="0" w:color="auto"/>
            <w:bottom w:val="none" w:sz="0" w:space="0" w:color="auto"/>
            <w:right w:val="none" w:sz="0" w:space="0" w:color="auto"/>
          </w:divBdr>
        </w:div>
        <w:div w:id="2057464861">
          <w:marLeft w:val="60"/>
          <w:marRight w:val="60"/>
          <w:marTop w:val="100"/>
          <w:marBottom w:val="100"/>
          <w:divBdr>
            <w:top w:val="none" w:sz="0" w:space="0" w:color="auto"/>
            <w:left w:val="none" w:sz="0" w:space="0" w:color="auto"/>
            <w:bottom w:val="none" w:sz="0" w:space="0" w:color="auto"/>
            <w:right w:val="none" w:sz="0" w:space="0" w:color="auto"/>
          </w:divBdr>
        </w:div>
        <w:div w:id="2115242911">
          <w:marLeft w:val="60"/>
          <w:marRight w:val="60"/>
          <w:marTop w:val="100"/>
          <w:marBottom w:val="100"/>
          <w:divBdr>
            <w:top w:val="none" w:sz="0" w:space="0" w:color="auto"/>
            <w:left w:val="none" w:sz="0" w:space="0" w:color="auto"/>
            <w:bottom w:val="none" w:sz="0" w:space="0" w:color="auto"/>
            <w:right w:val="none" w:sz="0" w:space="0" w:color="auto"/>
          </w:divBdr>
        </w:div>
      </w:divsChild>
    </w:div>
    <w:div w:id="1058479261">
      <w:bodyDiv w:val="1"/>
      <w:marLeft w:val="0"/>
      <w:marRight w:val="0"/>
      <w:marTop w:val="0"/>
      <w:marBottom w:val="0"/>
      <w:divBdr>
        <w:top w:val="none" w:sz="0" w:space="0" w:color="auto"/>
        <w:left w:val="none" w:sz="0" w:space="0" w:color="auto"/>
        <w:bottom w:val="none" w:sz="0" w:space="0" w:color="auto"/>
        <w:right w:val="none" w:sz="0" w:space="0" w:color="auto"/>
      </w:divBdr>
    </w:div>
    <w:div w:id="1065178507">
      <w:bodyDiv w:val="1"/>
      <w:marLeft w:val="0"/>
      <w:marRight w:val="0"/>
      <w:marTop w:val="0"/>
      <w:marBottom w:val="0"/>
      <w:divBdr>
        <w:top w:val="none" w:sz="0" w:space="0" w:color="auto"/>
        <w:left w:val="none" w:sz="0" w:space="0" w:color="auto"/>
        <w:bottom w:val="none" w:sz="0" w:space="0" w:color="auto"/>
        <w:right w:val="none" w:sz="0" w:space="0" w:color="auto"/>
      </w:divBdr>
    </w:div>
    <w:div w:id="1066878045">
      <w:bodyDiv w:val="1"/>
      <w:marLeft w:val="0"/>
      <w:marRight w:val="0"/>
      <w:marTop w:val="0"/>
      <w:marBottom w:val="0"/>
      <w:divBdr>
        <w:top w:val="none" w:sz="0" w:space="0" w:color="auto"/>
        <w:left w:val="none" w:sz="0" w:space="0" w:color="auto"/>
        <w:bottom w:val="none" w:sz="0" w:space="0" w:color="auto"/>
        <w:right w:val="none" w:sz="0" w:space="0" w:color="auto"/>
      </w:divBdr>
    </w:div>
    <w:div w:id="1101873872">
      <w:bodyDiv w:val="1"/>
      <w:marLeft w:val="0"/>
      <w:marRight w:val="0"/>
      <w:marTop w:val="0"/>
      <w:marBottom w:val="0"/>
      <w:divBdr>
        <w:top w:val="none" w:sz="0" w:space="0" w:color="auto"/>
        <w:left w:val="none" w:sz="0" w:space="0" w:color="auto"/>
        <w:bottom w:val="none" w:sz="0" w:space="0" w:color="auto"/>
        <w:right w:val="none" w:sz="0" w:space="0" w:color="auto"/>
      </w:divBdr>
    </w:div>
    <w:div w:id="1102188694">
      <w:bodyDiv w:val="1"/>
      <w:marLeft w:val="0"/>
      <w:marRight w:val="0"/>
      <w:marTop w:val="0"/>
      <w:marBottom w:val="0"/>
      <w:divBdr>
        <w:top w:val="none" w:sz="0" w:space="0" w:color="auto"/>
        <w:left w:val="none" w:sz="0" w:space="0" w:color="auto"/>
        <w:bottom w:val="none" w:sz="0" w:space="0" w:color="auto"/>
        <w:right w:val="none" w:sz="0" w:space="0" w:color="auto"/>
      </w:divBdr>
      <w:divsChild>
        <w:div w:id="212279662">
          <w:marLeft w:val="60"/>
          <w:marRight w:val="60"/>
          <w:marTop w:val="100"/>
          <w:marBottom w:val="100"/>
          <w:divBdr>
            <w:top w:val="none" w:sz="0" w:space="0" w:color="auto"/>
            <w:left w:val="none" w:sz="0" w:space="0" w:color="auto"/>
            <w:bottom w:val="none" w:sz="0" w:space="0" w:color="auto"/>
            <w:right w:val="none" w:sz="0" w:space="0" w:color="auto"/>
          </w:divBdr>
        </w:div>
        <w:div w:id="290478470">
          <w:marLeft w:val="60"/>
          <w:marRight w:val="60"/>
          <w:marTop w:val="100"/>
          <w:marBottom w:val="100"/>
          <w:divBdr>
            <w:top w:val="none" w:sz="0" w:space="0" w:color="auto"/>
            <w:left w:val="none" w:sz="0" w:space="0" w:color="auto"/>
            <w:bottom w:val="none" w:sz="0" w:space="0" w:color="auto"/>
            <w:right w:val="none" w:sz="0" w:space="0" w:color="auto"/>
          </w:divBdr>
        </w:div>
        <w:div w:id="1164399755">
          <w:marLeft w:val="60"/>
          <w:marRight w:val="60"/>
          <w:marTop w:val="100"/>
          <w:marBottom w:val="100"/>
          <w:divBdr>
            <w:top w:val="none" w:sz="0" w:space="0" w:color="auto"/>
            <w:left w:val="none" w:sz="0" w:space="0" w:color="auto"/>
            <w:bottom w:val="none" w:sz="0" w:space="0" w:color="auto"/>
            <w:right w:val="none" w:sz="0" w:space="0" w:color="auto"/>
          </w:divBdr>
        </w:div>
        <w:div w:id="1379822244">
          <w:marLeft w:val="60"/>
          <w:marRight w:val="60"/>
          <w:marTop w:val="100"/>
          <w:marBottom w:val="100"/>
          <w:divBdr>
            <w:top w:val="none" w:sz="0" w:space="0" w:color="auto"/>
            <w:left w:val="none" w:sz="0" w:space="0" w:color="auto"/>
            <w:bottom w:val="none" w:sz="0" w:space="0" w:color="auto"/>
            <w:right w:val="none" w:sz="0" w:space="0" w:color="auto"/>
          </w:divBdr>
        </w:div>
        <w:div w:id="1745103071">
          <w:marLeft w:val="60"/>
          <w:marRight w:val="60"/>
          <w:marTop w:val="100"/>
          <w:marBottom w:val="100"/>
          <w:divBdr>
            <w:top w:val="none" w:sz="0" w:space="0" w:color="auto"/>
            <w:left w:val="none" w:sz="0" w:space="0" w:color="auto"/>
            <w:bottom w:val="none" w:sz="0" w:space="0" w:color="auto"/>
            <w:right w:val="none" w:sz="0" w:space="0" w:color="auto"/>
          </w:divBdr>
        </w:div>
        <w:div w:id="2004119015">
          <w:marLeft w:val="60"/>
          <w:marRight w:val="60"/>
          <w:marTop w:val="100"/>
          <w:marBottom w:val="100"/>
          <w:divBdr>
            <w:top w:val="none" w:sz="0" w:space="0" w:color="auto"/>
            <w:left w:val="none" w:sz="0" w:space="0" w:color="auto"/>
            <w:bottom w:val="none" w:sz="0" w:space="0" w:color="auto"/>
            <w:right w:val="none" w:sz="0" w:space="0" w:color="auto"/>
          </w:divBdr>
        </w:div>
        <w:div w:id="2015721611">
          <w:marLeft w:val="60"/>
          <w:marRight w:val="60"/>
          <w:marTop w:val="100"/>
          <w:marBottom w:val="100"/>
          <w:divBdr>
            <w:top w:val="none" w:sz="0" w:space="0" w:color="auto"/>
            <w:left w:val="none" w:sz="0" w:space="0" w:color="auto"/>
            <w:bottom w:val="none" w:sz="0" w:space="0" w:color="auto"/>
            <w:right w:val="none" w:sz="0" w:space="0" w:color="auto"/>
          </w:divBdr>
        </w:div>
        <w:div w:id="2040857479">
          <w:marLeft w:val="60"/>
          <w:marRight w:val="60"/>
          <w:marTop w:val="100"/>
          <w:marBottom w:val="100"/>
          <w:divBdr>
            <w:top w:val="none" w:sz="0" w:space="0" w:color="auto"/>
            <w:left w:val="none" w:sz="0" w:space="0" w:color="auto"/>
            <w:bottom w:val="none" w:sz="0" w:space="0" w:color="auto"/>
            <w:right w:val="none" w:sz="0" w:space="0" w:color="auto"/>
          </w:divBdr>
        </w:div>
      </w:divsChild>
    </w:div>
    <w:div w:id="1108544260">
      <w:bodyDiv w:val="1"/>
      <w:marLeft w:val="0"/>
      <w:marRight w:val="0"/>
      <w:marTop w:val="0"/>
      <w:marBottom w:val="0"/>
      <w:divBdr>
        <w:top w:val="none" w:sz="0" w:space="0" w:color="auto"/>
        <w:left w:val="none" w:sz="0" w:space="0" w:color="auto"/>
        <w:bottom w:val="none" w:sz="0" w:space="0" w:color="auto"/>
        <w:right w:val="none" w:sz="0" w:space="0" w:color="auto"/>
      </w:divBdr>
    </w:div>
    <w:div w:id="1114251147">
      <w:bodyDiv w:val="1"/>
      <w:marLeft w:val="0"/>
      <w:marRight w:val="0"/>
      <w:marTop w:val="0"/>
      <w:marBottom w:val="0"/>
      <w:divBdr>
        <w:top w:val="none" w:sz="0" w:space="0" w:color="auto"/>
        <w:left w:val="none" w:sz="0" w:space="0" w:color="auto"/>
        <w:bottom w:val="none" w:sz="0" w:space="0" w:color="auto"/>
        <w:right w:val="none" w:sz="0" w:space="0" w:color="auto"/>
      </w:divBdr>
    </w:div>
    <w:div w:id="1132790037">
      <w:bodyDiv w:val="1"/>
      <w:marLeft w:val="0"/>
      <w:marRight w:val="0"/>
      <w:marTop w:val="0"/>
      <w:marBottom w:val="0"/>
      <w:divBdr>
        <w:top w:val="none" w:sz="0" w:space="0" w:color="auto"/>
        <w:left w:val="none" w:sz="0" w:space="0" w:color="auto"/>
        <w:bottom w:val="none" w:sz="0" w:space="0" w:color="auto"/>
        <w:right w:val="none" w:sz="0" w:space="0" w:color="auto"/>
      </w:divBdr>
    </w:div>
    <w:div w:id="1145321363">
      <w:bodyDiv w:val="1"/>
      <w:marLeft w:val="0"/>
      <w:marRight w:val="0"/>
      <w:marTop w:val="0"/>
      <w:marBottom w:val="0"/>
      <w:divBdr>
        <w:top w:val="none" w:sz="0" w:space="0" w:color="auto"/>
        <w:left w:val="none" w:sz="0" w:space="0" w:color="auto"/>
        <w:bottom w:val="none" w:sz="0" w:space="0" w:color="auto"/>
        <w:right w:val="none" w:sz="0" w:space="0" w:color="auto"/>
      </w:divBdr>
      <w:divsChild>
        <w:div w:id="1010833086">
          <w:marLeft w:val="60"/>
          <w:marRight w:val="60"/>
          <w:marTop w:val="100"/>
          <w:marBottom w:val="100"/>
          <w:divBdr>
            <w:top w:val="none" w:sz="0" w:space="0" w:color="auto"/>
            <w:left w:val="none" w:sz="0" w:space="0" w:color="auto"/>
            <w:bottom w:val="none" w:sz="0" w:space="0" w:color="auto"/>
            <w:right w:val="none" w:sz="0" w:space="0" w:color="auto"/>
          </w:divBdr>
          <w:divsChild>
            <w:div w:id="2705501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2990865">
      <w:bodyDiv w:val="1"/>
      <w:marLeft w:val="0"/>
      <w:marRight w:val="0"/>
      <w:marTop w:val="0"/>
      <w:marBottom w:val="0"/>
      <w:divBdr>
        <w:top w:val="none" w:sz="0" w:space="0" w:color="auto"/>
        <w:left w:val="none" w:sz="0" w:space="0" w:color="auto"/>
        <w:bottom w:val="none" w:sz="0" w:space="0" w:color="auto"/>
        <w:right w:val="none" w:sz="0" w:space="0" w:color="auto"/>
      </w:divBdr>
    </w:div>
    <w:div w:id="1230654797">
      <w:bodyDiv w:val="1"/>
      <w:marLeft w:val="0"/>
      <w:marRight w:val="0"/>
      <w:marTop w:val="0"/>
      <w:marBottom w:val="0"/>
      <w:divBdr>
        <w:top w:val="none" w:sz="0" w:space="0" w:color="auto"/>
        <w:left w:val="none" w:sz="0" w:space="0" w:color="auto"/>
        <w:bottom w:val="none" w:sz="0" w:space="0" w:color="auto"/>
        <w:right w:val="none" w:sz="0" w:space="0" w:color="auto"/>
      </w:divBdr>
    </w:div>
    <w:div w:id="1256553983">
      <w:bodyDiv w:val="1"/>
      <w:marLeft w:val="0"/>
      <w:marRight w:val="0"/>
      <w:marTop w:val="0"/>
      <w:marBottom w:val="0"/>
      <w:divBdr>
        <w:top w:val="none" w:sz="0" w:space="0" w:color="auto"/>
        <w:left w:val="none" w:sz="0" w:space="0" w:color="auto"/>
        <w:bottom w:val="none" w:sz="0" w:space="0" w:color="auto"/>
        <w:right w:val="none" w:sz="0" w:space="0" w:color="auto"/>
      </w:divBdr>
      <w:divsChild>
        <w:div w:id="1087845912">
          <w:marLeft w:val="0"/>
          <w:marRight w:val="0"/>
          <w:marTop w:val="0"/>
          <w:marBottom w:val="0"/>
          <w:divBdr>
            <w:top w:val="none" w:sz="0" w:space="0" w:color="auto"/>
            <w:left w:val="none" w:sz="0" w:space="0" w:color="auto"/>
            <w:bottom w:val="none" w:sz="0" w:space="0" w:color="auto"/>
            <w:right w:val="none" w:sz="0" w:space="0" w:color="auto"/>
          </w:divBdr>
        </w:div>
      </w:divsChild>
    </w:div>
    <w:div w:id="1281303119">
      <w:bodyDiv w:val="1"/>
      <w:marLeft w:val="0"/>
      <w:marRight w:val="0"/>
      <w:marTop w:val="0"/>
      <w:marBottom w:val="0"/>
      <w:divBdr>
        <w:top w:val="none" w:sz="0" w:space="0" w:color="auto"/>
        <w:left w:val="none" w:sz="0" w:space="0" w:color="auto"/>
        <w:bottom w:val="none" w:sz="0" w:space="0" w:color="auto"/>
        <w:right w:val="none" w:sz="0" w:space="0" w:color="auto"/>
      </w:divBdr>
      <w:divsChild>
        <w:div w:id="68114235">
          <w:marLeft w:val="0"/>
          <w:marRight w:val="0"/>
          <w:marTop w:val="120"/>
          <w:marBottom w:val="0"/>
          <w:divBdr>
            <w:top w:val="none" w:sz="0" w:space="0" w:color="auto"/>
            <w:left w:val="none" w:sz="0" w:space="0" w:color="auto"/>
            <w:bottom w:val="none" w:sz="0" w:space="0" w:color="auto"/>
            <w:right w:val="none" w:sz="0" w:space="0" w:color="auto"/>
          </w:divBdr>
        </w:div>
        <w:div w:id="172688669">
          <w:marLeft w:val="0"/>
          <w:marRight w:val="0"/>
          <w:marTop w:val="120"/>
          <w:marBottom w:val="0"/>
          <w:divBdr>
            <w:top w:val="none" w:sz="0" w:space="0" w:color="auto"/>
            <w:left w:val="none" w:sz="0" w:space="0" w:color="auto"/>
            <w:bottom w:val="none" w:sz="0" w:space="0" w:color="auto"/>
            <w:right w:val="none" w:sz="0" w:space="0" w:color="auto"/>
          </w:divBdr>
        </w:div>
        <w:div w:id="504324458">
          <w:marLeft w:val="0"/>
          <w:marRight w:val="0"/>
          <w:marTop w:val="120"/>
          <w:marBottom w:val="0"/>
          <w:divBdr>
            <w:top w:val="none" w:sz="0" w:space="0" w:color="auto"/>
            <w:left w:val="none" w:sz="0" w:space="0" w:color="auto"/>
            <w:bottom w:val="none" w:sz="0" w:space="0" w:color="auto"/>
            <w:right w:val="none" w:sz="0" w:space="0" w:color="auto"/>
          </w:divBdr>
        </w:div>
        <w:div w:id="669062938">
          <w:marLeft w:val="0"/>
          <w:marRight w:val="0"/>
          <w:marTop w:val="120"/>
          <w:marBottom w:val="0"/>
          <w:divBdr>
            <w:top w:val="none" w:sz="0" w:space="0" w:color="auto"/>
            <w:left w:val="none" w:sz="0" w:space="0" w:color="auto"/>
            <w:bottom w:val="none" w:sz="0" w:space="0" w:color="auto"/>
            <w:right w:val="none" w:sz="0" w:space="0" w:color="auto"/>
          </w:divBdr>
        </w:div>
        <w:div w:id="838158115">
          <w:marLeft w:val="0"/>
          <w:marRight w:val="0"/>
          <w:marTop w:val="120"/>
          <w:marBottom w:val="0"/>
          <w:divBdr>
            <w:top w:val="none" w:sz="0" w:space="0" w:color="auto"/>
            <w:left w:val="none" w:sz="0" w:space="0" w:color="auto"/>
            <w:bottom w:val="none" w:sz="0" w:space="0" w:color="auto"/>
            <w:right w:val="none" w:sz="0" w:space="0" w:color="auto"/>
          </w:divBdr>
        </w:div>
        <w:div w:id="862405690">
          <w:marLeft w:val="0"/>
          <w:marRight w:val="0"/>
          <w:marTop w:val="120"/>
          <w:marBottom w:val="0"/>
          <w:divBdr>
            <w:top w:val="none" w:sz="0" w:space="0" w:color="auto"/>
            <w:left w:val="none" w:sz="0" w:space="0" w:color="auto"/>
            <w:bottom w:val="none" w:sz="0" w:space="0" w:color="auto"/>
            <w:right w:val="none" w:sz="0" w:space="0" w:color="auto"/>
          </w:divBdr>
        </w:div>
        <w:div w:id="1405491192">
          <w:marLeft w:val="0"/>
          <w:marRight w:val="0"/>
          <w:marTop w:val="120"/>
          <w:marBottom w:val="0"/>
          <w:divBdr>
            <w:top w:val="none" w:sz="0" w:space="0" w:color="auto"/>
            <w:left w:val="none" w:sz="0" w:space="0" w:color="auto"/>
            <w:bottom w:val="none" w:sz="0" w:space="0" w:color="auto"/>
            <w:right w:val="none" w:sz="0" w:space="0" w:color="auto"/>
          </w:divBdr>
        </w:div>
      </w:divsChild>
    </w:div>
    <w:div w:id="1281450726">
      <w:bodyDiv w:val="1"/>
      <w:marLeft w:val="0"/>
      <w:marRight w:val="0"/>
      <w:marTop w:val="0"/>
      <w:marBottom w:val="0"/>
      <w:divBdr>
        <w:top w:val="none" w:sz="0" w:space="0" w:color="auto"/>
        <w:left w:val="none" w:sz="0" w:space="0" w:color="auto"/>
        <w:bottom w:val="none" w:sz="0" w:space="0" w:color="auto"/>
        <w:right w:val="none" w:sz="0" w:space="0" w:color="auto"/>
      </w:divBdr>
    </w:div>
    <w:div w:id="1330402084">
      <w:bodyDiv w:val="1"/>
      <w:marLeft w:val="0"/>
      <w:marRight w:val="0"/>
      <w:marTop w:val="0"/>
      <w:marBottom w:val="0"/>
      <w:divBdr>
        <w:top w:val="none" w:sz="0" w:space="0" w:color="auto"/>
        <w:left w:val="none" w:sz="0" w:space="0" w:color="auto"/>
        <w:bottom w:val="none" w:sz="0" w:space="0" w:color="auto"/>
        <w:right w:val="none" w:sz="0" w:space="0" w:color="auto"/>
      </w:divBdr>
    </w:div>
    <w:div w:id="1334911957">
      <w:bodyDiv w:val="1"/>
      <w:marLeft w:val="0"/>
      <w:marRight w:val="0"/>
      <w:marTop w:val="0"/>
      <w:marBottom w:val="0"/>
      <w:divBdr>
        <w:top w:val="none" w:sz="0" w:space="0" w:color="auto"/>
        <w:left w:val="none" w:sz="0" w:space="0" w:color="auto"/>
        <w:bottom w:val="none" w:sz="0" w:space="0" w:color="auto"/>
        <w:right w:val="none" w:sz="0" w:space="0" w:color="auto"/>
      </w:divBdr>
    </w:div>
    <w:div w:id="1365324010">
      <w:bodyDiv w:val="1"/>
      <w:marLeft w:val="0"/>
      <w:marRight w:val="0"/>
      <w:marTop w:val="0"/>
      <w:marBottom w:val="0"/>
      <w:divBdr>
        <w:top w:val="none" w:sz="0" w:space="0" w:color="auto"/>
        <w:left w:val="none" w:sz="0" w:space="0" w:color="auto"/>
        <w:bottom w:val="none" w:sz="0" w:space="0" w:color="auto"/>
        <w:right w:val="none" w:sz="0" w:space="0" w:color="auto"/>
      </w:divBdr>
      <w:divsChild>
        <w:div w:id="668871671">
          <w:marLeft w:val="60"/>
          <w:marRight w:val="60"/>
          <w:marTop w:val="100"/>
          <w:marBottom w:val="100"/>
          <w:divBdr>
            <w:top w:val="none" w:sz="0" w:space="0" w:color="auto"/>
            <w:left w:val="none" w:sz="0" w:space="0" w:color="auto"/>
            <w:bottom w:val="none" w:sz="0" w:space="0" w:color="auto"/>
            <w:right w:val="none" w:sz="0" w:space="0" w:color="auto"/>
          </w:divBdr>
        </w:div>
      </w:divsChild>
    </w:div>
    <w:div w:id="1376007896">
      <w:bodyDiv w:val="1"/>
      <w:marLeft w:val="0"/>
      <w:marRight w:val="0"/>
      <w:marTop w:val="0"/>
      <w:marBottom w:val="0"/>
      <w:divBdr>
        <w:top w:val="none" w:sz="0" w:space="0" w:color="auto"/>
        <w:left w:val="none" w:sz="0" w:space="0" w:color="auto"/>
        <w:bottom w:val="none" w:sz="0" w:space="0" w:color="auto"/>
        <w:right w:val="none" w:sz="0" w:space="0" w:color="auto"/>
      </w:divBdr>
    </w:div>
    <w:div w:id="1400402165">
      <w:bodyDiv w:val="1"/>
      <w:marLeft w:val="0"/>
      <w:marRight w:val="0"/>
      <w:marTop w:val="0"/>
      <w:marBottom w:val="0"/>
      <w:divBdr>
        <w:top w:val="none" w:sz="0" w:space="0" w:color="auto"/>
        <w:left w:val="none" w:sz="0" w:space="0" w:color="auto"/>
        <w:bottom w:val="none" w:sz="0" w:space="0" w:color="auto"/>
        <w:right w:val="none" w:sz="0" w:space="0" w:color="auto"/>
      </w:divBdr>
    </w:div>
    <w:div w:id="1416780370">
      <w:bodyDiv w:val="1"/>
      <w:marLeft w:val="0"/>
      <w:marRight w:val="0"/>
      <w:marTop w:val="0"/>
      <w:marBottom w:val="0"/>
      <w:divBdr>
        <w:top w:val="none" w:sz="0" w:space="0" w:color="auto"/>
        <w:left w:val="none" w:sz="0" w:space="0" w:color="auto"/>
        <w:bottom w:val="none" w:sz="0" w:space="0" w:color="auto"/>
        <w:right w:val="none" w:sz="0" w:space="0" w:color="auto"/>
      </w:divBdr>
      <w:divsChild>
        <w:div w:id="376971953">
          <w:marLeft w:val="60"/>
          <w:marRight w:val="60"/>
          <w:marTop w:val="100"/>
          <w:marBottom w:val="100"/>
          <w:divBdr>
            <w:top w:val="none" w:sz="0" w:space="0" w:color="auto"/>
            <w:left w:val="none" w:sz="0" w:space="0" w:color="auto"/>
            <w:bottom w:val="none" w:sz="0" w:space="0" w:color="auto"/>
            <w:right w:val="none" w:sz="0" w:space="0" w:color="auto"/>
          </w:divBdr>
        </w:div>
      </w:divsChild>
    </w:div>
    <w:div w:id="1418214924">
      <w:bodyDiv w:val="1"/>
      <w:marLeft w:val="0"/>
      <w:marRight w:val="0"/>
      <w:marTop w:val="0"/>
      <w:marBottom w:val="0"/>
      <w:divBdr>
        <w:top w:val="none" w:sz="0" w:space="0" w:color="auto"/>
        <w:left w:val="none" w:sz="0" w:space="0" w:color="auto"/>
        <w:bottom w:val="none" w:sz="0" w:space="0" w:color="auto"/>
        <w:right w:val="none" w:sz="0" w:space="0" w:color="auto"/>
      </w:divBdr>
      <w:divsChild>
        <w:div w:id="525797605">
          <w:marLeft w:val="0"/>
          <w:marRight w:val="0"/>
          <w:marTop w:val="120"/>
          <w:marBottom w:val="0"/>
          <w:divBdr>
            <w:top w:val="none" w:sz="0" w:space="0" w:color="auto"/>
            <w:left w:val="none" w:sz="0" w:space="0" w:color="auto"/>
            <w:bottom w:val="none" w:sz="0" w:space="0" w:color="auto"/>
            <w:right w:val="none" w:sz="0" w:space="0" w:color="auto"/>
          </w:divBdr>
        </w:div>
        <w:div w:id="766342353">
          <w:marLeft w:val="0"/>
          <w:marRight w:val="0"/>
          <w:marTop w:val="120"/>
          <w:marBottom w:val="0"/>
          <w:divBdr>
            <w:top w:val="none" w:sz="0" w:space="0" w:color="auto"/>
            <w:left w:val="none" w:sz="0" w:space="0" w:color="auto"/>
            <w:bottom w:val="none" w:sz="0" w:space="0" w:color="auto"/>
            <w:right w:val="none" w:sz="0" w:space="0" w:color="auto"/>
          </w:divBdr>
        </w:div>
        <w:div w:id="1395002657">
          <w:marLeft w:val="0"/>
          <w:marRight w:val="0"/>
          <w:marTop w:val="120"/>
          <w:marBottom w:val="0"/>
          <w:divBdr>
            <w:top w:val="none" w:sz="0" w:space="0" w:color="auto"/>
            <w:left w:val="none" w:sz="0" w:space="0" w:color="auto"/>
            <w:bottom w:val="none" w:sz="0" w:space="0" w:color="auto"/>
            <w:right w:val="none" w:sz="0" w:space="0" w:color="auto"/>
          </w:divBdr>
        </w:div>
      </w:divsChild>
    </w:div>
    <w:div w:id="1434666488">
      <w:bodyDiv w:val="1"/>
      <w:marLeft w:val="0"/>
      <w:marRight w:val="0"/>
      <w:marTop w:val="0"/>
      <w:marBottom w:val="0"/>
      <w:divBdr>
        <w:top w:val="none" w:sz="0" w:space="0" w:color="auto"/>
        <w:left w:val="none" w:sz="0" w:space="0" w:color="auto"/>
        <w:bottom w:val="none" w:sz="0" w:space="0" w:color="auto"/>
        <w:right w:val="none" w:sz="0" w:space="0" w:color="auto"/>
      </w:divBdr>
    </w:div>
    <w:div w:id="1449739862">
      <w:bodyDiv w:val="1"/>
      <w:marLeft w:val="0"/>
      <w:marRight w:val="0"/>
      <w:marTop w:val="0"/>
      <w:marBottom w:val="0"/>
      <w:divBdr>
        <w:top w:val="none" w:sz="0" w:space="0" w:color="auto"/>
        <w:left w:val="none" w:sz="0" w:space="0" w:color="auto"/>
        <w:bottom w:val="none" w:sz="0" w:space="0" w:color="auto"/>
        <w:right w:val="none" w:sz="0" w:space="0" w:color="auto"/>
      </w:divBdr>
    </w:div>
    <w:div w:id="1464955924">
      <w:bodyDiv w:val="1"/>
      <w:marLeft w:val="0"/>
      <w:marRight w:val="0"/>
      <w:marTop w:val="0"/>
      <w:marBottom w:val="0"/>
      <w:divBdr>
        <w:top w:val="none" w:sz="0" w:space="0" w:color="auto"/>
        <w:left w:val="none" w:sz="0" w:space="0" w:color="auto"/>
        <w:bottom w:val="none" w:sz="0" w:space="0" w:color="auto"/>
        <w:right w:val="none" w:sz="0" w:space="0" w:color="auto"/>
      </w:divBdr>
    </w:div>
    <w:div w:id="1470590792">
      <w:bodyDiv w:val="1"/>
      <w:marLeft w:val="0"/>
      <w:marRight w:val="0"/>
      <w:marTop w:val="0"/>
      <w:marBottom w:val="0"/>
      <w:divBdr>
        <w:top w:val="none" w:sz="0" w:space="0" w:color="auto"/>
        <w:left w:val="none" w:sz="0" w:space="0" w:color="auto"/>
        <w:bottom w:val="none" w:sz="0" w:space="0" w:color="auto"/>
        <w:right w:val="none" w:sz="0" w:space="0" w:color="auto"/>
      </w:divBdr>
    </w:div>
    <w:div w:id="1495608452">
      <w:bodyDiv w:val="1"/>
      <w:marLeft w:val="0"/>
      <w:marRight w:val="0"/>
      <w:marTop w:val="0"/>
      <w:marBottom w:val="0"/>
      <w:divBdr>
        <w:top w:val="none" w:sz="0" w:space="0" w:color="auto"/>
        <w:left w:val="none" w:sz="0" w:space="0" w:color="auto"/>
        <w:bottom w:val="none" w:sz="0" w:space="0" w:color="auto"/>
        <w:right w:val="none" w:sz="0" w:space="0" w:color="auto"/>
      </w:divBdr>
      <w:divsChild>
        <w:div w:id="1478957598">
          <w:marLeft w:val="60"/>
          <w:marRight w:val="60"/>
          <w:marTop w:val="100"/>
          <w:marBottom w:val="100"/>
          <w:divBdr>
            <w:top w:val="none" w:sz="0" w:space="0" w:color="auto"/>
            <w:left w:val="none" w:sz="0" w:space="0" w:color="auto"/>
            <w:bottom w:val="none" w:sz="0" w:space="0" w:color="auto"/>
            <w:right w:val="none" w:sz="0" w:space="0" w:color="auto"/>
          </w:divBdr>
          <w:divsChild>
            <w:div w:id="4426521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7019321">
      <w:bodyDiv w:val="1"/>
      <w:marLeft w:val="0"/>
      <w:marRight w:val="0"/>
      <w:marTop w:val="0"/>
      <w:marBottom w:val="0"/>
      <w:divBdr>
        <w:top w:val="none" w:sz="0" w:space="0" w:color="auto"/>
        <w:left w:val="none" w:sz="0" w:space="0" w:color="auto"/>
        <w:bottom w:val="none" w:sz="0" w:space="0" w:color="auto"/>
        <w:right w:val="none" w:sz="0" w:space="0" w:color="auto"/>
      </w:divBdr>
      <w:divsChild>
        <w:div w:id="236867919">
          <w:marLeft w:val="60"/>
          <w:marRight w:val="60"/>
          <w:marTop w:val="100"/>
          <w:marBottom w:val="100"/>
          <w:divBdr>
            <w:top w:val="none" w:sz="0" w:space="0" w:color="auto"/>
            <w:left w:val="none" w:sz="0" w:space="0" w:color="auto"/>
            <w:bottom w:val="none" w:sz="0" w:space="0" w:color="auto"/>
            <w:right w:val="none" w:sz="0" w:space="0" w:color="auto"/>
          </w:divBdr>
        </w:div>
      </w:divsChild>
    </w:div>
    <w:div w:id="1525091360">
      <w:bodyDiv w:val="1"/>
      <w:marLeft w:val="0"/>
      <w:marRight w:val="0"/>
      <w:marTop w:val="0"/>
      <w:marBottom w:val="0"/>
      <w:divBdr>
        <w:top w:val="none" w:sz="0" w:space="0" w:color="auto"/>
        <w:left w:val="none" w:sz="0" w:space="0" w:color="auto"/>
        <w:bottom w:val="none" w:sz="0" w:space="0" w:color="auto"/>
        <w:right w:val="none" w:sz="0" w:space="0" w:color="auto"/>
      </w:divBdr>
    </w:div>
    <w:div w:id="1535386735">
      <w:bodyDiv w:val="1"/>
      <w:marLeft w:val="0"/>
      <w:marRight w:val="0"/>
      <w:marTop w:val="0"/>
      <w:marBottom w:val="0"/>
      <w:divBdr>
        <w:top w:val="none" w:sz="0" w:space="0" w:color="auto"/>
        <w:left w:val="none" w:sz="0" w:space="0" w:color="auto"/>
        <w:bottom w:val="none" w:sz="0" w:space="0" w:color="auto"/>
        <w:right w:val="none" w:sz="0" w:space="0" w:color="auto"/>
      </w:divBdr>
    </w:div>
    <w:div w:id="1535731788">
      <w:bodyDiv w:val="1"/>
      <w:marLeft w:val="0"/>
      <w:marRight w:val="0"/>
      <w:marTop w:val="0"/>
      <w:marBottom w:val="0"/>
      <w:divBdr>
        <w:top w:val="none" w:sz="0" w:space="0" w:color="auto"/>
        <w:left w:val="none" w:sz="0" w:space="0" w:color="auto"/>
        <w:bottom w:val="none" w:sz="0" w:space="0" w:color="auto"/>
        <w:right w:val="none" w:sz="0" w:space="0" w:color="auto"/>
      </w:divBdr>
    </w:div>
    <w:div w:id="1555312284">
      <w:bodyDiv w:val="1"/>
      <w:marLeft w:val="0"/>
      <w:marRight w:val="0"/>
      <w:marTop w:val="0"/>
      <w:marBottom w:val="0"/>
      <w:divBdr>
        <w:top w:val="none" w:sz="0" w:space="0" w:color="auto"/>
        <w:left w:val="none" w:sz="0" w:space="0" w:color="auto"/>
        <w:bottom w:val="none" w:sz="0" w:space="0" w:color="auto"/>
        <w:right w:val="none" w:sz="0" w:space="0" w:color="auto"/>
      </w:divBdr>
    </w:div>
    <w:div w:id="1566528007">
      <w:bodyDiv w:val="1"/>
      <w:marLeft w:val="0"/>
      <w:marRight w:val="0"/>
      <w:marTop w:val="0"/>
      <w:marBottom w:val="0"/>
      <w:divBdr>
        <w:top w:val="none" w:sz="0" w:space="0" w:color="auto"/>
        <w:left w:val="none" w:sz="0" w:space="0" w:color="auto"/>
        <w:bottom w:val="none" w:sz="0" w:space="0" w:color="auto"/>
        <w:right w:val="none" w:sz="0" w:space="0" w:color="auto"/>
      </w:divBdr>
      <w:divsChild>
        <w:div w:id="1316910064">
          <w:marLeft w:val="0"/>
          <w:marRight w:val="0"/>
          <w:marTop w:val="0"/>
          <w:marBottom w:val="0"/>
          <w:divBdr>
            <w:top w:val="none" w:sz="0" w:space="0" w:color="auto"/>
            <w:left w:val="none" w:sz="0" w:space="0" w:color="auto"/>
            <w:bottom w:val="none" w:sz="0" w:space="0" w:color="auto"/>
            <w:right w:val="none" w:sz="0" w:space="0" w:color="auto"/>
          </w:divBdr>
        </w:div>
      </w:divsChild>
    </w:div>
    <w:div w:id="1575312322">
      <w:bodyDiv w:val="1"/>
      <w:marLeft w:val="0"/>
      <w:marRight w:val="0"/>
      <w:marTop w:val="0"/>
      <w:marBottom w:val="0"/>
      <w:divBdr>
        <w:top w:val="none" w:sz="0" w:space="0" w:color="auto"/>
        <w:left w:val="none" w:sz="0" w:space="0" w:color="auto"/>
        <w:bottom w:val="none" w:sz="0" w:space="0" w:color="auto"/>
        <w:right w:val="none" w:sz="0" w:space="0" w:color="auto"/>
      </w:divBdr>
    </w:div>
    <w:div w:id="1595741443">
      <w:bodyDiv w:val="1"/>
      <w:marLeft w:val="0"/>
      <w:marRight w:val="0"/>
      <w:marTop w:val="0"/>
      <w:marBottom w:val="0"/>
      <w:divBdr>
        <w:top w:val="none" w:sz="0" w:space="0" w:color="auto"/>
        <w:left w:val="none" w:sz="0" w:space="0" w:color="auto"/>
        <w:bottom w:val="none" w:sz="0" w:space="0" w:color="auto"/>
        <w:right w:val="none" w:sz="0" w:space="0" w:color="auto"/>
      </w:divBdr>
    </w:div>
    <w:div w:id="1641693532">
      <w:bodyDiv w:val="1"/>
      <w:marLeft w:val="0"/>
      <w:marRight w:val="0"/>
      <w:marTop w:val="0"/>
      <w:marBottom w:val="0"/>
      <w:divBdr>
        <w:top w:val="none" w:sz="0" w:space="0" w:color="auto"/>
        <w:left w:val="none" w:sz="0" w:space="0" w:color="auto"/>
        <w:bottom w:val="none" w:sz="0" w:space="0" w:color="auto"/>
        <w:right w:val="none" w:sz="0" w:space="0" w:color="auto"/>
      </w:divBdr>
      <w:divsChild>
        <w:div w:id="201869074">
          <w:marLeft w:val="0"/>
          <w:marRight w:val="0"/>
          <w:marTop w:val="120"/>
          <w:marBottom w:val="0"/>
          <w:divBdr>
            <w:top w:val="none" w:sz="0" w:space="0" w:color="auto"/>
            <w:left w:val="none" w:sz="0" w:space="0" w:color="auto"/>
            <w:bottom w:val="none" w:sz="0" w:space="0" w:color="auto"/>
            <w:right w:val="none" w:sz="0" w:space="0" w:color="auto"/>
          </w:divBdr>
        </w:div>
        <w:div w:id="221211130">
          <w:marLeft w:val="0"/>
          <w:marRight w:val="0"/>
          <w:marTop w:val="120"/>
          <w:marBottom w:val="0"/>
          <w:divBdr>
            <w:top w:val="none" w:sz="0" w:space="0" w:color="auto"/>
            <w:left w:val="none" w:sz="0" w:space="0" w:color="auto"/>
            <w:bottom w:val="none" w:sz="0" w:space="0" w:color="auto"/>
            <w:right w:val="none" w:sz="0" w:space="0" w:color="auto"/>
          </w:divBdr>
        </w:div>
        <w:div w:id="601379755">
          <w:marLeft w:val="0"/>
          <w:marRight w:val="0"/>
          <w:marTop w:val="120"/>
          <w:marBottom w:val="0"/>
          <w:divBdr>
            <w:top w:val="none" w:sz="0" w:space="0" w:color="auto"/>
            <w:left w:val="none" w:sz="0" w:space="0" w:color="auto"/>
            <w:bottom w:val="none" w:sz="0" w:space="0" w:color="auto"/>
            <w:right w:val="none" w:sz="0" w:space="0" w:color="auto"/>
          </w:divBdr>
        </w:div>
        <w:div w:id="1179082417">
          <w:marLeft w:val="0"/>
          <w:marRight w:val="0"/>
          <w:marTop w:val="120"/>
          <w:marBottom w:val="0"/>
          <w:divBdr>
            <w:top w:val="none" w:sz="0" w:space="0" w:color="auto"/>
            <w:left w:val="none" w:sz="0" w:space="0" w:color="auto"/>
            <w:bottom w:val="none" w:sz="0" w:space="0" w:color="auto"/>
            <w:right w:val="none" w:sz="0" w:space="0" w:color="auto"/>
          </w:divBdr>
        </w:div>
        <w:div w:id="1342664169">
          <w:marLeft w:val="0"/>
          <w:marRight w:val="0"/>
          <w:marTop w:val="120"/>
          <w:marBottom w:val="0"/>
          <w:divBdr>
            <w:top w:val="none" w:sz="0" w:space="0" w:color="auto"/>
            <w:left w:val="none" w:sz="0" w:space="0" w:color="auto"/>
            <w:bottom w:val="none" w:sz="0" w:space="0" w:color="auto"/>
            <w:right w:val="none" w:sz="0" w:space="0" w:color="auto"/>
          </w:divBdr>
        </w:div>
        <w:div w:id="1645772782">
          <w:marLeft w:val="0"/>
          <w:marRight w:val="0"/>
          <w:marTop w:val="120"/>
          <w:marBottom w:val="0"/>
          <w:divBdr>
            <w:top w:val="none" w:sz="0" w:space="0" w:color="auto"/>
            <w:left w:val="none" w:sz="0" w:space="0" w:color="auto"/>
            <w:bottom w:val="none" w:sz="0" w:space="0" w:color="auto"/>
            <w:right w:val="none" w:sz="0" w:space="0" w:color="auto"/>
          </w:divBdr>
        </w:div>
        <w:div w:id="1657800499">
          <w:marLeft w:val="0"/>
          <w:marRight w:val="0"/>
          <w:marTop w:val="120"/>
          <w:marBottom w:val="0"/>
          <w:divBdr>
            <w:top w:val="none" w:sz="0" w:space="0" w:color="auto"/>
            <w:left w:val="none" w:sz="0" w:space="0" w:color="auto"/>
            <w:bottom w:val="none" w:sz="0" w:space="0" w:color="auto"/>
            <w:right w:val="none" w:sz="0" w:space="0" w:color="auto"/>
          </w:divBdr>
        </w:div>
        <w:div w:id="1836995355">
          <w:marLeft w:val="0"/>
          <w:marRight w:val="0"/>
          <w:marTop w:val="120"/>
          <w:marBottom w:val="0"/>
          <w:divBdr>
            <w:top w:val="none" w:sz="0" w:space="0" w:color="auto"/>
            <w:left w:val="none" w:sz="0" w:space="0" w:color="auto"/>
            <w:bottom w:val="none" w:sz="0" w:space="0" w:color="auto"/>
            <w:right w:val="none" w:sz="0" w:space="0" w:color="auto"/>
          </w:divBdr>
        </w:div>
      </w:divsChild>
    </w:div>
    <w:div w:id="1654211265">
      <w:bodyDiv w:val="1"/>
      <w:marLeft w:val="0"/>
      <w:marRight w:val="0"/>
      <w:marTop w:val="0"/>
      <w:marBottom w:val="0"/>
      <w:divBdr>
        <w:top w:val="none" w:sz="0" w:space="0" w:color="auto"/>
        <w:left w:val="none" w:sz="0" w:space="0" w:color="auto"/>
        <w:bottom w:val="none" w:sz="0" w:space="0" w:color="auto"/>
        <w:right w:val="none" w:sz="0" w:space="0" w:color="auto"/>
      </w:divBdr>
    </w:div>
    <w:div w:id="1663240306">
      <w:bodyDiv w:val="1"/>
      <w:marLeft w:val="0"/>
      <w:marRight w:val="0"/>
      <w:marTop w:val="0"/>
      <w:marBottom w:val="0"/>
      <w:divBdr>
        <w:top w:val="none" w:sz="0" w:space="0" w:color="auto"/>
        <w:left w:val="none" w:sz="0" w:space="0" w:color="auto"/>
        <w:bottom w:val="none" w:sz="0" w:space="0" w:color="auto"/>
        <w:right w:val="none" w:sz="0" w:space="0" w:color="auto"/>
      </w:divBdr>
    </w:div>
    <w:div w:id="1663972064">
      <w:bodyDiv w:val="1"/>
      <w:marLeft w:val="0"/>
      <w:marRight w:val="0"/>
      <w:marTop w:val="0"/>
      <w:marBottom w:val="0"/>
      <w:divBdr>
        <w:top w:val="none" w:sz="0" w:space="0" w:color="auto"/>
        <w:left w:val="none" w:sz="0" w:space="0" w:color="auto"/>
        <w:bottom w:val="none" w:sz="0" w:space="0" w:color="auto"/>
        <w:right w:val="none" w:sz="0" w:space="0" w:color="auto"/>
      </w:divBdr>
      <w:divsChild>
        <w:div w:id="250046884">
          <w:marLeft w:val="0"/>
          <w:marRight w:val="0"/>
          <w:marTop w:val="0"/>
          <w:marBottom w:val="0"/>
          <w:divBdr>
            <w:top w:val="none" w:sz="0" w:space="0" w:color="auto"/>
            <w:left w:val="none" w:sz="0" w:space="0" w:color="auto"/>
            <w:bottom w:val="none" w:sz="0" w:space="0" w:color="auto"/>
            <w:right w:val="none" w:sz="0" w:space="0" w:color="auto"/>
          </w:divBdr>
        </w:div>
      </w:divsChild>
    </w:div>
    <w:div w:id="1679382667">
      <w:bodyDiv w:val="1"/>
      <w:marLeft w:val="0"/>
      <w:marRight w:val="0"/>
      <w:marTop w:val="0"/>
      <w:marBottom w:val="0"/>
      <w:divBdr>
        <w:top w:val="none" w:sz="0" w:space="0" w:color="auto"/>
        <w:left w:val="none" w:sz="0" w:space="0" w:color="auto"/>
        <w:bottom w:val="none" w:sz="0" w:space="0" w:color="auto"/>
        <w:right w:val="none" w:sz="0" w:space="0" w:color="auto"/>
      </w:divBdr>
      <w:divsChild>
        <w:div w:id="1584756960">
          <w:marLeft w:val="480"/>
          <w:marRight w:val="0"/>
          <w:marTop w:val="0"/>
          <w:marBottom w:val="0"/>
          <w:divBdr>
            <w:top w:val="none" w:sz="0" w:space="0" w:color="auto"/>
            <w:left w:val="none" w:sz="0" w:space="0" w:color="auto"/>
            <w:bottom w:val="none" w:sz="0" w:space="0" w:color="auto"/>
            <w:right w:val="none" w:sz="0" w:space="0" w:color="auto"/>
          </w:divBdr>
        </w:div>
        <w:div w:id="2009945914">
          <w:marLeft w:val="480"/>
          <w:marRight w:val="0"/>
          <w:marTop w:val="0"/>
          <w:marBottom w:val="0"/>
          <w:divBdr>
            <w:top w:val="none" w:sz="0" w:space="0" w:color="auto"/>
            <w:left w:val="none" w:sz="0" w:space="0" w:color="auto"/>
            <w:bottom w:val="none" w:sz="0" w:space="0" w:color="auto"/>
            <w:right w:val="none" w:sz="0" w:space="0" w:color="auto"/>
          </w:divBdr>
        </w:div>
        <w:div w:id="2124684816">
          <w:marLeft w:val="480"/>
          <w:marRight w:val="0"/>
          <w:marTop w:val="0"/>
          <w:marBottom w:val="0"/>
          <w:divBdr>
            <w:top w:val="none" w:sz="0" w:space="0" w:color="auto"/>
            <w:left w:val="none" w:sz="0" w:space="0" w:color="auto"/>
            <w:bottom w:val="none" w:sz="0" w:space="0" w:color="auto"/>
            <w:right w:val="none" w:sz="0" w:space="0" w:color="auto"/>
          </w:divBdr>
        </w:div>
      </w:divsChild>
    </w:div>
    <w:div w:id="1692560714">
      <w:bodyDiv w:val="1"/>
      <w:marLeft w:val="0"/>
      <w:marRight w:val="0"/>
      <w:marTop w:val="0"/>
      <w:marBottom w:val="0"/>
      <w:divBdr>
        <w:top w:val="none" w:sz="0" w:space="0" w:color="auto"/>
        <w:left w:val="none" w:sz="0" w:space="0" w:color="auto"/>
        <w:bottom w:val="none" w:sz="0" w:space="0" w:color="auto"/>
        <w:right w:val="none" w:sz="0" w:space="0" w:color="auto"/>
      </w:divBdr>
      <w:divsChild>
        <w:div w:id="244539525">
          <w:marLeft w:val="60"/>
          <w:marRight w:val="60"/>
          <w:marTop w:val="100"/>
          <w:marBottom w:val="100"/>
          <w:divBdr>
            <w:top w:val="none" w:sz="0" w:space="0" w:color="auto"/>
            <w:left w:val="none" w:sz="0" w:space="0" w:color="auto"/>
            <w:bottom w:val="none" w:sz="0" w:space="0" w:color="auto"/>
            <w:right w:val="none" w:sz="0" w:space="0" w:color="auto"/>
          </w:divBdr>
        </w:div>
        <w:div w:id="280696341">
          <w:marLeft w:val="60"/>
          <w:marRight w:val="60"/>
          <w:marTop w:val="100"/>
          <w:marBottom w:val="100"/>
          <w:divBdr>
            <w:top w:val="none" w:sz="0" w:space="0" w:color="auto"/>
            <w:left w:val="none" w:sz="0" w:space="0" w:color="auto"/>
            <w:bottom w:val="none" w:sz="0" w:space="0" w:color="auto"/>
            <w:right w:val="none" w:sz="0" w:space="0" w:color="auto"/>
          </w:divBdr>
        </w:div>
        <w:div w:id="456265603">
          <w:marLeft w:val="60"/>
          <w:marRight w:val="60"/>
          <w:marTop w:val="100"/>
          <w:marBottom w:val="100"/>
          <w:divBdr>
            <w:top w:val="none" w:sz="0" w:space="0" w:color="auto"/>
            <w:left w:val="none" w:sz="0" w:space="0" w:color="auto"/>
            <w:bottom w:val="none" w:sz="0" w:space="0" w:color="auto"/>
            <w:right w:val="none" w:sz="0" w:space="0" w:color="auto"/>
          </w:divBdr>
        </w:div>
        <w:div w:id="499546306">
          <w:marLeft w:val="60"/>
          <w:marRight w:val="60"/>
          <w:marTop w:val="100"/>
          <w:marBottom w:val="100"/>
          <w:divBdr>
            <w:top w:val="none" w:sz="0" w:space="0" w:color="auto"/>
            <w:left w:val="none" w:sz="0" w:space="0" w:color="auto"/>
            <w:bottom w:val="none" w:sz="0" w:space="0" w:color="auto"/>
            <w:right w:val="none" w:sz="0" w:space="0" w:color="auto"/>
          </w:divBdr>
        </w:div>
        <w:div w:id="750737577">
          <w:marLeft w:val="60"/>
          <w:marRight w:val="60"/>
          <w:marTop w:val="100"/>
          <w:marBottom w:val="100"/>
          <w:divBdr>
            <w:top w:val="none" w:sz="0" w:space="0" w:color="auto"/>
            <w:left w:val="none" w:sz="0" w:space="0" w:color="auto"/>
            <w:bottom w:val="none" w:sz="0" w:space="0" w:color="auto"/>
            <w:right w:val="none" w:sz="0" w:space="0" w:color="auto"/>
          </w:divBdr>
        </w:div>
        <w:div w:id="853884829">
          <w:marLeft w:val="60"/>
          <w:marRight w:val="60"/>
          <w:marTop w:val="100"/>
          <w:marBottom w:val="100"/>
          <w:divBdr>
            <w:top w:val="none" w:sz="0" w:space="0" w:color="auto"/>
            <w:left w:val="none" w:sz="0" w:space="0" w:color="auto"/>
            <w:bottom w:val="none" w:sz="0" w:space="0" w:color="auto"/>
            <w:right w:val="none" w:sz="0" w:space="0" w:color="auto"/>
          </w:divBdr>
        </w:div>
        <w:div w:id="1061631257">
          <w:marLeft w:val="60"/>
          <w:marRight w:val="60"/>
          <w:marTop w:val="100"/>
          <w:marBottom w:val="100"/>
          <w:divBdr>
            <w:top w:val="none" w:sz="0" w:space="0" w:color="auto"/>
            <w:left w:val="none" w:sz="0" w:space="0" w:color="auto"/>
            <w:bottom w:val="none" w:sz="0" w:space="0" w:color="auto"/>
            <w:right w:val="none" w:sz="0" w:space="0" w:color="auto"/>
          </w:divBdr>
        </w:div>
        <w:div w:id="1249343715">
          <w:marLeft w:val="60"/>
          <w:marRight w:val="60"/>
          <w:marTop w:val="100"/>
          <w:marBottom w:val="100"/>
          <w:divBdr>
            <w:top w:val="none" w:sz="0" w:space="0" w:color="auto"/>
            <w:left w:val="none" w:sz="0" w:space="0" w:color="auto"/>
            <w:bottom w:val="none" w:sz="0" w:space="0" w:color="auto"/>
            <w:right w:val="none" w:sz="0" w:space="0" w:color="auto"/>
          </w:divBdr>
        </w:div>
        <w:div w:id="1332754084">
          <w:marLeft w:val="60"/>
          <w:marRight w:val="60"/>
          <w:marTop w:val="100"/>
          <w:marBottom w:val="100"/>
          <w:divBdr>
            <w:top w:val="none" w:sz="0" w:space="0" w:color="auto"/>
            <w:left w:val="none" w:sz="0" w:space="0" w:color="auto"/>
            <w:bottom w:val="none" w:sz="0" w:space="0" w:color="auto"/>
            <w:right w:val="none" w:sz="0" w:space="0" w:color="auto"/>
          </w:divBdr>
        </w:div>
        <w:div w:id="1713994556">
          <w:marLeft w:val="60"/>
          <w:marRight w:val="60"/>
          <w:marTop w:val="100"/>
          <w:marBottom w:val="100"/>
          <w:divBdr>
            <w:top w:val="none" w:sz="0" w:space="0" w:color="auto"/>
            <w:left w:val="none" w:sz="0" w:space="0" w:color="auto"/>
            <w:bottom w:val="none" w:sz="0" w:space="0" w:color="auto"/>
            <w:right w:val="none" w:sz="0" w:space="0" w:color="auto"/>
          </w:divBdr>
        </w:div>
      </w:divsChild>
    </w:div>
    <w:div w:id="1693998091">
      <w:bodyDiv w:val="1"/>
      <w:marLeft w:val="0"/>
      <w:marRight w:val="0"/>
      <w:marTop w:val="0"/>
      <w:marBottom w:val="0"/>
      <w:divBdr>
        <w:top w:val="none" w:sz="0" w:space="0" w:color="auto"/>
        <w:left w:val="none" w:sz="0" w:space="0" w:color="auto"/>
        <w:bottom w:val="none" w:sz="0" w:space="0" w:color="auto"/>
        <w:right w:val="none" w:sz="0" w:space="0" w:color="auto"/>
      </w:divBdr>
    </w:div>
    <w:div w:id="1699313646">
      <w:bodyDiv w:val="1"/>
      <w:marLeft w:val="0"/>
      <w:marRight w:val="0"/>
      <w:marTop w:val="0"/>
      <w:marBottom w:val="0"/>
      <w:divBdr>
        <w:top w:val="none" w:sz="0" w:space="0" w:color="auto"/>
        <w:left w:val="none" w:sz="0" w:space="0" w:color="auto"/>
        <w:bottom w:val="none" w:sz="0" w:space="0" w:color="auto"/>
        <w:right w:val="none" w:sz="0" w:space="0" w:color="auto"/>
      </w:divBdr>
    </w:div>
    <w:div w:id="1725639808">
      <w:bodyDiv w:val="1"/>
      <w:marLeft w:val="0"/>
      <w:marRight w:val="0"/>
      <w:marTop w:val="0"/>
      <w:marBottom w:val="0"/>
      <w:divBdr>
        <w:top w:val="none" w:sz="0" w:space="0" w:color="auto"/>
        <w:left w:val="none" w:sz="0" w:space="0" w:color="auto"/>
        <w:bottom w:val="none" w:sz="0" w:space="0" w:color="auto"/>
        <w:right w:val="none" w:sz="0" w:space="0" w:color="auto"/>
      </w:divBdr>
    </w:div>
    <w:div w:id="1753890662">
      <w:bodyDiv w:val="1"/>
      <w:marLeft w:val="0"/>
      <w:marRight w:val="0"/>
      <w:marTop w:val="0"/>
      <w:marBottom w:val="0"/>
      <w:divBdr>
        <w:top w:val="none" w:sz="0" w:space="0" w:color="auto"/>
        <w:left w:val="none" w:sz="0" w:space="0" w:color="auto"/>
        <w:bottom w:val="none" w:sz="0" w:space="0" w:color="auto"/>
        <w:right w:val="none" w:sz="0" w:space="0" w:color="auto"/>
      </w:divBdr>
    </w:div>
    <w:div w:id="1807047520">
      <w:bodyDiv w:val="1"/>
      <w:marLeft w:val="0"/>
      <w:marRight w:val="0"/>
      <w:marTop w:val="0"/>
      <w:marBottom w:val="0"/>
      <w:divBdr>
        <w:top w:val="none" w:sz="0" w:space="0" w:color="auto"/>
        <w:left w:val="none" w:sz="0" w:space="0" w:color="auto"/>
        <w:bottom w:val="none" w:sz="0" w:space="0" w:color="auto"/>
        <w:right w:val="none" w:sz="0" w:space="0" w:color="auto"/>
      </w:divBdr>
    </w:div>
    <w:div w:id="1826388750">
      <w:bodyDiv w:val="1"/>
      <w:marLeft w:val="0"/>
      <w:marRight w:val="0"/>
      <w:marTop w:val="0"/>
      <w:marBottom w:val="0"/>
      <w:divBdr>
        <w:top w:val="none" w:sz="0" w:space="0" w:color="auto"/>
        <w:left w:val="none" w:sz="0" w:space="0" w:color="auto"/>
        <w:bottom w:val="none" w:sz="0" w:space="0" w:color="auto"/>
        <w:right w:val="none" w:sz="0" w:space="0" w:color="auto"/>
      </w:divBdr>
      <w:divsChild>
        <w:div w:id="1251508182">
          <w:marLeft w:val="0"/>
          <w:marRight w:val="0"/>
          <w:marTop w:val="120"/>
          <w:marBottom w:val="0"/>
          <w:divBdr>
            <w:top w:val="none" w:sz="0" w:space="0" w:color="auto"/>
            <w:left w:val="none" w:sz="0" w:space="0" w:color="auto"/>
            <w:bottom w:val="none" w:sz="0" w:space="0" w:color="auto"/>
            <w:right w:val="none" w:sz="0" w:space="0" w:color="auto"/>
          </w:divBdr>
        </w:div>
        <w:div w:id="1974822198">
          <w:marLeft w:val="0"/>
          <w:marRight w:val="0"/>
          <w:marTop w:val="120"/>
          <w:marBottom w:val="0"/>
          <w:divBdr>
            <w:top w:val="none" w:sz="0" w:space="0" w:color="auto"/>
            <w:left w:val="none" w:sz="0" w:space="0" w:color="auto"/>
            <w:bottom w:val="none" w:sz="0" w:space="0" w:color="auto"/>
            <w:right w:val="none" w:sz="0" w:space="0" w:color="auto"/>
          </w:divBdr>
        </w:div>
      </w:divsChild>
    </w:div>
    <w:div w:id="1836188873">
      <w:bodyDiv w:val="1"/>
      <w:marLeft w:val="0"/>
      <w:marRight w:val="0"/>
      <w:marTop w:val="0"/>
      <w:marBottom w:val="0"/>
      <w:divBdr>
        <w:top w:val="none" w:sz="0" w:space="0" w:color="auto"/>
        <w:left w:val="none" w:sz="0" w:space="0" w:color="auto"/>
        <w:bottom w:val="none" w:sz="0" w:space="0" w:color="auto"/>
        <w:right w:val="none" w:sz="0" w:space="0" w:color="auto"/>
      </w:divBdr>
    </w:div>
    <w:div w:id="1844735566">
      <w:bodyDiv w:val="1"/>
      <w:marLeft w:val="0"/>
      <w:marRight w:val="0"/>
      <w:marTop w:val="0"/>
      <w:marBottom w:val="0"/>
      <w:divBdr>
        <w:top w:val="none" w:sz="0" w:space="0" w:color="auto"/>
        <w:left w:val="none" w:sz="0" w:space="0" w:color="auto"/>
        <w:bottom w:val="none" w:sz="0" w:space="0" w:color="auto"/>
        <w:right w:val="none" w:sz="0" w:space="0" w:color="auto"/>
      </w:divBdr>
      <w:divsChild>
        <w:div w:id="631060944">
          <w:marLeft w:val="0"/>
          <w:marRight w:val="0"/>
          <w:marTop w:val="0"/>
          <w:marBottom w:val="0"/>
          <w:divBdr>
            <w:top w:val="none" w:sz="0" w:space="0" w:color="auto"/>
            <w:left w:val="none" w:sz="0" w:space="0" w:color="auto"/>
            <w:bottom w:val="none" w:sz="0" w:space="0" w:color="auto"/>
            <w:right w:val="none" w:sz="0" w:space="0" w:color="auto"/>
          </w:divBdr>
        </w:div>
      </w:divsChild>
    </w:div>
    <w:div w:id="1875851035">
      <w:bodyDiv w:val="1"/>
      <w:marLeft w:val="0"/>
      <w:marRight w:val="0"/>
      <w:marTop w:val="0"/>
      <w:marBottom w:val="0"/>
      <w:divBdr>
        <w:top w:val="none" w:sz="0" w:space="0" w:color="auto"/>
        <w:left w:val="none" w:sz="0" w:space="0" w:color="auto"/>
        <w:bottom w:val="none" w:sz="0" w:space="0" w:color="auto"/>
        <w:right w:val="none" w:sz="0" w:space="0" w:color="auto"/>
      </w:divBdr>
    </w:div>
    <w:div w:id="1921481501">
      <w:bodyDiv w:val="1"/>
      <w:marLeft w:val="0"/>
      <w:marRight w:val="0"/>
      <w:marTop w:val="0"/>
      <w:marBottom w:val="0"/>
      <w:divBdr>
        <w:top w:val="none" w:sz="0" w:space="0" w:color="auto"/>
        <w:left w:val="none" w:sz="0" w:space="0" w:color="auto"/>
        <w:bottom w:val="none" w:sz="0" w:space="0" w:color="auto"/>
        <w:right w:val="none" w:sz="0" w:space="0" w:color="auto"/>
      </w:divBdr>
    </w:div>
    <w:div w:id="1928348174">
      <w:bodyDiv w:val="1"/>
      <w:marLeft w:val="0"/>
      <w:marRight w:val="0"/>
      <w:marTop w:val="0"/>
      <w:marBottom w:val="0"/>
      <w:divBdr>
        <w:top w:val="none" w:sz="0" w:space="0" w:color="auto"/>
        <w:left w:val="none" w:sz="0" w:space="0" w:color="auto"/>
        <w:bottom w:val="none" w:sz="0" w:space="0" w:color="auto"/>
        <w:right w:val="none" w:sz="0" w:space="0" w:color="auto"/>
      </w:divBdr>
    </w:div>
    <w:div w:id="1967153995">
      <w:bodyDiv w:val="1"/>
      <w:marLeft w:val="0"/>
      <w:marRight w:val="0"/>
      <w:marTop w:val="0"/>
      <w:marBottom w:val="0"/>
      <w:divBdr>
        <w:top w:val="none" w:sz="0" w:space="0" w:color="auto"/>
        <w:left w:val="none" w:sz="0" w:space="0" w:color="auto"/>
        <w:bottom w:val="none" w:sz="0" w:space="0" w:color="auto"/>
        <w:right w:val="none" w:sz="0" w:space="0" w:color="auto"/>
      </w:divBdr>
    </w:div>
    <w:div w:id="1978682588">
      <w:bodyDiv w:val="1"/>
      <w:marLeft w:val="0"/>
      <w:marRight w:val="0"/>
      <w:marTop w:val="0"/>
      <w:marBottom w:val="0"/>
      <w:divBdr>
        <w:top w:val="none" w:sz="0" w:space="0" w:color="auto"/>
        <w:left w:val="none" w:sz="0" w:space="0" w:color="auto"/>
        <w:bottom w:val="none" w:sz="0" w:space="0" w:color="auto"/>
        <w:right w:val="none" w:sz="0" w:space="0" w:color="auto"/>
      </w:divBdr>
    </w:div>
    <w:div w:id="2004118292">
      <w:bodyDiv w:val="1"/>
      <w:marLeft w:val="0"/>
      <w:marRight w:val="0"/>
      <w:marTop w:val="0"/>
      <w:marBottom w:val="0"/>
      <w:divBdr>
        <w:top w:val="none" w:sz="0" w:space="0" w:color="auto"/>
        <w:left w:val="none" w:sz="0" w:space="0" w:color="auto"/>
        <w:bottom w:val="none" w:sz="0" w:space="0" w:color="auto"/>
        <w:right w:val="none" w:sz="0" w:space="0" w:color="auto"/>
      </w:divBdr>
    </w:div>
    <w:div w:id="2032298979">
      <w:bodyDiv w:val="1"/>
      <w:marLeft w:val="0"/>
      <w:marRight w:val="0"/>
      <w:marTop w:val="0"/>
      <w:marBottom w:val="0"/>
      <w:divBdr>
        <w:top w:val="none" w:sz="0" w:space="0" w:color="auto"/>
        <w:left w:val="none" w:sz="0" w:space="0" w:color="auto"/>
        <w:bottom w:val="none" w:sz="0" w:space="0" w:color="auto"/>
        <w:right w:val="none" w:sz="0" w:space="0" w:color="auto"/>
      </w:divBdr>
      <w:divsChild>
        <w:div w:id="812405412">
          <w:marLeft w:val="0"/>
          <w:marRight w:val="0"/>
          <w:marTop w:val="0"/>
          <w:marBottom w:val="0"/>
          <w:divBdr>
            <w:top w:val="none" w:sz="0" w:space="0" w:color="auto"/>
            <w:left w:val="none" w:sz="0" w:space="0" w:color="auto"/>
            <w:bottom w:val="none" w:sz="0" w:space="0" w:color="auto"/>
            <w:right w:val="none" w:sz="0" w:space="0" w:color="auto"/>
          </w:divBdr>
        </w:div>
      </w:divsChild>
    </w:div>
    <w:div w:id="2038462297">
      <w:bodyDiv w:val="1"/>
      <w:marLeft w:val="0"/>
      <w:marRight w:val="0"/>
      <w:marTop w:val="0"/>
      <w:marBottom w:val="0"/>
      <w:divBdr>
        <w:top w:val="none" w:sz="0" w:space="0" w:color="auto"/>
        <w:left w:val="none" w:sz="0" w:space="0" w:color="auto"/>
        <w:bottom w:val="none" w:sz="0" w:space="0" w:color="auto"/>
        <w:right w:val="none" w:sz="0" w:space="0" w:color="auto"/>
      </w:divBdr>
      <w:divsChild>
        <w:div w:id="738669691">
          <w:marLeft w:val="480"/>
          <w:marRight w:val="0"/>
          <w:marTop w:val="0"/>
          <w:marBottom w:val="0"/>
          <w:divBdr>
            <w:top w:val="none" w:sz="0" w:space="0" w:color="auto"/>
            <w:left w:val="none" w:sz="0" w:space="0" w:color="auto"/>
            <w:bottom w:val="none" w:sz="0" w:space="0" w:color="auto"/>
            <w:right w:val="none" w:sz="0" w:space="0" w:color="auto"/>
          </w:divBdr>
        </w:div>
        <w:div w:id="1174883826">
          <w:marLeft w:val="480"/>
          <w:marRight w:val="0"/>
          <w:marTop w:val="0"/>
          <w:marBottom w:val="0"/>
          <w:divBdr>
            <w:top w:val="none" w:sz="0" w:space="0" w:color="auto"/>
            <w:left w:val="none" w:sz="0" w:space="0" w:color="auto"/>
            <w:bottom w:val="none" w:sz="0" w:space="0" w:color="auto"/>
            <w:right w:val="none" w:sz="0" w:space="0" w:color="auto"/>
          </w:divBdr>
        </w:div>
        <w:div w:id="1652636667">
          <w:marLeft w:val="480"/>
          <w:marRight w:val="0"/>
          <w:marTop w:val="0"/>
          <w:marBottom w:val="0"/>
          <w:divBdr>
            <w:top w:val="none" w:sz="0" w:space="0" w:color="auto"/>
            <w:left w:val="none" w:sz="0" w:space="0" w:color="auto"/>
            <w:bottom w:val="none" w:sz="0" w:space="0" w:color="auto"/>
            <w:right w:val="none" w:sz="0" w:space="0" w:color="auto"/>
          </w:divBdr>
        </w:div>
      </w:divsChild>
    </w:div>
    <w:div w:id="2056200050">
      <w:bodyDiv w:val="1"/>
      <w:marLeft w:val="0"/>
      <w:marRight w:val="0"/>
      <w:marTop w:val="0"/>
      <w:marBottom w:val="0"/>
      <w:divBdr>
        <w:top w:val="none" w:sz="0" w:space="0" w:color="auto"/>
        <w:left w:val="none" w:sz="0" w:space="0" w:color="auto"/>
        <w:bottom w:val="none" w:sz="0" w:space="0" w:color="auto"/>
        <w:right w:val="none" w:sz="0" w:space="0" w:color="auto"/>
      </w:divBdr>
    </w:div>
    <w:div w:id="2062366076">
      <w:bodyDiv w:val="1"/>
      <w:marLeft w:val="0"/>
      <w:marRight w:val="0"/>
      <w:marTop w:val="0"/>
      <w:marBottom w:val="0"/>
      <w:divBdr>
        <w:top w:val="none" w:sz="0" w:space="0" w:color="auto"/>
        <w:left w:val="none" w:sz="0" w:space="0" w:color="auto"/>
        <w:bottom w:val="none" w:sz="0" w:space="0" w:color="auto"/>
        <w:right w:val="none" w:sz="0" w:space="0" w:color="auto"/>
      </w:divBdr>
    </w:div>
    <w:div w:id="2069645150">
      <w:bodyDiv w:val="1"/>
      <w:marLeft w:val="0"/>
      <w:marRight w:val="0"/>
      <w:marTop w:val="0"/>
      <w:marBottom w:val="0"/>
      <w:divBdr>
        <w:top w:val="none" w:sz="0" w:space="0" w:color="auto"/>
        <w:left w:val="none" w:sz="0" w:space="0" w:color="auto"/>
        <w:bottom w:val="none" w:sz="0" w:space="0" w:color="auto"/>
        <w:right w:val="none" w:sz="0" w:space="0" w:color="auto"/>
      </w:divBdr>
    </w:div>
    <w:div w:id="2070764224">
      <w:bodyDiv w:val="1"/>
      <w:marLeft w:val="0"/>
      <w:marRight w:val="0"/>
      <w:marTop w:val="0"/>
      <w:marBottom w:val="0"/>
      <w:divBdr>
        <w:top w:val="none" w:sz="0" w:space="0" w:color="auto"/>
        <w:left w:val="none" w:sz="0" w:space="0" w:color="auto"/>
        <w:bottom w:val="none" w:sz="0" w:space="0" w:color="auto"/>
        <w:right w:val="none" w:sz="0" w:space="0" w:color="auto"/>
      </w:divBdr>
    </w:div>
    <w:div w:id="2073041323">
      <w:bodyDiv w:val="1"/>
      <w:marLeft w:val="0"/>
      <w:marRight w:val="0"/>
      <w:marTop w:val="0"/>
      <w:marBottom w:val="0"/>
      <w:divBdr>
        <w:top w:val="none" w:sz="0" w:space="0" w:color="auto"/>
        <w:left w:val="none" w:sz="0" w:space="0" w:color="auto"/>
        <w:bottom w:val="none" w:sz="0" w:space="0" w:color="auto"/>
        <w:right w:val="none" w:sz="0" w:space="0" w:color="auto"/>
      </w:divBdr>
    </w:div>
    <w:div w:id="2088377205">
      <w:bodyDiv w:val="1"/>
      <w:marLeft w:val="0"/>
      <w:marRight w:val="0"/>
      <w:marTop w:val="0"/>
      <w:marBottom w:val="0"/>
      <w:divBdr>
        <w:top w:val="none" w:sz="0" w:space="0" w:color="auto"/>
        <w:left w:val="none" w:sz="0" w:space="0" w:color="auto"/>
        <w:bottom w:val="none" w:sz="0" w:space="0" w:color="auto"/>
        <w:right w:val="none" w:sz="0" w:space="0" w:color="auto"/>
      </w:divBdr>
    </w:div>
    <w:div w:id="2090230947">
      <w:bodyDiv w:val="1"/>
      <w:marLeft w:val="0"/>
      <w:marRight w:val="0"/>
      <w:marTop w:val="0"/>
      <w:marBottom w:val="0"/>
      <w:divBdr>
        <w:top w:val="none" w:sz="0" w:space="0" w:color="auto"/>
        <w:left w:val="none" w:sz="0" w:space="0" w:color="auto"/>
        <w:bottom w:val="none" w:sz="0" w:space="0" w:color="auto"/>
        <w:right w:val="none" w:sz="0" w:space="0" w:color="auto"/>
      </w:divBdr>
    </w:div>
    <w:div w:id="2112630022">
      <w:bodyDiv w:val="1"/>
      <w:marLeft w:val="0"/>
      <w:marRight w:val="0"/>
      <w:marTop w:val="0"/>
      <w:marBottom w:val="0"/>
      <w:divBdr>
        <w:top w:val="none" w:sz="0" w:space="0" w:color="auto"/>
        <w:left w:val="none" w:sz="0" w:space="0" w:color="auto"/>
        <w:bottom w:val="none" w:sz="0" w:space="0" w:color="auto"/>
        <w:right w:val="none" w:sz="0" w:space="0" w:color="auto"/>
      </w:divBdr>
    </w:div>
    <w:div w:id="21182095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yperlink" Target="consultantplus://offline/ref=ACF5FAD3076CFC8144376F9DFC25BBA2F5E0E133F27E1B316FD1BCB1C6J1n1J" TargetMode="External"/><Relationship Id="rId18" Type="http://schemas.openxmlformats.org/officeDocument/2006/relationships/hyperlink" Target="http://fgis.economy.gov.ru" TargetMode="External"/><Relationship Id="rId26" Type="http://schemas.microsoft.com/office/2007/relationships/stylesWithEffects" Target="stylesWithEffects.xm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chart" Target="charts/chart2.xml"/><Relationship Id="rId17" Type="http://schemas.openxmlformats.org/officeDocument/2006/relationships/hyperlink" Target="https://saratov.gov.ru/news/proekt_postanovleniya_pravitelstva_saratovskoy_" TargetMode="External"/><Relationship Id="rId2" Type="http://schemas.openxmlformats.org/officeDocument/2006/relationships/numbering" Target="numbering.xml"/><Relationship Id="rId16" Type="http://schemas.openxmlformats.org/officeDocument/2006/relationships/hyperlink" Target="https://saratov.gov.ru/gov/auth/mineconom/PRLD/TOPBU/Norm_torg_2017.pdf" TargetMode="External"/><Relationship Id="rId20" Type="http://schemas.openxmlformats.org/officeDocument/2006/relationships/hyperlink" Target="http://&#1074;&#1086;&#1083;&#1100;&#1089;&#1082;.&#1088;&#1092;"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1.xm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saratov.gov.ru/gov/auth/mineconom/PRLD/TOPBU/Norm_torg_2017.pdf" TargetMode="External"/><Relationship Id="rId23" Type="http://schemas.openxmlformats.org/officeDocument/2006/relationships/fontTable" Target="fontTable.xml"/><Relationship Id="rId10" Type="http://schemas.openxmlformats.org/officeDocument/2006/relationships/hyperlink" Target="consultantplus://offline/ref=ACF5FAD3076CFC8144376F9DFC25BBA2F5E0E133F27E1B316FD1BCB1C6J1n1J" TargetMode="External"/><Relationship Id="rId19" Type="http://schemas.openxmlformats.org/officeDocument/2006/relationships/hyperlink" Target="http://gks.ru" TargetMode="Externa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hyperlink" Target="https://saratov.gov.ru/gov/auth/mineconom/PRLD/TOPBU/Norm_torg_2017.pdf" TargetMode="External"/><Relationship Id="rId22" Type="http://schemas.openxmlformats.org/officeDocument/2006/relationships/footer" Target="footer1.xml"/></Relationships>
</file>

<file path=word/charts/_rels/chart1.xml.rels><?xml version="1.0" encoding="UTF-8" standalone="yes"?>
<Relationships xmlns="http://schemas.openxmlformats.org/package/2006/relationships"><Relationship Id="rId1" Type="http://schemas.openxmlformats.org/officeDocument/2006/relationships/oleObject" Target="file:///D:\&#1043;&#1088;&#1072;&#1076;&#1086;&#1089;&#1090;&#1088;&#1086;&#1080;&#1090;&#1077;&#1083;&#1100;&#1085;&#1099;&#1081;%20&#1086;&#1090;&#1076;&#1077;&#1083;\&#1053;&#1054;&#1056;&#1052;&#1040;&#1058;&#1048;&#1042;&#1067;\&#1057;&#1072;&#1088;&#1072;&#1090;&#1086;&#1074;&#1089;&#1082;&#1072;&#1103;%20&#1042;&#1086;&#1083;&#1100;&#1089;&#1082;&#1080;&#1081;\&#1048;&#1089;&#1093;&#1086;&#1076;&#1085;&#1099;&#1077;%20&#1076;&#1072;&#1085;&#1085;&#1099;&#1077;\&#1088;&#1072;&#1089;&#1095;&#1077;&#1090;&#1099;%20&#1084;&#1085;&#1075;&#1087;.xlsx"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file:///D:\&#1043;&#1088;&#1072;&#1076;&#1086;&#1089;&#1090;&#1088;&#1086;&#1080;&#1090;&#1077;&#1083;&#1100;&#1085;&#1099;&#1081;%20&#1086;&#1090;&#1076;&#1077;&#1083;\&#1053;&#1054;&#1056;&#1052;&#1040;&#1058;&#1048;&#1042;&#1067;\&#1057;&#1072;&#1088;&#1072;&#1090;&#1086;&#1074;&#1089;&#1082;&#1072;&#1103;%20&#1042;&#1086;&#1083;&#1100;&#1089;&#1082;&#1080;&#1081;\&#1048;&#1089;&#1093;&#1086;&#1076;&#1085;&#1099;&#1077;%20&#1076;&#1072;&#1085;&#1085;&#1099;&#1077;\&#1088;&#1072;&#1089;&#1095;&#1077;&#1090;&#1099;%20&#1084;&#1085;&#1075;&#1087;.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ru-RU"/>
  <c:style val="39"/>
  <c:chart>
    <c:autoTitleDeleted val="1"/>
    <c:plotArea>
      <c:layout/>
      <c:barChart>
        <c:barDir val="col"/>
        <c:grouping val="clustered"/>
        <c:ser>
          <c:idx val="0"/>
          <c:order val="0"/>
          <c:tx>
            <c:strRef>
              <c:f>Лист2!$A$58</c:f>
              <c:strCache>
                <c:ptCount val="1"/>
                <c:pt idx="0">
                  <c:v>Численность населения сельских поселений Вольского района</c:v>
                </c:pt>
              </c:strCache>
            </c:strRef>
          </c:tx>
          <c:dLbls>
            <c:dLblPos val="ctr"/>
            <c:showVal val="1"/>
          </c:dLbls>
          <c:cat>
            <c:strRef>
              <c:f>Лист2!$B$57:$E$57</c:f>
              <c:strCache>
                <c:ptCount val="4"/>
                <c:pt idx="0">
                  <c:v>2014 г.</c:v>
                </c:pt>
                <c:pt idx="1">
                  <c:v>2015 г.</c:v>
                </c:pt>
                <c:pt idx="2">
                  <c:v>2016 г.</c:v>
                </c:pt>
                <c:pt idx="3">
                  <c:v>2017 г.</c:v>
                </c:pt>
              </c:strCache>
            </c:strRef>
          </c:cat>
          <c:val>
            <c:numRef>
              <c:f>Лист2!$B$58:$E$58</c:f>
              <c:numCache>
                <c:formatCode>General</c:formatCode>
                <c:ptCount val="4"/>
                <c:pt idx="0">
                  <c:v>19244</c:v>
                </c:pt>
                <c:pt idx="1">
                  <c:v>18955</c:v>
                </c:pt>
                <c:pt idx="2">
                  <c:v>18829</c:v>
                </c:pt>
                <c:pt idx="3">
                  <c:v>18678</c:v>
                </c:pt>
              </c:numCache>
            </c:numRef>
          </c:val>
        </c:ser>
        <c:dLbls>
          <c:showVal val="1"/>
        </c:dLbls>
        <c:axId val="132171264"/>
        <c:axId val="132172800"/>
      </c:barChart>
      <c:catAx>
        <c:axId val="132171264"/>
        <c:scaling>
          <c:orientation val="minMax"/>
        </c:scaling>
        <c:axPos val="b"/>
        <c:tickLblPos val="nextTo"/>
        <c:crossAx val="132172800"/>
        <c:crosses val="autoZero"/>
        <c:auto val="1"/>
        <c:lblAlgn val="ctr"/>
        <c:lblOffset val="100"/>
      </c:catAx>
      <c:valAx>
        <c:axId val="132172800"/>
        <c:scaling>
          <c:orientation val="minMax"/>
          <c:min val="0"/>
        </c:scaling>
        <c:axPos val="l"/>
        <c:majorGridlines/>
        <c:title>
          <c:tx>
            <c:rich>
              <a:bodyPr rot="-5400000" vert="horz"/>
              <a:lstStyle/>
              <a:p>
                <a:pPr>
                  <a:defRPr/>
                </a:pPr>
                <a:r>
                  <a:rPr lang="ru-RU"/>
                  <a:t>чел.</a:t>
                </a:r>
              </a:p>
            </c:rich>
          </c:tx>
          <c:layout/>
        </c:title>
        <c:numFmt formatCode="General" sourceLinked="1"/>
        <c:tickLblPos val="nextTo"/>
        <c:crossAx val="132171264"/>
        <c:crosses val="autoZero"/>
        <c:crossBetween val="between"/>
      </c:valAx>
    </c:plotArea>
    <c:legend>
      <c:legendPos val="b"/>
      <c:layout/>
    </c:legend>
    <c:plotVisOnly val="1"/>
    <c:dispBlanksAs val="gap"/>
  </c:chart>
  <c:externalData r:id="rId1"/>
</c:chartSpace>
</file>

<file path=word/charts/chart2.xml><?xml version="1.0" encoding="utf-8"?>
<c:chartSpace xmlns:c="http://schemas.openxmlformats.org/drawingml/2006/chart" xmlns:a="http://schemas.openxmlformats.org/drawingml/2006/main" xmlns:r="http://schemas.openxmlformats.org/officeDocument/2006/relationships">
  <c:date1904 val="1"/>
  <c:lang val="ru-RU"/>
  <c:chart>
    <c:view3D>
      <c:rotX val="30"/>
      <c:perspective val="30"/>
    </c:view3D>
    <c:plotArea>
      <c:layout/>
      <c:pie3DChart>
        <c:varyColors val="1"/>
        <c:ser>
          <c:idx val="0"/>
          <c:order val="0"/>
          <c:dLbls>
            <c:numFmt formatCode="0.0%" sourceLinked="0"/>
            <c:txPr>
              <a:bodyPr/>
              <a:lstStyle/>
              <a:p>
                <a:pPr>
                  <a:defRPr sz="950"/>
                </a:pPr>
                <a:endParaRPr lang="ru-RU"/>
              </a:p>
            </c:txPr>
            <c:showVal val="1"/>
            <c:showCatName val="1"/>
            <c:showPercent val="1"/>
            <c:showLeaderLines val="1"/>
          </c:dLbls>
          <c:cat>
            <c:strRef>
              <c:f>Лист2!$H$2:$H$14</c:f>
              <c:strCache>
                <c:ptCount val="13"/>
                <c:pt idx="0">
                  <c:v>Барановское МО</c:v>
                </c:pt>
                <c:pt idx="1">
                  <c:v>Белогорновское МО</c:v>
                </c:pt>
                <c:pt idx="2">
                  <c:v>Верхнечернавское МО</c:v>
                </c:pt>
                <c:pt idx="3">
                  <c:v>Кряжимское МО</c:v>
                </c:pt>
                <c:pt idx="4">
                  <c:v>Колоярское МО</c:v>
                </c:pt>
                <c:pt idx="5">
                  <c:v>Куриловское МО</c:v>
                </c:pt>
                <c:pt idx="6">
                  <c:v>Междуреченское МО</c:v>
                </c:pt>
                <c:pt idx="7">
                  <c:v>Нижнечернавское МО</c:v>
                </c:pt>
                <c:pt idx="8">
                  <c:v>Покровское МО</c:v>
                </c:pt>
                <c:pt idx="9">
                  <c:v>Талалихинское МО</c:v>
                </c:pt>
                <c:pt idx="10">
                  <c:v>Терсинское МО</c:v>
                </c:pt>
                <c:pt idx="11">
                  <c:v>Черкасское МО</c:v>
                </c:pt>
                <c:pt idx="12">
                  <c:v>Широкобуеракское МО</c:v>
                </c:pt>
              </c:strCache>
            </c:strRef>
          </c:cat>
          <c:val>
            <c:numRef>
              <c:f>Лист2!$I$2:$I$14</c:f>
              <c:numCache>
                <c:formatCode>General</c:formatCode>
                <c:ptCount val="13"/>
                <c:pt idx="0">
                  <c:v>1127</c:v>
                </c:pt>
                <c:pt idx="1">
                  <c:v>956</c:v>
                </c:pt>
                <c:pt idx="2">
                  <c:v>1060</c:v>
                </c:pt>
                <c:pt idx="3">
                  <c:v>1055</c:v>
                </c:pt>
                <c:pt idx="4">
                  <c:v>793</c:v>
                </c:pt>
                <c:pt idx="5">
                  <c:v>1518</c:v>
                </c:pt>
                <c:pt idx="6">
                  <c:v>1008</c:v>
                </c:pt>
                <c:pt idx="7">
                  <c:v>979</c:v>
                </c:pt>
                <c:pt idx="8">
                  <c:v>606</c:v>
                </c:pt>
                <c:pt idx="9">
                  <c:v>565</c:v>
                </c:pt>
                <c:pt idx="10">
                  <c:v>3330</c:v>
                </c:pt>
                <c:pt idx="11">
                  <c:v>3807</c:v>
                </c:pt>
                <c:pt idx="12">
                  <c:v>1874</c:v>
                </c:pt>
              </c:numCache>
            </c:numRef>
          </c:val>
        </c:ser>
        <c:dLbls>
          <c:showVal val="1"/>
        </c:dLbls>
      </c:pie3DChart>
    </c:plotArea>
    <c:plotVisOnly val="1"/>
    <c:dispBlanksAs val="zero"/>
  </c:chart>
  <c:externalData r:id="rId1"/>
</c:chartSpace>
</file>

<file path=word/theme/_rels/theme1.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2.jpeg"/></Relationships>
</file>

<file path=word/theme/theme1.xml><?xml version="1.0" encoding="utf-8"?>
<a:theme xmlns:a="http://schemas.openxmlformats.org/drawingml/2006/main" name="Кнопка">
  <a:themeElements>
    <a:clrScheme name="Кнопка">
      <a:dk1>
        <a:sysClr val="windowText" lastClr="000000"/>
      </a:dk1>
      <a:lt1>
        <a:sysClr val="window" lastClr="FFFFFF"/>
      </a:lt1>
      <a:dk2>
        <a:srgbClr val="465E9C"/>
      </a:dk2>
      <a:lt2>
        <a:srgbClr val="CCDDEA"/>
      </a:lt2>
      <a:accent1>
        <a:srgbClr val="FDA023"/>
      </a:accent1>
      <a:accent2>
        <a:srgbClr val="AA2B1E"/>
      </a:accent2>
      <a:accent3>
        <a:srgbClr val="71685C"/>
      </a:accent3>
      <a:accent4>
        <a:srgbClr val="64A73B"/>
      </a:accent4>
      <a:accent5>
        <a:srgbClr val="EB5605"/>
      </a:accent5>
      <a:accent6>
        <a:srgbClr val="B9CA1A"/>
      </a:accent6>
      <a:hlink>
        <a:srgbClr val="D83E2C"/>
      </a:hlink>
      <a:folHlink>
        <a:srgbClr val="ED7D27"/>
      </a:folHlink>
    </a:clrScheme>
    <a:fontScheme name="Кнопка">
      <a:majorFont>
        <a:latin typeface="Constantia"/>
        <a:ea typeface=""/>
        <a:cs typeface=""/>
        <a:font script="Jpan" typeface="HGS明朝E"/>
        <a:font script="Hang" typeface="HY신명조"/>
        <a:font script="Hans" typeface="宋体"/>
        <a:font script="Hant" typeface="新細明體"/>
        <a:font script="Arab" typeface="Majalla UI"/>
        <a:font script="Hebr" typeface="David"/>
        <a:font script="Thai" typeface="Browalli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Franklin Gothic Book"/>
        <a:ea typeface=""/>
        <a:cs typeface=""/>
        <a:font script="Grek" typeface="Arial"/>
        <a:font script="Cyrl" typeface="Arial"/>
        <a:font script="Jpan" typeface="ＭＳ Ｐゴシック"/>
        <a:font script="Hang" typeface="맑은 고딕"/>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Кнопка">
      <a:fillStyleLst>
        <a:solidFill>
          <a:schemeClr val="phClr"/>
        </a:solidFill>
        <a:gradFill rotWithShape="1">
          <a:gsLst>
            <a:gs pos="0">
              <a:schemeClr val="phClr">
                <a:tint val="50000"/>
                <a:satMod val="180000"/>
                <a:lumMod val="100000"/>
              </a:schemeClr>
            </a:gs>
            <a:gs pos="40000">
              <a:schemeClr val="phClr">
                <a:tint val="60000"/>
                <a:satMod val="130000"/>
                <a:lumMod val="100000"/>
              </a:schemeClr>
            </a:gs>
            <a:gs pos="100000">
              <a:schemeClr val="phClr">
                <a:tint val="96000"/>
                <a:lumMod val="108000"/>
              </a:schemeClr>
            </a:gs>
          </a:gsLst>
          <a:lin ang="5400000" scaled="0"/>
        </a:gradFill>
        <a:gradFill rotWithShape="1">
          <a:gsLst>
            <a:gs pos="0">
              <a:schemeClr val="phClr"/>
            </a:gs>
            <a:gs pos="100000">
              <a:schemeClr val="phClr">
                <a:shade val="76000"/>
                <a:lumMod val="90000"/>
              </a:schemeClr>
            </a:gs>
          </a:gsLst>
          <a:lin ang="5400000" scaled="0"/>
        </a:gradFill>
      </a:fillStyleLst>
      <a:lnStyleLst>
        <a:ln w="9525" cap="flat" cmpd="sng" algn="ctr">
          <a:solidFill>
            <a:schemeClr val="phClr"/>
          </a:solidFill>
          <a:prstDash val="solid"/>
        </a:ln>
        <a:ln w="15875" cap="flat" cmpd="sng" algn="ctr">
          <a:solidFill>
            <a:schemeClr val="phClr">
              <a:shade val="80000"/>
              <a:lumMod val="90000"/>
            </a:schemeClr>
          </a:solidFill>
          <a:prstDash val="solid"/>
        </a:ln>
        <a:ln w="25400" cap="flat" cmpd="sng" algn="ctr">
          <a:solidFill>
            <a:schemeClr val="phClr"/>
          </a:solidFill>
          <a:prstDash val="solid"/>
        </a:ln>
      </a:lnStyleLst>
      <a:effectStyleLst>
        <a:effectStyle>
          <a:effectLst/>
        </a:effectStyle>
        <a:effectStyle>
          <a:effectLst>
            <a:outerShdw blurRad="38100" dist="38100" dir="4800000" sx="98000" sy="98000" rotWithShape="0">
              <a:srgbClr val="000000">
                <a:alpha val="32000"/>
              </a:srgbClr>
            </a:outerShdw>
          </a:effectLst>
        </a:effectStyle>
        <a:effectStyle>
          <a:effectLst>
            <a:outerShdw blurRad="38100" dist="38100" dir="4800000" sx="96000" sy="96000" rotWithShape="0">
              <a:srgbClr val="000000">
                <a:alpha val="40000"/>
              </a:srgbClr>
            </a:outerShdw>
          </a:effectLst>
          <a:scene3d>
            <a:camera prst="orthographicFront">
              <a:rot lat="0" lon="0" rev="0"/>
            </a:camera>
            <a:lightRig rig="threePt" dir="t">
              <a:rot lat="0" lon="0" rev="3240000"/>
            </a:lightRig>
          </a:scene3d>
          <a:sp3d>
            <a:bevelT w="28575" h="28575"/>
          </a:sp3d>
        </a:effectStyle>
      </a:effectStyleLst>
      <a:bgFillStyleLst>
        <a:solidFill>
          <a:schemeClr val="phClr">
            <a:tint val="93000"/>
          </a:schemeClr>
        </a:solidFill>
        <a:blipFill rotWithShape="1">
          <a:blip xmlns:r="http://schemas.openxmlformats.org/officeDocument/2006/relationships" r:embed="rId1">
            <a:duotone>
              <a:schemeClr val="phClr">
                <a:shade val="80000"/>
                <a:satMod val="140000"/>
                <a:lumMod val="50000"/>
              </a:schemeClr>
              <a:schemeClr val="phClr">
                <a:tint val="95000"/>
                <a:satMod val="180000"/>
                <a:lumMod val="160000"/>
              </a:schemeClr>
            </a:duotone>
          </a:blip>
          <a:stretch/>
        </a:blipFill>
        <a:blipFill rotWithShape="1">
          <a:blip xmlns:r="http://schemas.openxmlformats.org/officeDocument/2006/relationships" r:embed="rId2">
            <a:duotone>
              <a:schemeClr val="phClr">
                <a:tint val="98000"/>
                <a:shade val="90000"/>
                <a:satMod val="120000"/>
                <a:lumMod val="54000"/>
              </a:schemeClr>
              <a:schemeClr val="phClr">
                <a:tint val="80000"/>
                <a:satMod val="160000"/>
                <a:lumMod val="140000"/>
              </a:schemeClr>
            </a:duotone>
          </a:blip>
          <a:stretch/>
        </a:blip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383CF72-7C1C-4300-B12B-AA742C4078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32</Pages>
  <Words>11018</Words>
  <Characters>62809</Characters>
  <Application>Microsoft Office Word</Application>
  <DocSecurity>0</DocSecurity>
  <Lines>523</Lines>
  <Paragraphs>147</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73680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САРСТРОЙНИИПРОЕКТ</dc:creator>
  <cp:lastModifiedBy>user</cp:lastModifiedBy>
  <cp:revision>11</cp:revision>
  <cp:lastPrinted>2018-02-12T12:27:00Z</cp:lastPrinted>
  <dcterms:created xsi:type="dcterms:W3CDTF">2018-02-12T12:49:00Z</dcterms:created>
  <dcterms:modified xsi:type="dcterms:W3CDTF">2025-09-05T07:59:00Z</dcterms:modified>
</cp:coreProperties>
</file>